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559" w:rsidRPr="00B55AFF" w:rsidRDefault="00554559" w:rsidP="008A14E9">
      <w:pPr>
        <w:pStyle w:val="a4"/>
        <w:spacing w:line="360" w:lineRule="auto"/>
        <w:ind w:firstLine="0"/>
        <w:jc w:val="center"/>
        <w:rPr>
          <w:rFonts w:ascii="Times New Roman" w:hAnsi="Times New Roman" w:cs="Times New Roman"/>
        </w:rPr>
      </w:pPr>
      <w:r w:rsidRPr="00B55AFF">
        <w:rPr>
          <w:rFonts w:ascii="Times New Roman" w:hAnsi="Times New Roman" w:cs="Times New Roman"/>
        </w:rPr>
        <w:t xml:space="preserve">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spacing w:line="360" w:lineRule="auto"/>
        <w:jc w:val="center"/>
        <w:rPr>
          <w:b/>
          <w:bCs/>
        </w:rPr>
      </w:pPr>
      <w:r w:rsidRPr="00B55AFF">
        <w:rPr>
          <w:b/>
          <w:bCs/>
        </w:rPr>
        <w:t>ПРАВИЛА ЗЕМЛЕПОЛЬЗОВАНИЯ И ЗАСТРОЙКИ</w:t>
      </w:r>
    </w:p>
    <w:p w:rsidR="00554559" w:rsidRPr="00B55AFF" w:rsidRDefault="00554559" w:rsidP="008A14E9">
      <w:pPr>
        <w:spacing w:line="360" w:lineRule="auto"/>
        <w:jc w:val="center"/>
        <w:rPr>
          <w:b/>
          <w:bCs/>
        </w:rPr>
      </w:pPr>
      <w:r w:rsidRPr="00B55AFF">
        <w:rPr>
          <w:b/>
          <w:bCs/>
        </w:rPr>
        <w:t>ЧАСТИ ТЕРРИТОРИИ</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b/>
          <w:bCs/>
        </w:rPr>
        <w:t>МУНИЦИПАЛЬНОГО ОБРАЗОВАНИЯ</w:t>
      </w:r>
    </w:p>
    <w:p w:rsidR="00554559" w:rsidRPr="00B55AFF" w:rsidRDefault="005423B7" w:rsidP="008A14E9">
      <w:pPr>
        <w:pStyle w:val="a4"/>
        <w:tabs>
          <w:tab w:val="left" w:pos="1620"/>
        </w:tabs>
        <w:spacing w:line="360" w:lineRule="auto"/>
        <w:ind w:firstLine="0"/>
        <w:jc w:val="center"/>
        <w:rPr>
          <w:rFonts w:ascii="Times New Roman" w:hAnsi="Times New Roman" w:cs="Times New Roman"/>
          <w:b/>
          <w:bCs/>
        </w:rPr>
      </w:pPr>
      <w:r>
        <w:rPr>
          <w:rFonts w:ascii="Times New Roman" w:hAnsi="Times New Roman" w:cs="Times New Roman"/>
          <w:b/>
          <w:bCs/>
          <w:caps/>
        </w:rPr>
        <w:t>ПО</w:t>
      </w:r>
      <w:r w:rsidR="00F366A6">
        <w:rPr>
          <w:rFonts w:ascii="Times New Roman" w:hAnsi="Times New Roman" w:cs="Times New Roman"/>
          <w:b/>
          <w:bCs/>
          <w:caps/>
        </w:rPr>
        <w:t>левско</w:t>
      </w:r>
      <w:r w:rsidR="00554559" w:rsidRPr="00B55AFF">
        <w:rPr>
          <w:rFonts w:ascii="Times New Roman" w:hAnsi="Times New Roman" w:cs="Times New Roman"/>
          <w:b/>
          <w:bCs/>
          <w:caps/>
        </w:rPr>
        <w:t>й сельсовет</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НЕМЕЦКОГО НАЦИОНАЛЬНОГО РАЙОНА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АЛТАЙСКОГО КРАЯ</w:t>
      </w: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r w:rsidRPr="00B55AFF">
        <w:rPr>
          <w:rFonts w:ascii="Times New Roman" w:hAnsi="Times New Roman" w:cs="Times New Roman"/>
          <w:caps/>
        </w:rPr>
        <w:t>Пояснительная записка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r w:rsidRPr="00B55AFF">
        <w:rPr>
          <w:rFonts w:ascii="Times New Roman" w:hAnsi="Times New Roman" w:cs="Times New Roman"/>
          <w:b/>
          <w:bCs/>
        </w:rPr>
        <w:t>Заказчик:</w:t>
      </w:r>
      <w:r w:rsidRPr="00B55AFF">
        <w:rPr>
          <w:rFonts w:ascii="Times New Roman" w:hAnsi="Times New Roman" w:cs="Times New Roman"/>
        </w:rPr>
        <w:t xml:space="preserve"> Администрация Немецкого национального района Алтайского края</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Договор:</w:t>
      </w:r>
      <w:r w:rsidRPr="00B55AFF">
        <w:rPr>
          <w:rFonts w:ascii="Times New Roman" w:hAnsi="Times New Roman" w:cs="Times New Roman"/>
        </w:rPr>
        <w:t xml:space="preserve">  № 7</w:t>
      </w:r>
      <w:r w:rsidR="005423B7">
        <w:rPr>
          <w:rFonts w:ascii="Times New Roman" w:hAnsi="Times New Roman" w:cs="Times New Roman"/>
        </w:rPr>
        <w:t>4</w:t>
      </w:r>
      <w:r w:rsidRPr="00B55AFF">
        <w:rPr>
          <w:rFonts w:ascii="Times New Roman" w:hAnsi="Times New Roman" w:cs="Times New Roman"/>
        </w:rPr>
        <w:t xml:space="preserve"> от </w:t>
      </w:r>
      <w:r w:rsidR="005423B7">
        <w:rPr>
          <w:rFonts w:ascii="Times New Roman" w:hAnsi="Times New Roman" w:cs="Times New Roman"/>
        </w:rPr>
        <w:t>01</w:t>
      </w:r>
      <w:r w:rsidRPr="00B55AFF">
        <w:rPr>
          <w:rFonts w:ascii="Times New Roman" w:hAnsi="Times New Roman" w:cs="Times New Roman"/>
        </w:rPr>
        <w:t xml:space="preserve"> </w:t>
      </w:r>
      <w:r w:rsidR="005423B7">
        <w:rPr>
          <w:rFonts w:ascii="Times New Roman" w:hAnsi="Times New Roman" w:cs="Times New Roman"/>
        </w:rPr>
        <w:t>декаб</w:t>
      </w:r>
      <w:r w:rsidRPr="00B55AFF">
        <w:rPr>
          <w:rFonts w:ascii="Times New Roman" w:hAnsi="Times New Roman" w:cs="Times New Roman"/>
        </w:rPr>
        <w:t>ря 2016 г.</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Исполнитель:</w:t>
      </w:r>
      <w:r w:rsidRPr="00B55AFF">
        <w:rPr>
          <w:rFonts w:ascii="Times New Roman" w:hAnsi="Times New Roman" w:cs="Times New Roman"/>
        </w:rPr>
        <w:t xml:space="preserve"> 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tabs>
          <w:tab w:val="left" w:pos="1620"/>
        </w:tabs>
        <w:spacing w:line="360" w:lineRule="auto"/>
        <w:jc w:val="center"/>
      </w:pPr>
      <w:r w:rsidRPr="00B55AFF">
        <w:t xml:space="preserve">                                                            Руководитель проекта:</w:t>
      </w:r>
    </w:p>
    <w:p w:rsidR="00554559" w:rsidRPr="00B55AFF" w:rsidRDefault="00554559" w:rsidP="008A14E9">
      <w:pPr>
        <w:tabs>
          <w:tab w:val="left" w:pos="1620"/>
        </w:tabs>
        <w:spacing w:line="360" w:lineRule="auto"/>
        <w:jc w:val="center"/>
      </w:pPr>
      <w:r w:rsidRPr="00B55AFF">
        <w:t xml:space="preserve">                                                                           _______________ </w:t>
      </w:r>
      <w:proofErr w:type="spellStart"/>
      <w:r w:rsidRPr="00B55AFF">
        <w:t>Садакова</w:t>
      </w:r>
      <w:proofErr w:type="spellEnd"/>
      <w:r w:rsidRPr="00B55AFF">
        <w:t xml:space="preserve"> Г.А.</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rPr>
        <w:t>БАРНАУЛ 2017</w:t>
      </w:r>
    </w:p>
    <w:p w:rsidR="00554559" w:rsidRPr="00B55AFF" w:rsidRDefault="00554559" w:rsidP="008A14E9">
      <w:pPr>
        <w:pStyle w:val="a4"/>
        <w:spacing w:line="240" w:lineRule="auto"/>
        <w:rPr>
          <w:rFonts w:ascii="Times New Roman" w:hAnsi="Times New Roman" w:cs="Times New Roman"/>
        </w:rPr>
      </w:pPr>
      <w:r w:rsidRPr="00B55AFF">
        <w:rPr>
          <w:rFonts w:ascii="Times New Roman" w:hAnsi="Times New Roman" w:cs="Times New Roman"/>
        </w:rPr>
        <w:lastRenderedPageBreak/>
        <w:t xml:space="preserve">Изменения в «Правила землепользования и застройки части территории муниципального образования </w:t>
      </w:r>
      <w:r w:rsidR="005423B7">
        <w:rPr>
          <w:rFonts w:ascii="Times New Roman" w:hAnsi="Times New Roman" w:cs="Times New Roman"/>
        </w:rPr>
        <w:t>По</w:t>
      </w:r>
      <w:r w:rsidR="00F366A6">
        <w:rPr>
          <w:rFonts w:ascii="Times New Roman" w:hAnsi="Times New Roman" w:cs="Times New Roman"/>
        </w:rPr>
        <w:t>левско</w:t>
      </w:r>
      <w:r w:rsidRPr="00B55AFF">
        <w:rPr>
          <w:rFonts w:ascii="Times New Roman" w:hAnsi="Times New Roman" w:cs="Times New Roman"/>
        </w:rPr>
        <w:t>й сельсовет Немецкого национального района Алтайского края» разработаны на основании технического задания к Договору № 7</w:t>
      </w:r>
      <w:r w:rsidR="005423B7">
        <w:rPr>
          <w:rFonts w:ascii="Times New Roman" w:hAnsi="Times New Roman" w:cs="Times New Roman"/>
        </w:rPr>
        <w:t>4</w:t>
      </w:r>
      <w:r w:rsidRPr="00B55AFF">
        <w:rPr>
          <w:rFonts w:ascii="Times New Roman" w:hAnsi="Times New Roman" w:cs="Times New Roman"/>
        </w:rPr>
        <w:t xml:space="preserve"> от </w:t>
      </w:r>
      <w:r w:rsidR="005423B7">
        <w:rPr>
          <w:rFonts w:ascii="Times New Roman" w:hAnsi="Times New Roman" w:cs="Times New Roman"/>
        </w:rPr>
        <w:t>01</w:t>
      </w:r>
      <w:r w:rsidRPr="00B55AFF">
        <w:rPr>
          <w:rFonts w:ascii="Times New Roman" w:hAnsi="Times New Roman" w:cs="Times New Roman"/>
        </w:rPr>
        <w:t xml:space="preserve"> </w:t>
      </w:r>
      <w:r w:rsidR="005423B7">
        <w:rPr>
          <w:rFonts w:ascii="Times New Roman" w:hAnsi="Times New Roman" w:cs="Times New Roman"/>
        </w:rPr>
        <w:t>декаб</w:t>
      </w:r>
      <w:r w:rsidRPr="00B55AFF">
        <w:rPr>
          <w:rFonts w:ascii="Times New Roman" w:hAnsi="Times New Roman" w:cs="Times New Roman"/>
        </w:rPr>
        <w:t>ря 2016 г.</w:t>
      </w:r>
    </w:p>
    <w:p w:rsidR="00554559" w:rsidRPr="00B55AFF" w:rsidRDefault="00554559" w:rsidP="008A14E9">
      <w:pPr>
        <w:tabs>
          <w:tab w:val="left" w:pos="0"/>
        </w:tabs>
        <w:ind w:firstLine="709"/>
        <w:jc w:val="both"/>
      </w:pPr>
      <w:r w:rsidRPr="00B55AFF">
        <w:t>В разработке Правил землепользования и застройки принимали участие специал</w:t>
      </w:r>
      <w:r w:rsidRPr="00B55AFF">
        <w:t>и</w:t>
      </w:r>
      <w:r w:rsidRPr="00B55AFF">
        <w:t>сты:</w:t>
      </w:r>
    </w:p>
    <w:p w:rsidR="00554559" w:rsidRPr="00B55AFF" w:rsidRDefault="00554559" w:rsidP="008A14E9">
      <w:pPr>
        <w:pStyle w:val="a4"/>
        <w:tabs>
          <w:tab w:val="left" w:pos="0"/>
        </w:tabs>
        <w:spacing w:line="240" w:lineRule="auto"/>
        <w:rPr>
          <w:rFonts w:ascii="Times New Roman" w:hAnsi="Times New Roman" w:cs="Times New Roman"/>
        </w:rPr>
      </w:pPr>
      <w:proofErr w:type="spellStart"/>
      <w:r w:rsidRPr="00B55AFF">
        <w:rPr>
          <w:rFonts w:ascii="Times New Roman" w:hAnsi="Times New Roman" w:cs="Times New Roman"/>
        </w:rPr>
        <w:t>Садакова</w:t>
      </w:r>
      <w:proofErr w:type="spellEnd"/>
      <w:r w:rsidRPr="00B55AFF">
        <w:rPr>
          <w:rFonts w:ascii="Times New Roman" w:hAnsi="Times New Roman" w:cs="Times New Roman"/>
        </w:rPr>
        <w:t xml:space="preserve"> Г.А., руководитель проекта;</w:t>
      </w:r>
    </w:p>
    <w:p w:rsidR="00554559" w:rsidRPr="00B55AFF" w:rsidRDefault="00554559" w:rsidP="008A14E9">
      <w:pPr>
        <w:pStyle w:val="a4"/>
        <w:tabs>
          <w:tab w:val="left" w:pos="0"/>
        </w:tabs>
        <w:spacing w:line="240" w:lineRule="auto"/>
        <w:rPr>
          <w:rFonts w:ascii="Times New Roman" w:hAnsi="Times New Roman" w:cs="Times New Roman"/>
        </w:rPr>
      </w:pPr>
      <w:r w:rsidRPr="00B55AFF">
        <w:rPr>
          <w:rFonts w:ascii="Times New Roman" w:hAnsi="Times New Roman" w:cs="Times New Roman"/>
        </w:rPr>
        <w:t>Денисова И. В., инженер проекта.</w:t>
      </w:r>
    </w:p>
    <w:p w:rsidR="00554559" w:rsidRPr="00B55AFF" w:rsidRDefault="00554559" w:rsidP="008A14E9">
      <w:pPr>
        <w:pStyle w:val="a4"/>
        <w:tabs>
          <w:tab w:val="left" w:pos="0"/>
        </w:tabs>
        <w:spacing w:line="240" w:lineRule="auto"/>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jc w:val="center"/>
        <w:rPr>
          <w:rFonts w:ascii="Times New Roman" w:hAnsi="Times New Roman" w:cs="Times New Roman"/>
          <w:b/>
          <w:bCs/>
        </w:rPr>
      </w:pPr>
      <w:r w:rsidRPr="00B55AFF">
        <w:rPr>
          <w:rFonts w:ascii="Times New Roman" w:hAnsi="Times New Roman" w:cs="Times New Roman"/>
          <w:b/>
          <w:bCs/>
        </w:rPr>
        <w:t>СОСТАВ ПРОЕКТНЫХ МАТЕРИАЛОВ</w:t>
      </w:r>
    </w:p>
    <w:p w:rsidR="00554559" w:rsidRPr="00B55AFF" w:rsidRDefault="00554559" w:rsidP="008A14E9">
      <w:pPr>
        <w:pStyle w:val="a4"/>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554559" w:rsidRPr="00B55AFF">
        <w:trPr>
          <w:trHeight w:val="64"/>
          <w:jc w:val="center"/>
        </w:trPr>
        <w:tc>
          <w:tcPr>
            <w:tcW w:w="800" w:type="dxa"/>
            <w:vAlign w:val="center"/>
          </w:tcPr>
          <w:p w:rsidR="00554559" w:rsidRPr="00B55AFF" w:rsidRDefault="00554559" w:rsidP="00615E5B">
            <w:pPr>
              <w:jc w:val="center"/>
            </w:pPr>
            <w:r w:rsidRPr="00B55AFF">
              <w:t>№</w:t>
            </w:r>
          </w:p>
        </w:tc>
        <w:tc>
          <w:tcPr>
            <w:tcW w:w="6112" w:type="dxa"/>
            <w:gridSpan w:val="2"/>
            <w:vAlign w:val="center"/>
          </w:tcPr>
          <w:p w:rsidR="00554559" w:rsidRPr="00B55AFF" w:rsidRDefault="00554559" w:rsidP="00615E5B">
            <w:pPr>
              <w:jc w:val="center"/>
            </w:pPr>
            <w:r w:rsidRPr="00B55AFF">
              <w:t xml:space="preserve">Наименование </w:t>
            </w:r>
          </w:p>
        </w:tc>
        <w:tc>
          <w:tcPr>
            <w:tcW w:w="2288" w:type="dxa"/>
            <w:vAlign w:val="center"/>
          </w:tcPr>
          <w:p w:rsidR="00554559" w:rsidRPr="00B55AFF" w:rsidRDefault="00554559" w:rsidP="00615E5B">
            <w:pPr>
              <w:jc w:val="center"/>
            </w:pPr>
            <w:r w:rsidRPr="00B55AFF">
              <w:t>Параметры</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Текстовые материалы</w:t>
            </w:r>
          </w:p>
        </w:tc>
      </w:tr>
      <w:tr w:rsidR="00554559" w:rsidRPr="00B55AFF">
        <w:trPr>
          <w:trHeight w:val="64"/>
          <w:jc w:val="center"/>
        </w:trPr>
        <w:tc>
          <w:tcPr>
            <w:tcW w:w="800" w:type="dxa"/>
            <w:vAlign w:val="center"/>
          </w:tcPr>
          <w:p w:rsidR="00554559" w:rsidRPr="00B55AFF" w:rsidRDefault="00554559" w:rsidP="00615E5B">
            <w:pPr>
              <w:tabs>
                <w:tab w:val="left" w:pos="337"/>
              </w:tabs>
              <w:ind w:left="57"/>
              <w:jc w:val="center"/>
            </w:pPr>
          </w:p>
        </w:tc>
        <w:tc>
          <w:tcPr>
            <w:tcW w:w="6112" w:type="dxa"/>
            <w:gridSpan w:val="2"/>
            <w:vAlign w:val="center"/>
          </w:tcPr>
          <w:p w:rsidR="00554559" w:rsidRPr="00B55AFF" w:rsidRDefault="00554559" w:rsidP="00615E5B">
            <w:r w:rsidRPr="00B55AFF">
              <w:t>Пояснительная записка</w:t>
            </w:r>
          </w:p>
        </w:tc>
        <w:tc>
          <w:tcPr>
            <w:tcW w:w="2288" w:type="dxa"/>
            <w:vAlign w:val="center"/>
          </w:tcPr>
          <w:p w:rsidR="00554559" w:rsidRPr="00B55AFF" w:rsidRDefault="00554559" w:rsidP="00E17BE9">
            <w:pPr>
              <w:jc w:val="center"/>
            </w:pPr>
            <w:r>
              <w:t>7</w:t>
            </w:r>
            <w:r w:rsidR="00020B8C">
              <w:t>5</w:t>
            </w:r>
            <w:r w:rsidRPr="00B55AFF">
              <w:t xml:space="preserve"> страниц</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Графические материалы</w:t>
            </w: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p>
        </w:tc>
        <w:tc>
          <w:tcPr>
            <w:tcW w:w="6084" w:type="dxa"/>
            <w:vAlign w:val="center"/>
          </w:tcPr>
          <w:p w:rsidR="00554559" w:rsidRPr="00B55AFF" w:rsidRDefault="00554559" w:rsidP="00615E5B">
            <w:r w:rsidRPr="00B55AFF">
              <w:t>Карта градостроительного зонирования части террит</w:t>
            </w:r>
            <w:r w:rsidRPr="00B55AFF">
              <w:t>о</w:t>
            </w:r>
            <w:r w:rsidRPr="00B55AFF">
              <w:t xml:space="preserve">рии МО </w:t>
            </w:r>
            <w:r w:rsidR="005423B7">
              <w:t>По</w:t>
            </w:r>
            <w:r w:rsidR="00F366A6">
              <w:t>левско</w:t>
            </w:r>
            <w:r w:rsidRPr="00B55AFF">
              <w:t>й сельсовет Немецкого национального района Алтайского края</w:t>
            </w:r>
          </w:p>
        </w:tc>
        <w:tc>
          <w:tcPr>
            <w:tcW w:w="2288" w:type="dxa"/>
            <w:vAlign w:val="center"/>
          </w:tcPr>
          <w:p w:rsidR="00554559" w:rsidRPr="00B55AFF" w:rsidRDefault="00554559" w:rsidP="00615E5B">
            <w:pPr>
              <w:jc w:val="center"/>
            </w:pP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r w:rsidRPr="00B55AFF">
              <w:t>1</w:t>
            </w:r>
          </w:p>
        </w:tc>
        <w:tc>
          <w:tcPr>
            <w:tcW w:w="6084" w:type="dxa"/>
            <w:vAlign w:val="center"/>
          </w:tcPr>
          <w:p w:rsidR="00554559" w:rsidRPr="00B55AFF" w:rsidRDefault="00554559" w:rsidP="00615E5B">
            <w:pPr>
              <w:rPr>
                <w:color w:val="000000"/>
              </w:rPr>
            </w:pPr>
            <w:r w:rsidRPr="00B55AFF">
              <w:t xml:space="preserve">Карта территориальных зон части территории МО </w:t>
            </w:r>
            <w:r w:rsidR="005423B7">
              <w:t>П</w:t>
            </w:r>
            <w:r w:rsidR="005423B7">
              <w:t>о</w:t>
            </w:r>
            <w:r w:rsidR="00F366A6">
              <w:t>левско</w:t>
            </w:r>
            <w:r w:rsidRPr="00B55AFF">
              <w:t>й сельсовет Немецкого национального района Алтайского края</w:t>
            </w:r>
          </w:p>
        </w:tc>
        <w:tc>
          <w:tcPr>
            <w:tcW w:w="2288" w:type="dxa"/>
            <w:vAlign w:val="center"/>
          </w:tcPr>
          <w:p w:rsidR="00554559" w:rsidRPr="00B55AFF" w:rsidRDefault="00554559" w:rsidP="00615E5B">
            <w:pPr>
              <w:jc w:val="center"/>
              <w:rPr>
                <w:lang w:val="en-US"/>
              </w:rPr>
            </w:pPr>
            <w:r w:rsidRPr="00B55AFF">
              <w:t>Масштаб 1:5</w:t>
            </w:r>
            <w:r w:rsidRPr="00B55AFF">
              <w:rPr>
                <w:lang w:val="en-US"/>
              </w:rPr>
              <w:t>000</w:t>
            </w: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r w:rsidRPr="00B55AFF">
              <w:t>2</w:t>
            </w:r>
          </w:p>
        </w:tc>
        <w:tc>
          <w:tcPr>
            <w:tcW w:w="6084" w:type="dxa"/>
            <w:vAlign w:val="center"/>
          </w:tcPr>
          <w:p w:rsidR="00554559" w:rsidRPr="00B55AFF" w:rsidRDefault="00554559" w:rsidP="00615E5B">
            <w:r w:rsidRPr="00B55AFF">
              <w:t>Карта зон с особыми условиями использования террит</w:t>
            </w:r>
            <w:r w:rsidRPr="00B55AFF">
              <w:t>о</w:t>
            </w:r>
            <w:r w:rsidRPr="00B55AFF">
              <w:t xml:space="preserve">рии МО </w:t>
            </w:r>
            <w:r w:rsidR="005423B7">
              <w:t>По</w:t>
            </w:r>
            <w:r w:rsidR="00F366A6">
              <w:t>левско</w:t>
            </w:r>
            <w:r w:rsidRPr="00B55AFF">
              <w:t>й сельсовет Немецкого национального района Алтайского края</w:t>
            </w:r>
          </w:p>
        </w:tc>
        <w:tc>
          <w:tcPr>
            <w:tcW w:w="2288" w:type="dxa"/>
            <w:vAlign w:val="center"/>
          </w:tcPr>
          <w:p w:rsidR="00554559" w:rsidRPr="00B55AFF" w:rsidRDefault="00554559" w:rsidP="00615E5B">
            <w:pPr>
              <w:jc w:val="center"/>
            </w:pPr>
            <w:r w:rsidRPr="00B55AFF">
              <w:t>Масштаб 1:5000</w:t>
            </w:r>
          </w:p>
        </w:tc>
      </w:tr>
    </w:tbl>
    <w:p w:rsidR="00554559" w:rsidRPr="00B55AFF" w:rsidRDefault="00554559" w:rsidP="008A14E9">
      <w:pPr>
        <w:rPr>
          <w:b/>
          <w:bCs/>
        </w:rPr>
      </w:pPr>
    </w:p>
    <w:p w:rsidR="00554559" w:rsidRPr="00B55AFF" w:rsidRDefault="00554559" w:rsidP="00B967C3">
      <w:pPr>
        <w:spacing w:before="100" w:beforeAutospacing="1" w:after="100" w:afterAutospacing="1"/>
        <w:jc w:val="center"/>
        <w:rPr>
          <w:b/>
          <w:bCs/>
        </w:rPr>
      </w:pPr>
      <w:r w:rsidRPr="00B55AFF">
        <w:rPr>
          <w:b/>
          <w:bCs/>
        </w:rPr>
        <w:br w:type="page"/>
      </w:r>
      <w:r w:rsidRPr="00B55AFF">
        <w:rPr>
          <w:b/>
          <w:bCs/>
        </w:rPr>
        <w:lastRenderedPageBreak/>
        <w:t>СОДЕРЖАНИЕ</w:t>
      </w:r>
      <w:bookmarkStart w:id="0" w:name="_Toc380581520"/>
    </w:p>
    <w:p w:rsidR="008815A2" w:rsidRPr="008815A2" w:rsidRDefault="00544137">
      <w:pPr>
        <w:pStyle w:val="11"/>
        <w:rPr>
          <w:rFonts w:asciiTheme="minorHAnsi" w:eastAsiaTheme="minorEastAsia" w:hAnsiTheme="minorHAnsi" w:cstheme="minorBidi"/>
          <w:noProof/>
          <w:sz w:val="22"/>
          <w:szCs w:val="22"/>
        </w:rPr>
      </w:pPr>
      <w:r w:rsidRPr="008815A2">
        <w:rPr>
          <w:highlight w:val="yellow"/>
        </w:rPr>
        <w:fldChar w:fldCharType="begin"/>
      </w:r>
      <w:r w:rsidR="00554559" w:rsidRPr="008815A2">
        <w:rPr>
          <w:highlight w:val="yellow"/>
        </w:rPr>
        <w:instrText xml:space="preserve"> TOC \o "1-3" \f \h \z \u </w:instrText>
      </w:r>
      <w:r w:rsidRPr="008815A2">
        <w:rPr>
          <w:highlight w:val="yellow"/>
        </w:rPr>
        <w:fldChar w:fldCharType="separate"/>
      </w:r>
      <w:hyperlink w:anchor="_Toc475940407" w:history="1">
        <w:r w:rsidR="008815A2" w:rsidRPr="008815A2">
          <w:rPr>
            <w:rStyle w:val="af2"/>
            <w:bCs/>
            <w:noProof/>
          </w:rPr>
          <w:t>Введение</w:t>
        </w:r>
        <w:r w:rsidR="008815A2" w:rsidRPr="008815A2">
          <w:rPr>
            <w:noProof/>
            <w:webHidden/>
          </w:rPr>
          <w:tab/>
        </w:r>
        <w:r w:rsidRPr="008815A2">
          <w:rPr>
            <w:noProof/>
            <w:webHidden/>
          </w:rPr>
          <w:fldChar w:fldCharType="begin"/>
        </w:r>
        <w:r w:rsidR="008815A2" w:rsidRPr="008815A2">
          <w:rPr>
            <w:noProof/>
            <w:webHidden/>
          </w:rPr>
          <w:instrText xml:space="preserve"> PAGEREF _Toc475940407 \h </w:instrText>
        </w:r>
        <w:r w:rsidRPr="008815A2">
          <w:rPr>
            <w:noProof/>
            <w:webHidden/>
          </w:rPr>
        </w:r>
        <w:r w:rsidRPr="008815A2">
          <w:rPr>
            <w:noProof/>
            <w:webHidden/>
          </w:rPr>
          <w:fldChar w:fldCharType="separate"/>
        </w:r>
        <w:r w:rsidR="00BD38EB">
          <w:rPr>
            <w:noProof/>
            <w:webHidden/>
          </w:rPr>
          <w:t>6</w:t>
        </w:r>
        <w:r w:rsidRPr="008815A2">
          <w:rPr>
            <w:noProof/>
            <w:webHidden/>
          </w:rPr>
          <w:fldChar w:fldCharType="end"/>
        </w:r>
      </w:hyperlink>
    </w:p>
    <w:p w:rsidR="008815A2" w:rsidRPr="008815A2" w:rsidRDefault="00562455">
      <w:pPr>
        <w:pStyle w:val="11"/>
        <w:rPr>
          <w:rFonts w:asciiTheme="minorHAnsi" w:eastAsiaTheme="minorEastAsia" w:hAnsiTheme="minorHAnsi" w:cstheme="minorBidi"/>
          <w:noProof/>
          <w:sz w:val="22"/>
          <w:szCs w:val="22"/>
        </w:rPr>
      </w:pPr>
      <w:hyperlink w:anchor="_Toc475940408" w:history="1">
        <w:r w:rsidR="008815A2" w:rsidRPr="008815A2">
          <w:rPr>
            <w:rStyle w:val="af2"/>
            <w:bCs/>
            <w:noProof/>
          </w:rPr>
          <w:t>Часть I. Порядок применения Правил землепользования и застройки и внесения в них изменений</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_Toc475940408 \h </w:instrText>
        </w:r>
        <w:r w:rsidR="00544137" w:rsidRPr="008815A2">
          <w:rPr>
            <w:noProof/>
            <w:webHidden/>
          </w:rPr>
        </w:r>
        <w:r w:rsidR="00544137" w:rsidRPr="008815A2">
          <w:rPr>
            <w:noProof/>
            <w:webHidden/>
          </w:rPr>
          <w:fldChar w:fldCharType="separate"/>
        </w:r>
        <w:r w:rsidR="00BD38EB">
          <w:rPr>
            <w:noProof/>
            <w:webHidden/>
          </w:rPr>
          <w:t>7</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09" w:history="1">
        <w:r w:rsidR="008815A2" w:rsidRPr="008815A2">
          <w:rPr>
            <w:rStyle w:val="af2"/>
            <w:bCs/>
            <w:noProof/>
          </w:rPr>
          <w:t>Глава 1. Общие положения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_Toc475940409 \h </w:instrText>
        </w:r>
        <w:r w:rsidR="00544137" w:rsidRPr="008815A2">
          <w:rPr>
            <w:noProof/>
            <w:webHidden/>
          </w:rPr>
        </w:r>
        <w:r w:rsidR="00544137" w:rsidRPr="008815A2">
          <w:rPr>
            <w:noProof/>
            <w:webHidden/>
          </w:rPr>
          <w:fldChar w:fldCharType="separate"/>
        </w:r>
        <w:r w:rsidR="00BD38EB">
          <w:rPr>
            <w:noProof/>
            <w:webHidden/>
          </w:rPr>
          <w:t>7</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10" w:history="1">
        <w:r w:rsidR="008815A2" w:rsidRPr="008815A2">
          <w:rPr>
            <w:rStyle w:val="af2"/>
            <w:bCs/>
            <w:noProof/>
          </w:rPr>
          <w:t>Статья 1. Назначение и содержание настоящих Правил</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_Toc475940410 \h </w:instrText>
        </w:r>
        <w:r w:rsidR="00544137" w:rsidRPr="008815A2">
          <w:rPr>
            <w:noProof/>
            <w:webHidden/>
          </w:rPr>
        </w:r>
        <w:r w:rsidR="00544137" w:rsidRPr="008815A2">
          <w:rPr>
            <w:noProof/>
            <w:webHidden/>
          </w:rPr>
          <w:fldChar w:fldCharType="separate"/>
        </w:r>
        <w:r w:rsidR="00BD38EB">
          <w:rPr>
            <w:noProof/>
            <w:webHidden/>
          </w:rPr>
          <w:t>7</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11" w:history="1">
        <w:r w:rsidR="008815A2" w:rsidRPr="008815A2">
          <w:rPr>
            <w:rStyle w:val="af2"/>
            <w:bCs/>
            <w:noProof/>
          </w:rPr>
          <w:t>Статья 2. Основные понятия, используемые в настоящих Правилах</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_Toc475940411 \h </w:instrText>
        </w:r>
        <w:r w:rsidR="00544137" w:rsidRPr="008815A2">
          <w:rPr>
            <w:noProof/>
            <w:webHidden/>
          </w:rPr>
        </w:r>
        <w:r w:rsidR="00544137" w:rsidRPr="008815A2">
          <w:rPr>
            <w:noProof/>
            <w:webHidden/>
          </w:rPr>
          <w:fldChar w:fldCharType="separate"/>
        </w:r>
        <w:r w:rsidR="00BD38EB">
          <w:rPr>
            <w:noProof/>
            <w:webHidden/>
          </w:rPr>
          <w:t>7</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12" w:history="1">
        <w:r w:rsidR="008815A2" w:rsidRPr="008815A2">
          <w:rPr>
            <w:rStyle w:val="af2"/>
            <w:bCs/>
            <w:noProof/>
          </w:rPr>
          <w:t>Статья 3. Правовой статус и сфера действия настоящих Правил</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_Toc475940412 \h </w:instrText>
        </w:r>
        <w:r w:rsidR="00544137" w:rsidRPr="008815A2">
          <w:rPr>
            <w:noProof/>
            <w:webHidden/>
          </w:rPr>
        </w:r>
        <w:r w:rsidR="00544137" w:rsidRPr="008815A2">
          <w:rPr>
            <w:noProof/>
            <w:webHidden/>
          </w:rPr>
          <w:fldChar w:fldCharType="separate"/>
        </w:r>
        <w:r w:rsidR="00BD38EB">
          <w:rPr>
            <w:noProof/>
            <w:webHidden/>
          </w:rPr>
          <w:t>10</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13" w:history="1">
        <w:r w:rsidR="008815A2" w:rsidRPr="008815A2">
          <w:rPr>
            <w:rStyle w:val="af2"/>
            <w:bCs/>
            <w:noProof/>
          </w:rPr>
          <w:t>Статья 4. Открытость и доступность информации о землепользовании и застройке</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_Toc475940413 \h </w:instrText>
        </w:r>
        <w:r w:rsidR="00544137" w:rsidRPr="008815A2">
          <w:rPr>
            <w:noProof/>
            <w:webHidden/>
          </w:rPr>
        </w:r>
        <w:r w:rsidR="00544137" w:rsidRPr="008815A2">
          <w:rPr>
            <w:noProof/>
            <w:webHidden/>
          </w:rPr>
          <w:fldChar w:fldCharType="separate"/>
        </w:r>
        <w:r w:rsidR="00BD38EB">
          <w:rPr>
            <w:noProof/>
            <w:webHidden/>
          </w:rPr>
          <w:t>11</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14" w:history="1">
        <w:r w:rsidR="008815A2" w:rsidRPr="008815A2">
          <w:rPr>
            <w:rStyle w:val="af2"/>
            <w:bCs/>
            <w:noProof/>
          </w:rPr>
          <w:t>Глава 2. Регулирование землепользования и застройки органами местного самоуправления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_Toc475940414 \h </w:instrText>
        </w:r>
        <w:r w:rsidR="00544137" w:rsidRPr="008815A2">
          <w:rPr>
            <w:noProof/>
            <w:webHidden/>
          </w:rPr>
        </w:r>
        <w:r w:rsidR="00544137" w:rsidRPr="008815A2">
          <w:rPr>
            <w:noProof/>
            <w:webHidden/>
          </w:rPr>
          <w:fldChar w:fldCharType="separate"/>
        </w:r>
        <w:r w:rsidR="00BD38EB">
          <w:rPr>
            <w:noProof/>
            <w:webHidden/>
          </w:rPr>
          <w:t>11</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15" w:history="1">
        <w:r w:rsidR="008815A2" w:rsidRPr="008815A2">
          <w:rPr>
            <w:rStyle w:val="af2"/>
            <w:bCs/>
            <w:noProof/>
          </w:rPr>
          <w:t>Статья 5.Субъекты отношений в области землепользования и застройки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_Toc475940415 \h </w:instrText>
        </w:r>
        <w:r w:rsidR="00544137" w:rsidRPr="008815A2">
          <w:rPr>
            <w:noProof/>
            <w:webHidden/>
          </w:rPr>
        </w:r>
        <w:r w:rsidR="00544137" w:rsidRPr="008815A2">
          <w:rPr>
            <w:noProof/>
            <w:webHidden/>
          </w:rPr>
          <w:fldChar w:fldCharType="separate"/>
        </w:r>
        <w:r w:rsidR="00BD38EB">
          <w:rPr>
            <w:noProof/>
            <w:webHidden/>
          </w:rPr>
          <w:t>11</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16" w:history="1">
        <w:r w:rsidR="008815A2" w:rsidRPr="008815A2">
          <w:rPr>
            <w:rStyle w:val="af2"/>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Полевской сельсовет</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_Toc475940416 \h </w:instrText>
        </w:r>
        <w:r w:rsidR="00544137" w:rsidRPr="008815A2">
          <w:rPr>
            <w:noProof/>
            <w:webHidden/>
          </w:rPr>
        </w:r>
        <w:r w:rsidR="00544137" w:rsidRPr="008815A2">
          <w:rPr>
            <w:noProof/>
            <w:webHidden/>
          </w:rPr>
          <w:fldChar w:fldCharType="separate"/>
        </w:r>
        <w:r w:rsidR="00BD38EB">
          <w:rPr>
            <w:noProof/>
            <w:webHidden/>
          </w:rPr>
          <w:t>11</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17" w:history="1">
        <w:r w:rsidR="008815A2" w:rsidRPr="008815A2">
          <w:rPr>
            <w:rStyle w:val="af2"/>
            <w:noProof/>
          </w:rPr>
          <w:t>Статья 7. Полномочия органов местного самоуправления, в области землепользования и застройки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_Toc475940417 \h </w:instrText>
        </w:r>
        <w:r w:rsidR="00544137" w:rsidRPr="008815A2">
          <w:rPr>
            <w:noProof/>
            <w:webHidden/>
          </w:rPr>
        </w:r>
        <w:r w:rsidR="00544137" w:rsidRPr="008815A2">
          <w:rPr>
            <w:noProof/>
            <w:webHidden/>
          </w:rPr>
          <w:fldChar w:fldCharType="separate"/>
        </w:r>
        <w:r w:rsidR="00BD38EB">
          <w:rPr>
            <w:noProof/>
            <w:webHidden/>
          </w:rPr>
          <w:t>12</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18" w:history="1">
        <w:r w:rsidR="008815A2" w:rsidRPr="008815A2">
          <w:rPr>
            <w:rStyle w:val="af2"/>
            <w:bCs/>
            <w:noProof/>
          </w:rPr>
          <w:t>Статья 8. Комиссия по подготовке проекта Правил землепользования и застройки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_Toc475940418 \h </w:instrText>
        </w:r>
        <w:r w:rsidR="00544137" w:rsidRPr="008815A2">
          <w:rPr>
            <w:noProof/>
            <w:webHidden/>
          </w:rPr>
        </w:r>
        <w:r w:rsidR="00544137" w:rsidRPr="008815A2">
          <w:rPr>
            <w:noProof/>
            <w:webHidden/>
          </w:rPr>
          <w:fldChar w:fldCharType="separate"/>
        </w:r>
        <w:r w:rsidR="00BD38EB">
          <w:rPr>
            <w:noProof/>
            <w:webHidden/>
          </w:rPr>
          <w:t>12</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19" w:history="1">
        <w:r w:rsidR="008815A2" w:rsidRPr="008815A2">
          <w:rPr>
            <w:rStyle w:val="af2"/>
            <w:bCs/>
            <w:noProof/>
          </w:rPr>
          <w:t>Глава 3. Изменение видов разрешенного использования земельных участков и объектов капитального строительства</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_Toc475940419 \h </w:instrText>
        </w:r>
        <w:r w:rsidR="00544137" w:rsidRPr="008815A2">
          <w:rPr>
            <w:noProof/>
            <w:webHidden/>
          </w:rPr>
        </w:r>
        <w:r w:rsidR="00544137" w:rsidRPr="008815A2">
          <w:rPr>
            <w:noProof/>
            <w:webHidden/>
          </w:rPr>
          <w:fldChar w:fldCharType="separate"/>
        </w:r>
        <w:r w:rsidR="00BD38EB">
          <w:rPr>
            <w:noProof/>
            <w:webHidden/>
          </w:rPr>
          <w:t>13</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20" w:history="1">
        <w:r w:rsidR="008815A2" w:rsidRPr="008815A2">
          <w:rPr>
            <w:rStyle w:val="af2"/>
            <w:bCs/>
            <w:noProof/>
          </w:rPr>
          <w:t>Статья 9</w:t>
        </w:r>
        <w:r w:rsidR="008815A2" w:rsidRPr="008815A2">
          <w:rPr>
            <w:rStyle w:val="af2"/>
            <w:noProof/>
          </w:rPr>
          <w:t xml:space="preserve">. </w:t>
        </w:r>
        <w:r w:rsidR="008815A2" w:rsidRPr="008815A2">
          <w:rPr>
            <w:rStyle w:val="af2"/>
            <w:bCs/>
            <w:noProof/>
          </w:rPr>
          <w:t>Порядок изменения видов разрешенного использования земельных участков и объектов капитального строительства</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_Toc475940420 \h </w:instrText>
        </w:r>
        <w:r w:rsidR="00544137" w:rsidRPr="008815A2">
          <w:rPr>
            <w:noProof/>
            <w:webHidden/>
          </w:rPr>
        </w:r>
        <w:r w:rsidR="00544137" w:rsidRPr="008815A2">
          <w:rPr>
            <w:noProof/>
            <w:webHidden/>
          </w:rPr>
          <w:fldChar w:fldCharType="separate"/>
        </w:r>
        <w:r w:rsidR="00BD38EB">
          <w:rPr>
            <w:noProof/>
            <w:webHidden/>
          </w:rPr>
          <w:t>13</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21" w:history="1">
        <w:r w:rsidR="008815A2" w:rsidRPr="008815A2">
          <w:rPr>
            <w:rStyle w:val="af2"/>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_Toc475940421 \h </w:instrText>
        </w:r>
        <w:r w:rsidR="00544137" w:rsidRPr="008815A2">
          <w:rPr>
            <w:noProof/>
            <w:webHidden/>
          </w:rPr>
        </w:r>
        <w:r w:rsidR="00544137" w:rsidRPr="008815A2">
          <w:rPr>
            <w:noProof/>
            <w:webHidden/>
          </w:rPr>
          <w:fldChar w:fldCharType="separate"/>
        </w:r>
        <w:r w:rsidR="00BD38EB">
          <w:rPr>
            <w:noProof/>
            <w:webHidden/>
          </w:rPr>
          <w:t>13</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22" w:history="1">
        <w:r w:rsidR="008815A2" w:rsidRPr="008815A2">
          <w:rPr>
            <w:rStyle w:val="af2"/>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_Toc475940422 \h </w:instrText>
        </w:r>
        <w:r w:rsidR="00544137" w:rsidRPr="008815A2">
          <w:rPr>
            <w:noProof/>
            <w:webHidden/>
          </w:rPr>
        </w:r>
        <w:r w:rsidR="00544137" w:rsidRPr="008815A2">
          <w:rPr>
            <w:noProof/>
            <w:webHidden/>
          </w:rPr>
          <w:fldChar w:fldCharType="separate"/>
        </w:r>
        <w:r w:rsidR="00BD38EB">
          <w:rPr>
            <w:noProof/>
            <w:webHidden/>
          </w:rPr>
          <w:t>14</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23" w:history="1">
        <w:r w:rsidR="008815A2" w:rsidRPr="008815A2">
          <w:rPr>
            <w:rStyle w:val="af2"/>
            <w:bCs/>
            <w:noProof/>
          </w:rPr>
          <w:t>Глава 4. Порядок подготовки документации по планировке территории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_Toc475940423 \h </w:instrText>
        </w:r>
        <w:r w:rsidR="00544137" w:rsidRPr="008815A2">
          <w:rPr>
            <w:noProof/>
            <w:webHidden/>
          </w:rPr>
        </w:r>
        <w:r w:rsidR="00544137" w:rsidRPr="008815A2">
          <w:rPr>
            <w:noProof/>
            <w:webHidden/>
          </w:rPr>
          <w:fldChar w:fldCharType="separate"/>
        </w:r>
        <w:r w:rsidR="00BD38EB">
          <w:rPr>
            <w:noProof/>
            <w:webHidden/>
          </w:rPr>
          <w:t>15</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24" w:history="1">
        <w:r w:rsidR="008815A2" w:rsidRPr="008815A2">
          <w:rPr>
            <w:rStyle w:val="af2"/>
            <w:bCs/>
            <w:noProof/>
          </w:rPr>
          <w:t>Статья 12. Назначение, виды и состав документации по планировке территории поселения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_Toc475940424 \h </w:instrText>
        </w:r>
        <w:r w:rsidR="00544137" w:rsidRPr="008815A2">
          <w:rPr>
            <w:noProof/>
            <w:webHidden/>
          </w:rPr>
        </w:r>
        <w:r w:rsidR="00544137" w:rsidRPr="008815A2">
          <w:rPr>
            <w:noProof/>
            <w:webHidden/>
          </w:rPr>
          <w:fldChar w:fldCharType="separate"/>
        </w:r>
        <w:r w:rsidR="00BD38EB">
          <w:rPr>
            <w:noProof/>
            <w:webHidden/>
          </w:rPr>
          <w:t>15</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25" w:history="1">
        <w:r w:rsidR="008815A2" w:rsidRPr="008815A2">
          <w:rPr>
            <w:rStyle w:val="af2"/>
            <w:bCs/>
            <w:noProof/>
          </w:rPr>
          <w:t>Статья 13. Порядок подготовки, принятия решения об утверждении или об отклонении проектов планировки и проектов межевания территории.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_Toc475940425 \h </w:instrText>
        </w:r>
        <w:r w:rsidR="00544137" w:rsidRPr="008815A2">
          <w:rPr>
            <w:noProof/>
            <w:webHidden/>
          </w:rPr>
        </w:r>
        <w:r w:rsidR="00544137" w:rsidRPr="008815A2">
          <w:rPr>
            <w:noProof/>
            <w:webHidden/>
          </w:rPr>
          <w:fldChar w:fldCharType="separate"/>
        </w:r>
        <w:r w:rsidR="00BD38EB">
          <w:rPr>
            <w:noProof/>
            <w:webHidden/>
          </w:rPr>
          <w:t>16</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26" w:history="1">
        <w:r w:rsidR="008815A2" w:rsidRPr="008815A2">
          <w:rPr>
            <w:rStyle w:val="af2"/>
            <w:bCs/>
            <w:noProof/>
          </w:rPr>
          <w:t>Статья 14. Порядок подготовки градостроительных планов земельных участков</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_Toc475940426 \h </w:instrText>
        </w:r>
        <w:r w:rsidR="00544137" w:rsidRPr="008815A2">
          <w:rPr>
            <w:noProof/>
            <w:webHidden/>
          </w:rPr>
        </w:r>
        <w:r w:rsidR="00544137" w:rsidRPr="008815A2">
          <w:rPr>
            <w:noProof/>
            <w:webHidden/>
          </w:rPr>
          <w:fldChar w:fldCharType="separate"/>
        </w:r>
        <w:r w:rsidR="00BD38EB">
          <w:rPr>
            <w:noProof/>
            <w:webHidden/>
          </w:rPr>
          <w:t>17</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27" w:history="1">
        <w:r w:rsidR="008815A2" w:rsidRPr="008815A2">
          <w:rPr>
            <w:rStyle w:val="af2"/>
            <w:bCs/>
            <w:noProof/>
          </w:rPr>
          <w:t>Глава 5. Публичные слушания по вопросам землепользования и застройки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_Toc475940427 \h </w:instrText>
        </w:r>
        <w:r w:rsidR="00544137" w:rsidRPr="008815A2">
          <w:rPr>
            <w:noProof/>
            <w:webHidden/>
          </w:rPr>
        </w:r>
        <w:r w:rsidR="00544137" w:rsidRPr="008815A2">
          <w:rPr>
            <w:noProof/>
            <w:webHidden/>
          </w:rPr>
          <w:fldChar w:fldCharType="separate"/>
        </w:r>
        <w:r w:rsidR="00BD38EB">
          <w:rPr>
            <w:noProof/>
            <w:webHidden/>
          </w:rPr>
          <w:t>18</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28" w:history="1">
        <w:r w:rsidR="008815A2" w:rsidRPr="008815A2">
          <w:rPr>
            <w:rStyle w:val="af2"/>
            <w:bCs/>
            <w:noProof/>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_Toc475940428 \h </w:instrText>
        </w:r>
        <w:r w:rsidR="00544137" w:rsidRPr="008815A2">
          <w:rPr>
            <w:noProof/>
            <w:webHidden/>
          </w:rPr>
        </w:r>
        <w:r w:rsidR="00544137" w:rsidRPr="008815A2">
          <w:rPr>
            <w:noProof/>
            <w:webHidden/>
          </w:rPr>
          <w:fldChar w:fldCharType="separate"/>
        </w:r>
        <w:r w:rsidR="00BD38EB">
          <w:rPr>
            <w:noProof/>
            <w:webHidden/>
          </w:rPr>
          <w:t>18</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29" w:history="1">
        <w:r w:rsidR="008815A2" w:rsidRPr="008815A2">
          <w:rPr>
            <w:rStyle w:val="af2"/>
            <w:bCs/>
            <w:noProof/>
          </w:rPr>
          <w:t>Статья 16. Сроки проведения публичных слушаний.</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_Toc475940429 \h </w:instrText>
        </w:r>
        <w:r w:rsidR="00544137" w:rsidRPr="008815A2">
          <w:rPr>
            <w:noProof/>
            <w:webHidden/>
          </w:rPr>
        </w:r>
        <w:r w:rsidR="00544137" w:rsidRPr="008815A2">
          <w:rPr>
            <w:noProof/>
            <w:webHidden/>
          </w:rPr>
          <w:fldChar w:fldCharType="separate"/>
        </w:r>
        <w:r w:rsidR="00BD38EB">
          <w:rPr>
            <w:noProof/>
            <w:webHidden/>
          </w:rPr>
          <w:t>19</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30" w:history="1">
        <w:r w:rsidR="008815A2" w:rsidRPr="008815A2">
          <w:rPr>
            <w:rStyle w:val="af2"/>
            <w:bCs/>
            <w:noProof/>
          </w:rPr>
          <w:t>Статья 17. Полномочия Комиссии в области организации и проведения публичных слушаний</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_Toc475940430 \h </w:instrText>
        </w:r>
        <w:r w:rsidR="00544137" w:rsidRPr="008815A2">
          <w:rPr>
            <w:noProof/>
            <w:webHidden/>
          </w:rPr>
        </w:r>
        <w:r w:rsidR="00544137" w:rsidRPr="008815A2">
          <w:rPr>
            <w:noProof/>
            <w:webHidden/>
          </w:rPr>
          <w:fldChar w:fldCharType="separate"/>
        </w:r>
        <w:r w:rsidR="00BD38EB">
          <w:rPr>
            <w:noProof/>
            <w:webHidden/>
          </w:rPr>
          <w:t>19</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31" w:history="1">
        <w:r w:rsidR="008815A2" w:rsidRPr="008815A2">
          <w:rPr>
            <w:rStyle w:val="af2"/>
            <w:bCs/>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_Toc475940431 \h </w:instrText>
        </w:r>
        <w:r w:rsidR="00544137" w:rsidRPr="008815A2">
          <w:rPr>
            <w:noProof/>
            <w:webHidden/>
          </w:rPr>
        </w:r>
        <w:r w:rsidR="00544137" w:rsidRPr="008815A2">
          <w:rPr>
            <w:noProof/>
            <w:webHidden/>
          </w:rPr>
          <w:fldChar w:fldCharType="separate"/>
        </w:r>
        <w:r w:rsidR="00BD38EB">
          <w:rPr>
            <w:noProof/>
            <w:webHidden/>
          </w:rPr>
          <w:t>20</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32" w:history="1">
        <w:r w:rsidR="008815A2" w:rsidRPr="008815A2">
          <w:rPr>
            <w:rStyle w:val="af2"/>
            <w:bCs/>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_Toc475940432 \h </w:instrText>
        </w:r>
        <w:r w:rsidR="00544137" w:rsidRPr="008815A2">
          <w:rPr>
            <w:noProof/>
            <w:webHidden/>
          </w:rPr>
        </w:r>
        <w:r w:rsidR="00544137" w:rsidRPr="008815A2">
          <w:rPr>
            <w:noProof/>
            <w:webHidden/>
          </w:rPr>
          <w:fldChar w:fldCharType="separate"/>
        </w:r>
        <w:r w:rsidR="00BD38EB">
          <w:rPr>
            <w:noProof/>
            <w:webHidden/>
          </w:rPr>
          <w:t>20</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33" w:history="1">
        <w:r w:rsidR="008815A2" w:rsidRPr="008815A2">
          <w:rPr>
            <w:rStyle w:val="af2"/>
            <w:bCs/>
            <w:noProof/>
          </w:rPr>
          <w:t>Глава 6. Внесение изменений в правила землепользования и застройки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_Toc475940433 \h </w:instrText>
        </w:r>
        <w:r w:rsidR="00544137" w:rsidRPr="008815A2">
          <w:rPr>
            <w:noProof/>
            <w:webHidden/>
          </w:rPr>
        </w:r>
        <w:r w:rsidR="00544137" w:rsidRPr="008815A2">
          <w:rPr>
            <w:noProof/>
            <w:webHidden/>
          </w:rPr>
          <w:fldChar w:fldCharType="separate"/>
        </w:r>
        <w:r w:rsidR="00BD38EB">
          <w:rPr>
            <w:noProof/>
            <w:webHidden/>
          </w:rPr>
          <w:t>21</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34" w:history="1">
        <w:r w:rsidR="008815A2" w:rsidRPr="008815A2">
          <w:rPr>
            <w:rStyle w:val="af2"/>
            <w:bCs/>
            <w:noProof/>
          </w:rPr>
          <w:t xml:space="preserve">Статья 20. Основание для рассмотрения вопроса о внесении изменений в </w:t>
        </w:r>
        <w:r w:rsidR="008815A2" w:rsidRPr="008815A2">
          <w:rPr>
            <w:rStyle w:val="af2"/>
            <w:bCs/>
            <w:noProof/>
          </w:rPr>
          <w:lastRenderedPageBreak/>
          <w:t>настоящие Правила</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_Toc475940434 \h </w:instrText>
        </w:r>
        <w:r w:rsidR="00544137" w:rsidRPr="008815A2">
          <w:rPr>
            <w:noProof/>
            <w:webHidden/>
          </w:rPr>
        </w:r>
        <w:r w:rsidR="00544137" w:rsidRPr="008815A2">
          <w:rPr>
            <w:noProof/>
            <w:webHidden/>
          </w:rPr>
          <w:fldChar w:fldCharType="separate"/>
        </w:r>
        <w:r w:rsidR="00BD38EB">
          <w:rPr>
            <w:noProof/>
            <w:webHidden/>
          </w:rPr>
          <w:t>21</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35" w:history="1">
        <w:r w:rsidR="008815A2" w:rsidRPr="008815A2">
          <w:rPr>
            <w:rStyle w:val="af2"/>
            <w:bCs/>
            <w:noProof/>
          </w:rPr>
          <w:t>Статья 21. Лица, имеющие право вносить предложения об изменении настоящих Правил</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_Toc475940435 \h </w:instrText>
        </w:r>
        <w:r w:rsidR="00544137" w:rsidRPr="008815A2">
          <w:rPr>
            <w:noProof/>
            <w:webHidden/>
          </w:rPr>
        </w:r>
        <w:r w:rsidR="00544137" w:rsidRPr="008815A2">
          <w:rPr>
            <w:noProof/>
            <w:webHidden/>
          </w:rPr>
          <w:fldChar w:fldCharType="separate"/>
        </w:r>
        <w:r w:rsidR="00BD38EB">
          <w:rPr>
            <w:noProof/>
            <w:webHidden/>
          </w:rPr>
          <w:t>21</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36" w:history="1">
        <w:r w:rsidR="008815A2" w:rsidRPr="008815A2">
          <w:rPr>
            <w:rStyle w:val="af2"/>
            <w:bCs/>
            <w:noProof/>
          </w:rPr>
          <w:t>Статья 22. Порядок подготовки изменений в настоящие Правила</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_Toc475940436 \h </w:instrText>
        </w:r>
        <w:r w:rsidR="00544137" w:rsidRPr="008815A2">
          <w:rPr>
            <w:noProof/>
            <w:webHidden/>
          </w:rPr>
        </w:r>
        <w:r w:rsidR="00544137" w:rsidRPr="008815A2">
          <w:rPr>
            <w:noProof/>
            <w:webHidden/>
          </w:rPr>
          <w:fldChar w:fldCharType="separate"/>
        </w:r>
        <w:r w:rsidR="00BD38EB">
          <w:rPr>
            <w:noProof/>
            <w:webHidden/>
          </w:rPr>
          <w:t>22</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37" w:history="1">
        <w:r w:rsidR="008815A2" w:rsidRPr="008815A2">
          <w:rPr>
            <w:rStyle w:val="af2"/>
            <w:bCs/>
            <w:noProof/>
          </w:rPr>
          <w:t>Глава 7. Регулирование землепользования и застройки на территории муниципального образования Полевской сельсовет</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_Toc475940437 \h </w:instrText>
        </w:r>
        <w:r w:rsidR="00544137" w:rsidRPr="008815A2">
          <w:rPr>
            <w:noProof/>
            <w:webHidden/>
          </w:rPr>
        </w:r>
        <w:r w:rsidR="00544137" w:rsidRPr="008815A2">
          <w:rPr>
            <w:noProof/>
            <w:webHidden/>
          </w:rPr>
          <w:fldChar w:fldCharType="separate"/>
        </w:r>
        <w:r w:rsidR="00BD38EB">
          <w:rPr>
            <w:noProof/>
            <w:webHidden/>
          </w:rPr>
          <w:t>22</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38" w:history="1">
        <w:r w:rsidR="008815A2" w:rsidRPr="008815A2">
          <w:rPr>
            <w:rStyle w:val="af2"/>
            <w:bCs/>
            <w:noProof/>
          </w:rPr>
          <w:t>Статья 23. Порядок предоставления земельных участков для строительства из земель муниципальной собственности на территории муниципального образования Полевской сельсовет</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_Toc475940438 \h </w:instrText>
        </w:r>
        <w:r w:rsidR="00544137" w:rsidRPr="008815A2">
          <w:rPr>
            <w:noProof/>
            <w:webHidden/>
          </w:rPr>
        </w:r>
        <w:r w:rsidR="00544137" w:rsidRPr="008815A2">
          <w:rPr>
            <w:noProof/>
            <w:webHidden/>
          </w:rPr>
          <w:fldChar w:fldCharType="separate"/>
        </w:r>
        <w:r w:rsidR="00BD38EB">
          <w:rPr>
            <w:noProof/>
            <w:webHidden/>
          </w:rPr>
          <w:t>22</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39" w:history="1">
        <w:r w:rsidR="008815A2" w:rsidRPr="008815A2">
          <w:rPr>
            <w:rStyle w:val="af2"/>
            <w:noProof/>
          </w:rPr>
          <w:t>Статья 24. Публичный сервитут</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_Toc475940439 \h </w:instrText>
        </w:r>
        <w:r w:rsidR="00544137" w:rsidRPr="008815A2">
          <w:rPr>
            <w:noProof/>
            <w:webHidden/>
          </w:rPr>
        </w:r>
        <w:r w:rsidR="00544137" w:rsidRPr="008815A2">
          <w:rPr>
            <w:noProof/>
            <w:webHidden/>
          </w:rPr>
          <w:fldChar w:fldCharType="separate"/>
        </w:r>
        <w:r w:rsidR="00BD38EB">
          <w:rPr>
            <w:noProof/>
            <w:webHidden/>
          </w:rPr>
          <w:t>23</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40" w:history="1">
        <w:r w:rsidR="008815A2" w:rsidRPr="008815A2">
          <w:rPr>
            <w:rStyle w:val="af2"/>
            <w:bCs/>
            <w:noProof/>
          </w:rPr>
          <w:t>Статья 25. Резервирование и изъятие земельных участков для муниципальных нужд</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_Toc475940440 \h </w:instrText>
        </w:r>
        <w:r w:rsidR="00544137" w:rsidRPr="008815A2">
          <w:rPr>
            <w:noProof/>
            <w:webHidden/>
          </w:rPr>
        </w:r>
        <w:r w:rsidR="00544137" w:rsidRPr="008815A2">
          <w:rPr>
            <w:noProof/>
            <w:webHidden/>
          </w:rPr>
          <w:fldChar w:fldCharType="separate"/>
        </w:r>
        <w:r w:rsidR="00BD38EB">
          <w:rPr>
            <w:noProof/>
            <w:webHidden/>
          </w:rPr>
          <w:t>23</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41" w:history="1">
        <w:r w:rsidR="008815A2" w:rsidRPr="008815A2">
          <w:rPr>
            <w:rStyle w:val="af2"/>
            <w:bCs/>
            <w:noProof/>
          </w:rPr>
          <w:t>Статья 26. Основные принципы организации застройки территории муниципального образования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_Toc475940441 \h </w:instrText>
        </w:r>
        <w:r w:rsidR="00544137" w:rsidRPr="008815A2">
          <w:rPr>
            <w:noProof/>
            <w:webHidden/>
          </w:rPr>
        </w:r>
        <w:r w:rsidR="00544137" w:rsidRPr="008815A2">
          <w:rPr>
            <w:noProof/>
            <w:webHidden/>
          </w:rPr>
          <w:fldChar w:fldCharType="separate"/>
        </w:r>
        <w:r w:rsidR="00BD38EB">
          <w:rPr>
            <w:noProof/>
            <w:webHidden/>
          </w:rPr>
          <w:t>24</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42" w:history="1">
        <w:r w:rsidR="008815A2" w:rsidRPr="008815A2">
          <w:rPr>
            <w:rStyle w:val="af2"/>
            <w:bCs/>
            <w:noProof/>
          </w:rPr>
          <w:t>Статья 27. Право на осуществление строительства, реконструкции объектов капитального строительства</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_Toc475940442 \h </w:instrText>
        </w:r>
        <w:r w:rsidR="00544137" w:rsidRPr="008815A2">
          <w:rPr>
            <w:noProof/>
            <w:webHidden/>
          </w:rPr>
        </w:r>
        <w:r w:rsidR="00544137" w:rsidRPr="008815A2">
          <w:rPr>
            <w:noProof/>
            <w:webHidden/>
          </w:rPr>
          <w:fldChar w:fldCharType="separate"/>
        </w:r>
        <w:r w:rsidR="00BD38EB">
          <w:rPr>
            <w:noProof/>
            <w:webHidden/>
          </w:rPr>
          <w:t>26</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43" w:history="1">
        <w:r w:rsidR="008815A2" w:rsidRPr="008815A2">
          <w:rPr>
            <w:rStyle w:val="af2"/>
            <w:bCs/>
            <w:noProof/>
          </w:rPr>
          <w:t>Статья 28. Выдача разрешения на строительство</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_Toc475940443 \h </w:instrText>
        </w:r>
        <w:r w:rsidR="00544137" w:rsidRPr="008815A2">
          <w:rPr>
            <w:noProof/>
            <w:webHidden/>
          </w:rPr>
        </w:r>
        <w:r w:rsidR="00544137" w:rsidRPr="008815A2">
          <w:rPr>
            <w:noProof/>
            <w:webHidden/>
          </w:rPr>
          <w:fldChar w:fldCharType="separate"/>
        </w:r>
        <w:r w:rsidR="00BD38EB">
          <w:rPr>
            <w:noProof/>
            <w:webHidden/>
          </w:rPr>
          <w:t>26</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44" w:history="1">
        <w:r w:rsidR="008815A2" w:rsidRPr="008815A2">
          <w:rPr>
            <w:rStyle w:val="af2"/>
            <w:bCs/>
            <w:noProof/>
          </w:rPr>
          <w:t>Статья 29. Выдача разрешения на ввод объекта в эксплуатацию</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_Toc475940444 \h </w:instrText>
        </w:r>
        <w:r w:rsidR="00544137" w:rsidRPr="008815A2">
          <w:rPr>
            <w:noProof/>
            <w:webHidden/>
          </w:rPr>
        </w:r>
        <w:r w:rsidR="00544137" w:rsidRPr="008815A2">
          <w:rPr>
            <w:noProof/>
            <w:webHidden/>
          </w:rPr>
          <w:fldChar w:fldCharType="separate"/>
        </w:r>
        <w:r w:rsidR="00BD38EB">
          <w:rPr>
            <w:noProof/>
            <w:webHidden/>
          </w:rPr>
          <w:t>26</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45" w:history="1">
        <w:r w:rsidR="008815A2" w:rsidRPr="008815A2">
          <w:rPr>
            <w:rStyle w:val="af2"/>
            <w:bCs/>
            <w:noProof/>
          </w:rPr>
          <w:t>Глава 8. Заключительные положения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_Toc475940445 \h </w:instrText>
        </w:r>
        <w:r w:rsidR="00544137" w:rsidRPr="008815A2">
          <w:rPr>
            <w:noProof/>
            <w:webHidden/>
          </w:rPr>
        </w:r>
        <w:r w:rsidR="00544137" w:rsidRPr="008815A2">
          <w:rPr>
            <w:noProof/>
            <w:webHidden/>
          </w:rPr>
          <w:fldChar w:fldCharType="separate"/>
        </w:r>
        <w:r w:rsidR="00BD38EB">
          <w:rPr>
            <w:noProof/>
            <w:webHidden/>
          </w:rPr>
          <w:t>27</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46" w:history="1">
        <w:r w:rsidR="008815A2" w:rsidRPr="008815A2">
          <w:rPr>
            <w:rStyle w:val="af2"/>
            <w:bCs/>
            <w:noProof/>
          </w:rPr>
          <w:t>Статья 30. Действие настоящих правил по отношению к ранее возникшим правоотношениям</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_Toc475940446 \h </w:instrText>
        </w:r>
        <w:r w:rsidR="00544137" w:rsidRPr="008815A2">
          <w:rPr>
            <w:noProof/>
            <w:webHidden/>
          </w:rPr>
        </w:r>
        <w:r w:rsidR="00544137" w:rsidRPr="008815A2">
          <w:rPr>
            <w:noProof/>
            <w:webHidden/>
          </w:rPr>
          <w:fldChar w:fldCharType="separate"/>
        </w:r>
        <w:r w:rsidR="00BD38EB">
          <w:rPr>
            <w:noProof/>
            <w:webHidden/>
          </w:rPr>
          <w:t>27</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47" w:history="1">
        <w:r w:rsidR="008815A2" w:rsidRPr="008815A2">
          <w:rPr>
            <w:rStyle w:val="af2"/>
            <w:bCs/>
            <w:noProof/>
          </w:rPr>
          <w:t>Статья 31. Действие настоящих правил по отношению к градостроительной документации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_Toc475940447 \h </w:instrText>
        </w:r>
        <w:r w:rsidR="00544137" w:rsidRPr="008815A2">
          <w:rPr>
            <w:noProof/>
            <w:webHidden/>
          </w:rPr>
        </w:r>
        <w:r w:rsidR="00544137" w:rsidRPr="008815A2">
          <w:rPr>
            <w:noProof/>
            <w:webHidden/>
          </w:rPr>
          <w:fldChar w:fldCharType="separate"/>
        </w:r>
        <w:r w:rsidR="00BD38EB">
          <w:rPr>
            <w:noProof/>
            <w:webHidden/>
          </w:rPr>
          <w:t>27</w:t>
        </w:r>
        <w:r w:rsidR="00544137" w:rsidRPr="008815A2">
          <w:rPr>
            <w:noProof/>
            <w:webHidden/>
          </w:rPr>
          <w:fldChar w:fldCharType="end"/>
        </w:r>
      </w:hyperlink>
    </w:p>
    <w:p w:rsidR="008815A2" w:rsidRPr="008815A2" w:rsidRDefault="00562455">
      <w:pPr>
        <w:pStyle w:val="11"/>
        <w:rPr>
          <w:rFonts w:asciiTheme="minorHAnsi" w:eastAsiaTheme="minorEastAsia" w:hAnsiTheme="minorHAnsi" w:cstheme="minorBidi"/>
          <w:noProof/>
          <w:sz w:val="22"/>
          <w:szCs w:val="22"/>
        </w:rPr>
      </w:pPr>
      <w:hyperlink w:anchor="_Toc475940448" w:history="1">
        <w:r w:rsidR="008815A2" w:rsidRPr="008815A2">
          <w:rPr>
            <w:rStyle w:val="af2"/>
            <w:bCs/>
            <w:noProof/>
          </w:rPr>
          <w:t xml:space="preserve">Часть </w:t>
        </w:r>
        <w:r w:rsidR="008815A2" w:rsidRPr="008815A2">
          <w:rPr>
            <w:rStyle w:val="af2"/>
            <w:bCs/>
            <w:noProof/>
            <w:lang w:val="en-US"/>
          </w:rPr>
          <w:t>II</w:t>
        </w:r>
        <w:r w:rsidR="008815A2" w:rsidRPr="008815A2">
          <w:rPr>
            <w:rStyle w:val="af2"/>
            <w:bCs/>
            <w:noProof/>
          </w:rPr>
          <w:t>. Карты градостроительного зонирования.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_Toc475940448 \h </w:instrText>
        </w:r>
        <w:r w:rsidR="00544137" w:rsidRPr="008815A2">
          <w:rPr>
            <w:noProof/>
            <w:webHidden/>
          </w:rPr>
        </w:r>
        <w:r w:rsidR="00544137" w:rsidRPr="008815A2">
          <w:rPr>
            <w:noProof/>
            <w:webHidden/>
          </w:rPr>
          <w:fldChar w:fldCharType="separate"/>
        </w:r>
        <w:r w:rsidR="00BD38EB">
          <w:rPr>
            <w:noProof/>
            <w:webHidden/>
          </w:rPr>
          <w:t>27</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49" w:history="1">
        <w:r w:rsidR="008815A2" w:rsidRPr="008815A2">
          <w:rPr>
            <w:rStyle w:val="af2"/>
            <w:bCs/>
            <w:noProof/>
          </w:rPr>
          <w:t>Глава 9. Градостроительное зонирование</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_Toc475940449 \h </w:instrText>
        </w:r>
        <w:r w:rsidR="00544137" w:rsidRPr="008815A2">
          <w:rPr>
            <w:noProof/>
            <w:webHidden/>
          </w:rPr>
        </w:r>
        <w:r w:rsidR="00544137" w:rsidRPr="008815A2">
          <w:rPr>
            <w:noProof/>
            <w:webHidden/>
          </w:rPr>
          <w:fldChar w:fldCharType="separate"/>
        </w:r>
        <w:r w:rsidR="00BD38EB">
          <w:rPr>
            <w:noProof/>
            <w:webHidden/>
          </w:rPr>
          <w:t>27</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50" w:history="1">
        <w:r w:rsidR="008815A2" w:rsidRPr="008815A2">
          <w:rPr>
            <w:rStyle w:val="af2"/>
            <w:bCs/>
            <w:noProof/>
          </w:rPr>
          <w:t>Статья 32. Карта градостроительного зонирования части территории муниципального образования Полевской сельсовет</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_Toc475940450 \h </w:instrText>
        </w:r>
        <w:r w:rsidR="00544137" w:rsidRPr="008815A2">
          <w:rPr>
            <w:noProof/>
            <w:webHidden/>
          </w:rPr>
        </w:r>
        <w:r w:rsidR="00544137" w:rsidRPr="008815A2">
          <w:rPr>
            <w:noProof/>
            <w:webHidden/>
          </w:rPr>
          <w:fldChar w:fldCharType="separate"/>
        </w:r>
        <w:r w:rsidR="00BD38EB">
          <w:rPr>
            <w:noProof/>
            <w:webHidden/>
          </w:rPr>
          <w:t>27</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51" w:history="1">
        <w:r w:rsidR="008815A2" w:rsidRPr="008815A2">
          <w:rPr>
            <w:rStyle w:val="af2"/>
            <w:bCs/>
            <w:noProof/>
          </w:rPr>
          <w:t>Статья 33. Порядок установления территориальных зон</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_Toc475940451 \h </w:instrText>
        </w:r>
        <w:r w:rsidR="00544137" w:rsidRPr="008815A2">
          <w:rPr>
            <w:noProof/>
            <w:webHidden/>
          </w:rPr>
        </w:r>
        <w:r w:rsidR="00544137" w:rsidRPr="008815A2">
          <w:rPr>
            <w:noProof/>
            <w:webHidden/>
          </w:rPr>
          <w:fldChar w:fldCharType="separate"/>
        </w:r>
        <w:r w:rsidR="00BD38EB">
          <w:rPr>
            <w:noProof/>
            <w:webHidden/>
          </w:rPr>
          <w:t>28</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52" w:history="1">
        <w:r w:rsidR="008815A2" w:rsidRPr="008815A2">
          <w:rPr>
            <w:rStyle w:val="af2"/>
            <w:bCs/>
            <w:noProof/>
          </w:rPr>
          <w:t>Статья 34. Виды территориальных зон, обозначенных на Карте градостроительного зонирования части территории муниципального образования Полевской сельсовет</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_Toc475940452 \h </w:instrText>
        </w:r>
        <w:r w:rsidR="00544137" w:rsidRPr="008815A2">
          <w:rPr>
            <w:noProof/>
            <w:webHidden/>
          </w:rPr>
        </w:r>
        <w:r w:rsidR="00544137" w:rsidRPr="008815A2">
          <w:rPr>
            <w:noProof/>
            <w:webHidden/>
          </w:rPr>
          <w:fldChar w:fldCharType="separate"/>
        </w:r>
        <w:r w:rsidR="00BD38EB">
          <w:rPr>
            <w:noProof/>
            <w:webHidden/>
          </w:rPr>
          <w:t>28</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53" w:history="1">
        <w:r w:rsidR="008815A2" w:rsidRPr="008815A2">
          <w:rPr>
            <w:rStyle w:val="af2"/>
            <w:bCs/>
            <w:noProof/>
          </w:rPr>
          <w:t>Статья 35. Линии градостроительного регулирования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_Toc475940453 \h </w:instrText>
        </w:r>
        <w:r w:rsidR="00544137" w:rsidRPr="008815A2">
          <w:rPr>
            <w:noProof/>
            <w:webHidden/>
          </w:rPr>
        </w:r>
        <w:r w:rsidR="00544137" w:rsidRPr="008815A2">
          <w:rPr>
            <w:noProof/>
            <w:webHidden/>
          </w:rPr>
          <w:fldChar w:fldCharType="separate"/>
        </w:r>
        <w:r w:rsidR="00BD38EB">
          <w:rPr>
            <w:noProof/>
            <w:webHidden/>
          </w:rPr>
          <w:t>29</w:t>
        </w:r>
        <w:r w:rsidR="00544137" w:rsidRPr="008815A2">
          <w:rPr>
            <w:noProof/>
            <w:webHidden/>
          </w:rPr>
          <w:fldChar w:fldCharType="end"/>
        </w:r>
      </w:hyperlink>
    </w:p>
    <w:p w:rsidR="008815A2" w:rsidRPr="008815A2" w:rsidRDefault="00562455">
      <w:pPr>
        <w:pStyle w:val="11"/>
        <w:rPr>
          <w:rFonts w:asciiTheme="minorHAnsi" w:eastAsiaTheme="minorEastAsia" w:hAnsiTheme="minorHAnsi" w:cstheme="minorBidi"/>
          <w:noProof/>
          <w:sz w:val="22"/>
          <w:szCs w:val="22"/>
        </w:rPr>
      </w:pPr>
      <w:hyperlink w:anchor="_Toc475940454" w:history="1">
        <w:r w:rsidR="008815A2" w:rsidRPr="008815A2">
          <w:rPr>
            <w:rStyle w:val="af2"/>
            <w:bCs/>
            <w:noProof/>
          </w:rPr>
          <w:t xml:space="preserve">Часть </w:t>
        </w:r>
        <w:r w:rsidR="008815A2" w:rsidRPr="008815A2">
          <w:rPr>
            <w:rStyle w:val="af2"/>
            <w:bCs/>
            <w:noProof/>
            <w:lang w:val="en-US"/>
          </w:rPr>
          <w:t>III</w:t>
        </w:r>
        <w:r w:rsidR="008815A2" w:rsidRPr="008815A2">
          <w:rPr>
            <w:rStyle w:val="af2"/>
            <w:bCs/>
            <w:noProof/>
          </w:rPr>
          <w:t>. Градостроительные регламенты</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_Toc475940454 \h </w:instrText>
        </w:r>
        <w:r w:rsidR="00544137" w:rsidRPr="008815A2">
          <w:rPr>
            <w:noProof/>
            <w:webHidden/>
          </w:rPr>
        </w:r>
        <w:r w:rsidR="00544137" w:rsidRPr="008815A2">
          <w:rPr>
            <w:noProof/>
            <w:webHidden/>
          </w:rPr>
          <w:fldChar w:fldCharType="separate"/>
        </w:r>
        <w:r w:rsidR="00BD38EB">
          <w:rPr>
            <w:noProof/>
            <w:webHidden/>
          </w:rPr>
          <w:t>29</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55" w:history="1">
        <w:r w:rsidR="008815A2" w:rsidRPr="008815A2">
          <w:rPr>
            <w:rStyle w:val="af2"/>
            <w:bCs/>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_Toc475940455 \h </w:instrText>
        </w:r>
        <w:r w:rsidR="00544137" w:rsidRPr="008815A2">
          <w:rPr>
            <w:noProof/>
            <w:webHidden/>
          </w:rPr>
        </w:r>
        <w:r w:rsidR="00544137" w:rsidRPr="008815A2">
          <w:rPr>
            <w:noProof/>
            <w:webHidden/>
          </w:rPr>
          <w:fldChar w:fldCharType="separate"/>
        </w:r>
        <w:r w:rsidR="00BD38EB">
          <w:rPr>
            <w:noProof/>
            <w:webHidden/>
          </w:rPr>
          <w:t>29</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56" w:history="1">
        <w:r w:rsidR="008815A2" w:rsidRPr="008815A2">
          <w:rPr>
            <w:rStyle w:val="af2"/>
            <w:bCs/>
            <w:noProof/>
          </w:rPr>
          <w:t>Статья 36. Порядок установления градостроительных регламентов</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_Toc475940456 \h </w:instrText>
        </w:r>
        <w:r w:rsidR="00544137" w:rsidRPr="008815A2">
          <w:rPr>
            <w:noProof/>
            <w:webHidden/>
          </w:rPr>
        </w:r>
        <w:r w:rsidR="00544137" w:rsidRPr="008815A2">
          <w:rPr>
            <w:noProof/>
            <w:webHidden/>
          </w:rPr>
          <w:fldChar w:fldCharType="separate"/>
        </w:r>
        <w:r w:rsidR="00BD38EB">
          <w:rPr>
            <w:noProof/>
            <w:webHidden/>
          </w:rPr>
          <w:t>29</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57" w:history="1">
        <w:r w:rsidR="008815A2" w:rsidRPr="008815A2">
          <w:rPr>
            <w:rStyle w:val="af2"/>
            <w:bCs/>
            <w:noProof/>
          </w:rPr>
          <w:t>Статья 37. Виды разрешенного использования земельных участков и объектов капитального строительства</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_Toc475940457 \h </w:instrText>
        </w:r>
        <w:r w:rsidR="00544137" w:rsidRPr="008815A2">
          <w:rPr>
            <w:noProof/>
            <w:webHidden/>
          </w:rPr>
        </w:r>
        <w:r w:rsidR="00544137" w:rsidRPr="008815A2">
          <w:rPr>
            <w:noProof/>
            <w:webHidden/>
          </w:rPr>
          <w:fldChar w:fldCharType="separate"/>
        </w:r>
        <w:r w:rsidR="00BD38EB">
          <w:rPr>
            <w:noProof/>
            <w:webHidden/>
          </w:rPr>
          <w:t>30</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58" w:history="1">
        <w:r w:rsidR="008815A2" w:rsidRPr="008815A2">
          <w:rPr>
            <w:rStyle w:val="af2"/>
            <w:bCs/>
            <w:noProof/>
          </w:rPr>
          <w:t>Статья 38. Использование объектов недвижимости, не соответствующих установленным градостроительным регламентам</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_Toc475940458 \h </w:instrText>
        </w:r>
        <w:r w:rsidR="00544137" w:rsidRPr="008815A2">
          <w:rPr>
            <w:noProof/>
            <w:webHidden/>
          </w:rPr>
        </w:r>
        <w:r w:rsidR="00544137" w:rsidRPr="008815A2">
          <w:rPr>
            <w:noProof/>
            <w:webHidden/>
          </w:rPr>
          <w:fldChar w:fldCharType="separate"/>
        </w:r>
        <w:r w:rsidR="00BD38EB">
          <w:rPr>
            <w:noProof/>
            <w:webHidden/>
          </w:rPr>
          <w:t>31</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59" w:history="1">
        <w:r w:rsidR="008815A2" w:rsidRPr="008815A2">
          <w:rPr>
            <w:rStyle w:val="af2"/>
            <w:bCs/>
            <w:noProof/>
          </w:rPr>
          <w:t>Статья 39. Градостроительные регламенты на зонах застройки индивидуальными жилыми домами</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_Toc475940459 \h </w:instrText>
        </w:r>
        <w:r w:rsidR="00544137" w:rsidRPr="008815A2">
          <w:rPr>
            <w:noProof/>
            <w:webHidden/>
          </w:rPr>
        </w:r>
        <w:r w:rsidR="00544137" w:rsidRPr="008815A2">
          <w:rPr>
            <w:noProof/>
            <w:webHidden/>
          </w:rPr>
          <w:fldChar w:fldCharType="separate"/>
        </w:r>
        <w:r w:rsidR="00BD38EB">
          <w:rPr>
            <w:noProof/>
            <w:webHidden/>
          </w:rPr>
          <w:t>33</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60" w:history="1">
        <w:r w:rsidR="008815A2" w:rsidRPr="008815A2">
          <w:rPr>
            <w:rStyle w:val="af2"/>
            <w:bCs/>
            <w:noProof/>
          </w:rPr>
          <w:t>Статья 40. Градостроительные регламенты на территориях общественно-деловой зоны</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_Toc475940460 \h </w:instrText>
        </w:r>
        <w:r w:rsidR="00544137" w:rsidRPr="008815A2">
          <w:rPr>
            <w:noProof/>
            <w:webHidden/>
          </w:rPr>
        </w:r>
        <w:r w:rsidR="00544137" w:rsidRPr="008815A2">
          <w:rPr>
            <w:noProof/>
            <w:webHidden/>
          </w:rPr>
          <w:fldChar w:fldCharType="separate"/>
        </w:r>
        <w:r w:rsidR="00BD38EB">
          <w:rPr>
            <w:noProof/>
            <w:webHidden/>
          </w:rPr>
          <w:t>37</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61" w:history="1">
        <w:r w:rsidR="008815A2" w:rsidRPr="008815A2">
          <w:rPr>
            <w:rStyle w:val="af2"/>
            <w:bCs/>
            <w:noProof/>
          </w:rPr>
          <w:t>Статья 41. Градостроительные регламенты на территориях производственных зон</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_Toc475940461 \h </w:instrText>
        </w:r>
        <w:r w:rsidR="00544137" w:rsidRPr="008815A2">
          <w:rPr>
            <w:noProof/>
            <w:webHidden/>
          </w:rPr>
        </w:r>
        <w:r w:rsidR="00544137" w:rsidRPr="008815A2">
          <w:rPr>
            <w:noProof/>
            <w:webHidden/>
          </w:rPr>
          <w:fldChar w:fldCharType="separate"/>
        </w:r>
        <w:r w:rsidR="00BD38EB">
          <w:rPr>
            <w:noProof/>
            <w:webHidden/>
          </w:rPr>
          <w:t>41</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62" w:history="1">
        <w:r w:rsidR="008815A2" w:rsidRPr="008815A2">
          <w:rPr>
            <w:rStyle w:val="af2"/>
            <w:bCs/>
            <w:noProof/>
          </w:rPr>
          <w:t>Статья 42. Градостроительные регламенты на территориях зоны транспортной инфраструктуры</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_Toc475940462 \h </w:instrText>
        </w:r>
        <w:r w:rsidR="00544137" w:rsidRPr="008815A2">
          <w:rPr>
            <w:noProof/>
            <w:webHidden/>
          </w:rPr>
        </w:r>
        <w:r w:rsidR="00544137" w:rsidRPr="008815A2">
          <w:rPr>
            <w:noProof/>
            <w:webHidden/>
          </w:rPr>
          <w:fldChar w:fldCharType="separate"/>
        </w:r>
        <w:r w:rsidR="00BD38EB">
          <w:rPr>
            <w:noProof/>
            <w:webHidden/>
          </w:rPr>
          <w:t>42</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63" w:history="1">
        <w:r w:rsidR="008815A2" w:rsidRPr="008815A2">
          <w:rPr>
            <w:rStyle w:val="af2"/>
            <w:bCs/>
            <w:noProof/>
          </w:rPr>
          <w:t>Статья 43. Градостроительные регламенты на территориях зоны инженерной инфраструктуры</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_Toc475940463 \h </w:instrText>
        </w:r>
        <w:r w:rsidR="00544137" w:rsidRPr="008815A2">
          <w:rPr>
            <w:noProof/>
            <w:webHidden/>
          </w:rPr>
        </w:r>
        <w:r w:rsidR="00544137" w:rsidRPr="008815A2">
          <w:rPr>
            <w:noProof/>
            <w:webHidden/>
          </w:rPr>
          <w:fldChar w:fldCharType="separate"/>
        </w:r>
        <w:r w:rsidR="00BD38EB">
          <w:rPr>
            <w:noProof/>
            <w:webHidden/>
          </w:rPr>
          <w:t>44</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64" w:history="1">
        <w:r w:rsidR="008815A2" w:rsidRPr="008815A2">
          <w:rPr>
            <w:rStyle w:val="af2"/>
            <w:bCs/>
            <w:noProof/>
          </w:rPr>
          <w:t>Статья 44. Градостроительные регламенты на территориях зон рекреационного назначения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_Toc475940464 \h </w:instrText>
        </w:r>
        <w:r w:rsidR="00544137" w:rsidRPr="008815A2">
          <w:rPr>
            <w:noProof/>
            <w:webHidden/>
          </w:rPr>
        </w:r>
        <w:r w:rsidR="00544137" w:rsidRPr="008815A2">
          <w:rPr>
            <w:noProof/>
            <w:webHidden/>
          </w:rPr>
          <w:fldChar w:fldCharType="separate"/>
        </w:r>
        <w:r w:rsidR="00BD38EB">
          <w:rPr>
            <w:noProof/>
            <w:webHidden/>
          </w:rPr>
          <w:t>45</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65" w:history="1">
        <w:r w:rsidR="008815A2" w:rsidRPr="008815A2">
          <w:rPr>
            <w:rStyle w:val="af2"/>
            <w:bCs/>
            <w:noProof/>
          </w:rPr>
          <w:t xml:space="preserve">Статья 45. Градостроительные регламенты на территориях зоны </w:t>
        </w:r>
        <w:r w:rsidR="008815A2" w:rsidRPr="008815A2">
          <w:rPr>
            <w:rStyle w:val="af2"/>
            <w:bCs/>
            <w:noProof/>
          </w:rPr>
          <w:lastRenderedPageBreak/>
          <w:t>сельскохозяйственного использования.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_Toc475940465 \h </w:instrText>
        </w:r>
        <w:r w:rsidR="00544137" w:rsidRPr="008815A2">
          <w:rPr>
            <w:noProof/>
            <w:webHidden/>
          </w:rPr>
        </w:r>
        <w:r w:rsidR="00544137" w:rsidRPr="008815A2">
          <w:rPr>
            <w:noProof/>
            <w:webHidden/>
          </w:rPr>
          <w:fldChar w:fldCharType="separate"/>
        </w:r>
        <w:r w:rsidR="00BD38EB">
          <w:rPr>
            <w:noProof/>
            <w:webHidden/>
          </w:rPr>
          <w:t>47</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66" w:history="1">
        <w:r w:rsidR="008815A2" w:rsidRPr="008815A2">
          <w:rPr>
            <w:rStyle w:val="af2"/>
            <w:bCs/>
            <w:noProof/>
          </w:rPr>
          <w:t>Статья 46. Градостроительные регламенты на территориях зон специального назначения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_Toc475940466 \h </w:instrText>
        </w:r>
        <w:r w:rsidR="00544137" w:rsidRPr="008815A2">
          <w:rPr>
            <w:noProof/>
            <w:webHidden/>
          </w:rPr>
        </w:r>
        <w:r w:rsidR="00544137" w:rsidRPr="008815A2">
          <w:rPr>
            <w:noProof/>
            <w:webHidden/>
          </w:rPr>
          <w:fldChar w:fldCharType="separate"/>
        </w:r>
        <w:r w:rsidR="00BD38EB">
          <w:rPr>
            <w:noProof/>
            <w:webHidden/>
          </w:rPr>
          <w:t>50</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67" w:history="1">
        <w:r w:rsidR="008815A2" w:rsidRPr="008815A2">
          <w:rPr>
            <w:rStyle w:val="af2"/>
            <w:bCs/>
            <w:noProof/>
          </w:rPr>
          <w:t>Статья 47.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_Toc475940467 \h </w:instrText>
        </w:r>
        <w:r w:rsidR="00544137" w:rsidRPr="008815A2">
          <w:rPr>
            <w:noProof/>
            <w:webHidden/>
          </w:rPr>
        </w:r>
        <w:r w:rsidR="00544137" w:rsidRPr="008815A2">
          <w:rPr>
            <w:noProof/>
            <w:webHidden/>
          </w:rPr>
          <w:fldChar w:fldCharType="separate"/>
        </w:r>
        <w:r w:rsidR="00BD38EB">
          <w:rPr>
            <w:noProof/>
            <w:webHidden/>
          </w:rPr>
          <w:t>51</w:t>
        </w:r>
        <w:r w:rsidR="00544137" w:rsidRPr="008815A2">
          <w:rPr>
            <w:noProof/>
            <w:webHidden/>
          </w:rPr>
          <w:fldChar w:fldCharType="end"/>
        </w:r>
      </w:hyperlink>
    </w:p>
    <w:p w:rsidR="008815A2" w:rsidRPr="008815A2" w:rsidRDefault="00562455">
      <w:pPr>
        <w:pStyle w:val="21"/>
        <w:tabs>
          <w:tab w:val="right" w:leader="dot" w:pos="9345"/>
        </w:tabs>
        <w:rPr>
          <w:rFonts w:asciiTheme="minorHAnsi" w:eastAsiaTheme="minorEastAsia" w:hAnsiTheme="minorHAnsi" w:cstheme="minorBidi"/>
          <w:noProof/>
          <w:sz w:val="22"/>
          <w:szCs w:val="22"/>
        </w:rPr>
      </w:pPr>
      <w:hyperlink w:anchor="_Toc475940468" w:history="1">
        <w:r w:rsidR="008815A2" w:rsidRPr="008815A2">
          <w:rPr>
            <w:rStyle w:val="af2"/>
            <w:bCs/>
            <w:noProof/>
          </w:rPr>
          <w:t>Глава 11. Градостроительные ограничения и особые условия использования территории муниципального образования Полевской сельсовет</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_Toc475940468 \h </w:instrText>
        </w:r>
        <w:r w:rsidR="00544137" w:rsidRPr="008815A2">
          <w:rPr>
            <w:noProof/>
            <w:webHidden/>
          </w:rPr>
        </w:r>
        <w:r w:rsidR="00544137" w:rsidRPr="008815A2">
          <w:rPr>
            <w:noProof/>
            <w:webHidden/>
          </w:rPr>
          <w:fldChar w:fldCharType="separate"/>
        </w:r>
        <w:r w:rsidR="00BD38EB">
          <w:rPr>
            <w:noProof/>
            <w:webHidden/>
          </w:rPr>
          <w:t>52</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69" w:history="1">
        <w:r w:rsidR="008815A2" w:rsidRPr="008815A2">
          <w:rPr>
            <w:rStyle w:val="af2"/>
            <w:bCs/>
            <w:noProof/>
          </w:rPr>
          <w:t>Статья 48. Виды зон градостроительных ограничений</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_Toc475940469 \h </w:instrText>
        </w:r>
        <w:r w:rsidR="00544137" w:rsidRPr="008815A2">
          <w:rPr>
            <w:noProof/>
            <w:webHidden/>
          </w:rPr>
        </w:r>
        <w:r w:rsidR="00544137" w:rsidRPr="008815A2">
          <w:rPr>
            <w:noProof/>
            <w:webHidden/>
          </w:rPr>
          <w:fldChar w:fldCharType="separate"/>
        </w:r>
        <w:r w:rsidR="00BD38EB">
          <w:rPr>
            <w:noProof/>
            <w:webHidden/>
          </w:rPr>
          <w:t>52</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70" w:history="1">
        <w:r w:rsidR="008815A2" w:rsidRPr="008815A2">
          <w:rPr>
            <w:rStyle w:val="af2"/>
            <w:bCs/>
            <w:noProof/>
          </w:rPr>
          <w:t>Статья 49. Зоны с особыми условиями использования территорий муниципального образования Полевской сельсовет</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_Toc475940470 \h </w:instrText>
        </w:r>
        <w:r w:rsidR="00544137" w:rsidRPr="008815A2">
          <w:rPr>
            <w:noProof/>
            <w:webHidden/>
          </w:rPr>
        </w:r>
        <w:r w:rsidR="00544137" w:rsidRPr="008815A2">
          <w:rPr>
            <w:noProof/>
            <w:webHidden/>
          </w:rPr>
          <w:fldChar w:fldCharType="separate"/>
        </w:r>
        <w:r w:rsidR="00BD38EB">
          <w:rPr>
            <w:noProof/>
            <w:webHidden/>
          </w:rPr>
          <w:t>53</w:t>
        </w:r>
        <w:r w:rsidR="00544137" w:rsidRPr="008815A2">
          <w:rPr>
            <w:noProof/>
            <w:webHidden/>
          </w:rPr>
          <w:fldChar w:fldCharType="end"/>
        </w:r>
      </w:hyperlink>
    </w:p>
    <w:p w:rsidR="008815A2" w:rsidRPr="008815A2" w:rsidRDefault="00562455">
      <w:pPr>
        <w:pStyle w:val="31"/>
        <w:tabs>
          <w:tab w:val="right" w:leader="dot" w:pos="9345"/>
        </w:tabs>
        <w:rPr>
          <w:rFonts w:asciiTheme="minorHAnsi" w:eastAsiaTheme="minorEastAsia" w:hAnsiTheme="minorHAnsi" w:cstheme="minorBidi"/>
          <w:noProof/>
          <w:sz w:val="22"/>
          <w:szCs w:val="22"/>
        </w:rPr>
      </w:pPr>
      <w:hyperlink w:anchor="_Toc475940471" w:history="1">
        <w:r w:rsidR="008815A2" w:rsidRPr="008815A2">
          <w:rPr>
            <w:rStyle w:val="af2"/>
            <w:bCs/>
            <w:noProof/>
          </w:rPr>
          <w:t>Статья 50. Зоны действия опасных природных или техногенных процессов</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_Toc475940471 \h </w:instrText>
        </w:r>
        <w:r w:rsidR="00544137" w:rsidRPr="008815A2">
          <w:rPr>
            <w:noProof/>
            <w:webHidden/>
          </w:rPr>
        </w:r>
        <w:r w:rsidR="00544137" w:rsidRPr="008815A2">
          <w:rPr>
            <w:noProof/>
            <w:webHidden/>
          </w:rPr>
          <w:fldChar w:fldCharType="separate"/>
        </w:r>
        <w:r w:rsidR="00BD38EB">
          <w:rPr>
            <w:noProof/>
            <w:webHidden/>
          </w:rPr>
          <w:t>56</w:t>
        </w:r>
        <w:r w:rsidR="00544137" w:rsidRPr="008815A2">
          <w:rPr>
            <w:noProof/>
            <w:webHidden/>
          </w:rPr>
          <w:fldChar w:fldCharType="end"/>
        </w:r>
      </w:hyperlink>
    </w:p>
    <w:p w:rsidR="008815A2" w:rsidRPr="008815A2" w:rsidRDefault="00562455">
      <w:pPr>
        <w:pStyle w:val="11"/>
        <w:rPr>
          <w:rFonts w:asciiTheme="minorHAnsi" w:eastAsiaTheme="minorEastAsia" w:hAnsiTheme="minorHAnsi" w:cstheme="minorBidi"/>
          <w:noProof/>
          <w:sz w:val="22"/>
          <w:szCs w:val="22"/>
        </w:rPr>
      </w:pPr>
      <w:hyperlink w:anchor="_Toc475940472" w:history="1">
        <w:r w:rsidR="008815A2" w:rsidRPr="008815A2">
          <w:rPr>
            <w:rStyle w:val="af2"/>
            <w:noProof/>
          </w:rPr>
          <w:t>Приложение</w:t>
        </w:r>
        <w:r w:rsidR="008815A2" w:rsidRPr="008815A2">
          <w:rPr>
            <w:noProof/>
            <w:webHidden/>
          </w:rPr>
          <w:tab/>
        </w:r>
        <w:r w:rsidR="00544137" w:rsidRPr="008815A2">
          <w:rPr>
            <w:noProof/>
            <w:webHidden/>
          </w:rPr>
          <w:fldChar w:fldCharType="begin"/>
        </w:r>
        <w:r w:rsidR="008815A2" w:rsidRPr="008815A2">
          <w:rPr>
            <w:noProof/>
            <w:webHidden/>
          </w:rPr>
          <w:instrText xml:space="preserve"> PAGEREF _Toc475940472 \h </w:instrText>
        </w:r>
        <w:r w:rsidR="00544137" w:rsidRPr="008815A2">
          <w:rPr>
            <w:noProof/>
            <w:webHidden/>
          </w:rPr>
        </w:r>
        <w:r w:rsidR="00544137" w:rsidRPr="008815A2">
          <w:rPr>
            <w:noProof/>
            <w:webHidden/>
          </w:rPr>
          <w:fldChar w:fldCharType="separate"/>
        </w:r>
        <w:r w:rsidR="00BD38EB">
          <w:rPr>
            <w:noProof/>
            <w:webHidden/>
          </w:rPr>
          <w:t>57</w:t>
        </w:r>
        <w:r w:rsidR="00544137" w:rsidRPr="008815A2">
          <w:rPr>
            <w:noProof/>
            <w:webHidden/>
          </w:rPr>
          <w:fldChar w:fldCharType="end"/>
        </w:r>
      </w:hyperlink>
    </w:p>
    <w:p w:rsidR="00554559" w:rsidRPr="00B55AFF" w:rsidRDefault="00544137" w:rsidP="008A14E9">
      <w:pPr>
        <w:spacing w:before="100" w:beforeAutospacing="1" w:after="100" w:afterAutospacing="1"/>
        <w:jc w:val="center"/>
        <w:outlineLvl w:val="0"/>
        <w:rPr>
          <w:b/>
          <w:bCs/>
        </w:rPr>
      </w:pPr>
      <w:r w:rsidRPr="008815A2">
        <w:rPr>
          <w:highlight w:val="yellow"/>
        </w:rPr>
        <w:fldChar w:fldCharType="end"/>
      </w:r>
      <w:r w:rsidR="00554559" w:rsidRPr="00B55AFF">
        <w:br w:type="page"/>
      </w:r>
      <w:bookmarkStart w:id="1" w:name="_Toc392516652"/>
      <w:bookmarkStart w:id="2" w:name="_Toc400454198"/>
      <w:bookmarkStart w:id="3" w:name="_Toc400454199"/>
      <w:bookmarkStart w:id="4" w:name="_Toc410315177"/>
      <w:bookmarkStart w:id="5" w:name="_Toc412643262"/>
      <w:bookmarkStart w:id="6" w:name="_Toc412710914"/>
      <w:bookmarkStart w:id="7" w:name="_Toc424116531"/>
      <w:bookmarkStart w:id="8" w:name="_Toc475940407"/>
      <w:r w:rsidR="00554559" w:rsidRPr="00B55AFF">
        <w:rPr>
          <w:b/>
          <w:bCs/>
        </w:rPr>
        <w:lastRenderedPageBreak/>
        <w:t>Введение</w:t>
      </w:r>
      <w:bookmarkEnd w:id="0"/>
      <w:bookmarkEnd w:id="1"/>
      <w:bookmarkEnd w:id="2"/>
      <w:bookmarkEnd w:id="3"/>
      <w:bookmarkEnd w:id="4"/>
      <w:bookmarkEnd w:id="5"/>
      <w:bookmarkEnd w:id="6"/>
      <w:bookmarkEnd w:id="7"/>
      <w:bookmarkEnd w:id="8"/>
    </w:p>
    <w:p w:rsidR="00554559" w:rsidRPr="00B55AFF" w:rsidRDefault="00554559" w:rsidP="008A14E9">
      <w:pPr>
        <w:pStyle w:val="aa"/>
        <w:spacing w:after="0"/>
        <w:ind w:left="0" w:firstLine="709"/>
        <w:jc w:val="both"/>
      </w:pPr>
      <w:proofErr w:type="gramStart"/>
      <w:r w:rsidRPr="00B55AFF">
        <w:t>Правила землепользования и застройки части территории муниципального образ</w:t>
      </w:r>
      <w:r w:rsidRPr="00B55AFF">
        <w:t>о</w:t>
      </w:r>
      <w:r w:rsidRPr="00B55AFF">
        <w:t xml:space="preserve">вания </w:t>
      </w:r>
      <w:r w:rsidR="005423B7">
        <w:t>По</w:t>
      </w:r>
      <w:r w:rsidR="00F366A6">
        <w:t>левско</w:t>
      </w:r>
      <w:r w:rsidRPr="00B55AFF">
        <w:t>й сельсовет Немецкого национального района Алтайского края (далее - Правила) являются нормативно-правовым актом муниципального образования, разраб</w:t>
      </w:r>
      <w:r w:rsidRPr="00B55AFF">
        <w:t>о</w:t>
      </w:r>
      <w:r w:rsidRPr="00B55AFF">
        <w:t>танным в соответствии с Градостроительным кодексом РФ, Земельным кодексом РФ, Ф</w:t>
      </w:r>
      <w:r w:rsidRPr="00B55AFF">
        <w:t>е</w:t>
      </w:r>
      <w:r w:rsidRPr="00B55AFF">
        <w:t>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w:t>
      </w:r>
      <w:r w:rsidRPr="00B55AFF">
        <w:t>ь</w:t>
      </w:r>
      <w:r w:rsidRPr="00B55AFF">
        <w:t xml:space="preserve">ного района, </w:t>
      </w:r>
      <w:proofErr w:type="spellStart"/>
      <w:r w:rsidR="005423B7">
        <w:t>Подсоснов</w:t>
      </w:r>
      <w:r w:rsidRPr="00B55AFF">
        <w:t>ского</w:t>
      </w:r>
      <w:proofErr w:type="spellEnd"/>
      <w:r w:rsidRPr="00B55AFF">
        <w:t xml:space="preserve"> сельсовета.</w:t>
      </w:r>
      <w:proofErr w:type="gramEnd"/>
    </w:p>
    <w:p w:rsidR="00554559" w:rsidRPr="00B55AFF" w:rsidRDefault="00554559" w:rsidP="008A14E9">
      <w:pPr>
        <w:pStyle w:val="aa"/>
        <w:spacing w:after="0"/>
        <w:ind w:left="0"/>
        <w:jc w:val="both"/>
        <w:rPr>
          <w:color w:val="000000"/>
        </w:rPr>
      </w:pPr>
      <w:r w:rsidRPr="00B55AFF">
        <w:tab/>
      </w:r>
      <w:r w:rsidRPr="00B55AFF">
        <w:rPr>
          <w:color w:val="000000"/>
        </w:rPr>
        <w:t>Правила разработаны на основе СТП Немецкого национального</w:t>
      </w:r>
      <w:r w:rsidRPr="00B55AFF">
        <w:t xml:space="preserve"> района</w:t>
      </w:r>
      <w:r w:rsidRPr="00B55AFF">
        <w:rPr>
          <w:color w:val="000000"/>
        </w:rPr>
        <w:t>.</w:t>
      </w:r>
    </w:p>
    <w:p w:rsidR="00554559" w:rsidRPr="00B55AFF" w:rsidRDefault="00554559" w:rsidP="008A14E9">
      <w:pPr>
        <w:pStyle w:val="aa"/>
        <w:spacing w:after="0"/>
        <w:ind w:left="0"/>
        <w:jc w:val="both"/>
        <w:rPr>
          <w:color w:val="000000"/>
        </w:rPr>
      </w:pPr>
      <w:r w:rsidRPr="00B55AFF">
        <w:rPr>
          <w:color w:val="000000"/>
        </w:rPr>
        <w:tab/>
        <w:t>Целями настоящих Правил являются: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r w:rsidR="005423B7">
        <w:rPr>
          <w:rFonts w:ascii="Times New Roman" w:hAnsi="Times New Roman" w:cs="Times New Roman"/>
          <w:sz w:val="24"/>
          <w:szCs w:val="24"/>
        </w:rPr>
        <w:t>По</w:t>
      </w:r>
      <w:r w:rsidR="00F366A6">
        <w:rPr>
          <w:rFonts w:ascii="Times New Roman" w:hAnsi="Times New Roman" w:cs="Times New Roman"/>
          <w:sz w:val="24"/>
          <w:szCs w:val="24"/>
        </w:rPr>
        <w:t>левско</w:t>
      </w:r>
      <w:r w:rsidRPr="00B55AFF">
        <w:rPr>
          <w:rFonts w:ascii="Times New Roman" w:hAnsi="Times New Roman" w:cs="Times New Roman"/>
          <w:sz w:val="24"/>
          <w:szCs w:val="24"/>
        </w:rPr>
        <w:t>й сельсовет,</w:t>
      </w:r>
      <w:r w:rsidRPr="00B55AFF">
        <w:rPr>
          <w:rFonts w:ascii="Times New Roman" w:hAnsi="Times New Roman" w:cs="Times New Roman"/>
          <w:color w:val="000000"/>
          <w:sz w:val="24"/>
          <w:szCs w:val="24"/>
        </w:rPr>
        <w:t xml:space="preserve"> сохранения окружающей среды и объектов культурн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наследия;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планировки части территории муниципального образов</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ния</w:t>
      </w:r>
      <w:r w:rsidR="0062445C">
        <w:rPr>
          <w:rFonts w:ascii="Times New Roman" w:hAnsi="Times New Roman" w:cs="Times New Roman"/>
          <w:color w:val="000000"/>
          <w:sz w:val="24"/>
          <w:szCs w:val="24"/>
        </w:rPr>
        <w:t xml:space="preserve"> </w:t>
      </w:r>
      <w:r w:rsidR="005423B7">
        <w:rPr>
          <w:rFonts w:ascii="Times New Roman" w:hAnsi="Times New Roman" w:cs="Times New Roman"/>
          <w:color w:val="000000"/>
          <w:sz w:val="24"/>
          <w:szCs w:val="24"/>
        </w:rPr>
        <w:t>По</w:t>
      </w:r>
      <w:r w:rsidR="00F366A6">
        <w:rPr>
          <w:rFonts w:ascii="Times New Roman" w:hAnsi="Times New Roman" w:cs="Times New Roman"/>
          <w:color w:val="000000"/>
          <w:sz w:val="24"/>
          <w:szCs w:val="24"/>
        </w:rPr>
        <w:t>левско</w:t>
      </w:r>
      <w:r w:rsidRPr="00B55AFF">
        <w:rPr>
          <w:rFonts w:ascii="Times New Roman" w:hAnsi="Times New Roman" w:cs="Times New Roman"/>
          <w:sz w:val="24"/>
          <w:szCs w:val="24"/>
        </w:rPr>
        <w:t>й сельсовет</w:t>
      </w:r>
      <w:r w:rsidRPr="00B55AFF">
        <w:rPr>
          <w:rFonts w:ascii="Times New Roman" w:hAnsi="Times New Roman" w:cs="Times New Roman"/>
          <w:color w:val="000000"/>
          <w:sz w:val="24"/>
          <w:szCs w:val="24"/>
        </w:rPr>
        <w:t>;</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привлечения инвестиций, в том числе путем предоставл</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ния возможности выбора наиболее эффективных видов разрешенного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и объектов капитального строительства;</w:t>
      </w:r>
    </w:p>
    <w:p w:rsidR="00554559" w:rsidRPr="00B55AFF" w:rsidRDefault="00554559" w:rsidP="008A14E9">
      <w:pPr>
        <w:ind w:firstLine="709"/>
        <w:jc w:val="both"/>
        <w:rPr>
          <w:color w:val="000000"/>
        </w:rPr>
      </w:pPr>
      <w:r w:rsidRPr="00B55AFF">
        <w:rPr>
          <w:color w:val="000000"/>
        </w:rPr>
        <w:t>– обеспечение сбалансированного учета экологических, экономических, социал</w:t>
      </w:r>
      <w:r w:rsidRPr="00B55AFF">
        <w:rPr>
          <w:color w:val="000000"/>
        </w:rPr>
        <w:t>ь</w:t>
      </w:r>
      <w:r w:rsidRPr="00B55AFF">
        <w:rPr>
          <w:color w:val="000000"/>
        </w:rPr>
        <w:t>ных и иных факторов при осуществлении градостроительной деятельности;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открытой информации о правилах и условиях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осуществления на них строительства и реконструкции;</w:t>
      </w:r>
    </w:p>
    <w:p w:rsidR="00554559" w:rsidRPr="00B55AFF" w:rsidRDefault="00554559" w:rsidP="008A14E9">
      <w:pPr>
        <w:ind w:firstLine="709"/>
        <w:jc w:val="both"/>
        <w:rPr>
          <w:color w:val="000000"/>
        </w:rPr>
      </w:pPr>
      <w:r w:rsidRPr="00B55AFF">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54559" w:rsidRPr="00B55AFF" w:rsidRDefault="00554559" w:rsidP="008A14E9">
      <w:pPr>
        <w:pStyle w:val="a8"/>
        <w:spacing w:after="0"/>
        <w:jc w:val="both"/>
        <w:rPr>
          <w:color w:val="000000"/>
        </w:rPr>
      </w:pPr>
      <w:r w:rsidRPr="00B55AFF">
        <w:rPr>
          <w:color w:val="000000"/>
        </w:rPr>
        <w:tab/>
        <w:t>Правила, устанавливающие общий порядок осуществления градостроительной де</w:t>
      </w:r>
      <w:r w:rsidRPr="00B55AFF">
        <w:rPr>
          <w:color w:val="000000"/>
        </w:rPr>
        <w:t>я</w:t>
      </w:r>
      <w:r w:rsidRPr="00B55AFF">
        <w:rPr>
          <w:color w:val="000000"/>
        </w:rPr>
        <w:t xml:space="preserve">тельности, обязательны для органов государственной власти и местного самоуправления, физических и юридических лиц. </w:t>
      </w:r>
    </w:p>
    <w:p w:rsidR="00554559" w:rsidRPr="00B55AFF" w:rsidRDefault="00554559" w:rsidP="008A14E9">
      <w:pPr>
        <w:pStyle w:val="a7"/>
        <w:jc w:val="both"/>
        <w:rPr>
          <w:color w:val="000000"/>
        </w:rPr>
      </w:pPr>
      <w:r w:rsidRPr="00B55AFF">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r w:rsidR="005423B7">
        <w:rPr>
          <w:color w:val="000000"/>
        </w:rPr>
        <w:t>По</w:t>
      </w:r>
      <w:r w:rsidR="00F366A6">
        <w:rPr>
          <w:color w:val="000000"/>
        </w:rPr>
        <w:t>левско</w:t>
      </w:r>
      <w:r w:rsidRPr="00B55AFF">
        <w:t>й сельсовет</w:t>
      </w:r>
      <w:r w:rsidRPr="00B55AFF">
        <w:rPr>
          <w:color w:val="000000"/>
        </w:rPr>
        <w:t xml:space="preserve">, действуют настоящие Правила. На период до разработки и утверждения Генерального плана муниципального образования </w:t>
      </w:r>
      <w:r w:rsidR="005423B7">
        <w:rPr>
          <w:color w:val="000000"/>
        </w:rPr>
        <w:t>По</w:t>
      </w:r>
      <w:r w:rsidR="00F366A6">
        <w:rPr>
          <w:color w:val="000000"/>
        </w:rPr>
        <w:t>левско</w:t>
      </w:r>
      <w:r w:rsidRPr="00B55AFF">
        <w:rPr>
          <w:color w:val="000000"/>
        </w:rPr>
        <w:t>й сельсовет настоящие правила действуют на часть территории в границах, обозначенных на картах.</w:t>
      </w:r>
    </w:p>
    <w:p w:rsidR="00554559" w:rsidRPr="00B55AFF" w:rsidRDefault="00554559" w:rsidP="008A14E9">
      <w:pPr>
        <w:pStyle w:val="a7"/>
        <w:spacing w:before="100" w:beforeAutospacing="1" w:after="100" w:afterAutospacing="1"/>
        <w:ind w:firstLine="709"/>
        <w:jc w:val="center"/>
        <w:outlineLvl w:val="0"/>
        <w:rPr>
          <w:b/>
          <w:bCs/>
        </w:rPr>
      </w:pPr>
      <w:r w:rsidRPr="00B55AFF">
        <w:br w:type="page"/>
      </w:r>
      <w:bookmarkStart w:id="9" w:name="_Toc380581521"/>
      <w:bookmarkStart w:id="10" w:name="_Toc392516653"/>
      <w:bookmarkStart w:id="11" w:name="_Toc400454200"/>
      <w:bookmarkStart w:id="12" w:name="_Toc410315178"/>
      <w:bookmarkStart w:id="13" w:name="_Toc475940408"/>
      <w:r w:rsidRPr="00B55AFF">
        <w:rPr>
          <w:b/>
          <w:bCs/>
        </w:rPr>
        <w:lastRenderedPageBreak/>
        <w:t>Часть I. Порядок применения Правил землепользования и застройки и внес</w:t>
      </w:r>
      <w:r w:rsidRPr="00B55AFF">
        <w:rPr>
          <w:b/>
          <w:bCs/>
        </w:rPr>
        <w:t>е</w:t>
      </w:r>
      <w:r w:rsidRPr="00B55AFF">
        <w:rPr>
          <w:b/>
          <w:bCs/>
        </w:rPr>
        <w:t>ния в них изменений</w:t>
      </w:r>
      <w:bookmarkEnd w:id="9"/>
      <w:bookmarkEnd w:id="10"/>
      <w:bookmarkEnd w:id="11"/>
      <w:bookmarkEnd w:id="12"/>
      <w:bookmarkEnd w:id="13"/>
    </w:p>
    <w:p w:rsidR="00554559" w:rsidRPr="00B55AFF" w:rsidRDefault="00554559" w:rsidP="008A14E9">
      <w:pPr>
        <w:spacing w:before="100" w:beforeAutospacing="1" w:after="100" w:afterAutospacing="1"/>
        <w:ind w:firstLine="709"/>
        <w:jc w:val="center"/>
        <w:outlineLvl w:val="1"/>
        <w:rPr>
          <w:b/>
          <w:bCs/>
        </w:rPr>
      </w:pPr>
      <w:bookmarkStart w:id="14" w:name="_Toc282347505"/>
      <w:bookmarkStart w:id="15" w:name="_Toc321209542"/>
      <w:bookmarkStart w:id="16" w:name="_Toc339819788"/>
      <w:bookmarkStart w:id="17" w:name="_Toc380501006"/>
      <w:bookmarkStart w:id="18" w:name="_Toc380581522"/>
      <w:bookmarkStart w:id="19" w:name="_Toc392516654"/>
      <w:bookmarkStart w:id="20" w:name="_Toc400454201"/>
      <w:bookmarkStart w:id="21" w:name="_Toc410315179"/>
      <w:bookmarkStart w:id="22" w:name="_Toc475940409"/>
      <w:r w:rsidRPr="00B55AFF">
        <w:rPr>
          <w:b/>
          <w:bCs/>
          <w:color w:val="000000"/>
        </w:rPr>
        <w:t>Глава 1.</w:t>
      </w:r>
      <w:r w:rsidRPr="00B55AFF">
        <w:rPr>
          <w:b/>
          <w:bCs/>
        </w:rPr>
        <w:t xml:space="preserve"> Общие положения</w:t>
      </w:r>
      <w:bookmarkEnd w:id="14"/>
      <w:bookmarkEnd w:id="15"/>
      <w:bookmarkEnd w:id="16"/>
      <w:bookmarkEnd w:id="17"/>
      <w:bookmarkEnd w:id="18"/>
      <w:bookmarkEnd w:id="19"/>
      <w:bookmarkEnd w:id="20"/>
      <w:bookmarkEnd w:id="21"/>
      <w:bookmarkEnd w:id="22"/>
    </w:p>
    <w:p w:rsidR="00554559" w:rsidRPr="00B55AFF" w:rsidRDefault="00554559" w:rsidP="008A14E9">
      <w:pPr>
        <w:spacing w:before="100" w:beforeAutospacing="1" w:after="100" w:afterAutospacing="1"/>
        <w:ind w:firstLine="709"/>
        <w:jc w:val="center"/>
        <w:outlineLvl w:val="2"/>
        <w:rPr>
          <w:b/>
          <w:bCs/>
          <w:color w:val="000000"/>
        </w:rPr>
      </w:pPr>
      <w:bookmarkStart w:id="23" w:name="_Toc282347506"/>
      <w:bookmarkStart w:id="24" w:name="_Toc321209543"/>
      <w:bookmarkStart w:id="25" w:name="_Toc339819789"/>
      <w:bookmarkStart w:id="26" w:name="_Toc380501007"/>
      <w:bookmarkStart w:id="27" w:name="_Toc380581523"/>
      <w:bookmarkStart w:id="28" w:name="_Toc392516655"/>
      <w:bookmarkStart w:id="29" w:name="_Toc400454202"/>
      <w:bookmarkStart w:id="30" w:name="_Toc410315180"/>
      <w:bookmarkStart w:id="31" w:name="_Toc475940410"/>
      <w:r w:rsidRPr="00B55AFF">
        <w:rPr>
          <w:b/>
          <w:bCs/>
          <w:color w:val="000000"/>
        </w:rPr>
        <w:t>Статья 1. Назначение и содержание настоящих Правил</w:t>
      </w:r>
      <w:bookmarkEnd w:id="23"/>
      <w:bookmarkEnd w:id="24"/>
      <w:bookmarkEnd w:id="25"/>
      <w:bookmarkEnd w:id="26"/>
      <w:bookmarkEnd w:id="27"/>
      <w:bookmarkEnd w:id="28"/>
      <w:bookmarkEnd w:id="29"/>
      <w:bookmarkEnd w:id="30"/>
      <w:bookmarkEnd w:id="31"/>
    </w:p>
    <w:p w:rsidR="00554559" w:rsidRPr="00B55AFF" w:rsidRDefault="00554559" w:rsidP="008A14E9">
      <w:pPr>
        <w:pStyle w:val="a7"/>
        <w:ind w:firstLine="709"/>
        <w:jc w:val="both"/>
        <w:rPr>
          <w:color w:val="000000"/>
        </w:rPr>
      </w:pPr>
      <w:r w:rsidRPr="00B55AFF">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r w:rsidR="005423B7">
        <w:rPr>
          <w:color w:val="000000"/>
        </w:rPr>
        <w:t>По</w:t>
      </w:r>
      <w:r w:rsidR="00F366A6">
        <w:rPr>
          <w:color w:val="000000"/>
        </w:rPr>
        <w:t>левско</w:t>
      </w:r>
      <w:r w:rsidRPr="00B55AFF">
        <w:t>й сел</w:t>
      </w:r>
      <w:r w:rsidRPr="00B55AFF">
        <w:t>ь</w:t>
      </w:r>
      <w:r w:rsidRPr="00B55AFF">
        <w:t>совет Немецкого национального района Алтайского края</w:t>
      </w:r>
      <w:r w:rsidRPr="00B55AFF">
        <w:rPr>
          <w:color w:val="000000"/>
        </w:rPr>
        <w:t>, установлении градостроител</w:t>
      </w:r>
      <w:r w:rsidRPr="00B55AFF">
        <w:rPr>
          <w:color w:val="000000"/>
        </w:rPr>
        <w:t>ь</w:t>
      </w:r>
      <w:r w:rsidRPr="00B55AFF">
        <w:rPr>
          <w:color w:val="000000"/>
        </w:rPr>
        <w:t>ных регламентов – ограничений использования территории.</w:t>
      </w:r>
    </w:p>
    <w:p w:rsidR="00554559" w:rsidRPr="00B55AFF" w:rsidRDefault="00554559" w:rsidP="008A14E9">
      <w:pPr>
        <w:pStyle w:val="aa"/>
        <w:spacing w:after="0"/>
        <w:ind w:left="0" w:firstLine="709"/>
        <w:jc w:val="both"/>
        <w:rPr>
          <w:color w:val="000000"/>
        </w:rPr>
      </w:pPr>
      <w:bookmarkStart w:id="32" w:name="_Toc282347507"/>
      <w:bookmarkStart w:id="33" w:name="_Toc321209544"/>
      <w:bookmarkStart w:id="34" w:name="_Toc339819790"/>
      <w:bookmarkStart w:id="35" w:name="_Toc379293247"/>
      <w:bookmarkStart w:id="36" w:name="_Toc380581524"/>
      <w:bookmarkStart w:id="37" w:name="_Toc392516656"/>
      <w:bookmarkStart w:id="38" w:name="_Toc400454203"/>
      <w:bookmarkStart w:id="39" w:name="_Toc410315181"/>
      <w:r w:rsidRPr="00B55AFF">
        <w:rPr>
          <w:color w:val="000000"/>
        </w:rPr>
        <w:t>Настоящие Правила содержат:</w:t>
      </w:r>
    </w:p>
    <w:p w:rsidR="00554559" w:rsidRPr="00B55AFF" w:rsidRDefault="00554559" w:rsidP="008A14E9">
      <w:pPr>
        <w:pStyle w:val="aa"/>
        <w:tabs>
          <w:tab w:val="left" w:pos="1080"/>
        </w:tabs>
        <w:spacing w:after="0"/>
        <w:ind w:left="709"/>
        <w:jc w:val="both"/>
        <w:rPr>
          <w:color w:val="000000"/>
        </w:rPr>
      </w:pPr>
      <w:r w:rsidRPr="00B55AFF">
        <w:rPr>
          <w:color w:val="000000"/>
        </w:rPr>
        <w:t>1) общую часть (порядок применения настоящих Правил и внесения в них измен</w:t>
      </w:r>
      <w:r w:rsidRPr="00B55AFF">
        <w:rPr>
          <w:color w:val="000000"/>
        </w:rPr>
        <w:t>е</w:t>
      </w:r>
      <w:r w:rsidRPr="00B55AFF">
        <w:rPr>
          <w:color w:val="000000"/>
        </w:rPr>
        <w:t>ний);</w:t>
      </w:r>
    </w:p>
    <w:p w:rsidR="00554559" w:rsidRPr="00B55AFF" w:rsidRDefault="00554559" w:rsidP="008A14E9">
      <w:pPr>
        <w:pStyle w:val="aa"/>
        <w:tabs>
          <w:tab w:val="left" w:pos="1080"/>
        </w:tabs>
        <w:spacing w:after="0"/>
        <w:ind w:left="709"/>
        <w:jc w:val="both"/>
        <w:rPr>
          <w:color w:val="000000"/>
        </w:rPr>
      </w:pPr>
      <w:r w:rsidRPr="00B55AFF">
        <w:rPr>
          <w:color w:val="000000"/>
        </w:rPr>
        <w:t>2) карту градостроительного зонирования;</w:t>
      </w:r>
    </w:p>
    <w:p w:rsidR="00554559" w:rsidRPr="00B55AFF" w:rsidRDefault="00554559" w:rsidP="008A14E9">
      <w:pPr>
        <w:pStyle w:val="a7"/>
        <w:ind w:firstLine="709"/>
        <w:jc w:val="both"/>
        <w:rPr>
          <w:color w:val="000000"/>
        </w:rPr>
      </w:pPr>
      <w:r w:rsidRPr="00B55AFF">
        <w:rPr>
          <w:color w:val="000000"/>
        </w:rPr>
        <w:t>3) градостроительные регламенты.</w:t>
      </w:r>
    </w:p>
    <w:p w:rsidR="00554559" w:rsidRPr="00B55AFF" w:rsidRDefault="00554559" w:rsidP="008A14E9">
      <w:pPr>
        <w:ind w:firstLine="709"/>
        <w:jc w:val="both"/>
      </w:pPr>
      <w:r w:rsidRPr="00B55AFF">
        <w:t>Порядок применения правил землепользования и застройки и внесения в них изм</w:t>
      </w:r>
      <w:r w:rsidRPr="00B55AFF">
        <w:t>е</w:t>
      </w:r>
      <w:r w:rsidRPr="00B55AFF">
        <w:t>нений включает в себя положения:</w:t>
      </w:r>
    </w:p>
    <w:p w:rsidR="00554559" w:rsidRPr="00B55AFF" w:rsidRDefault="00554559" w:rsidP="008A14E9">
      <w:pPr>
        <w:ind w:firstLine="709"/>
        <w:jc w:val="both"/>
      </w:pPr>
      <w:r w:rsidRPr="00B55AFF">
        <w:t xml:space="preserve">1) о регулировании землепользования и застройки на </w:t>
      </w:r>
      <w:r w:rsidR="00BE4D07">
        <w:t xml:space="preserve">территории </w:t>
      </w:r>
      <w:r w:rsidRPr="00B55AFF">
        <w:rPr>
          <w:color w:val="000000"/>
        </w:rPr>
        <w:t xml:space="preserve">муниципального образования </w:t>
      </w:r>
      <w:r w:rsidR="005423B7">
        <w:rPr>
          <w:color w:val="000000"/>
        </w:rPr>
        <w:t>По</w:t>
      </w:r>
      <w:r w:rsidR="00F366A6">
        <w:rPr>
          <w:color w:val="000000"/>
        </w:rPr>
        <w:t>левско</w:t>
      </w:r>
      <w:r w:rsidRPr="00B55AFF">
        <w:t>й сельсовет органами местного самоуправления;</w:t>
      </w:r>
    </w:p>
    <w:p w:rsidR="00554559" w:rsidRPr="00B55AFF" w:rsidRDefault="00554559" w:rsidP="008A14E9">
      <w:pPr>
        <w:ind w:firstLine="709"/>
        <w:jc w:val="both"/>
      </w:pPr>
      <w:r w:rsidRPr="00B55AFF">
        <w:t>2) об изменении видов разрешенного использования земельных участков и объе</w:t>
      </w:r>
      <w:r w:rsidRPr="00B55AFF">
        <w:t>к</w:t>
      </w:r>
      <w:r w:rsidRPr="00B55AFF">
        <w:t xml:space="preserve">тов капитального строительства физическими и юридическими лицами на территории </w:t>
      </w:r>
      <w:r w:rsidRPr="00B55AFF">
        <w:rPr>
          <w:color w:val="000000"/>
        </w:rPr>
        <w:t>м</w:t>
      </w:r>
      <w:r w:rsidRPr="00B55AFF">
        <w:rPr>
          <w:color w:val="000000"/>
        </w:rPr>
        <w:t>у</w:t>
      </w:r>
      <w:r w:rsidRPr="00B55AFF">
        <w:rPr>
          <w:color w:val="000000"/>
        </w:rPr>
        <w:t xml:space="preserve">ниципального образования </w:t>
      </w:r>
      <w:r w:rsidR="005423B7">
        <w:rPr>
          <w:color w:val="000000"/>
        </w:rPr>
        <w:t>По</w:t>
      </w:r>
      <w:r w:rsidR="00F366A6">
        <w:rPr>
          <w:color w:val="000000"/>
        </w:rPr>
        <w:t>левско</w:t>
      </w:r>
      <w:r w:rsidRPr="00B55AFF">
        <w:t>й сельсовет;</w:t>
      </w:r>
    </w:p>
    <w:p w:rsidR="00554559" w:rsidRPr="00B55AFF" w:rsidRDefault="00554559" w:rsidP="008A14E9">
      <w:pPr>
        <w:ind w:firstLine="709"/>
        <w:jc w:val="both"/>
      </w:pPr>
      <w:r w:rsidRPr="00B55AFF">
        <w:t xml:space="preserve">3) о подготовке документации по планировке территории </w:t>
      </w:r>
      <w:r w:rsidRPr="00B55AFF">
        <w:rPr>
          <w:color w:val="000000"/>
        </w:rPr>
        <w:t>муниципального образ</w:t>
      </w:r>
      <w:r w:rsidRPr="00B55AFF">
        <w:rPr>
          <w:color w:val="000000"/>
        </w:rPr>
        <w:t>о</w:t>
      </w:r>
      <w:r w:rsidRPr="00B55AFF">
        <w:rPr>
          <w:color w:val="000000"/>
        </w:rPr>
        <w:t xml:space="preserve">вания </w:t>
      </w:r>
      <w:r w:rsidR="005423B7">
        <w:rPr>
          <w:color w:val="000000"/>
        </w:rPr>
        <w:t>По</w:t>
      </w:r>
      <w:r w:rsidR="00F366A6">
        <w:rPr>
          <w:color w:val="000000"/>
        </w:rPr>
        <w:t>левско</w:t>
      </w:r>
      <w:r w:rsidRPr="00B55AFF">
        <w:t>й сельсовет органами местного самоуправления;</w:t>
      </w:r>
    </w:p>
    <w:p w:rsidR="00554559" w:rsidRPr="00B55AFF" w:rsidRDefault="00554559" w:rsidP="008A14E9">
      <w:pPr>
        <w:ind w:firstLine="709"/>
        <w:jc w:val="both"/>
      </w:pPr>
      <w:r w:rsidRPr="00B55AFF">
        <w:t>4) о проведении публичных слушаний по настоящим Правилам;</w:t>
      </w:r>
    </w:p>
    <w:p w:rsidR="00554559" w:rsidRPr="00B55AFF" w:rsidRDefault="00554559" w:rsidP="008A14E9">
      <w:pPr>
        <w:ind w:firstLine="709"/>
        <w:jc w:val="both"/>
      </w:pPr>
      <w:r w:rsidRPr="00B55AFF">
        <w:t>5) о внесении изменений в настоящие Правила;</w:t>
      </w:r>
    </w:p>
    <w:p w:rsidR="00554559" w:rsidRPr="00B55AFF" w:rsidRDefault="00554559" w:rsidP="008A14E9">
      <w:pPr>
        <w:ind w:firstLine="709"/>
        <w:jc w:val="both"/>
      </w:pPr>
      <w:r w:rsidRPr="00B55AFF">
        <w:t xml:space="preserve">6) о регулировании иных вопросов землепользования и застройки на территории </w:t>
      </w:r>
      <w:r w:rsidRPr="00B55AFF">
        <w:rPr>
          <w:color w:val="000000"/>
        </w:rPr>
        <w:t xml:space="preserve">муниципального образования </w:t>
      </w:r>
      <w:r w:rsidR="005423B7">
        <w:rPr>
          <w:color w:val="000000"/>
        </w:rPr>
        <w:t>По</w:t>
      </w:r>
      <w:r w:rsidR="00F366A6">
        <w:rPr>
          <w:color w:val="000000"/>
        </w:rPr>
        <w:t>левско</w:t>
      </w:r>
      <w:r w:rsidRPr="00B55AFF">
        <w:t>й сельсовет.</w:t>
      </w:r>
    </w:p>
    <w:p w:rsidR="00554559" w:rsidRPr="00B55AFF" w:rsidRDefault="00554559" w:rsidP="008A14E9">
      <w:pPr>
        <w:pStyle w:val="aa"/>
        <w:spacing w:before="100" w:beforeAutospacing="1" w:after="100" w:afterAutospacing="1"/>
        <w:ind w:left="0"/>
        <w:jc w:val="center"/>
        <w:outlineLvl w:val="2"/>
        <w:rPr>
          <w:b/>
          <w:bCs/>
        </w:rPr>
      </w:pPr>
      <w:bookmarkStart w:id="40" w:name="_Toc475940411"/>
      <w:r w:rsidRPr="00B55AFF">
        <w:rPr>
          <w:b/>
          <w:bCs/>
          <w:color w:val="000000"/>
        </w:rPr>
        <w:t>Статья 2.</w:t>
      </w:r>
      <w:r w:rsidRPr="00B55AFF">
        <w:rPr>
          <w:b/>
          <w:bCs/>
        </w:rPr>
        <w:t xml:space="preserve"> Основные понятия, используемые в настоящих Правилах</w:t>
      </w:r>
      <w:bookmarkEnd w:id="32"/>
      <w:bookmarkEnd w:id="33"/>
      <w:bookmarkEnd w:id="34"/>
      <w:bookmarkEnd w:id="35"/>
      <w:bookmarkEnd w:id="36"/>
      <w:bookmarkEnd w:id="37"/>
      <w:bookmarkEnd w:id="38"/>
      <w:bookmarkEnd w:id="39"/>
      <w:bookmarkEnd w:id="40"/>
    </w:p>
    <w:p w:rsidR="00554559" w:rsidRPr="00B55AFF" w:rsidRDefault="00554559" w:rsidP="008A14E9">
      <w:pPr>
        <w:ind w:firstLine="709"/>
        <w:jc w:val="both"/>
        <w:rPr>
          <w:color w:val="000000"/>
        </w:rPr>
      </w:pPr>
      <w:r w:rsidRPr="00B55AFF">
        <w:rPr>
          <w:color w:val="000000"/>
        </w:rPr>
        <w:t>В целях применения настоящих Правил, используемые в них понятия, употребл</w:t>
      </w:r>
      <w:r w:rsidRPr="00B55AFF">
        <w:rPr>
          <w:color w:val="000000"/>
        </w:rPr>
        <w:t>я</w:t>
      </w:r>
      <w:r w:rsidRPr="00B55AFF">
        <w:rPr>
          <w:color w:val="000000"/>
        </w:rPr>
        <w:t>ются в следующих значениях:</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виды разрешенного использования земельных участков и объектов капитального строительства</w:t>
      </w:r>
      <w:r w:rsidRPr="00B55AF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w:t>
      </w:r>
      <w:r w:rsidRPr="00B55AFF">
        <w:rPr>
          <w:color w:val="000000"/>
        </w:rPr>
        <w:t>ы</w:t>
      </w:r>
      <w:r w:rsidRPr="00B55AFF">
        <w:rPr>
          <w:color w:val="000000"/>
        </w:rPr>
        <w:t>ми нормативными правовыми актами;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вспомогательные виды использования</w:t>
      </w:r>
      <w:r w:rsidRPr="00B55AFF">
        <w:rPr>
          <w:rFonts w:ascii="Times New Roman" w:hAnsi="Times New Roman" w:cs="Times New Roman"/>
          <w:sz w:val="24"/>
          <w:szCs w:val="24"/>
        </w:rPr>
        <w:t xml:space="preserve"> – допустимые только в качестве </w:t>
      </w:r>
      <w:proofErr w:type="gramStart"/>
      <w:r w:rsidRPr="00B55AFF">
        <w:rPr>
          <w:rFonts w:ascii="Times New Roman" w:hAnsi="Times New Roman" w:cs="Times New Roman"/>
          <w:sz w:val="24"/>
          <w:szCs w:val="24"/>
        </w:rPr>
        <w:t>дополн</w:t>
      </w:r>
      <w:r w:rsidRPr="00B55AFF">
        <w:rPr>
          <w:rFonts w:ascii="Times New Roman" w:hAnsi="Times New Roman" w:cs="Times New Roman"/>
          <w:sz w:val="24"/>
          <w:szCs w:val="24"/>
        </w:rPr>
        <w:t>и</w:t>
      </w:r>
      <w:r w:rsidRPr="00B55AFF">
        <w:rPr>
          <w:rFonts w:ascii="Times New Roman" w:hAnsi="Times New Roman" w:cs="Times New Roman"/>
          <w:sz w:val="24"/>
          <w:szCs w:val="24"/>
        </w:rPr>
        <w:t>тельных</w:t>
      </w:r>
      <w:proofErr w:type="gramEnd"/>
      <w:r w:rsidRPr="00B55AFF">
        <w:rPr>
          <w:rFonts w:ascii="Times New Roman" w:hAnsi="Times New Roman" w:cs="Times New Roman"/>
          <w:sz w:val="24"/>
          <w:szCs w:val="24"/>
        </w:rPr>
        <w:t xml:space="preserve"> по отношению к основным видам разрешенного использования и условно разр</w:t>
      </w:r>
      <w:r w:rsidRPr="00B55AFF">
        <w:rPr>
          <w:rFonts w:ascii="Times New Roman" w:hAnsi="Times New Roman" w:cs="Times New Roman"/>
          <w:sz w:val="24"/>
          <w:szCs w:val="24"/>
        </w:rPr>
        <w:t>е</w:t>
      </w:r>
      <w:r w:rsidRPr="00B55AFF">
        <w:rPr>
          <w:rFonts w:ascii="Times New Roman" w:hAnsi="Times New Roman" w:cs="Times New Roman"/>
          <w:sz w:val="24"/>
          <w:szCs w:val="24"/>
        </w:rPr>
        <w:t>шенным видам использования и осуществляемые совместно с ними;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высота строения</w:t>
      </w:r>
      <w:r w:rsidRPr="00B55AFF">
        <w:rPr>
          <w:rFonts w:ascii="Times New Roman" w:hAnsi="Times New Roman" w:cs="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554559" w:rsidRPr="00B55AFF" w:rsidRDefault="00554559" w:rsidP="008A14E9">
      <w:pPr>
        <w:ind w:firstLine="709"/>
        <w:jc w:val="both"/>
      </w:pPr>
      <w:r w:rsidRPr="00B55AFF">
        <w:rPr>
          <w:color w:val="000000"/>
        </w:rPr>
        <w:t xml:space="preserve">– </w:t>
      </w:r>
      <w:r w:rsidRPr="00B55AFF">
        <w:rPr>
          <w:i/>
          <w:iCs/>
          <w:color w:val="000000"/>
        </w:rPr>
        <w:t>градостроительная деятельность</w:t>
      </w:r>
      <w:r w:rsidR="004A4192">
        <w:rPr>
          <w:i/>
          <w:iCs/>
          <w:color w:val="000000"/>
        </w:rPr>
        <w:t xml:space="preserve"> </w:t>
      </w:r>
      <w:r w:rsidRPr="00B55AFF">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B55AFF">
        <w:t>и</w:t>
      </w:r>
      <w:r w:rsidRPr="00B55AFF">
        <w:t>тального строительства, эксплуатации зданий, сооружений;</w:t>
      </w:r>
    </w:p>
    <w:p w:rsidR="00554559" w:rsidRPr="00B55AFF" w:rsidRDefault="00554559" w:rsidP="008A14E9">
      <w:pPr>
        <w:ind w:firstLine="709"/>
        <w:jc w:val="both"/>
        <w:rPr>
          <w:color w:val="000000"/>
        </w:rPr>
      </w:pPr>
      <w:r w:rsidRPr="00B55AFF">
        <w:rPr>
          <w:color w:val="000000"/>
        </w:rPr>
        <w:lastRenderedPageBreak/>
        <w:t xml:space="preserve">– </w:t>
      </w:r>
      <w:r w:rsidRPr="00B55AFF">
        <w:rPr>
          <w:i/>
          <w:iCs/>
          <w:color w:val="000000"/>
        </w:rPr>
        <w:t>градостроительное зонирование</w:t>
      </w:r>
      <w:r w:rsidRPr="00B55AFF">
        <w:rPr>
          <w:color w:val="000000"/>
        </w:rPr>
        <w:t xml:space="preserve"> – зонирование территории муниципального о</w:t>
      </w:r>
      <w:r w:rsidRPr="00B55AFF">
        <w:rPr>
          <w:color w:val="000000"/>
        </w:rPr>
        <w:t>б</w:t>
      </w:r>
      <w:r w:rsidRPr="00B55AFF">
        <w:rPr>
          <w:color w:val="000000"/>
        </w:rPr>
        <w:t>разования в целях определения территориальных зон и установления градостроительных регламентов;</w:t>
      </w:r>
    </w:p>
    <w:p w:rsidR="00554559" w:rsidRPr="00B55AFF" w:rsidRDefault="00554559" w:rsidP="008A14E9">
      <w:pPr>
        <w:ind w:firstLine="709"/>
        <w:jc w:val="both"/>
        <w:rPr>
          <w:color w:val="000000"/>
        </w:rPr>
      </w:pPr>
      <w:r w:rsidRPr="00B55AFF">
        <w:rPr>
          <w:color w:val="000000"/>
        </w:rPr>
        <w:t xml:space="preserve">– </w:t>
      </w:r>
      <w:r w:rsidRPr="00B55AFF">
        <w:rPr>
          <w:rStyle w:val="ac"/>
          <w:b w:val="0"/>
          <w:bCs w:val="0"/>
          <w:i/>
          <w:iCs/>
          <w:color w:val="000000"/>
        </w:rPr>
        <w:t>градостроительный план земельного участка</w:t>
      </w:r>
      <w:r w:rsidRPr="00B55AFF">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w:t>
      </w:r>
      <w:r w:rsidRPr="00B55AFF">
        <w:rPr>
          <w:color w:val="000000"/>
        </w:rPr>
        <w:t>о</w:t>
      </w:r>
      <w:r w:rsidRPr="00B55AFF">
        <w:rPr>
          <w:color w:val="000000"/>
        </w:rPr>
        <w:t>ванием для подготовки проектной документации, выдачи разрешения на строительство и выдачи разрешения на ввод объекта в эксплуатацию;</w:t>
      </w:r>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градостроительное регулирование</w:t>
      </w:r>
      <w:r w:rsidRPr="00B55AFF">
        <w:rPr>
          <w:color w:val="000000"/>
        </w:rPr>
        <w:t xml:space="preserve"> – деятельность органов государственной вл</w:t>
      </w:r>
      <w:r w:rsidRPr="00B55AFF">
        <w:rPr>
          <w:color w:val="000000"/>
        </w:rPr>
        <w:t>а</w:t>
      </w:r>
      <w:r w:rsidRPr="00B55AFF">
        <w:rPr>
          <w:color w:val="000000"/>
        </w:rPr>
        <w:t>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w:t>
      </w:r>
      <w:r w:rsidRPr="00B55AFF">
        <w:rPr>
          <w:color w:val="000000"/>
        </w:rPr>
        <w:t>а</w:t>
      </w:r>
      <w:r w:rsidRPr="00B55AFF">
        <w:rPr>
          <w:color w:val="000000"/>
        </w:rPr>
        <w:t>ции документов территориального планирования, документации по планировке террит</w:t>
      </w:r>
      <w:r w:rsidRPr="00B55AFF">
        <w:rPr>
          <w:color w:val="000000"/>
        </w:rPr>
        <w:t>о</w:t>
      </w:r>
      <w:r w:rsidRPr="00B55AFF">
        <w:rPr>
          <w:color w:val="000000"/>
        </w:rPr>
        <w:t>рии и правил землепользования и застройки;</w:t>
      </w:r>
      <w:proofErr w:type="gramEnd"/>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градостроительный регламент</w:t>
      </w:r>
      <w:r w:rsidRPr="00B55AFF">
        <w:rPr>
          <w:color w:val="000000"/>
        </w:rPr>
        <w:t xml:space="preserve"> – устанавливаемые в пределах границ соотве</w:t>
      </w:r>
      <w:r w:rsidRPr="00B55AFF">
        <w:rPr>
          <w:color w:val="000000"/>
        </w:rPr>
        <w:t>т</w:t>
      </w:r>
      <w:r w:rsidRPr="00B55AFF">
        <w:rPr>
          <w:color w:val="000000"/>
        </w:rPr>
        <w:t>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w:t>
      </w:r>
      <w:r w:rsidRPr="00B55AFF">
        <w:rPr>
          <w:color w:val="000000"/>
        </w:rPr>
        <w:t>т</w:t>
      </w:r>
      <w:r w:rsidRPr="00B55AFF">
        <w:rPr>
          <w:color w:val="000000"/>
        </w:rPr>
        <w:t>ся в процессе их застройки и последующей эксплуатации объектов капитального стро</w:t>
      </w:r>
      <w:r w:rsidRPr="00B55AFF">
        <w:rPr>
          <w:color w:val="000000"/>
        </w:rPr>
        <w:t>и</w:t>
      </w:r>
      <w:r w:rsidRPr="00B55AFF">
        <w:rPr>
          <w:color w:val="000000"/>
        </w:rPr>
        <w:t>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color w:val="000000"/>
        </w:rPr>
        <w:t>ь</w:t>
      </w:r>
      <w:r w:rsidRPr="00B55AFF">
        <w:rPr>
          <w:color w:val="000000"/>
        </w:rPr>
        <w:t>ного строительства, а также ограничения использования земельных участков</w:t>
      </w:r>
      <w:proofErr w:type="gramEnd"/>
      <w:r w:rsidRPr="00B55AFF">
        <w:rPr>
          <w:color w:val="000000"/>
        </w:rPr>
        <w:t xml:space="preserve"> и объектов капитального строительства;</w:t>
      </w:r>
    </w:p>
    <w:p w:rsidR="00554559" w:rsidRPr="00B55AFF" w:rsidRDefault="00554559" w:rsidP="008A14E9">
      <w:pPr>
        <w:ind w:firstLine="709"/>
        <w:jc w:val="both"/>
        <w:rPr>
          <w:color w:val="000000"/>
        </w:rPr>
      </w:pPr>
      <w:r w:rsidRPr="00B55AFF">
        <w:rPr>
          <w:rStyle w:val="ac"/>
          <w:b w:val="0"/>
          <w:bCs w:val="0"/>
          <w:i/>
          <w:iCs/>
          <w:color w:val="000000"/>
        </w:rPr>
        <w:t>– земельный участок</w:t>
      </w:r>
      <w:r w:rsidRPr="00B55AFF">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зоны с особыми условиями использования территорий</w:t>
      </w:r>
      <w:r w:rsidRPr="00B55AFF">
        <w:rPr>
          <w:color w:val="000000"/>
        </w:rPr>
        <w:t xml:space="preserve"> – охранные, санитарно-защитные зоны, зоны охраны объектов культурного наследия (памятников истории и культуры) </w:t>
      </w:r>
      <w:r w:rsidRPr="00B55AFF">
        <w:t>народов Российской Федерации (далее - объекты культурного наследия)</w:t>
      </w:r>
      <w:r w:rsidRPr="00B55AFF">
        <w:rPr>
          <w:color w:val="000000"/>
        </w:rPr>
        <w:t xml:space="preserve">, </w:t>
      </w:r>
      <w:proofErr w:type="spellStart"/>
      <w:r w:rsidRPr="00B55AFF">
        <w:rPr>
          <w:color w:val="000000"/>
        </w:rPr>
        <w:t>вод</w:t>
      </w:r>
      <w:r w:rsidRPr="00B55AFF">
        <w:rPr>
          <w:color w:val="000000"/>
        </w:rPr>
        <w:t>о</w:t>
      </w:r>
      <w:r w:rsidRPr="00B55AFF">
        <w:rPr>
          <w:color w:val="000000"/>
        </w:rPr>
        <w:t>охранные</w:t>
      </w:r>
      <w:proofErr w:type="spellEnd"/>
      <w:r w:rsidRPr="00B55AFF">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54559" w:rsidRPr="00B55AFF" w:rsidRDefault="00554559" w:rsidP="008A14E9">
      <w:pPr>
        <w:ind w:firstLine="709"/>
        <w:jc w:val="both"/>
        <w:rPr>
          <w:color w:val="000000"/>
        </w:rPr>
      </w:pPr>
      <w:r w:rsidRPr="00B55AFF">
        <w:rPr>
          <w:i/>
          <w:iCs/>
          <w:color w:val="000000"/>
        </w:rPr>
        <w:t>– индивидуальный жилой дом</w:t>
      </w:r>
      <w:r w:rsidRPr="00B55AFF">
        <w:rPr>
          <w:color w:val="000000"/>
        </w:rPr>
        <w:t xml:space="preserve"> – отдельно стоящий жилой дом с количеством эт</w:t>
      </w:r>
      <w:r w:rsidRPr="00B55AFF">
        <w:rPr>
          <w:color w:val="000000"/>
        </w:rPr>
        <w:t>а</w:t>
      </w:r>
      <w:r w:rsidRPr="00B55AFF">
        <w:rPr>
          <w:color w:val="000000"/>
        </w:rPr>
        <w:t>жей не более трех, предназначенный для проживания одной семьи;</w:t>
      </w:r>
    </w:p>
    <w:p w:rsidR="00554559" w:rsidRPr="00B55AFF" w:rsidRDefault="00554559" w:rsidP="008A14E9">
      <w:pPr>
        <w:pStyle w:val="ConsPlusNormal"/>
        <w:widowControl/>
        <w:ind w:firstLine="709"/>
        <w:jc w:val="both"/>
        <w:rPr>
          <w:rFonts w:ascii="Times New Roman" w:hAnsi="Times New Roman" w:cs="Times New Roman"/>
          <w:sz w:val="24"/>
          <w:szCs w:val="24"/>
        </w:rPr>
      </w:pPr>
      <w:proofErr w:type="gramStart"/>
      <w:r w:rsidRPr="00B55AFF">
        <w:rPr>
          <w:rFonts w:ascii="Times New Roman" w:hAnsi="Times New Roman" w:cs="Times New Roman"/>
          <w:color w:val="000000"/>
          <w:sz w:val="24"/>
          <w:szCs w:val="24"/>
        </w:rPr>
        <w:t xml:space="preserve">– </w:t>
      </w:r>
      <w:r w:rsidRPr="00B55AFF">
        <w:rPr>
          <w:rFonts w:ascii="Times New Roman" w:hAnsi="Times New Roman" w:cs="Times New Roman"/>
          <w:i/>
          <w:iCs/>
          <w:sz w:val="24"/>
          <w:szCs w:val="24"/>
        </w:rPr>
        <w:t xml:space="preserve">капитальный ремонт объектов капитального строительства </w:t>
      </w:r>
      <w:r w:rsidRPr="00B55AFF">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w:t>
      </w:r>
      <w:r w:rsidRPr="00B55AFF">
        <w:rPr>
          <w:rFonts w:ascii="Times New Roman" w:hAnsi="Times New Roman" w:cs="Times New Roman"/>
          <w:sz w:val="24"/>
          <w:szCs w:val="24"/>
        </w:rPr>
        <w:t>и</w:t>
      </w:r>
      <w:r w:rsidRPr="00B55AFF">
        <w:rPr>
          <w:rFonts w:ascii="Times New Roman" w:hAnsi="Times New Roman" w:cs="Times New Roman"/>
          <w:sz w:val="24"/>
          <w:szCs w:val="24"/>
        </w:rPr>
        <w:t>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B55AFF">
        <w:rPr>
          <w:rFonts w:ascii="Times New Roman" w:hAnsi="Times New Roman" w:cs="Times New Roman"/>
          <w:sz w:val="24"/>
          <w:szCs w:val="24"/>
        </w:rPr>
        <w:t>н</w:t>
      </w:r>
      <w:r w:rsidRPr="00B55AFF">
        <w:rPr>
          <w:rFonts w:ascii="Times New Roman" w:hAnsi="Times New Roman" w:cs="Times New Roman"/>
          <w:sz w:val="24"/>
          <w:szCs w:val="24"/>
        </w:rPr>
        <w:t>струкций</w:t>
      </w:r>
      <w:proofErr w:type="gramEnd"/>
      <w:r w:rsidRPr="00B55AFF">
        <w:rPr>
          <w:rFonts w:ascii="Times New Roman" w:hAnsi="Times New Roman" w:cs="Times New Roman"/>
          <w:sz w:val="24"/>
          <w:szCs w:val="24"/>
        </w:rPr>
        <w:t xml:space="preserve"> элементы и (или) восстановление указанных элементов;</w:t>
      </w:r>
    </w:p>
    <w:p w:rsidR="00554559" w:rsidRPr="00B55AFF" w:rsidRDefault="00554559" w:rsidP="008A14E9">
      <w:pPr>
        <w:pStyle w:val="ConsNormal"/>
        <w:ind w:right="0" w:firstLine="709"/>
        <w:jc w:val="both"/>
        <w:rPr>
          <w:rFonts w:ascii="Times New Roman" w:hAnsi="Times New Roman" w:cs="Times New Roman"/>
          <w:sz w:val="24"/>
          <w:szCs w:val="24"/>
        </w:rPr>
      </w:pPr>
      <w:proofErr w:type="gramStart"/>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красные линии</w:t>
      </w:r>
      <w:r w:rsidRPr="00B55AFF">
        <w:rPr>
          <w:rFonts w:ascii="Times New Roman" w:hAnsi="Times New Roman" w:cs="Times New Roman"/>
          <w:sz w:val="24"/>
          <w:szCs w:val="24"/>
        </w:rPr>
        <w:t xml:space="preserve"> – линии, которые обозначают существующие, планируемые (и</w:t>
      </w:r>
      <w:r w:rsidRPr="00B55AFF">
        <w:rPr>
          <w:rFonts w:ascii="Times New Roman" w:hAnsi="Times New Roman" w:cs="Times New Roman"/>
          <w:sz w:val="24"/>
          <w:szCs w:val="24"/>
        </w:rPr>
        <w:t>з</w:t>
      </w:r>
      <w:r w:rsidRPr="00B55AFF">
        <w:rPr>
          <w:rFonts w:ascii="Times New Roman" w:hAnsi="Times New Roman" w:cs="Times New Roman"/>
          <w:sz w:val="24"/>
          <w:szCs w:val="24"/>
        </w:rPr>
        <w:t>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w:t>
      </w:r>
      <w:r w:rsidRPr="00B55AFF">
        <w:rPr>
          <w:rFonts w:ascii="Times New Roman" w:hAnsi="Times New Roman" w:cs="Times New Roman"/>
          <w:sz w:val="24"/>
          <w:szCs w:val="24"/>
        </w:rPr>
        <w:t>и</w:t>
      </w:r>
      <w:r w:rsidRPr="00B55AFF">
        <w:rPr>
          <w:rFonts w:ascii="Times New Roman" w:hAnsi="Times New Roman" w:cs="Times New Roman"/>
          <w:sz w:val="24"/>
          <w:szCs w:val="24"/>
        </w:rPr>
        <w:t>нейных объектов;</w:t>
      </w:r>
      <w:proofErr w:type="gramEnd"/>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i/>
          <w:iCs/>
          <w:sz w:val="24"/>
          <w:szCs w:val="24"/>
        </w:rPr>
        <w:t>– линии градостроительного регулирования</w:t>
      </w:r>
      <w:r w:rsidRPr="00B55AFF">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ниц земельного участка; </w:t>
      </w:r>
    </w:p>
    <w:p w:rsidR="00554559" w:rsidRPr="00B55AFF" w:rsidRDefault="00554559" w:rsidP="008A14E9">
      <w:pPr>
        <w:autoSpaceDE w:val="0"/>
        <w:ind w:firstLine="709"/>
        <w:jc w:val="both"/>
        <w:rPr>
          <w:color w:val="000000"/>
        </w:rPr>
      </w:pPr>
      <w:r w:rsidRPr="00B55AFF">
        <w:rPr>
          <w:i/>
          <w:iCs/>
          <w:color w:val="000000"/>
        </w:rPr>
        <w:t>– малоэтажная многоквартирная застройка –</w:t>
      </w:r>
      <w:r w:rsidRPr="00B55AFF">
        <w:rPr>
          <w:color w:val="000000"/>
        </w:rPr>
        <w:t xml:space="preserve"> жилая застройка этажностью до 4 этажей включительно с обеспечением, как правило, непосредственной связи квартир с з</w:t>
      </w:r>
      <w:r w:rsidRPr="00B55AFF">
        <w:rPr>
          <w:color w:val="000000"/>
        </w:rPr>
        <w:t>е</w:t>
      </w:r>
      <w:r w:rsidRPr="00B55AFF">
        <w:rPr>
          <w:color w:val="000000"/>
        </w:rPr>
        <w:t>мельным участком;</w:t>
      </w:r>
    </w:p>
    <w:p w:rsidR="00554559" w:rsidRPr="00B55AFF" w:rsidRDefault="00554559" w:rsidP="008A14E9">
      <w:pPr>
        <w:autoSpaceDE w:val="0"/>
        <w:ind w:firstLine="709"/>
        <w:jc w:val="both"/>
        <w:rPr>
          <w:color w:val="000000"/>
        </w:rPr>
      </w:pPr>
      <w:r w:rsidRPr="00B55AFF">
        <w:lastRenderedPageBreak/>
        <w:t xml:space="preserve">– </w:t>
      </w:r>
      <w:r w:rsidRPr="00B55AFF">
        <w:rPr>
          <w:i/>
          <w:iCs/>
        </w:rPr>
        <w:t>минимальная площадь земельного участка</w:t>
      </w:r>
      <w:r w:rsidRPr="00B55AFF">
        <w:t xml:space="preserve"> – минимально допустимая площадь земельного участка, установленная градостроительным регламентом определенной терр</w:t>
      </w:r>
      <w:r w:rsidRPr="00B55AFF">
        <w:t>и</w:t>
      </w:r>
      <w:r w:rsidRPr="00B55AFF">
        <w:t>ториальной зоны;</w:t>
      </w:r>
      <w:r w:rsidRPr="00B55AFF">
        <w:tab/>
      </w:r>
    </w:p>
    <w:p w:rsidR="00554559" w:rsidRPr="00B55AFF" w:rsidRDefault="00554559" w:rsidP="008A14E9">
      <w:pPr>
        <w:autoSpaceDE w:val="0"/>
        <w:ind w:firstLine="709"/>
        <w:jc w:val="both"/>
      </w:pPr>
      <w:r w:rsidRPr="00B55AFF">
        <w:t xml:space="preserve">– </w:t>
      </w:r>
      <w:r w:rsidRPr="00B55AFF">
        <w:rPr>
          <w:i/>
          <w:iCs/>
        </w:rPr>
        <w:t>максимальная плотность застройки</w:t>
      </w:r>
      <w:r w:rsidRPr="00B55AFF">
        <w:t xml:space="preserve"> – плотность застройки (кв</w:t>
      </w:r>
      <w:proofErr w:type="gramStart"/>
      <w:r w:rsidRPr="00B55AFF">
        <w:t>.м</w:t>
      </w:r>
      <w:proofErr w:type="gramEnd"/>
      <w:r w:rsidRPr="00B55AFF">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554559" w:rsidRPr="00B55AFF" w:rsidRDefault="00554559" w:rsidP="008A14E9">
      <w:pPr>
        <w:ind w:firstLine="709"/>
        <w:jc w:val="both"/>
      </w:pPr>
      <w:r w:rsidRPr="00B55AFF">
        <w:rPr>
          <w:i/>
          <w:iCs/>
          <w:color w:val="000000"/>
        </w:rPr>
        <w:t>– многоквартирный жилой дом</w:t>
      </w:r>
      <w:r w:rsidRPr="00B55AFF">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 xml:space="preserve">объекты индивидуального жилищного строительства </w:t>
      </w:r>
      <w:r w:rsidRPr="00B55AFF">
        <w:rPr>
          <w:color w:val="000000"/>
        </w:rPr>
        <w:t>– отдельно стоящие ж</w:t>
      </w:r>
      <w:r w:rsidRPr="00B55AFF">
        <w:rPr>
          <w:color w:val="000000"/>
        </w:rPr>
        <w:t>и</w:t>
      </w:r>
      <w:r w:rsidRPr="00B55AFF">
        <w:rPr>
          <w:color w:val="000000"/>
        </w:rPr>
        <w:t>лые дома с количеством этажей не более чем три, предназначенные для проживания о</w:t>
      </w:r>
      <w:r w:rsidRPr="00B55AFF">
        <w:rPr>
          <w:color w:val="000000"/>
        </w:rPr>
        <w:t>д</w:t>
      </w:r>
      <w:r w:rsidRPr="00B55AFF">
        <w:rPr>
          <w:color w:val="000000"/>
        </w:rPr>
        <w:t>ной семьи;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объект капитального строительства</w:t>
      </w:r>
      <w:r w:rsidRPr="00B55AFF">
        <w:rPr>
          <w:color w:val="000000"/>
        </w:rPr>
        <w:t xml:space="preserve"> – здание, строение, сооружение, а также объекты, строительство которых не завершено (дале</w:t>
      </w:r>
      <w:proofErr w:type="gramStart"/>
      <w:r w:rsidRPr="00B55AFF">
        <w:rPr>
          <w:color w:val="000000"/>
        </w:rPr>
        <w:t>е-</w:t>
      </w:r>
      <w:proofErr w:type="gramEnd"/>
      <w:r w:rsidRPr="00B55AFF">
        <w:rPr>
          <w:color w:val="000000"/>
        </w:rPr>
        <w:t xml:space="preserve"> объекты незавершенного стро</w:t>
      </w:r>
      <w:r w:rsidRPr="00B55AFF">
        <w:rPr>
          <w:color w:val="000000"/>
        </w:rPr>
        <w:t>и</w:t>
      </w:r>
      <w:r w:rsidRPr="00B55AFF">
        <w:rPr>
          <w:color w:val="000000"/>
        </w:rPr>
        <w:t>тельства), за исключением временных построек, киосков, навесов и других подобных п</w:t>
      </w:r>
      <w:r w:rsidRPr="00B55AFF">
        <w:rPr>
          <w:color w:val="000000"/>
        </w:rPr>
        <w:t>о</w:t>
      </w:r>
      <w:r w:rsidRPr="00B55AFF">
        <w:rPr>
          <w:color w:val="000000"/>
        </w:rPr>
        <w:t>строек;</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правила землепользования и застройки</w:t>
      </w:r>
      <w:r w:rsidRPr="00B55AFF">
        <w:rPr>
          <w:color w:val="000000"/>
        </w:rPr>
        <w:t xml:space="preserve"> – документ градостроительного зониров</w:t>
      </w:r>
      <w:r w:rsidRPr="00B55AFF">
        <w:rPr>
          <w:color w:val="000000"/>
        </w:rPr>
        <w:t>а</w:t>
      </w:r>
      <w:r w:rsidRPr="00B55AFF">
        <w:rPr>
          <w:color w:val="000000"/>
        </w:rPr>
        <w:t>ния, который утверждается нормативными правовыми актами органов местного сам</w:t>
      </w:r>
      <w:r w:rsidRPr="00B55AFF">
        <w:rPr>
          <w:color w:val="000000"/>
        </w:rPr>
        <w:t>о</w:t>
      </w:r>
      <w:r w:rsidRPr="00B55AFF">
        <w:rPr>
          <w:color w:val="000000"/>
        </w:rPr>
        <w:t>управления и в котором устанавливаются территориальные зоны, градостроительные р</w:t>
      </w:r>
      <w:r w:rsidRPr="00B55AFF">
        <w:rPr>
          <w:color w:val="000000"/>
        </w:rPr>
        <w:t>е</w:t>
      </w:r>
      <w:r w:rsidRPr="00B55AFF">
        <w:rPr>
          <w:color w:val="000000"/>
        </w:rPr>
        <w:t>гламенты, порядок применения такого документа и порядок внесения в него изменений;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процент застройки земельного участка</w:t>
      </w:r>
      <w:r w:rsidRPr="00B55AFF">
        <w:rPr>
          <w:color w:val="000000"/>
        </w:rPr>
        <w:t xml:space="preserve"> – выраженный в процентах показатель градостроительного регламента, показывающий, какая максимальная часть площади ка</w:t>
      </w:r>
      <w:r w:rsidRPr="00B55AFF">
        <w:rPr>
          <w:color w:val="000000"/>
        </w:rPr>
        <w:t>ж</w:t>
      </w:r>
      <w:r w:rsidRPr="00B55AFF">
        <w:rPr>
          <w:color w:val="000000"/>
        </w:rPr>
        <w:t>дого земельного участка, расположенного в соответствующей территориальной зоне, м</w:t>
      </w:r>
      <w:r w:rsidRPr="00B55AFF">
        <w:rPr>
          <w:color w:val="000000"/>
        </w:rPr>
        <w:t>о</w:t>
      </w:r>
      <w:r w:rsidRPr="00B55AFF">
        <w:rPr>
          <w:color w:val="000000"/>
        </w:rPr>
        <w:t>жет быть занята зданиями, строениями и сооружениями;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публичные слушания</w:t>
      </w:r>
      <w:r w:rsidRPr="00B55AFF">
        <w:rPr>
          <w:color w:val="000000"/>
        </w:rPr>
        <w:t xml:space="preserve"> – форма непосредственного участия населения в осущест</w:t>
      </w:r>
      <w:r w:rsidRPr="00B55AFF">
        <w:rPr>
          <w:color w:val="000000"/>
        </w:rPr>
        <w:t>в</w:t>
      </w:r>
      <w:r w:rsidRPr="00B55AFF">
        <w:rPr>
          <w:color w:val="000000"/>
        </w:rPr>
        <w:t>лении местного самоуправления посредством публичного обсуждения проектов муниц</w:t>
      </w:r>
      <w:r w:rsidRPr="00B55AFF">
        <w:rPr>
          <w:color w:val="000000"/>
        </w:rPr>
        <w:t>и</w:t>
      </w:r>
      <w:r w:rsidRPr="00B55AFF">
        <w:rPr>
          <w:color w:val="000000"/>
        </w:rPr>
        <w:t>пальных правовых актов и вопросов в сфере градостроительной деятельности, планиру</w:t>
      </w:r>
      <w:r w:rsidRPr="00B55AFF">
        <w:rPr>
          <w:color w:val="000000"/>
        </w:rPr>
        <w:t>е</w:t>
      </w:r>
      <w:r w:rsidRPr="00B55AFF">
        <w:rPr>
          <w:color w:val="000000"/>
        </w:rPr>
        <w:t>мой к проведению на территории муниципального образования;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публичный сервитут</w:t>
      </w:r>
      <w:r w:rsidRPr="00B55AFF">
        <w:rPr>
          <w:rFonts w:ascii="Times New Roman" w:hAnsi="Times New Roman" w:cs="Times New Roman"/>
          <w:color w:val="000000"/>
          <w:sz w:val="24"/>
          <w:szCs w:val="24"/>
        </w:rPr>
        <w:t xml:space="preserve"> – право ограниченного пользования чужой недвижимостью, </w:t>
      </w:r>
      <w:r w:rsidRPr="00B55AFF">
        <w:rPr>
          <w:rFonts w:ascii="Times New Roman" w:hAnsi="Times New Roman" w:cs="Times New Roman"/>
          <w:sz w:val="24"/>
          <w:szCs w:val="24"/>
        </w:rPr>
        <w:t>устанавливается законом или иным нормативным правовым актом Российской Федер</w:t>
      </w:r>
      <w:r w:rsidRPr="00B55AFF">
        <w:rPr>
          <w:rFonts w:ascii="Times New Roman" w:hAnsi="Times New Roman" w:cs="Times New Roman"/>
          <w:sz w:val="24"/>
          <w:szCs w:val="24"/>
        </w:rPr>
        <w:t>а</w:t>
      </w:r>
      <w:r w:rsidRPr="00B55AFF">
        <w:rPr>
          <w:rFonts w:ascii="Times New Roman" w:hAnsi="Times New Roman" w:cs="Times New Roman"/>
          <w:sz w:val="24"/>
          <w:szCs w:val="24"/>
        </w:rPr>
        <w:t>ции, нормативным правовым актом субъекта Российской Федерации, нормативным пр</w:t>
      </w:r>
      <w:r w:rsidRPr="00B55AFF">
        <w:rPr>
          <w:rFonts w:ascii="Times New Roman" w:hAnsi="Times New Roman" w:cs="Times New Roman"/>
          <w:sz w:val="24"/>
          <w:szCs w:val="24"/>
        </w:rPr>
        <w:t>а</w:t>
      </w:r>
      <w:r w:rsidRPr="00B55AFF">
        <w:rPr>
          <w:rFonts w:ascii="Times New Roman" w:hAnsi="Times New Roman" w:cs="Times New Roman"/>
          <w:sz w:val="24"/>
          <w:szCs w:val="24"/>
        </w:rPr>
        <w:t>вовым актом органа местного самоуправления в случаях, если это необходимо для обе</w:t>
      </w:r>
      <w:r w:rsidRPr="00B55AFF">
        <w:rPr>
          <w:rFonts w:ascii="Times New Roman" w:hAnsi="Times New Roman" w:cs="Times New Roman"/>
          <w:sz w:val="24"/>
          <w:szCs w:val="24"/>
        </w:rPr>
        <w:t>с</w:t>
      </w:r>
      <w:r w:rsidRPr="00B55AFF">
        <w:rPr>
          <w:rFonts w:ascii="Times New Roman" w:hAnsi="Times New Roman" w:cs="Times New Roman"/>
          <w:sz w:val="24"/>
          <w:szCs w:val="24"/>
        </w:rPr>
        <w:t>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w:t>
      </w:r>
      <w:r w:rsidRPr="00B55AFF">
        <w:rPr>
          <w:rFonts w:ascii="Times New Roman" w:hAnsi="Times New Roman" w:cs="Times New Roman"/>
          <w:sz w:val="24"/>
          <w:szCs w:val="24"/>
        </w:rPr>
        <w:t>е</w:t>
      </w:r>
      <w:r w:rsidRPr="00B55AFF">
        <w:rPr>
          <w:rFonts w:ascii="Times New Roman" w:hAnsi="Times New Roman" w:cs="Times New Roman"/>
          <w:sz w:val="24"/>
          <w:szCs w:val="24"/>
        </w:rPr>
        <w:t>том результатов общественных слушаний;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разрешенное использование</w:t>
      </w:r>
      <w:r w:rsidRPr="00B55AFF">
        <w:rPr>
          <w:color w:val="000000"/>
        </w:rPr>
        <w:t xml:space="preserve"> – использование земельных участков и объектов к</w:t>
      </w:r>
      <w:r w:rsidRPr="00B55AFF">
        <w:rPr>
          <w:color w:val="000000"/>
        </w:rPr>
        <w:t>а</w:t>
      </w:r>
      <w:r w:rsidRPr="00B55AFF">
        <w:rPr>
          <w:color w:val="000000"/>
        </w:rPr>
        <w:t>питального строительства в соответствии с градостроительными регламентами и огран</w:t>
      </w:r>
      <w:r w:rsidRPr="00B55AFF">
        <w:rPr>
          <w:color w:val="000000"/>
        </w:rPr>
        <w:t>и</w:t>
      </w:r>
      <w:r w:rsidRPr="00B55AFF">
        <w:rPr>
          <w:color w:val="000000"/>
        </w:rPr>
        <w:t>чениями, установленными законодательством;</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разрешение на строительство</w:t>
      </w:r>
      <w:r w:rsidRPr="00B55AFF">
        <w:rPr>
          <w:rFonts w:ascii="Times New Roman" w:hAnsi="Times New Roman" w:cs="Times New Roman"/>
          <w:color w:val="000000"/>
          <w:sz w:val="24"/>
          <w:szCs w:val="24"/>
        </w:rPr>
        <w:t xml:space="preserve"> – документ, </w:t>
      </w:r>
      <w:r w:rsidRPr="00B55AFF">
        <w:rPr>
          <w:rFonts w:ascii="Times New Roman" w:hAnsi="Times New Roman" w:cs="Times New Roman"/>
          <w:sz w:val="24"/>
          <w:szCs w:val="24"/>
        </w:rPr>
        <w:t>подтверждающий соответствие пр</w:t>
      </w:r>
      <w:r w:rsidRPr="00B55AFF">
        <w:rPr>
          <w:rFonts w:ascii="Times New Roman" w:hAnsi="Times New Roman" w:cs="Times New Roman"/>
          <w:sz w:val="24"/>
          <w:szCs w:val="24"/>
        </w:rPr>
        <w:t>о</w:t>
      </w:r>
      <w:r w:rsidRPr="00B55AFF">
        <w:rPr>
          <w:rFonts w:ascii="Times New Roman" w:hAnsi="Times New Roman" w:cs="Times New Roman"/>
          <w:sz w:val="24"/>
          <w:szCs w:val="24"/>
        </w:rPr>
        <w:t>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sidRPr="00B55AFF">
        <w:rPr>
          <w:rFonts w:ascii="Times New Roman" w:hAnsi="Times New Roman" w:cs="Times New Roman"/>
          <w:color w:val="000000"/>
          <w:sz w:val="24"/>
          <w:szCs w:val="24"/>
        </w:rPr>
        <w:t>ГК РФ</w:t>
      </w:r>
      <w:r w:rsidRPr="00B55AFF">
        <w:rPr>
          <w:rFonts w:ascii="Times New Roman" w:hAnsi="Times New Roman" w:cs="Times New Roman"/>
          <w:sz w:val="24"/>
          <w:szCs w:val="24"/>
        </w:rPr>
        <w:t>;</w:t>
      </w:r>
    </w:p>
    <w:p w:rsidR="00554559" w:rsidRPr="00B55AFF" w:rsidRDefault="00554559" w:rsidP="008A14E9">
      <w:pPr>
        <w:ind w:firstLine="709"/>
        <w:jc w:val="both"/>
        <w:rPr>
          <w:color w:val="000000"/>
        </w:rPr>
      </w:pPr>
      <w:proofErr w:type="gramStart"/>
      <w:r w:rsidRPr="00B55AFF">
        <w:rPr>
          <w:color w:val="000000"/>
        </w:rPr>
        <w:t>–</w:t>
      </w:r>
      <w:r w:rsidR="005423B7">
        <w:rPr>
          <w:color w:val="000000"/>
        </w:rPr>
        <w:t xml:space="preserve"> </w:t>
      </w:r>
      <w:r w:rsidRPr="00B55AFF">
        <w:rPr>
          <w:i/>
          <w:iCs/>
        </w:rPr>
        <w:t>реконструкция объектов капитального строительства</w:t>
      </w:r>
      <w:r w:rsidRPr="00B55AFF">
        <w:t xml:space="preserve"> (за исключением лине</w:t>
      </w:r>
      <w:r w:rsidRPr="00B55AFF">
        <w:t>й</w:t>
      </w:r>
      <w:r w:rsidRPr="00B55AFF">
        <w:t>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w:t>
      </w:r>
      <w:r w:rsidRPr="00B55AFF">
        <w:t>и</w:t>
      </w:r>
      <w:r w:rsidRPr="00B55AFF">
        <w:t>ем замены отдельных элементов таких конструкций на аналогичные или иные улучша</w:t>
      </w:r>
      <w:r w:rsidRPr="00B55AFF">
        <w:t>ю</w:t>
      </w:r>
      <w:r w:rsidRPr="00B55AFF">
        <w:t>щие показатели таких конструкций элементы и (или) восстановления</w:t>
      </w:r>
      <w:proofErr w:type="gramEnd"/>
      <w:r w:rsidRPr="00B55AFF">
        <w:t xml:space="preserve"> указанных элеме</w:t>
      </w:r>
      <w:r w:rsidRPr="00B55AFF">
        <w:t>н</w:t>
      </w:r>
      <w:r w:rsidRPr="00B55AFF">
        <w:t>тов;</w:t>
      </w:r>
    </w:p>
    <w:p w:rsidR="00554559" w:rsidRPr="00B55AFF" w:rsidRDefault="00554559" w:rsidP="008A14E9">
      <w:pPr>
        <w:ind w:firstLine="709"/>
        <w:jc w:val="both"/>
        <w:rPr>
          <w:color w:val="000000"/>
        </w:rPr>
      </w:pPr>
      <w:r w:rsidRPr="00B55AFF">
        <w:rPr>
          <w:color w:val="000000"/>
        </w:rPr>
        <w:lastRenderedPageBreak/>
        <w:t>–</w:t>
      </w:r>
      <w:r w:rsidRPr="00B55AFF">
        <w:rPr>
          <w:i/>
          <w:iCs/>
          <w:color w:val="000000"/>
        </w:rPr>
        <w:t xml:space="preserve"> строительство</w:t>
      </w:r>
      <w:r w:rsidRPr="00B55AFF">
        <w:rPr>
          <w:color w:val="000000"/>
        </w:rPr>
        <w:t xml:space="preserve"> – создание зданий, строений, сооружений (в том числе на месте сносимых объектов капитального строительства);</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территориальные зоны</w:t>
      </w:r>
      <w:r w:rsidRPr="00B55AFF">
        <w:rPr>
          <w:color w:val="000000"/>
        </w:rPr>
        <w:t xml:space="preserve"> – зоны, для которых в правилах землепользования и з</w:t>
      </w:r>
      <w:r w:rsidRPr="00B55AFF">
        <w:rPr>
          <w:color w:val="000000"/>
        </w:rPr>
        <w:t>а</w:t>
      </w:r>
      <w:r w:rsidRPr="00B55AFF">
        <w:rPr>
          <w:color w:val="000000"/>
        </w:rPr>
        <w:t>стройки определены границы и установлены градостроительные регламенты;</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территории общего пользования</w:t>
      </w:r>
      <w:r w:rsidRPr="00B55AFF">
        <w:rPr>
          <w:rFonts w:ascii="Times New Roman" w:hAnsi="Times New Roman" w:cs="Times New Roman"/>
          <w:color w:val="000000"/>
          <w:sz w:val="24"/>
          <w:szCs w:val="24"/>
        </w:rPr>
        <w:t xml:space="preserve"> – </w:t>
      </w:r>
      <w:r w:rsidRPr="00B55AFF">
        <w:rPr>
          <w:rFonts w:ascii="Times New Roman" w:hAnsi="Times New Roman" w:cs="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54559" w:rsidRPr="00B55AFF" w:rsidRDefault="00554559" w:rsidP="008A14E9">
      <w:pPr>
        <w:spacing w:before="100" w:beforeAutospacing="1" w:after="100" w:afterAutospacing="1"/>
        <w:ind w:firstLine="709"/>
        <w:jc w:val="center"/>
        <w:outlineLvl w:val="2"/>
        <w:rPr>
          <w:b/>
          <w:bCs/>
        </w:rPr>
      </w:pPr>
      <w:bookmarkStart w:id="41" w:name="_Toc380581525"/>
      <w:bookmarkStart w:id="42" w:name="_Toc392516657"/>
      <w:bookmarkStart w:id="43" w:name="_Toc400454204"/>
      <w:bookmarkStart w:id="44" w:name="_Toc410315182"/>
      <w:bookmarkStart w:id="45" w:name="_Toc475940412"/>
      <w:r w:rsidRPr="00B55AFF">
        <w:rPr>
          <w:b/>
          <w:bCs/>
          <w:color w:val="000000"/>
        </w:rPr>
        <w:t>Статья 3.</w:t>
      </w:r>
      <w:r w:rsidRPr="00B55AFF">
        <w:rPr>
          <w:b/>
          <w:bCs/>
        </w:rPr>
        <w:t xml:space="preserve"> Правовой статус и сфера действия настоящих Правил</w:t>
      </w:r>
      <w:bookmarkEnd w:id="41"/>
      <w:bookmarkEnd w:id="42"/>
      <w:bookmarkEnd w:id="43"/>
      <w:bookmarkEnd w:id="44"/>
      <w:bookmarkEnd w:id="45"/>
    </w:p>
    <w:p w:rsidR="00554559" w:rsidRPr="00B55AFF" w:rsidRDefault="00554559" w:rsidP="008A14E9">
      <w:pPr>
        <w:ind w:firstLine="709"/>
        <w:jc w:val="both"/>
        <w:rPr>
          <w:color w:val="000000"/>
        </w:rPr>
      </w:pPr>
      <w:r w:rsidRPr="00B55AFF">
        <w:rPr>
          <w:color w:val="000000"/>
        </w:rPr>
        <w:t>1. Правила землепользования и застройки разработаны на основе СТП Немецкого национального района.</w:t>
      </w:r>
    </w:p>
    <w:p w:rsidR="00554559" w:rsidRPr="00B55AFF" w:rsidRDefault="00554559" w:rsidP="008A14E9">
      <w:pPr>
        <w:ind w:firstLine="709"/>
        <w:jc w:val="both"/>
        <w:rPr>
          <w:color w:val="000000"/>
        </w:rPr>
      </w:pPr>
      <w:r w:rsidRPr="00B55AFF">
        <w:rPr>
          <w:color w:val="000000"/>
        </w:rPr>
        <w:t xml:space="preserve">2. Настоящие Правила действуют в границах части территории муниципального образования </w:t>
      </w:r>
      <w:r w:rsidR="005423B7">
        <w:rPr>
          <w:color w:val="000000"/>
        </w:rPr>
        <w:t>По</w:t>
      </w:r>
      <w:r w:rsidR="00F366A6">
        <w:rPr>
          <w:color w:val="000000"/>
        </w:rPr>
        <w:t>левско</w:t>
      </w:r>
      <w:r w:rsidRPr="00B55AFF">
        <w:t>й сельсовет Немецкого национального района Алтайского края</w:t>
      </w:r>
      <w:r w:rsidRPr="00B55AFF">
        <w:rPr>
          <w:color w:val="000000"/>
        </w:rPr>
        <w:t xml:space="preserve">. </w:t>
      </w:r>
    </w:p>
    <w:p w:rsidR="00554559" w:rsidRPr="00B55AFF" w:rsidRDefault="00554559" w:rsidP="008A14E9">
      <w:pPr>
        <w:ind w:firstLine="709"/>
        <w:jc w:val="both"/>
        <w:rPr>
          <w:color w:val="000000"/>
        </w:rPr>
      </w:pPr>
      <w:r w:rsidRPr="00B55AFF">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r w:rsidR="005423B7">
        <w:t>По</w:t>
      </w:r>
      <w:r w:rsidR="00F366A6">
        <w:t>левско</w:t>
      </w:r>
      <w:r w:rsidRPr="00B55AFF">
        <w:t>й</w:t>
      </w:r>
      <w:r w:rsidRPr="00B55AFF">
        <w:rPr>
          <w:color w:val="000000"/>
        </w:rPr>
        <w:t xml:space="preserve"> сельсовет</w:t>
      </w:r>
      <w:r w:rsidRPr="00B55AFF">
        <w:t xml:space="preserve"> Немецкого национального района Алтайского края</w:t>
      </w:r>
      <w:r w:rsidRPr="00B55AFF">
        <w:rPr>
          <w:color w:val="000000"/>
        </w:rPr>
        <w:t>, соответствующие изменения должны быть внесены в Правила землепользования и застройки.</w:t>
      </w:r>
    </w:p>
    <w:p w:rsidR="00554559" w:rsidRPr="00B55AFF" w:rsidRDefault="00554559" w:rsidP="008A14E9">
      <w:pPr>
        <w:ind w:firstLine="709"/>
        <w:jc w:val="both"/>
        <w:rPr>
          <w:color w:val="000000"/>
        </w:rPr>
      </w:pPr>
      <w:r w:rsidRPr="00B55AFF">
        <w:rPr>
          <w:color w:val="000000"/>
        </w:rPr>
        <w:t>3. Документация по планировке территории разрабатывается на основе Генерал</w:t>
      </w:r>
      <w:r w:rsidRPr="00B55AFF">
        <w:rPr>
          <w:color w:val="000000"/>
        </w:rPr>
        <w:t>ь</w:t>
      </w:r>
      <w:r w:rsidRPr="00B55AFF">
        <w:rPr>
          <w:color w:val="000000"/>
        </w:rPr>
        <w:t>ного плана муниципального образования</w:t>
      </w:r>
      <w:r w:rsidR="0062445C">
        <w:rPr>
          <w:color w:val="000000"/>
        </w:rPr>
        <w:t xml:space="preserve"> </w:t>
      </w:r>
      <w:r w:rsidR="005423B7">
        <w:t>По</w:t>
      </w:r>
      <w:r w:rsidR="00F366A6">
        <w:t>левско</w:t>
      </w:r>
      <w:r w:rsidRPr="00B55AFF">
        <w:t>й</w:t>
      </w:r>
      <w:r w:rsidRPr="00B55AFF">
        <w:rPr>
          <w:color w:val="000000"/>
        </w:rPr>
        <w:t xml:space="preserve"> сельсовет</w:t>
      </w:r>
      <w:r w:rsidRPr="00B55AFF">
        <w:t xml:space="preserve"> Немецкого национального района Алтайского края</w:t>
      </w:r>
      <w:r w:rsidRPr="00B55AFF">
        <w:rPr>
          <w:color w:val="000000"/>
        </w:rPr>
        <w:t>, Правил землепользования и застройки и не должна им против</w:t>
      </w:r>
      <w:r w:rsidRPr="00B55AFF">
        <w:rPr>
          <w:color w:val="000000"/>
        </w:rPr>
        <w:t>о</w:t>
      </w:r>
      <w:r w:rsidRPr="00B55AFF">
        <w:rPr>
          <w:color w:val="000000"/>
        </w:rPr>
        <w:t>речить.</w:t>
      </w:r>
    </w:p>
    <w:p w:rsidR="00554559" w:rsidRPr="00B55AFF" w:rsidRDefault="00554559" w:rsidP="008A14E9">
      <w:pPr>
        <w:ind w:firstLine="709"/>
        <w:jc w:val="both"/>
      </w:pPr>
      <w:r w:rsidRPr="00B55AFF">
        <w:rPr>
          <w:color w:val="000000"/>
        </w:rPr>
        <w:t xml:space="preserve">4. </w:t>
      </w:r>
      <w:r w:rsidRPr="00B55AFF">
        <w:t>Действие настоящих Правил не распространяется на земельные участки:</w:t>
      </w:r>
    </w:p>
    <w:p w:rsidR="00554559" w:rsidRPr="00B55AFF" w:rsidRDefault="00554559" w:rsidP="008A14E9">
      <w:pPr>
        <w:ind w:firstLine="540"/>
        <w:jc w:val="both"/>
        <w:rPr>
          <w:highlight w:val="yellow"/>
        </w:rPr>
      </w:pPr>
      <w:proofErr w:type="gramStart"/>
      <w:r w:rsidRPr="00B55AFF">
        <w:t xml:space="preserve">– </w:t>
      </w:r>
      <w:r w:rsidRPr="00B55AFF">
        <w:rPr>
          <w:spacing w:val="2"/>
        </w:rPr>
        <w:t>в границах территорий памятников и ансамблей, включенных в единый госуда</w:t>
      </w:r>
      <w:r w:rsidRPr="00B55AFF">
        <w:rPr>
          <w:spacing w:val="2"/>
        </w:rPr>
        <w:t>р</w:t>
      </w:r>
      <w:r w:rsidRPr="00B55AFF">
        <w:rPr>
          <w:spacing w:val="2"/>
        </w:rPr>
        <w:t>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w:t>
      </w:r>
      <w:r w:rsidRPr="00B55AFF">
        <w:rPr>
          <w:spacing w:val="2"/>
        </w:rPr>
        <w:t>м</w:t>
      </w:r>
      <w:r w:rsidRPr="00B55AFF">
        <w:rPr>
          <w:spacing w:val="2"/>
        </w:rPr>
        <w:t>блей, которые являются выявленными объектами культурного наследия и решения о р</w:t>
      </w:r>
      <w:r w:rsidRPr="00B55AFF">
        <w:rPr>
          <w:spacing w:val="2"/>
        </w:rPr>
        <w:t>е</w:t>
      </w:r>
      <w:r w:rsidRPr="00B55AFF">
        <w:rPr>
          <w:spacing w:val="2"/>
        </w:rPr>
        <w:t>жиме содержания, параметрах реставрации, консервации, воссоздания, ремонта и пр</w:t>
      </w:r>
      <w:r w:rsidRPr="00B55AFF">
        <w:rPr>
          <w:spacing w:val="2"/>
        </w:rPr>
        <w:t>и</w:t>
      </w:r>
      <w:r w:rsidRPr="00B55AFF">
        <w:rPr>
          <w:spacing w:val="2"/>
        </w:rPr>
        <w:t>способлении которых принимаются в порядке, установленном законодательством Ро</w:t>
      </w:r>
      <w:r w:rsidRPr="00B55AFF">
        <w:rPr>
          <w:spacing w:val="2"/>
        </w:rPr>
        <w:t>с</w:t>
      </w:r>
      <w:r w:rsidRPr="00B55AFF">
        <w:rPr>
          <w:spacing w:val="2"/>
        </w:rPr>
        <w:t>сийской Федерации об охране объектов культурного наследия;</w:t>
      </w:r>
      <w:proofErr w:type="gramEnd"/>
    </w:p>
    <w:p w:rsidR="00554559" w:rsidRPr="00B55AFF" w:rsidRDefault="00554559" w:rsidP="008A14E9">
      <w:pPr>
        <w:ind w:firstLine="540"/>
        <w:jc w:val="both"/>
      </w:pPr>
      <w:r w:rsidRPr="00B55AFF">
        <w:t>– в границах территорий общего пользования;</w:t>
      </w:r>
    </w:p>
    <w:p w:rsidR="00554559" w:rsidRPr="00B55AFF" w:rsidRDefault="00554559" w:rsidP="008A14E9">
      <w:pPr>
        <w:ind w:firstLine="540"/>
        <w:jc w:val="both"/>
      </w:pPr>
      <w:proofErr w:type="gramStart"/>
      <w:r w:rsidRPr="00B55AFF">
        <w:t xml:space="preserve">– </w:t>
      </w:r>
      <w:r w:rsidRPr="00B55AFF">
        <w:rPr>
          <w:spacing w:val="2"/>
        </w:rPr>
        <w:t>предназначенные для размещения линейных объектов и (или) занятые линейными объектами</w:t>
      </w:r>
      <w:r w:rsidRPr="00B55AFF">
        <w:t>;</w:t>
      </w:r>
      <w:proofErr w:type="gramEnd"/>
    </w:p>
    <w:p w:rsidR="00554559" w:rsidRPr="00B55AFF" w:rsidRDefault="00554559" w:rsidP="008A14E9">
      <w:pPr>
        <w:ind w:firstLine="540"/>
        <w:jc w:val="both"/>
      </w:pPr>
      <w:proofErr w:type="gramStart"/>
      <w:r w:rsidRPr="00B55AFF">
        <w:t>– предоставленные для добычи полезных ископаемых.</w:t>
      </w:r>
      <w:proofErr w:type="gramEnd"/>
    </w:p>
    <w:p w:rsidR="00554559" w:rsidRPr="00B55AFF" w:rsidRDefault="00554559" w:rsidP="008A14E9">
      <w:pPr>
        <w:ind w:firstLine="540"/>
        <w:jc w:val="both"/>
      </w:pPr>
      <w:r w:rsidRPr="00B55AFF">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w:t>
      </w:r>
      <w:r w:rsidRPr="00B55AFF">
        <w:rPr>
          <w:spacing w:val="2"/>
        </w:rPr>
        <w:t>о</w:t>
      </w:r>
      <w:r w:rsidRPr="00B55AFF">
        <w:rPr>
          <w:spacing w:val="2"/>
        </w:rPr>
        <w:t>виями использования территорий градостроительные регламенты устанавливаются в с</w:t>
      </w:r>
      <w:r w:rsidRPr="00B55AFF">
        <w:rPr>
          <w:spacing w:val="2"/>
        </w:rPr>
        <w:t>о</w:t>
      </w:r>
      <w:r w:rsidRPr="00B55AFF">
        <w:rPr>
          <w:spacing w:val="2"/>
        </w:rPr>
        <w:t>ответствии с законодательством Российской Федерации.</w:t>
      </w:r>
    </w:p>
    <w:p w:rsidR="00554559" w:rsidRPr="00B55AFF" w:rsidRDefault="00554559" w:rsidP="008A14E9">
      <w:pPr>
        <w:ind w:firstLine="540"/>
        <w:jc w:val="both"/>
      </w:pPr>
      <w:r w:rsidRPr="00B55AFF">
        <w:rPr>
          <w:color w:val="000000"/>
        </w:rPr>
        <w:t xml:space="preserve">6. </w:t>
      </w:r>
      <w:r w:rsidRPr="00B55AFF">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w:t>
      </w:r>
      <w:r w:rsidRPr="00B55AFF">
        <w:rPr>
          <w:spacing w:val="2"/>
        </w:rPr>
        <w:t>а</w:t>
      </w:r>
      <w:r w:rsidRPr="00B55AFF">
        <w:rPr>
          <w:spacing w:val="2"/>
        </w:rPr>
        <w:t>чения, земельных участков, расположенных в границах особых экономических зон и территорий опережающего социально-экономического развития</w:t>
      </w:r>
      <w:r w:rsidRPr="00B55AFF">
        <w:t>;</w:t>
      </w:r>
    </w:p>
    <w:p w:rsidR="00554559" w:rsidRPr="00B55AFF" w:rsidRDefault="00554559" w:rsidP="008A14E9">
      <w:pPr>
        <w:ind w:firstLine="567"/>
        <w:jc w:val="both"/>
      </w:pPr>
      <w:r w:rsidRPr="00B55AFF">
        <w:rPr>
          <w:color w:val="000000"/>
        </w:rPr>
        <w:t>7</w:t>
      </w:r>
      <w:r w:rsidRPr="00B55AFF">
        <w:t>.</w:t>
      </w:r>
      <w:r w:rsidRPr="00B55AFF">
        <w:rPr>
          <w:spacing w:val="2"/>
        </w:rPr>
        <w:t xml:space="preserve"> Использование земельных участков, на которые действие градостроительных р</w:t>
      </w:r>
      <w:r w:rsidRPr="00B55AFF">
        <w:rPr>
          <w:spacing w:val="2"/>
        </w:rPr>
        <w:t>е</w:t>
      </w:r>
      <w:r w:rsidRPr="00B55AFF">
        <w:rPr>
          <w:spacing w:val="2"/>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w:t>
      </w:r>
      <w:r w:rsidRPr="00B55AFF">
        <w:rPr>
          <w:spacing w:val="2"/>
        </w:rPr>
        <w:t>и</w:t>
      </w:r>
      <w:r w:rsidRPr="00B55AFF">
        <w:rPr>
          <w:spacing w:val="2"/>
        </w:rPr>
        <w:t>тельной власти, уполномоченными органами исполнительной власти субъектов Росси</w:t>
      </w:r>
      <w:r w:rsidRPr="00B55AFF">
        <w:rPr>
          <w:spacing w:val="2"/>
        </w:rPr>
        <w:t>й</w:t>
      </w:r>
      <w:r w:rsidRPr="00B55AFF">
        <w:rPr>
          <w:spacing w:val="2"/>
        </w:rPr>
        <w:t>ской Федерации или уполномоченными органами местного самоуправления в соотве</w:t>
      </w:r>
      <w:r w:rsidRPr="00B55AFF">
        <w:rPr>
          <w:spacing w:val="2"/>
        </w:rPr>
        <w:t>т</w:t>
      </w:r>
      <w:r w:rsidRPr="00B55AFF">
        <w:rPr>
          <w:spacing w:val="2"/>
        </w:rPr>
        <w:t>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w:t>
      </w:r>
      <w:r w:rsidRPr="00B55AFF">
        <w:rPr>
          <w:spacing w:val="2"/>
        </w:rPr>
        <w:t>а</w:t>
      </w:r>
      <w:r w:rsidRPr="00B55AFF">
        <w:rPr>
          <w:spacing w:val="2"/>
        </w:rPr>
        <w:t>ми</w:t>
      </w:r>
      <w:r w:rsidRPr="00B55AFF">
        <w:t>.</w:t>
      </w:r>
    </w:p>
    <w:p w:rsidR="00554559" w:rsidRPr="00B55AFF" w:rsidRDefault="00554559" w:rsidP="008A14E9">
      <w:pPr>
        <w:ind w:firstLine="567"/>
        <w:jc w:val="both"/>
      </w:pPr>
      <w:r w:rsidRPr="00B55AFF">
        <w:rPr>
          <w:color w:val="000000"/>
        </w:rPr>
        <w:lastRenderedPageBreak/>
        <w:t>8.</w:t>
      </w:r>
      <w:r w:rsidR="0062445C">
        <w:rPr>
          <w:color w:val="000000"/>
        </w:rPr>
        <w:t xml:space="preserve"> </w:t>
      </w:r>
      <w:proofErr w:type="gramStart"/>
      <w:r w:rsidRPr="00B55AFF">
        <w:t>Положение настоящих Правил обязательны для использования федеральными о</w:t>
      </w:r>
      <w:r w:rsidRPr="00B55AFF">
        <w:t>р</w:t>
      </w:r>
      <w:r w:rsidRPr="00B55AFF">
        <w:t>ганами государственной власти, органами государственной власти Алтайского края, орг</w:t>
      </w:r>
      <w:r w:rsidRPr="00B55AFF">
        <w:t>а</w:t>
      </w:r>
      <w:r w:rsidRPr="00B55AFF">
        <w:t>нами местного самоуправления Немецкого национального района, органами местного с</w:t>
      </w:r>
      <w:r w:rsidRPr="00B55AFF">
        <w:t>а</w:t>
      </w:r>
      <w:r w:rsidRPr="00B55AFF">
        <w:t xml:space="preserve">моуправления </w:t>
      </w:r>
      <w:r w:rsidRPr="00B55AFF">
        <w:rPr>
          <w:color w:val="000000"/>
        </w:rPr>
        <w:t>муниципального образования</w:t>
      </w:r>
      <w:r w:rsidR="0062445C">
        <w:rPr>
          <w:color w:val="000000"/>
        </w:rPr>
        <w:t xml:space="preserve"> </w:t>
      </w:r>
      <w:r w:rsidR="005423B7">
        <w:t>По</w:t>
      </w:r>
      <w:r w:rsidR="00F366A6">
        <w:t>левско</w:t>
      </w:r>
      <w:r w:rsidRPr="00B55AFF">
        <w:t>й</w:t>
      </w:r>
      <w:r w:rsidRPr="00B55AFF">
        <w:rPr>
          <w:color w:val="000000"/>
        </w:rPr>
        <w:t xml:space="preserve"> сельсовет</w:t>
      </w:r>
      <w:r w:rsidRPr="00B55AFF">
        <w:t xml:space="preserve"> Немецкого национал</w:t>
      </w:r>
      <w:r w:rsidRPr="00B55AFF">
        <w:t>ь</w:t>
      </w:r>
      <w:r w:rsidRPr="00B55AFF">
        <w:t>ного района Алтайского края и иных муниципальных образований, юридическими лицами и гражданами.</w:t>
      </w:r>
      <w:proofErr w:type="gramEnd"/>
    </w:p>
    <w:p w:rsidR="00554559" w:rsidRPr="00B55AFF" w:rsidRDefault="00554559" w:rsidP="008A14E9">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46" w:name="_Toc339819793"/>
      <w:bookmarkStart w:id="47" w:name="_Toc379293250"/>
      <w:bookmarkStart w:id="48" w:name="_Toc380051120"/>
      <w:bookmarkStart w:id="49" w:name="_Toc380581527"/>
      <w:bookmarkStart w:id="50" w:name="_Toc392516659"/>
      <w:bookmarkStart w:id="51" w:name="_Toc400454206"/>
      <w:bookmarkStart w:id="52" w:name="_Toc410315184"/>
      <w:bookmarkStart w:id="53" w:name="_Toc475940413"/>
      <w:r w:rsidRPr="00B55AFF">
        <w:rPr>
          <w:rFonts w:ascii="Times New Roman" w:hAnsi="Times New Roman" w:cs="Times New Roman"/>
          <w:b/>
          <w:bCs/>
          <w:sz w:val="24"/>
          <w:szCs w:val="24"/>
        </w:rPr>
        <w:t>Статья 4. Открытость и доступность информации о землепользовании и з</w:t>
      </w:r>
      <w:r w:rsidRPr="00B55AFF">
        <w:rPr>
          <w:rFonts w:ascii="Times New Roman" w:hAnsi="Times New Roman" w:cs="Times New Roman"/>
          <w:b/>
          <w:bCs/>
          <w:sz w:val="24"/>
          <w:szCs w:val="24"/>
        </w:rPr>
        <w:t>а</w:t>
      </w:r>
      <w:r w:rsidRPr="00B55AFF">
        <w:rPr>
          <w:rFonts w:ascii="Times New Roman" w:hAnsi="Times New Roman" w:cs="Times New Roman"/>
          <w:b/>
          <w:bCs/>
          <w:sz w:val="24"/>
          <w:szCs w:val="24"/>
        </w:rPr>
        <w:t>стройке</w:t>
      </w:r>
      <w:bookmarkEnd w:id="46"/>
      <w:bookmarkEnd w:id="47"/>
      <w:bookmarkEnd w:id="48"/>
      <w:bookmarkEnd w:id="49"/>
      <w:bookmarkEnd w:id="50"/>
      <w:bookmarkEnd w:id="51"/>
      <w:bookmarkEnd w:id="52"/>
      <w:bookmarkEnd w:id="53"/>
    </w:p>
    <w:p w:rsidR="00554559" w:rsidRPr="00B55AFF" w:rsidRDefault="00554559" w:rsidP="008A14E9">
      <w:pPr>
        <w:pStyle w:val="aa"/>
        <w:tabs>
          <w:tab w:val="left" w:pos="720"/>
        </w:tabs>
        <w:spacing w:after="0"/>
        <w:ind w:left="0"/>
        <w:jc w:val="both"/>
      </w:pPr>
      <w:r w:rsidRPr="00B55AFF">
        <w:tab/>
        <w:t>1. Настоящие Правила являются открытыми для физических и юридических лиц.</w:t>
      </w:r>
    </w:p>
    <w:p w:rsidR="00554559" w:rsidRPr="00B55AFF" w:rsidRDefault="00554559" w:rsidP="008A14E9">
      <w:pPr>
        <w:pStyle w:val="aa"/>
        <w:tabs>
          <w:tab w:val="left" w:pos="720"/>
        </w:tabs>
        <w:spacing w:after="0"/>
        <w:ind w:left="0"/>
        <w:jc w:val="both"/>
      </w:pPr>
      <w:r w:rsidRPr="00B55AFF">
        <w:tab/>
        <w:t>2. Администрация Немецкого национального района Алтайского края (далее - А</w:t>
      </w:r>
      <w:r w:rsidRPr="00B55AFF">
        <w:t>д</w:t>
      </w:r>
      <w:r w:rsidRPr="00B55AFF">
        <w:t xml:space="preserve">министрация района) обеспечивает возможность ознакомления с Правилами через их официальное обнародование. </w:t>
      </w:r>
    </w:p>
    <w:p w:rsidR="00554559" w:rsidRPr="00B55AFF" w:rsidRDefault="00554559" w:rsidP="008A14E9">
      <w:pPr>
        <w:pStyle w:val="aa"/>
        <w:tabs>
          <w:tab w:val="left" w:pos="720"/>
        </w:tabs>
        <w:spacing w:after="0"/>
        <w:ind w:left="0"/>
        <w:jc w:val="both"/>
      </w:pPr>
      <w:r w:rsidRPr="00B55AFF">
        <w:tab/>
        <w:t>3. Граждане имеют право участвовать в принятии решений по вопросам землепол</w:t>
      </w:r>
      <w:r w:rsidRPr="00B55AFF">
        <w:t>ь</w:t>
      </w:r>
      <w:r w:rsidRPr="00B55AFF">
        <w:t xml:space="preserve">зования и застройки в соответствии с действующими нормативными правовыми актами Российской Федерации, Алтайского края и </w:t>
      </w:r>
      <w:r w:rsidRPr="00B55AFF">
        <w:rPr>
          <w:color w:val="000000"/>
        </w:rPr>
        <w:t>Немецкого национального</w:t>
      </w:r>
      <w:r w:rsidRPr="00B55AFF">
        <w:t xml:space="preserve"> района. </w:t>
      </w:r>
    </w:p>
    <w:p w:rsidR="00554559" w:rsidRPr="00B55AFF" w:rsidRDefault="00554559" w:rsidP="008A14E9">
      <w:pPr>
        <w:pStyle w:val="aa"/>
        <w:spacing w:after="0"/>
        <w:ind w:left="0" w:firstLine="708"/>
        <w:jc w:val="both"/>
      </w:pPr>
      <w:r w:rsidRPr="00B55AFF">
        <w:t>4. Нормативные правовые акты муниципального образования в области землепол</w:t>
      </w:r>
      <w:r w:rsidRPr="00B55AFF">
        <w:t>ь</w:t>
      </w:r>
      <w:r w:rsidRPr="00B55AFF">
        <w:t>зования и застройки, принятые до вступления в силу настоящих Правил землепользования и застройки, применяются в части, не противоречащей им.</w:t>
      </w:r>
    </w:p>
    <w:p w:rsidR="00554559" w:rsidRPr="00B55AFF" w:rsidRDefault="00554559" w:rsidP="008A14E9">
      <w:pPr>
        <w:spacing w:before="100" w:beforeAutospacing="1" w:after="100" w:afterAutospacing="1"/>
        <w:jc w:val="center"/>
        <w:outlineLvl w:val="1"/>
        <w:rPr>
          <w:b/>
          <w:bCs/>
          <w:color w:val="000000"/>
        </w:rPr>
      </w:pPr>
      <w:bookmarkStart w:id="54" w:name="_Toc282347511"/>
      <w:bookmarkStart w:id="55" w:name="_Toc321209548"/>
      <w:bookmarkStart w:id="56" w:name="_Toc339819794"/>
      <w:bookmarkStart w:id="57" w:name="_Toc379293251"/>
      <w:bookmarkStart w:id="58" w:name="_Toc380051121"/>
      <w:bookmarkStart w:id="59" w:name="_Toc380581528"/>
      <w:bookmarkStart w:id="60" w:name="_Toc392516660"/>
      <w:bookmarkStart w:id="61" w:name="_Toc400454207"/>
      <w:bookmarkStart w:id="62" w:name="_Toc410315185"/>
      <w:bookmarkStart w:id="63" w:name="_Toc475940414"/>
      <w:r w:rsidRPr="00B55AFF">
        <w:rPr>
          <w:b/>
          <w:bCs/>
          <w:color w:val="000000"/>
        </w:rPr>
        <w:t xml:space="preserve">Глава 2. </w:t>
      </w:r>
      <w:bookmarkEnd w:id="54"/>
      <w:bookmarkEnd w:id="55"/>
      <w:bookmarkEnd w:id="56"/>
      <w:bookmarkEnd w:id="57"/>
      <w:bookmarkEnd w:id="58"/>
      <w:bookmarkEnd w:id="59"/>
      <w:bookmarkEnd w:id="60"/>
      <w:bookmarkEnd w:id="61"/>
      <w:bookmarkEnd w:id="62"/>
      <w:r w:rsidRPr="00B55AFF">
        <w:rPr>
          <w:b/>
          <w:bCs/>
          <w:color w:val="000000"/>
        </w:rPr>
        <w:t>Регулирование землепользования и застройки органами местного сам</w:t>
      </w:r>
      <w:r w:rsidRPr="00B55AFF">
        <w:rPr>
          <w:b/>
          <w:bCs/>
          <w:color w:val="000000"/>
        </w:rPr>
        <w:t>о</w:t>
      </w:r>
      <w:r w:rsidRPr="00B55AFF">
        <w:rPr>
          <w:b/>
          <w:bCs/>
          <w:color w:val="000000"/>
        </w:rPr>
        <w:t>управления</w:t>
      </w:r>
      <w:bookmarkEnd w:id="63"/>
    </w:p>
    <w:p w:rsidR="00554559" w:rsidRPr="00B55AFF" w:rsidRDefault="00554559" w:rsidP="008A14E9">
      <w:pPr>
        <w:spacing w:before="100" w:beforeAutospacing="1" w:after="100" w:afterAutospacing="1"/>
        <w:jc w:val="center"/>
        <w:outlineLvl w:val="2"/>
      </w:pPr>
      <w:bookmarkStart w:id="64" w:name="_Toc321209549"/>
      <w:bookmarkStart w:id="65" w:name="_Toc282347512"/>
      <w:bookmarkStart w:id="66" w:name="_Toc339819795"/>
      <w:bookmarkStart w:id="67" w:name="_Toc379293252"/>
      <w:bookmarkStart w:id="68" w:name="_Toc380051122"/>
      <w:bookmarkStart w:id="69" w:name="_Toc380581529"/>
      <w:bookmarkStart w:id="70" w:name="_Toc392516661"/>
      <w:bookmarkStart w:id="71" w:name="_Toc400454208"/>
      <w:bookmarkStart w:id="72" w:name="_Toc410315186"/>
      <w:bookmarkStart w:id="73" w:name="_Toc475940415"/>
      <w:r w:rsidRPr="00B55AFF">
        <w:rPr>
          <w:b/>
          <w:bCs/>
        </w:rPr>
        <w:t>Статья 5.</w:t>
      </w:r>
      <w:bookmarkEnd w:id="64"/>
      <w:bookmarkEnd w:id="65"/>
      <w:bookmarkEnd w:id="66"/>
      <w:r w:rsidR="00F417B6">
        <w:rPr>
          <w:b/>
          <w:bCs/>
        </w:rPr>
        <w:t xml:space="preserve"> </w:t>
      </w:r>
      <w:r w:rsidRPr="00B55AFF">
        <w:rPr>
          <w:b/>
          <w:bCs/>
        </w:rPr>
        <w:t>Субъекты отношений в области землепользования и застройки</w:t>
      </w:r>
      <w:bookmarkEnd w:id="67"/>
      <w:bookmarkEnd w:id="68"/>
      <w:bookmarkEnd w:id="69"/>
      <w:bookmarkEnd w:id="70"/>
      <w:bookmarkEnd w:id="71"/>
      <w:bookmarkEnd w:id="72"/>
      <w:bookmarkEnd w:id="73"/>
    </w:p>
    <w:p w:rsidR="00554559" w:rsidRPr="00B55AFF" w:rsidRDefault="00554559" w:rsidP="008A14E9">
      <w:pPr>
        <w:pStyle w:val="Main"/>
        <w:rPr>
          <w:sz w:val="24"/>
          <w:szCs w:val="24"/>
        </w:rPr>
      </w:pPr>
      <w:r w:rsidRPr="00B55AFF">
        <w:rPr>
          <w:sz w:val="24"/>
          <w:szCs w:val="24"/>
        </w:rPr>
        <w:t>1. Субъектами отношений в области землепользования и застройки являются:</w:t>
      </w:r>
    </w:p>
    <w:p w:rsidR="00554559" w:rsidRPr="00B55AFF" w:rsidRDefault="00554559" w:rsidP="008A14E9">
      <w:pPr>
        <w:pStyle w:val="Main"/>
        <w:tabs>
          <w:tab w:val="left" w:pos="900"/>
        </w:tabs>
        <w:rPr>
          <w:sz w:val="24"/>
          <w:szCs w:val="24"/>
        </w:rPr>
      </w:pPr>
      <w:r w:rsidRPr="00B55AFF">
        <w:rPr>
          <w:sz w:val="24"/>
          <w:szCs w:val="24"/>
        </w:rPr>
        <w:t>– органы государственной власти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органы местного самоуправления муниципального образования </w:t>
      </w:r>
      <w:r w:rsidRPr="00B55AFF">
        <w:rPr>
          <w:color w:val="000000"/>
          <w:sz w:val="24"/>
          <w:szCs w:val="24"/>
        </w:rPr>
        <w:t>Немецкий наци</w:t>
      </w:r>
      <w:r w:rsidRPr="00B55AFF">
        <w:rPr>
          <w:color w:val="000000"/>
          <w:sz w:val="24"/>
          <w:szCs w:val="24"/>
        </w:rPr>
        <w:t>о</w:t>
      </w:r>
      <w:r w:rsidRPr="00B55AFF">
        <w:rPr>
          <w:color w:val="000000"/>
          <w:sz w:val="24"/>
          <w:szCs w:val="24"/>
        </w:rPr>
        <w:t>нальный</w:t>
      </w:r>
      <w:r w:rsidRPr="00B55AFF">
        <w:rPr>
          <w:sz w:val="24"/>
          <w:szCs w:val="24"/>
        </w:rPr>
        <w:t xml:space="preserve"> район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Администрация </w:t>
      </w:r>
      <w:r w:rsidR="005423B7">
        <w:rPr>
          <w:sz w:val="24"/>
          <w:szCs w:val="24"/>
        </w:rPr>
        <w:t>По</w:t>
      </w:r>
      <w:r w:rsidR="00F366A6">
        <w:rPr>
          <w:sz w:val="24"/>
          <w:szCs w:val="24"/>
        </w:rPr>
        <w:t>левс</w:t>
      </w:r>
      <w:r w:rsidRPr="00B55AFF">
        <w:rPr>
          <w:sz w:val="24"/>
          <w:szCs w:val="24"/>
        </w:rPr>
        <w:t>кого</w:t>
      </w:r>
      <w:r w:rsidR="0062445C">
        <w:rPr>
          <w:sz w:val="24"/>
          <w:szCs w:val="24"/>
        </w:rPr>
        <w:t xml:space="preserve"> </w:t>
      </w:r>
      <w:r w:rsidRPr="00B55AFF">
        <w:rPr>
          <w:sz w:val="24"/>
          <w:szCs w:val="24"/>
        </w:rPr>
        <w:t>сельсовета Немецкого национального района Алта</w:t>
      </w:r>
      <w:r w:rsidRPr="00B55AFF">
        <w:rPr>
          <w:sz w:val="24"/>
          <w:szCs w:val="24"/>
        </w:rPr>
        <w:t>й</w:t>
      </w:r>
      <w:r w:rsidRPr="00B55AFF">
        <w:rPr>
          <w:sz w:val="24"/>
          <w:szCs w:val="24"/>
        </w:rPr>
        <w:t>ского края;</w:t>
      </w:r>
    </w:p>
    <w:p w:rsidR="00554559" w:rsidRPr="00B55AFF" w:rsidRDefault="00554559" w:rsidP="008A14E9">
      <w:pPr>
        <w:pStyle w:val="Main"/>
        <w:tabs>
          <w:tab w:val="left" w:pos="900"/>
        </w:tabs>
        <w:rPr>
          <w:sz w:val="24"/>
          <w:szCs w:val="24"/>
        </w:rPr>
      </w:pPr>
      <w:r w:rsidRPr="00B55AFF">
        <w:rPr>
          <w:sz w:val="24"/>
          <w:szCs w:val="24"/>
        </w:rPr>
        <w:t>– физические и юридические лица.</w:t>
      </w:r>
    </w:p>
    <w:p w:rsidR="00554559" w:rsidRPr="00B55AFF" w:rsidRDefault="00554559" w:rsidP="008A14E9">
      <w:pPr>
        <w:pStyle w:val="ad"/>
        <w:spacing w:before="100" w:beforeAutospacing="1" w:after="100" w:afterAutospacing="1"/>
        <w:ind w:left="0" w:firstLine="0"/>
        <w:jc w:val="center"/>
        <w:outlineLvl w:val="2"/>
        <w:rPr>
          <w:sz w:val="24"/>
          <w:szCs w:val="24"/>
        </w:rPr>
      </w:pPr>
      <w:bookmarkStart w:id="74" w:name="_Toc247603933"/>
      <w:bookmarkStart w:id="75" w:name="_Toc254100475"/>
      <w:bookmarkStart w:id="76" w:name="_Toc254253948"/>
      <w:bookmarkStart w:id="77" w:name="_Toc254255811"/>
      <w:bookmarkStart w:id="78" w:name="_Toc254269178"/>
      <w:bookmarkStart w:id="79" w:name="_Toc254863767"/>
      <w:bookmarkStart w:id="80" w:name="_Toc297206764"/>
      <w:bookmarkStart w:id="81" w:name="_Toc297206870"/>
      <w:bookmarkStart w:id="82" w:name="_Toc297207440"/>
      <w:bookmarkStart w:id="83" w:name="_Toc301859843"/>
      <w:bookmarkStart w:id="84" w:name="_Toc301861910"/>
      <w:bookmarkStart w:id="85" w:name="_Toc324859758"/>
      <w:bookmarkStart w:id="86" w:name="_Toc340580353"/>
      <w:bookmarkStart w:id="87" w:name="_Toc340580572"/>
      <w:bookmarkStart w:id="88" w:name="_Toc379293253"/>
      <w:bookmarkStart w:id="89" w:name="_Toc380581530"/>
      <w:bookmarkStart w:id="90" w:name="_Toc392516662"/>
      <w:bookmarkStart w:id="91" w:name="_Toc400454209"/>
      <w:bookmarkStart w:id="92" w:name="_Toc410315187"/>
      <w:bookmarkStart w:id="93" w:name="_Toc475940416"/>
      <w:r w:rsidRPr="00B55AFF">
        <w:rPr>
          <w:sz w:val="24"/>
          <w:szCs w:val="24"/>
        </w:rPr>
        <w:t xml:space="preserve">Статья 6. </w:t>
      </w:r>
      <w:bookmarkEnd w:id="74"/>
      <w:r w:rsidRPr="00B55AFF">
        <w:rPr>
          <w:sz w:val="24"/>
          <w:szCs w:val="24"/>
        </w:rPr>
        <w:t xml:space="preserve">Органы местного самоуправления, осуществляющие регулирование землепользования и застройки на территории </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B55AFF">
        <w:rPr>
          <w:color w:val="000000"/>
          <w:sz w:val="24"/>
          <w:szCs w:val="24"/>
        </w:rPr>
        <w:t>муниципального образования</w:t>
      </w:r>
      <w:r w:rsidR="0062445C">
        <w:rPr>
          <w:color w:val="000000"/>
          <w:sz w:val="24"/>
          <w:szCs w:val="24"/>
        </w:rPr>
        <w:t xml:space="preserve"> </w:t>
      </w:r>
      <w:r w:rsidR="005423B7">
        <w:rPr>
          <w:sz w:val="24"/>
          <w:szCs w:val="24"/>
        </w:rPr>
        <w:t>По</w:t>
      </w:r>
      <w:r w:rsidR="00F366A6">
        <w:rPr>
          <w:sz w:val="24"/>
          <w:szCs w:val="24"/>
        </w:rPr>
        <w:t>левско</w:t>
      </w:r>
      <w:r w:rsidRPr="00B55AFF">
        <w:rPr>
          <w:sz w:val="24"/>
          <w:szCs w:val="24"/>
        </w:rPr>
        <w:t>й</w:t>
      </w:r>
      <w:r w:rsidRPr="00B55AFF">
        <w:rPr>
          <w:color w:val="000000"/>
          <w:sz w:val="24"/>
          <w:szCs w:val="24"/>
        </w:rPr>
        <w:t xml:space="preserve"> сельсовет</w:t>
      </w:r>
      <w:bookmarkEnd w:id="93"/>
    </w:p>
    <w:p w:rsidR="00554559" w:rsidRPr="00B55AFF" w:rsidRDefault="00554559" w:rsidP="008A14E9">
      <w:pPr>
        <w:pStyle w:val="Main"/>
        <w:rPr>
          <w:sz w:val="24"/>
          <w:szCs w:val="24"/>
        </w:rPr>
      </w:pPr>
      <w:r w:rsidRPr="00B55AF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54559" w:rsidRPr="00B55AFF" w:rsidRDefault="00554559" w:rsidP="008A14E9">
      <w:pPr>
        <w:pStyle w:val="Main"/>
        <w:rPr>
          <w:sz w:val="24"/>
          <w:szCs w:val="24"/>
        </w:rPr>
      </w:pPr>
      <w:r w:rsidRPr="00B55AFF">
        <w:rPr>
          <w:sz w:val="24"/>
          <w:szCs w:val="24"/>
        </w:rPr>
        <w:t xml:space="preserve">1) органы местного самоуправления </w:t>
      </w:r>
      <w:r w:rsidRPr="00B55AFF">
        <w:rPr>
          <w:color w:val="000000"/>
          <w:sz w:val="24"/>
          <w:szCs w:val="24"/>
        </w:rPr>
        <w:t>Немецкого национального</w:t>
      </w:r>
      <w:r w:rsidRPr="00B55AFF">
        <w:rPr>
          <w:sz w:val="24"/>
          <w:szCs w:val="24"/>
        </w:rPr>
        <w:t xml:space="preserve"> района;</w:t>
      </w:r>
    </w:p>
    <w:p w:rsidR="00554559" w:rsidRPr="00B55AFF" w:rsidRDefault="00554559" w:rsidP="008A14E9">
      <w:pPr>
        <w:pStyle w:val="Main"/>
        <w:rPr>
          <w:sz w:val="24"/>
          <w:szCs w:val="24"/>
        </w:rPr>
      </w:pPr>
      <w:r w:rsidRPr="00B55AFF">
        <w:rPr>
          <w:sz w:val="24"/>
          <w:szCs w:val="24"/>
        </w:rPr>
        <w:t xml:space="preserve">2) органы местного самоуправления муниципального образования </w:t>
      </w:r>
      <w:r w:rsidR="005423B7">
        <w:rPr>
          <w:sz w:val="24"/>
          <w:szCs w:val="24"/>
        </w:rPr>
        <w:t>По</w:t>
      </w:r>
      <w:r w:rsidR="00F366A6">
        <w:rPr>
          <w:sz w:val="24"/>
          <w:szCs w:val="24"/>
        </w:rPr>
        <w:t>левско</w:t>
      </w:r>
      <w:r w:rsidRPr="00B55AFF">
        <w:rPr>
          <w:sz w:val="24"/>
          <w:szCs w:val="24"/>
        </w:rPr>
        <w:t>й сел</w:t>
      </w:r>
      <w:r w:rsidRPr="00B55AFF">
        <w:rPr>
          <w:sz w:val="24"/>
          <w:szCs w:val="24"/>
        </w:rPr>
        <w:t>ь</w:t>
      </w:r>
      <w:r w:rsidRPr="00B55AFF">
        <w:rPr>
          <w:sz w:val="24"/>
          <w:szCs w:val="24"/>
        </w:rPr>
        <w:t>совет Немецкого национального района Алтайского края  (далее – поселение) (в случае заключения соглашения о передаче полномочий в соответствии с ч.4 ст.15 Федерального закона № 131-ФЗ от 06.10.2003);</w:t>
      </w:r>
    </w:p>
    <w:p w:rsidR="00554559" w:rsidRPr="00B55AFF" w:rsidRDefault="00554559" w:rsidP="008A14E9">
      <w:pPr>
        <w:pStyle w:val="Main"/>
        <w:rPr>
          <w:sz w:val="24"/>
          <w:szCs w:val="24"/>
        </w:rPr>
      </w:pPr>
      <w:r w:rsidRPr="00B55AFF">
        <w:rPr>
          <w:sz w:val="24"/>
          <w:szCs w:val="24"/>
        </w:rPr>
        <w:t>3) иные уполномоченные органы.</w:t>
      </w:r>
    </w:p>
    <w:p w:rsidR="00554559" w:rsidRPr="00B55AFF" w:rsidRDefault="00554559" w:rsidP="008A14E9">
      <w:pPr>
        <w:pStyle w:val="3"/>
        <w:spacing w:before="100" w:beforeAutospacing="1" w:after="100" w:afterAutospacing="1"/>
        <w:jc w:val="center"/>
        <w:rPr>
          <w:rFonts w:ascii="Times New Roman" w:hAnsi="Times New Roman" w:cs="Times New Roman"/>
          <w:sz w:val="24"/>
          <w:szCs w:val="24"/>
        </w:rPr>
      </w:pPr>
      <w:bookmarkStart w:id="94" w:name="_Toc472162435"/>
      <w:bookmarkStart w:id="95" w:name="_Toc475940417"/>
      <w:r w:rsidRPr="00B55AFF">
        <w:rPr>
          <w:rFonts w:ascii="Times New Roman" w:hAnsi="Times New Roman" w:cs="Times New Roman"/>
          <w:sz w:val="24"/>
          <w:szCs w:val="24"/>
        </w:rPr>
        <w:lastRenderedPageBreak/>
        <w:t xml:space="preserve">Статья 7. </w:t>
      </w:r>
      <w:bookmarkStart w:id="96" w:name="_Toc372102639"/>
      <w:r w:rsidRPr="00B55AFF">
        <w:rPr>
          <w:rFonts w:ascii="Times New Roman" w:hAnsi="Times New Roman" w:cs="Times New Roman"/>
          <w:sz w:val="24"/>
          <w:szCs w:val="24"/>
        </w:rPr>
        <w:t>Полномочия органов местного самоуправления, в области землепользов</w:t>
      </w:r>
      <w:r w:rsidRPr="00B55AFF">
        <w:rPr>
          <w:rFonts w:ascii="Times New Roman" w:hAnsi="Times New Roman" w:cs="Times New Roman"/>
          <w:sz w:val="24"/>
          <w:szCs w:val="24"/>
        </w:rPr>
        <w:t>а</w:t>
      </w:r>
      <w:r w:rsidRPr="00B55AFF">
        <w:rPr>
          <w:rFonts w:ascii="Times New Roman" w:hAnsi="Times New Roman" w:cs="Times New Roman"/>
          <w:sz w:val="24"/>
          <w:szCs w:val="24"/>
        </w:rPr>
        <w:t>ния и застройки</w:t>
      </w:r>
      <w:bookmarkEnd w:id="94"/>
      <w:bookmarkEnd w:id="95"/>
      <w:bookmarkEnd w:id="96"/>
    </w:p>
    <w:p w:rsidR="00554559" w:rsidRPr="00B55AFF" w:rsidRDefault="00554559" w:rsidP="008A14E9">
      <w:pPr>
        <w:pStyle w:val="Main"/>
        <w:rPr>
          <w:sz w:val="24"/>
          <w:szCs w:val="24"/>
        </w:rPr>
      </w:pPr>
      <w:r w:rsidRPr="00B55AFF">
        <w:rPr>
          <w:sz w:val="24"/>
          <w:szCs w:val="24"/>
        </w:rPr>
        <w:t xml:space="preserve">1. К полномочиям </w:t>
      </w:r>
      <w:r w:rsidRPr="00B55AFF">
        <w:rPr>
          <w:color w:val="000000"/>
          <w:sz w:val="24"/>
          <w:szCs w:val="24"/>
        </w:rPr>
        <w:t>органов местного самоуправления</w:t>
      </w:r>
      <w:r w:rsidRPr="00B55AFF">
        <w:rPr>
          <w:sz w:val="24"/>
          <w:szCs w:val="24"/>
        </w:rPr>
        <w:t xml:space="preserve"> муниципального района</w:t>
      </w:r>
      <w:r w:rsidR="0062445C">
        <w:rPr>
          <w:sz w:val="24"/>
          <w:szCs w:val="24"/>
        </w:rPr>
        <w:t xml:space="preserve"> </w:t>
      </w:r>
      <w:r w:rsidRPr="00B55AFF">
        <w:rPr>
          <w:sz w:val="24"/>
          <w:szCs w:val="24"/>
        </w:rPr>
        <w:t>в</w:t>
      </w:r>
      <w:r w:rsidRPr="00B55AFF">
        <w:rPr>
          <w:color w:val="000000"/>
          <w:sz w:val="24"/>
          <w:szCs w:val="24"/>
        </w:rPr>
        <w:t xml:space="preserve"> о</w:t>
      </w:r>
      <w:r w:rsidRPr="00B55AFF">
        <w:rPr>
          <w:color w:val="000000"/>
          <w:sz w:val="24"/>
          <w:szCs w:val="24"/>
        </w:rPr>
        <w:t>б</w:t>
      </w:r>
      <w:r w:rsidRPr="00B55AFF">
        <w:rPr>
          <w:color w:val="000000"/>
          <w:sz w:val="24"/>
          <w:szCs w:val="24"/>
        </w:rPr>
        <w:t>ласти землепользования и застройки</w:t>
      </w:r>
      <w:r w:rsidR="0062445C">
        <w:rPr>
          <w:color w:val="000000"/>
          <w:sz w:val="24"/>
          <w:szCs w:val="24"/>
        </w:rPr>
        <w:t xml:space="preserve"> </w:t>
      </w:r>
      <w:r w:rsidRPr="00B55AFF">
        <w:rPr>
          <w:sz w:val="24"/>
          <w:szCs w:val="24"/>
        </w:rPr>
        <w:t>относятся:</w:t>
      </w:r>
    </w:p>
    <w:p w:rsidR="00554559" w:rsidRPr="00B55AFF" w:rsidRDefault="00554559" w:rsidP="008A14E9">
      <w:pPr>
        <w:pStyle w:val="ConsPlusNormal"/>
        <w:widowControl/>
        <w:ind w:firstLine="709"/>
        <w:jc w:val="both"/>
        <w:rPr>
          <w:rFonts w:ascii="Times New Roman" w:hAnsi="Times New Roman" w:cs="Times New Roman"/>
          <w:sz w:val="24"/>
          <w:szCs w:val="24"/>
        </w:rPr>
      </w:pPr>
      <w:bookmarkStart w:id="97" w:name="sub_8011"/>
      <w:r w:rsidRPr="00B55AFF">
        <w:rPr>
          <w:rFonts w:ascii="Times New Roman" w:hAnsi="Times New Roman" w:cs="Times New Roman"/>
          <w:sz w:val="24"/>
          <w:szCs w:val="24"/>
        </w:rPr>
        <w:t>1)</w:t>
      </w:r>
      <w:r w:rsidRPr="00B55AFF">
        <w:rPr>
          <w:rFonts w:ascii="Times New Roman" w:hAnsi="Times New Roman" w:cs="Times New Roman"/>
          <w:color w:val="000000"/>
          <w:sz w:val="24"/>
          <w:szCs w:val="24"/>
        </w:rPr>
        <w:t xml:space="preserve"> утверждение правил землепользования и застройки</w:t>
      </w:r>
      <w:r w:rsidRPr="00B55AFF">
        <w:rPr>
          <w:rFonts w:ascii="Times New Roman" w:hAnsi="Times New Roman" w:cs="Times New Roman"/>
          <w:sz w:val="24"/>
          <w:szCs w:val="24"/>
        </w:rPr>
        <w:t>;</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2) утверждение подготовленной на основе генеральных планов поселения докуме</w:t>
      </w:r>
      <w:r w:rsidRPr="00B55AFF">
        <w:rPr>
          <w:rFonts w:ascii="Times New Roman" w:hAnsi="Times New Roman" w:cs="Times New Roman"/>
          <w:sz w:val="24"/>
          <w:szCs w:val="24"/>
        </w:rPr>
        <w:t>н</w:t>
      </w:r>
      <w:r w:rsidRPr="00B55AFF">
        <w:rPr>
          <w:rFonts w:ascii="Times New Roman" w:hAnsi="Times New Roman" w:cs="Times New Roman"/>
          <w:sz w:val="24"/>
          <w:szCs w:val="24"/>
        </w:rPr>
        <w:t>тации по планировке территории;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3) выдача разрешений на строительство (за исключением случаев, предусмотре</w:t>
      </w:r>
      <w:r w:rsidRPr="00B55AFF">
        <w:rPr>
          <w:rFonts w:ascii="Times New Roman" w:hAnsi="Times New Roman" w:cs="Times New Roman"/>
          <w:sz w:val="24"/>
          <w:szCs w:val="24"/>
        </w:rPr>
        <w:t>н</w:t>
      </w:r>
      <w:r w:rsidRPr="00B55AFF">
        <w:rPr>
          <w:rFonts w:ascii="Times New Roman" w:hAnsi="Times New Roman" w:cs="Times New Roman"/>
          <w:sz w:val="24"/>
          <w:szCs w:val="24"/>
        </w:rPr>
        <w:t>ных Градостроительным кодексом Российской Федерации, иными федеральными закон</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ми);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4)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w:t>
      </w:r>
      <w:r w:rsidRPr="00B55AFF">
        <w:rPr>
          <w:rFonts w:ascii="Times New Roman" w:hAnsi="Times New Roman" w:cs="Times New Roman"/>
          <w:sz w:val="24"/>
          <w:szCs w:val="24"/>
        </w:rPr>
        <w:t>о</w:t>
      </w:r>
      <w:r w:rsidRPr="00B55AFF">
        <w:rPr>
          <w:rFonts w:ascii="Times New Roman" w:hAnsi="Times New Roman" w:cs="Times New Roman"/>
          <w:sz w:val="24"/>
          <w:szCs w:val="24"/>
        </w:rPr>
        <w:t>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5) утверждение местных нормативов градостроительного проектирования посел</w:t>
      </w:r>
      <w:r w:rsidRPr="00B55AFF">
        <w:rPr>
          <w:rFonts w:ascii="Times New Roman" w:hAnsi="Times New Roman" w:cs="Times New Roman"/>
          <w:sz w:val="24"/>
          <w:szCs w:val="24"/>
        </w:rPr>
        <w:t>е</w:t>
      </w:r>
      <w:r w:rsidRPr="00B55AFF">
        <w:rPr>
          <w:rFonts w:ascii="Times New Roman" w:hAnsi="Times New Roman" w:cs="Times New Roman"/>
          <w:sz w:val="24"/>
          <w:szCs w:val="24"/>
        </w:rPr>
        <w:t>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6) резервирование земель и изъятие земельных участков в границах поселения для муниципальных нужд;</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7) осуществление муниципального земельного контроля в границах поселения;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8) осуществление в случаях, предусмотренных Градостроительным кодексом Ро</w:t>
      </w:r>
      <w:r w:rsidRPr="00B55AFF">
        <w:rPr>
          <w:rFonts w:ascii="Times New Roman" w:hAnsi="Times New Roman" w:cs="Times New Roman"/>
          <w:sz w:val="24"/>
          <w:szCs w:val="24"/>
        </w:rPr>
        <w:t>с</w:t>
      </w:r>
      <w:r w:rsidRPr="00B55AFF">
        <w:rPr>
          <w:rFonts w:ascii="Times New Roman" w:hAnsi="Times New Roman" w:cs="Times New Roman"/>
          <w:sz w:val="24"/>
          <w:szCs w:val="24"/>
        </w:rPr>
        <w:t>сийской Федерации, осмотров зданий, сооружений и выдача рекомендаций об устранении выявленных в ходе таких осмотров нарушений;</w:t>
      </w:r>
    </w:p>
    <w:bookmarkEnd w:id="97"/>
    <w:p w:rsidR="00554559" w:rsidRPr="00B55AFF" w:rsidRDefault="00554559" w:rsidP="008A14E9">
      <w:pPr>
        <w:ind w:firstLine="720"/>
        <w:jc w:val="both"/>
        <w:rPr>
          <w:color w:val="000000"/>
        </w:rPr>
      </w:pPr>
      <w:r w:rsidRPr="00B55AFF">
        <w:rPr>
          <w:color w:val="000000"/>
        </w:rPr>
        <w:t>9) иные полномочия в соответствии с федеральным законодательством.</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2. Органы местного самоуправления поселения (в случае заключения соглашения о передаче полномочий в соответствии с ч.4 ст.15 Федерального закона № 131-ФЗ от 06.10.2003) принимает на себя осуществление части таких полномочий от Администрации района.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настоящими Правилами.</w:t>
      </w:r>
    </w:p>
    <w:p w:rsidR="00554559" w:rsidRPr="00B55AFF" w:rsidRDefault="00554559" w:rsidP="008A14E9">
      <w:pPr>
        <w:spacing w:before="100" w:beforeAutospacing="1" w:after="100" w:afterAutospacing="1"/>
        <w:ind w:firstLine="709"/>
        <w:jc w:val="center"/>
        <w:outlineLvl w:val="2"/>
        <w:rPr>
          <w:b/>
          <w:bCs/>
          <w:color w:val="000000"/>
        </w:rPr>
      </w:pPr>
      <w:bookmarkStart w:id="98" w:name="_Toc282347515"/>
      <w:bookmarkStart w:id="99" w:name="_Toc321209553"/>
      <w:bookmarkStart w:id="100" w:name="_Toc339819798"/>
      <w:bookmarkStart w:id="101" w:name="_Toc379293254"/>
      <w:bookmarkStart w:id="102" w:name="_Toc380581531"/>
      <w:bookmarkStart w:id="103" w:name="_Toc392516663"/>
      <w:bookmarkStart w:id="104" w:name="_Toc400454210"/>
      <w:bookmarkStart w:id="105" w:name="_Toc410315188"/>
      <w:bookmarkStart w:id="106" w:name="_Toc475940418"/>
      <w:r w:rsidRPr="00B55AFF">
        <w:rPr>
          <w:b/>
          <w:bCs/>
          <w:color w:val="000000"/>
        </w:rPr>
        <w:t>Статья 8.</w:t>
      </w:r>
      <w:bookmarkEnd w:id="98"/>
      <w:bookmarkEnd w:id="99"/>
      <w:bookmarkEnd w:id="100"/>
      <w:bookmarkEnd w:id="101"/>
      <w:bookmarkEnd w:id="102"/>
      <w:r w:rsidR="0062445C">
        <w:rPr>
          <w:b/>
          <w:bCs/>
          <w:color w:val="000000"/>
        </w:rPr>
        <w:t xml:space="preserve"> </w:t>
      </w:r>
      <w:r w:rsidRPr="00B55AFF">
        <w:rPr>
          <w:b/>
          <w:bCs/>
          <w:color w:val="000000"/>
        </w:rPr>
        <w:t>Комиссия по подготовке проекта Правил землепользования и з</w:t>
      </w:r>
      <w:r w:rsidRPr="00B55AFF">
        <w:rPr>
          <w:b/>
          <w:bCs/>
          <w:color w:val="000000"/>
        </w:rPr>
        <w:t>а</w:t>
      </w:r>
      <w:r w:rsidRPr="00B55AFF">
        <w:rPr>
          <w:b/>
          <w:bCs/>
          <w:color w:val="000000"/>
        </w:rPr>
        <w:t>стройки</w:t>
      </w:r>
      <w:bookmarkEnd w:id="103"/>
      <w:bookmarkEnd w:id="104"/>
      <w:bookmarkEnd w:id="105"/>
      <w:bookmarkEnd w:id="106"/>
    </w:p>
    <w:p w:rsidR="00554559" w:rsidRPr="00B55AFF" w:rsidRDefault="00554559" w:rsidP="008A14E9">
      <w:pPr>
        <w:pStyle w:val="12"/>
        <w:numPr>
          <w:ilvl w:val="0"/>
          <w:numId w:val="4"/>
        </w:numPr>
        <w:tabs>
          <w:tab w:val="left" w:pos="1080"/>
        </w:tabs>
        <w:ind w:left="0" w:firstLine="709"/>
        <w:jc w:val="both"/>
      </w:pPr>
      <w:bookmarkStart w:id="107" w:name="_Toc282347516"/>
      <w:bookmarkStart w:id="108" w:name="_Toc321209554"/>
      <w:bookmarkStart w:id="109" w:name="_Toc339819799"/>
      <w:bookmarkStart w:id="110" w:name="_Toc379293255"/>
      <w:bookmarkStart w:id="111" w:name="_Toc380581532"/>
      <w:r w:rsidRPr="00B55AFF">
        <w:t>Комиссия по подготовке проекта Правил землепользования и застройки на те</w:t>
      </w:r>
      <w:r w:rsidRPr="00B55AFF">
        <w:t>р</w:t>
      </w:r>
      <w:r w:rsidRPr="00B55AFF">
        <w:t>ритории поселения создается при Администрации района и является постоянно действ</w:t>
      </w:r>
      <w:r w:rsidRPr="00B55AFF">
        <w:t>у</w:t>
      </w:r>
      <w:r w:rsidRPr="00B55AFF">
        <w:t xml:space="preserve">ющей. Комиссия организует разработку проекта правил землепользования и застройки, внесения в них изменений, а также проводит публичные слушания </w:t>
      </w:r>
      <w:proofErr w:type="gramStart"/>
      <w:r w:rsidRPr="00B55AFF">
        <w:t>по</w:t>
      </w:r>
      <w:proofErr w:type="gramEnd"/>
      <w:r w:rsidRPr="00B55AFF">
        <w:t>:</w:t>
      </w:r>
    </w:p>
    <w:p w:rsidR="00554559" w:rsidRPr="00B55AFF" w:rsidRDefault="00554559" w:rsidP="008A14E9">
      <w:pPr>
        <w:pStyle w:val="12"/>
        <w:numPr>
          <w:ilvl w:val="1"/>
          <w:numId w:val="13"/>
        </w:numPr>
        <w:jc w:val="both"/>
      </w:pPr>
      <w:r w:rsidRPr="00B55AFF">
        <w:t>проекту Правил землепользования и застройки;</w:t>
      </w:r>
    </w:p>
    <w:p w:rsidR="00554559" w:rsidRPr="00B55AFF" w:rsidRDefault="00554559" w:rsidP="008A14E9">
      <w:pPr>
        <w:pStyle w:val="12"/>
        <w:numPr>
          <w:ilvl w:val="1"/>
          <w:numId w:val="13"/>
        </w:numPr>
        <w:jc w:val="both"/>
      </w:pPr>
      <w:r w:rsidRPr="00B55AFF">
        <w:t>проектам о внесении изменений в правила;</w:t>
      </w:r>
    </w:p>
    <w:p w:rsidR="00554559" w:rsidRPr="00B55AFF" w:rsidRDefault="00554559" w:rsidP="008A14E9">
      <w:pPr>
        <w:pStyle w:val="12"/>
        <w:numPr>
          <w:ilvl w:val="1"/>
          <w:numId w:val="13"/>
        </w:numPr>
        <w:jc w:val="both"/>
      </w:pPr>
      <w:r w:rsidRPr="00B55AFF">
        <w:t>проектам планировки и межевания территорий;</w:t>
      </w:r>
    </w:p>
    <w:p w:rsidR="00554559" w:rsidRPr="00B55AFF" w:rsidRDefault="00554559" w:rsidP="008A14E9">
      <w:pPr>
        <w:pStyle w:val="12"/>
        <w:numPr>
          <w:ilvl w:val="1"/>
          <w:numId w:val="13"/>
        </w:numPr>
        <w:jc w:val="both"/>
      </w:pPr>
      <w:r w:rsidRPr="00B55AFF">
        <w:t>заявлениям о выдаче разрешений на отклонение от предельных параметров ра</w:t>
      </w:r>
      <w:r w:rsidRPr="00B55AFF">
        <w:t>з</w:t>
      </w:r>
      <w:r w:rsidRPr="00B55AFF">
        <w:t>решенного строительства, реконструкции объектов капитального строител</w:t>
      </w:r>
      <w:r w:rsidRPr="00B55AFF">
        <w:t>ь</w:t>
      </w:r>
      <w:r w:rsidRPr="00B55AFF">
        <w:t>ства;</w:t>
      </w:r>
    </w:p>
    <w:p w:rsidR="00554559" w:rsidRPr="00B55AFF" w:rsidRDefault="00554559" w:rsidP="008A14E9">
      <w:pPr>
        <w:pStyle w:val="12"/>
        <w:numPr>
          <w:ilvl w:val="1"/>
          <w:numId w:val="13"/>
        </w:numPr>
        <w:jc w:val="both"/>
      </w:pPr>
      <w:r w:rsidRPr="00B55AFF">
        <w:t>заявлениям о выдаче разрешений на условно разрешенный вид использования земельных участков и объектов капитального строительства;</w:t>
      </w:r>
    </w:p>
    <w:p w:rsidR="00554559" w:rsidRPr="00B55AFF" w:rsidRDefault="00554559" w:rsidP="008A14E9">
      <w:pPr>
        <w:pStyle w:val="12"/>
        <w:numPr>
          <w:ilvl w:val="1"/>
          <w:numId w:val="13"/>
        </w:numPr>
        <w:jc w:val="both"/>
      </w:pPr>
      <w:r w:rsidRPr="00B55AFF">
        <w:t>проектам строительства, реконструкции объектов недвижимости, благоустро</w:t>
      </w:r>
      <w:r w:rsidRPr="00B55AFF">
        <w:t>й</w:t>
      </w:r>
      <w:r w:rsidRPr="00B55AFF">
        <w:t>ства, озеленения, размещения временных сооружений, в случаях, если затраг</w:t>
      </w:r>
      <w:r w:rsidRPr="00B55AFF">
        <w:t>и</w:t>
      </w:r>
      <w:r w:rsidRPr="00B55AFF">
        <w:t>ваются права и законные интересы населения в области земельных отношений и охраны окружающей среды;</w:t>
      </w:r>
    </w:p>
    <w:p w:rsidR="00554559" w:rsidRPr="00B55AFF" w:rsidRDefault="00554559" w:rsidP="008A14E9">
      <w:pPr>
        <w:pStyle w:val="12"/>
        <w:numPr>
          <w:ilvl w:val="1"/>
          <w:numId w:val="13"/>
        </w:numPr>
        <w:jc w:val="both"/>
      </w:pPr>
      <w:r w:rsidRPr="00B55AFF">
        <w:t>проекту установления публичного сервитута;</w:t>
      </w:r>
    </w:p>
    <w:p w:rsidR="00554559" w:rsidRPr="00B55AFF" w:rsidRDefault="00554559" w:rsidP="008A14E9">
      <w:pPr>
        <w:pStyle w:val="12"/>
        <w:numPr>
          <w:ilvl w:val="1"/>
          <w:numId w:val="13"/>
        </w:numPr>
        <w:jc w:val="both"/>
      </w:pPr>
      <w:r w:rsidRPr="00B55AFF">
        <w:t xml:space="preserve"> иные вопросы в соответствии с нормативными документами.</w:t>
      </w:r>
    </w:p>
    <w:p w:rsidR="00554559" w:rsidRPr="00B55AFF" w:rsidRDefault="00554559" w:rsidP="008A14E9">
      <w:pPr>
        <w:pStyle w:val="12"/>
        <w:numPr>
          <w:ilvl w:val="0"/>
          <w:numId w:val="4"/>
        </w:numPr>
        <w:tabs>
          <w:tab w:val="left" w:pos="1080"/>
        </w:tabs>
        <w:ind w:left="0" w:firstLine="709"/>
        <w:jc w:val="both"/>
      </w:pPr>
      <w:r w:rsidRPr="00B55AFF">
        <w:lastRenderedPageBreak/>
        <w:t>Состав комиссии и порядок ее деятельности утверждается постановлением гл</w:t>
      </w:r>
      <w:r w:rsidRPr="00B55AFF">
        <w:t>а</w:t>
      </w:r>
      <w:r w:rsidRPr="00B55AFF">
        <w:t>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554559" w:rsidRPr="00B55AFF" w:rsidRDefault="00554559" w:rsidP="008A14E9">
      <w:pPr>
        <w:spacing w:before="100" w:beforeAutospacing="1" w:after="100" w:afterAutospacing="1"/>
        <w:jc w:val="center"/>
        <w:outlineLvl w:val="1"/>
        <w:rPr>
          <w:b/>
          <w:bCs/>
          <w:color w:val="000000"/>
        </w:rPr>
      </w:pPr>
      <w:bookmarkStart w:id="112" w:name="_Toc392516664"/>
      <w:bookmarkStart w:id="113" w:name="_Toc400454211"/>
      <w:bookmarkStart w:id="114" w:name="_Toc410315189"/>
      <w:bookmarkStart w:id="115" w:name="_Toc475940419"/>
      <w:r w:rsidRPr="00B55AFF">
        <w:rPr>
          <w:b/>
          <w:bCs/>
        </w:rPr>
        <w:t>Глава 3</w:t>
      </w:r>
      <w:r w:rsidRPr="00B55AFF">
        <w:rPr>
          <w:b/>
          <w:bCs/>
          <w:color w:val="000000"/>
        </w:rPr>
        <w:t>.</w:t>
      </w:r>
      <w:bookmarkEnd w:id="107"/>
      <w:bookmarkEnd w:id="108"/>
      <w:bookmarkEnd w:id="109"/>
      <w:bookmarkEnd w:id="110"/>
      <w:bookmarkEnd w:id="111"/>
      <w:bookmarkEnd w:id="112"/>
      <w:bookmarkEnd w:id="113"/>
      <w:bookmarkEnd w:id="114"/>
      <w:r w:rsidR="0062445C">
        <w:rPr>
          <w:b/>
          <w:bCs/>
          <w:color w:val="000000"/>
        </w:rPr>
        <w:t xml:space="preserve"> </w:t>
      </w:r>
      <w:r w:rsidRPr="00B55AFF">
        <w:rPr>
          <w:b/>
          <w:bCs/>
          <w:color w:val="000000"/>
        </w:rPr>
        <w:t>Изменение видов разрешенного использования земельных участков и об</w:t>
      </w:r>
      <w:r w:rsidRPr="00B55AFF">
        <w:rPr>
          <w:b/>
          <w:bCs/>
          <w:color w:val="000000"/>
        </w:rPr>
        <w:t>ъ</w:t>
      </w:r>
      <w:r w:rsidRPr="00B55AFF">
        <w:rPr>
          <w:b/>
          <w:bCs/>
          <w:color w:val="000000"/>
        </w:rPr>
        <w:t>ектов капитального строительства</w:t>
      </w:r>
      <w:bookmarkEnd w:id="115"/>
    </w:p>
    <w:p w:rsidR="00554559" w:rsidRPr="00B55AFF" w:rsidRDefault="00554559" w:rsidP="008A14E9">
      <w:pPr>
        <w:spacing w:before="100" w:beforeAutospacing="1" w:after="100" w:afterAutospacing="1"/>
        <w:jc w:val="center"/>
        <w:outlineLvl w:val="2"/>
        <w:rPr>
          <w:b/>
          <w:bCs/>
          <w:color w:val="000000"/>
        </w:rPr>
      </w:pPr>
      <w:bookmarkStart w:id="116" w:name="_Toc282347517"/>
      <w:bookmarkStart w:id="117" w:name="_Toc321209555"/>
      <w:bookmarkStart w:id="118" w:name="_Toc339819800"/>
      <w:bookmarkStart w:id="119" w:name="_Toc379293256"/>
      <w:bookmarkStart w:id="120" w:name="_Toc380581533"/>
      <w:bookmarkStart w:id="121" w:name="_Toc392516665"/>
      <w:bookmarkStart w:id="122" w:name="_Toc400454212"/>
      <w:bookmarkStart w:id="123" w:name="_Toc410315190"/>
      <w:bookmarkStart w:id="124" w:name="_Toc475940420"/>
      <w:r w:rsidRPr="00B55AFF">
        <w:rPr>
          <w:b/>
          <w:bCs/>
          <w:color w:val="000000"/>
        </w:rPr>
        <w:t>Статья 9</w:t>
      </w:r>
      <w:r w:rsidRPr="00B55AFF">
        <w:rPr>
          <w:color w:val="000000"/>
        </w:rPr>
        <w:t xml:space="preserve">. </w:t>
      </w:r>
      <w:r w:rsidRPr="00B55AFF">
        <w:rPr>
          <w:b/>
          <w:bCs/>
          <w:color w:val="000000"/>
        </w:rPr>
        <w:t>Порядок изменения видов разрешенного использования земельных учас</w:t>
      </w:r>
      <w:r w:rsidRPr="00B55AFF">
        <w:rPr>
          <w:b/>
          <w:bCs/>
          <w:color w:val="000000"/>
        </w:rPr>
        <w:t>т</w:t>
      </w:r>
      <w:r w:rsidRPr="00B55AFF">
        <w:rPr>
          <w:b/>
          <w:bCs/>
          <w:color w:val="000000"/>
        </w:rPr>
        <w:t>ков и объектов капитального строительства</w:t>
      </w:r>
      <w:bookmarkEnd w:id="116"/>
      <w:bookmarkEnd w:id="117"/>
      <w:bookmarkEnd w:id="118"/>
      <w:bookmarkEnd w:id="119"/>
      <w:bookmarkEnd w:id="120"/>
      <w:bookmarkEnd w:id="121"/>
      <w:bookmarkEnd w:id="122"/>
      <w:bookmarkEnd w:id="123"/>
      <w:bookmarkEnd w:id="124"/>
    </w:p>
    <w:p w:rsidR="00554559" w:rsidRPr="00B55AFF" w:rsidRDefault="00554559" w:rsidP="008A14E9">
      <w:pPr>
        <w:pStyle w:val="af9"/>
        <w:numPr>
          <w:ilvl w:val="0"/>
          <w:numId w:val="16"/>
        </w:numPr>
        <w:shd w:val="clear" w:color="auto" w:fill="FFFFFF"/>
        <w:tabs>
          <w:tab w:val="left" w:pos="993"/>
          <w:tab w:val="left" w:pos="1418"/>
        </w:tabs>
        <w:ind w:left="0" w:firstLine="709"/>
        <w:jc w:val="both"/>
        <w:textAlignment w:val="baseline"/>
        <w:rPr>
          <w:spacing w:val="2"/>
        </w:rPr>
      </w:pPr>
      <w:r w:rsidRPr="00B55AFF">
        <w:rPr>
          <w:spacing w:val="2"/>
        </w:rPr>
        <w:t>Разрешенное использование земельных участков и объектов капитального строительства может быть следующих видов:  </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основные виды разрешенного использования;</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условно разрешенные виды использования;     </w:t>
      </w:r>
    </w:p>
    <w:p w:rsidR="00554559" w:rsidRPr="00B55AFF" w:rsidRDefault="00554559" w:rsidP="008A14E9">
      <w:pPr>
        <w:pStyle w:val="af9"/>
        <w:numPr>
          <w:ilvl w:val="0"/>
          <w:numId w:val="15"/>
        </w:numPr>
        <w:tabs>
          <w:tab w:val="left" w:pos="993"/>
          <w:tab w:val="left" w:pos="1418"/>
        </w:tabs>
        <w:ind w:left="0" w:firstLine="709"/>
        <w:jc w:val="both"/>
        <w:rPr>
          <w:spacing w:val="2"/>
        </w:rPr>
      </w:pPr>
      <w:r w:rsidRPr="00B55AFF">
        <w:rPr>
          <w:spacing w:val="2"/>
        </w:rPr>
        <w:t>вспомогательные виды разрешенного использования.</w:t>
      </w:r>
    </w:p>
    <w:p w:rsidR="00554559" w:rsidRPr="00B55AFF" w:rsidRDefault="00554559" w:rsidP="008A14E9">
      <w:pPr>
        <w:widowControl w:val="0"/>
        <w:shd w:val="clear" w:color="auto" w:fill="FFFFFF"/>
        <w:ind w:firstLine="709"/>
        <w:jc w:val="both"/>
      </w:pPr>
      <w:r w:rsidRPr="00B55AFF">
        <w:t>2. Порядок изменения одного вида на другой вид разрешенного использования з</w:t>
      </w:r>
      <w:r w:rsidRPr="00B55AFF">
        <w:t>е</w:t>
      </w:r>
      <w:r w:rsidRPr="00B55AFF">
        <w:t>мельных участков и объектов капитального строительства, определяется градостроител</w:t>
      </w:r>
      <w:r w:rsidRPr="00B55AFF">
        <w:t>ь</w:t>
      </w:r>
      <w:r w:rsidRPr="00B55AFF">
        <w:t>ным законодательством, настоящими Правилами, иными муниципальными нормативными правовыми актами.</w:t>
      </w:r>
    </w:p>
    <w:p w:rsidR="00554559" w:rsidRPr="00B55AFF" w:rsidRDefault="00554559" w:rsidP="008A14E9">
      <w:pPr>
        <w:autoSpaceDE w:val="0"/>
        <w:autoSpaceDN w:val="0"/>
        <w:adjustRightInd w:val="0"/>
        <w:ind w:firstLine="709"/>
        <w:jc w:val="both"/>
      </w:pPr>
      <w:r w:rsidRPr="00B55AFF">
        <w:t>3. Изменение одного вида разрешенного использования земельных участков и об</w:t>
      </w:r>
      <w:r w:rsidRPr="00B55AFF">
        <w:t>ъ</w:t>
      </w:r>
      <w:r w:rsidRPr="00B55AFF">
        <w:t xml:space="preserve">ектов капитального строительства на другой вид такого использования осуществляется в соответствии с </w:t>
      </w:r>
      <w:r w:rsidRPr="00B55AFF">
        <w:rPr>
          <w:color w:val="000000"/>
        </w:rPr>
        <w:t>градостроительными регламентами</w:t>
      </w:r>
      <w:r w:rsidRPr="00B55AFF">
        <w:t xml:space="preserve"> при условии соблюдения требований технических регламентов.</w:t>
      </w:r>
    </w:p>
    <w:p w:rsidR="00554559" w:rsidRPr="00B55AFF" w:rsidRDefault="00554559" w:rsidP="008A14E9">
      <w:pPr>
        <w:widowControl w:val="0"/>
        <w:shd w:val="clear" w:color="auto" w:fill="FFFFFF"/>
        <w:ind w:firstLine="709"/>
        <w:jc w:val="both"/>
        <w:rPr>
          <w:color w:val="FF00FF"/>
        </w:rPr>
      </w:pPr>
      <w:r w:rsidRPr="00B55AFF">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w:t>
      </w:r>
      <w:r w:rsidRPr="00B55AFF">
        <w:t>у</w:t>
      </w:r>
      <w:r w:rsidRPr="00B55AFF">
        <w:t>дарственных и муниципальных унитарных предприятий, выбираются самостоятельно без дополнительных разрешений и согласования.</w:t>
      </w:r>
    </w:p>
    <w:p w:rsidR="00554559" w:rsidRPr="00B55AFF" w:rsidRDefault="00554559" w:rsidP="008A14E9">
      <w:pPr>
        <w:ind w:firstLine="709"/>
        <w:jc w:val="both"/>
        <w:rPr>
          <w:color w:val="000000"/>
        </w:rPr>
      </w:pPr>
      <w:r w:rsidRPr="00B55AFF">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w:t>
      </w:r>
      <w:r w:rsidRPr="00B55AFF">
        <w:rPr>
          <w:color w:val="000000"/>
        </w:rPr>
        <w:t>о</w:t>
      </w:r>
      <w:r w:rsidRPr="00B55AFF">
        <w:rPr>
          <w:color w:val="000000"/>
        </w:rPr>
        <w:t>строительные регламенты не устанавливаются, на другой вид такого использования пр</w:t>
      </w:r>
      <w:r w:rsidRPr="00B55AFF">
        <w:rPr>
          <w:color w:val="000000"/>
        </w:rPr>
        <w:t>и</w:t>
      </w:r>
      <w:r w:rsidRPr="00B55AFF">
        <w:rPr>
          <w:color w:val="000000"/>
        </w:rPr>
        <w:t>нимаются в соответствии с федеральными законами.</w:t>
      </w:r>
    </w:p>
    <w:p w:rsidR="00554559" w:rsidRPr="00B55AFF" w:rsidRDefault="00554559" w:rsidP="008A14E9">
      <w:pPr>
        <w:spacing w:before="100" w:beforeAutospacing="1" w:after="100" w:afterAutospacing="1"/>
        <w:ind w:firstLine="709"/>
        <w:jc w:val="center"/>
        <w:outlineLvl w:val="2"/>
        <w:rPr>
          <w:b/>
          <w:bCs/>
          <w:color w:val="000000"/>
        </w:rPr>
      </w:pPr>
      <w:bookmarkStart w:id="125" w:name="_Toc282347518"/>
      <w:bookmarkStart w:id="126" w:name="_Toc321209556"/>
      <w:bookmarkStart w:id="127" w:name="_Toc339819801"/>
      <w:bookmarkStart w:id="128" w:name="_Toc379293257"/>
      <w:bookmarkStart w:id="129" w:name="_Toc380581534"/>
      <w:bookmarkStart w:id="130" w:name="_Toc392516666"/>
      <w:bookmarkStart w:id="131" w:name="_Toc400454213"/>
      <w:bookmarkStart w:id="132" w:name="_Toc410315191"/>
      <w:bookmarkStart w:id="133" w:name="_Toc475940421"/>
      <w:r w:rsidRPr="00B55AFF">
        <w:rPr>
          <w:b/>
          <w:bCs/>
          <w:color w:val="000000"/>
        </w:rPr>
        <w:t>Ста</w:t>
      </w:r>
      <w:r w:rsidRPr="00B55AFF">
        <w:rPr>
          <w:b/>
          <w:bCs/>
        </w:rPr>
        <w:t>тья 10</w:t>
      </w:r>
      <w:r w:rsidRPr="00B55AFF">
        <w:rPr>
          <w:b/>
          <w:bCs/>
          <w:color w:val="000000"/>
        </w:rPr>
        <w:t>.</w:t>
      </w:r>
      <w:r w:rsidR="0062445C">
        <w:rPr>
          <w:b/>
          <w:bCs/>
          <w:color w:val="000000"/>
        </w:rPr>
        <w:t xml:space="preserve"> </w:t>
      </w:r>
      <w:r w:rsidRPr="00B55AFF">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5"/>
      <w:bookmarkEnd w:id="126"/>
      <w:bookmarkEnd w:id="127"/>
      <w:bookmarkEnd w:id="128"/>
      <w:bookmarkEnd w:id="129"/>
      <w:bookmarkEnd w:id="130"/>
      <w:bookmarkEnd w:id="131"/>
      <w:bookmarkEnd w:id="132"/>
      <w:bookmarkEnd w:id="133"/>
    </w:p>
    <w:p w:rsidR="00554559" w:rsidRPr="00B55AFF" w:rsidRDefault="00554559" w:rsidP="008A14E9">
      <w:pPr>
        <w:ind w:firstLine="708"/>
        <w:jc w:val="both"/>
      </w:pPr>
      <w:r w:rsidRPr="00B55AFF">
        <w:t>1. Предоставление разрешения на условно разрешенный вид использования з</w:t>
      </w:r>
      <w:r w:rsidRPr="00B55AFF">
        <w:t>е</w:t>
      </w:r>
      <w:r w:rsidRPr="00B55AFF">
        <w:t>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54559" w:rsidRPr="00B55AFF" w:rsidRDefault="00554559" w:rsidP="008A14E9">
      <w:pPr>
        <w:autoSpaceDE w:val="0"/>
        <w:autoSpaceDN w:val="0"/>
        <w:adjustRightInd w:val="0"/>
        <w:ind w:firstLine="720"/>
        <w:jc w:val="both"/>
        <w:rPr>
          <w:color w:val="000000"/>
        </w:rPr>
      </w:pPr>
      <w:bookmarkStart w:id="134" w:name="sub_3901"/>
      <w:r w:rsidRPr="00B55AFF">
        <w:rPr>
          <w:color w:val="000000"/>
        </w:rPr>
        <w:t>2. Физическое или юридическое лицо, заинтересованное в предоставлении разр</w:t>
      </w:r>
      <w:r w:rsidRPr="00B55AFF">
        <w:rPr>
          <w:color w:val="000000"/>
        </w:rPr>
        <w:t>е</w:t>
      </w:r>
      <w:r w:rsidRPr="00B55AFF">
        <w:rPr>
          <w:color w:val="000000"/>
        </w:rPr>
        <w:t>шения на условно разрешенный вид использования земельного участка или объекта кап</w:t>
      </w:r>
      <w:r w:rsidRPr="00B55AFF">
        <w:rPr>
          <w:color w:val="000000"/>
        </w:rPr>
        <w:t>и</w:t>
      </w:r>
      <w:r w:rsidRPr="00B55AFF">
        <w:rPr>
          <w:color w:val="000000"/>
        </w:rPr>
        <w:t>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w:t>
      </w:r>
      <w:r w:rsidRPr="00B55AFF">
        <w:rPr>
          <w:color w:val="000000"/>
        </w:rPr>
        <w:t>ь</w:t>
      </w:r>
      <w:r w:rsidRPr="00B55AFF">
        <w:rPr>
          <w:color w:val="000000"/>
        </w:rPr>
        <w:t>зования в Комиссию.</w:t>
      </w:r>
    </w:p>
    <w:p w:rsidR="00554559" w:rsidRPr="00B55AFF" w:rsidRDefault="00554559" w:rsidP="008A14E9">
      <w:pPr>
        <w:autoSpaceDE w:val="0"/>
        <w:autoSpaceDN w:val="0"/>
        <w:adjustRightInd w:val="0"/>
        <w:ind w:firstLine="720"/>
        <w:jc w:val="both"/>
        <w:rPr>
          <w:color w:val="000000"/>
        </w:rPr>
      </w:pPr>
      <w:bookmarkStart w:id="135" w:name="sub_3902"/>
      <w:bookmarkEnd w:id="134"/>
      <w:r w:rsidRPr="00B55AFF">
        <w:rPr>
          <w:color w:val="000000"/>
        </w:rPr>
        <w:t>3. Вопрос о предоставлении разрешения на условно разрешенный вид использов</w:t>
      </w:r>
      <w:r w:rsidRPr="00B55AFF">
        <w:rPr>
          <w:color w:val="000000"/>
        </w:rPr>
        <w:t>а</w:t>
      </w:r>
      <w:r w:rsidRPr="00B55AFF">
        <w:rPr>
          <w:color w:val="000000"/>
        </w:rPr>
        <w:t>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w:t>
      </w:r>
      <w:r w:rsidRPr="00B55AFF">
        <w:rPr>
          <w:color w:val="000000"/>
        </w:rPr>
        <w:t>о</w:t>
      </w:r>
      <w:r w:rsidRPr="00B55AFF">
        <w:rPr>
          <w:color w:val="000000"/>
        </w:rPr>
        <w:t>рядке организации и проведения публичных слушаний проектов муниципальных прав</w:t>
      </w:r>
      <w:r w:rsidRPr="00B55AFF">
        <w:rPr>
          <w:color w:val="000000"/>
        </w:rPr>
        <w:t>о</w:t>
      </w:r>
      <w:r w:rsidRPr="00B55AFF">
        <w:rPr>
          <w:color w:val="000000"/>
        </w:rPr>
        <w:t>вых актов района по вопросам местного значения».</w:t>
      </w:r>
      <w:bookmarkEnd w:id="135"/>
    </w:p>
    <w:p w:rsidR="00554559" w:rsidRPr="00B55AFF" w:rsidRDefault="00554559" w:rsidP="008A14E9">
      <w:pPr>
        <w:autoSpaceDE w:val="0"/>
        <w:autoSpaceDN w:val="0"/>
        <w:adjustRightInd w:val="0"/>
        <w:ind w:firstLine="720"/>
        <w:jc w:val="both"/>
      </w:pPr>
      <w:bookmarkStart w:id="136" w:name="sub_3905"/>
      <w:r w:rsidRPr="00B55AFF">
        <w:lastRenderedPageBreak/>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w:t>
      </w:r>
      <w:r w:rsidRPr="00B55AFF">
        <w:t>е</w:t>
      </w:r>
      <w:r w:rsidRPr="00B55AFF">
        <w:t>ния и замечания, касающиеся указанного вопроса, для включения их в протокол публи</w:t>
      </w:r>
      <w:r w:rsidRPr="00B55AFF">
        <w:t>ч</w:t>
      </w:r>
      <w:r w:rsidRPr="00B55AFF">
        <w:t>ных слушаний.</w:t>
      </w:r>
    </w:p>
    <w:p w:rsidR="00554559" w:rsidRPr="00B55AFF" w:rsidRDefault="00554559" w:rsidP="008A14E9">
      <w:pPr>
        <w:autoSpaceDE w:val="0"/>
        <w:autoSpaceDN w:val="0"/>
        <w:adjustRightInd w:val="0"/>
        <w:ind w:firstLine="540"/>
        <w:jc w:val="both"/>
        <w:rPr>
          <w:strike/>
          <w:color w:val="000000"/>
        </w:rPr>
      </w:pPr>
      <w:bookmarkStart w:id="137" w:name="sub_3906"/>
      <w:r w:rsidRPr="00B55AFF">
        <w:rPr>
          <w:color w:val="000000"/>
        </w:rPr>
        <w:t>5. Заключение о результатах публичных слушаний по вопросу предоставления ра</w:t>
      </w:r>
      <w:r w:rsidRPr="00B55AFF">
        <w:rPr>
          <w:color w:val="000000"/>
        </w:rPr>
        <w:t>з</w:t>
      </w:r>
      <w:r w:rsidRPr="00B55AFF">
        <w:rPr>
          <w:color w:val="000000"/>
        </w:rPr>
        <w:t>решения на условно разрешенный вид использования подлежит опубликованию в поря</w:t>
      </w:r>
      <w:r w:rsidRPr="00B55AFF">
        <w:rPr>
          <w:color w:val="000000"/>
        </w:rPr>
        <w:t>д</w:t>
      </w:r>
      <w:r w:rsidRPr="00B55AFF">
        <w:rPr>
          <w:color w:val="000000"/>
        </w:rPr>
        <w:t xml:space="preserve">ке, установленном для официального опубликования муниципальных правовых актов, иной официальной информации </w:t>
      </w:r>
      <w:r w:rsidRPr="00B55AFF">
        <w:t>и размещается на официальном сайте Администрации района в сети «Интернет»</w:t>
      </w:r>
      <w:r w:rsidRPr="00B55AFF">
        <w:rPr>
          <w:color w:val="000000"/>
        </w:rPr>
        <w:t>.</w:t>
      </w:r>
      <w:bookmarkEnd w:id="136"/>
      <w:bookmarkEnd w:id="137"/>
    </w:p>
    <w:p w:rsidR="00554559" w:rsidRPr="00B55AFF" w:rsidRDefault="00554559" w:rsidP="008A14E9">
      <w:pPr>
        <w:autoSpaceDE w:val="0"/>
        <w:autoSpaceDN w:val="0"/>
        <w:adjustRightInd w:val="0"/>
        <w:ind w:firstLine="720"/>
        <w:jc w:val="both"/>
        <w:rPr>
          <w:color w:val="000000"/>
        </w:rPr>
      </w:pPr>
      <w:bookmarkStart w:id="138" w:name="sub_3908"/>
      <w:r w:rsidRPr="00B55AFF">
        <w:rPr>
          <w:color w:val="000000"/>
        </w:rPr>
        <w:t xml:space="preserve">6. </w:t>
      </w:r>
      <w:proofErr w:type="gramStart"/>
      <w:r w:rsidRPr="00B55AFF">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55AFF">
        <w:rPr>
          <w:color w:val="000000"/>
        </w:rPr>
        <w:t xml:space="preserve"> использования Комиссия ос</w:t>
      </w:r>
      <w:r w:rsidRPr="00B55AFF">
        <w:rPr>
          <w:color w:val="000000"/>
        </w:rPr>
        <w:t>у</w:t>
      </w:r>
      <w:r w:rsidRPr="00B55AFF">
        <w:rPr>
          <w:color w:val="000000"/>
        </w:rPr>
        <w:t>ществляет подготовку рекомендаций о предоставлении разрешения на условно разреше</w:t>
      </w:r>
      <w:r w:rsidRPr="00B55AFF">
        <w:rPr>
          <w:color w:val="000000"/>
        </w:rPr>
        <w:t>н</w:t>
      </w:r>
      <w:r w:rsidRPr="00B55AFF">
        <w:rPr>
          <w:color w:val="000000"/>
        </w:rPr>
        <w:t xml:space="preserve">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39" w:name="sub_3909"/>
      <w:bookmarkEnd w:id="138"/>
      <w:r w:rsidRPr="00B55AFF">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40" w:name="sub_39010"/>
      <w:bookmarkEnd w:id="139"/>
    </w:p>
    <w:p w:rsidR="00554559" w:rsidRPr="00B55AFF" w:rsidRDefault="00554559" w:rsidP="008A14E9">
      <w:pPr>
        <w:autoSpaceDE w:val="0"/>
        <w:autoSpaceDN w:val="0"/>
        <w:adjustRightInd w:val="0"/>
        <w:ind w:firstLine="720"/>
        <w:jc w:val="both"/>
        <w:rPr>
          <w:color w:val="000000"/>
        </w:rPr>
      </w:pPr>
      <w:r w:rsidRPr="00B55AFF">
        <w:rPr>
          <w:color w:val="000000"/>
        </w:rPr>
        <w:t>8. Расходы, связанные с организацией и проведением публичных слушаний по в</w:t>
      </w:r>
      <w:r w:rsidRPr="00B55AFF">
        <w:rPr>
          <w:color w:val="000000"/>
        </w:rPr>
        <w:t>о</w:t>
      </w:r>
      <w:r w:rsidRPr="00B55AFF">
        <w:rPr>
          <w:color w:val="000000"/>
        </w:rPr>
        <w:t>просу предоставления разрешения на условно разрешенный вид использования, несет ф</w:t>
      </w:r>
      <w:r w:rsidRPr="00B55AFF">
        <w:rPr>
          <w:color w:val="000000"/>
        </w:rPr>
        <w:t>и</w:t>
      </w:r>
      <w:r w:rsidRPr="00B55AFF">
        <w:rPr>
          <w:color w:val="000000"/>
        </w:rPr>
        <w:t>зическое или юридическое лицо, заинтересованное в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41" w:name="sub_39012"/>
      <w:bookmarkEnd w:id="140"/>
      <w:r w:rsidRPr="00B55AFF">
        <w:rPr>
          <w:color w:val="000000"/>
        </w:rPr>
        <w:t>9.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условно разрешенный вид использования или об о</w:t>
      </w:r>
      <w:r w:rsidRPr="00B55AFF">
        <w:rPr>
          <w:color w:val="000000"/>
        </w:rPr>
        <w:t>т</w:t>
      </w:r>
      <w:r w:rsidRPr="00B55AFF">
        <w:rPr>
          <w:color w:val="000000"/>
        </w:rPr>
        <w:t>казе в предоставлении такого разрешения.</w:t>
      </w:r>
      <w:bookmarkEnd w:id="141"/>
    </w:p>
    <w:p w:rsidR="00554559" w:rsidRPr="00B55AFF" w:rsidRDefault="00554559" w:rsidP="008A14E9">
      <w:pPr>
        <w:autoSpaceDE w:val="0"/>
        <w:autoSpaceDN w:val="0"/>
        <w:adjustRightInd w:val="0"/>
        <w:ind w:firstLine="720"/>
        <w:jc w:val="both"/>
      </w:pPr>
      <w:r w:rsidRPr="00B55AFF">
        <w:rPr>
          <w:color w:val="000000"/>
        </w:rPr>
        <w:t xml:space="preserve">10. </w:t>
      </w:r>
      <w:proofErr w:type="gramStart"/>
      <w:r w:rsidRPr="00B55AFF">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w:t>
      </w:r>
      <w:r w:rsidRPr="00B55AFF">
        <w:t>в</w:t>
      </w:r>
      <w:r w:rsidRPr="00B55AFF">
        <w:t>ленном для внесения изменений в настоящие Правила порядке после проведения публи</w:t>
      </w:r>
      <w:r w:rsidRPr="00B55AFF">
        <w:t>ч</w:t>
      </w:r>
      <w:r w:rsidRPr="00B55AFF">
        <w:t>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rsidRPr="00B55AFF">
        <w:t xml:space="preserve"> слушаний.</w:t>
      </w:r>
    </w:p>
    <w:p w:rsidR="00554559" w:rsidRPr="00B55AFF" w:rsidRDefault="00554559" w:rsidP="008A14E9">
      <w:pPr>
        <w:spacing w:before="100" w:beforeAutospacing="1" w:after="100" w:afterAutospacing="1"/>
        <w:ind w:firstLine="709"/>
        <w:jc w:val="center"/>
        <w:outlineLvl w:val="2"/>
        <w:rPr>
          <w:b/>
          <w:bCs/>
          <w:color w:val="000000"/>
        </w:rPr>
      </w:pPr>
      <w:bookmarkStart w:id="142" w:name="_Toc380581535"/>
      <w:bookmarkStart w:id="143" w:name="_Toc392516667"/>
      <w:bookmarkStart w:id="144" w:name="_Toc400454214"/>
      <w:bookmarkStart w:id="145" w:name="_Toc410315192"/>
      <w:bookmarkStart w:id="146" w:name="_Toc475940422"/>
      <w:r w:rsidRPr="00B55AFF">
        <w:rPr>
          <w:b/>
          <w:bCs/>
          <w:color w:val="000000"/>
        </w:rPr>
        <w:t>Статья 11.</w:t>
      </w:r>
      <w:r w:rsidR="0062445C">
        <w:rPr>
          <w:b/>
          <w:bCs/>
          <w:color w:val="000000"/>
        </w:rPr>
        <w:t xml:space="preserve"> </w:t>
      </w:r>
      <w:r w:rsidRPr="00B55AFF">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2"/>
      <w:bookmarkEnd w:id="143"/>
      <w:bookmarkEnd w:id="144"/>
      <w:bookmarkEnd w:id="145"/>
      <w:bookmarkEnd w:id="146"/>
    </w:p>
    <w:p w:rsidR="00554559" w:rsidRPr="00B55AFF" w:rsidRDefault="00554559" w:rsidP="008A14E9">
      <w:pPr>
        <w:autoSpaceDE w:val="0"/>
        <w:autoSpaceDN w:val="0"/>
        <w:adjustRightInd w:val="0"/>
        <w:ind w:firstLine="720"/>
        <w:jc w:val="both"/>
        <w:rPr>
          <w:color w:val="000000"/>
        </w:rPr>
      </w:pPr>
      <w:bookmarkStart w:id="147" w:name="sub_4001"/>
      <w:r w:rsidRPr="00B55AFF">
        <w:rPr>
          <w:color w:val="000000"/>
        </w:rPr>
        <w:t xml:space="preserve">1. Правообладатели земельных участков, размеры которых меньше установленных </w:t>
      </w:r>
      <w:hyperlink w:anchor="sub_109" w:history="1">
        <w:r w:rsidRPr="00B55AFF">
          <w:rPr>
            <w:color w:val="000000"/>
          </w:rPr>
          <w:t>градостроительными регламентами</w:t>
        </w:r>
      </w:hyperlink>
      <w:r w:rsidRPr="00B55AFF">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w:t>
      </w:r>
      <w:r w:rsidRPr="00B55AFF">
        <w:rPr>
          <w:color w:val="000000"/>
        </w:rPr>
        <w:t>и</w:t>
      </w:r>
      <w:r w:rsidRPr="00B55AFF">
        <w:rPr>
          <w:color w:val="000000"/>
        </w:rPr>
        <w:t>ятны для застройки, вправе обратиться за разрешениями на отклонение от предельных п</w:t>
      </w:r>
      <w:r w:rsidRPr="00B55AFF">
        <w:rPr>
          <w:color w:val="000000"/>
        </w:rPr>
        <w:t>а</w:t>
      </w:r>
      <w:r w:rsidRPr="00B55AFF">
        <w:rPr>
          <w:color w:val="000000"/>
        </w:rPr>
        <w:t xml:space="preserve">раметров разрешенного строительства, </w:t>
      </w:r>
      <w:hyperlink w:anchor="sub_1014" w:history="1">
        <w:r w:rsidRPr="00B55AFF">
          <w:rPr>
            <w:color w:val="000000"/>
          </w:rPr>
          <w:t>реконструкции</w:t>
        </w:r>
      </w:hyperlink>
      <w:r w:rsidRPr="00B55AFF">
        <w:rPr>
          <w:color w:val="000000"/>
        </w:rPr>
        <w:t xml:space="preserve"> объектов капитального строител</w:t>
      </w:r>
      <w:r w:rsidRPr="00B55AFF">
        <w:rPr>
          <w:color w:val="000000"/>
        </w:rPr>
        <w:t>ь</w:t>
      </w:r>
      <w:r w:rsidRPr="00B55AFF">
        <w:rPr>
          <w:color w:val="000000"/>
        </w:rPr>
        <w:t>ства.</w:t>
      </w:r>
    </w:p>
    <w:p w:rsidR="00554559" w:rsidRPr="00B55AFF" w:rsidRDefault="00554559" w:rsidP="008A14E9">
      <w:pPr>
        <w:autoSpaceDE w:val="0"/>
        <w:autoSpaceDN w:val="0"/>
        <w:adjustRightInd w:val="0"/>
        <w:ind w:firstLine="720"/>
        <w:jc w:val="both"/>
        <w:rPr>
          <w:color w:val="000000"/>
        </w:rPr>
      </w:pPr>
      <w:bookmarkStart w:id="148" w:name="sub_4002"/>
      <w:bookmarkEnd w:id="147"/>
      <w:r w:rsidRPr="00B55AFF">
        <w:rPr>
          <w:color w:val="000000"/>
        </w:rPr>
        <w:t>2. Отклонение от предельных параметров разрешенного строительства, реко</w:t>
      </w:r>
      <w:r w:rsidRPr="00B55AFF">
        <w:rPr>
          <w:color w:val="000000"/>
        </w:rPr>
        <w:t>н</w:t>
      </w:r>
      <w:r w:rsidRPr="00B55AFF">
        <w:rPr>
          <w:color w:val="000000"/>
        </w:rPr>
        <w:t>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54559" w:rsidRPr="00B55AFF" w:rsidRDefault="00554559" w:rsidP="008A14E9">
      <w:pPr>
        <w:autoSpaceDE w:val="0"/>
        <w:autoSpaceDN w:val="0"/>
        <w:adjustRightInd w:val="0"/>
        <w:ind w:firstLine="720"/>
        <w:jc w:val="both"/>
        <w:rPr>
          <w:color w:val="000000"/>
        </w:rPr>
      </w:pPr>
      <w:bookmarkStart w:id="149" w:name="sub_4003"/>
      <w:bookmarkEnd w:id="148"/>
      <w:r w:rsidRPr="00B55AFF">
        <w:rPr>
          <w:color w:val="000000"/>
        </w:rPr>
        <w:t>3. Заинтересованное в получении разрешения на отклонение от предельных пар</w:t>
      </w:r>
      <w:r w:rsidRPr="00B55AFF">
        <w:rPr>
          <w:color w:val="000000"/>
        </w:rPr>
        <w:t>а</w:t>
      </w:r>
      <w:r w:rsidRPr="00B55AFF">
        <w:rPr>
          <w:color w:val="000000"/>
        </w:rPr>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50" w:name="sub_4004"/>
      <w:bookmarkEnd w:id="149"/>
      <w:r w:rsidRPr="00B55AFF">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w:t>
      </w:r>
      <w:r w:rsidRPr="00B55AFF">
        <w:rPr>
          <w:color w:val="000000"/>
        </w:rPr>
        <w:t>д</w:t>
      </w:r>
      <w:r w:rsidRPr="00B55AFF">
        <w:rPr>
          <w:color w:val="000000"/>
        </w:rPr>
        <w:lastRenderedPageBreak/>
        <w:t>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rsidRPr="00B55AFF">
        <w:t xml:space="preserve"> Немецкий национальный район Алтайского края</w:t>
      </w:r>
      <w:r w:rsidRPr="00B55AFF">
        <w:rPr>
          <w:color w:val="000000"/>
        </w:rPr>
        <w:t>. Расходы, связанные с организацией и проведением публичных слушаний по вопросу о предоставлении разрешения на отклонение от пр</w:t>
      </w:r>
      <w:r w:rsidRPr="00B55AFF">
        <w:rPr>
          <w:color w:val="000000"/>
        </w:rPr>
        <w:t>е</w:t>
      </w:r>
      <w:r w:rsidRPr="00B55AFF">
        <w:rPr>
          <w:color w:val="000000"/>
        </w:rPr>
        <w:t>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w:t>
      </w:r>
      <w:r w:rsidRPr="00B55AFF">
        <w:rPr>
          <w:color w:val="000000"/>
        </w:rPr>
        <w:t>е</w:t>
      </w:r>
      <w:r w:rsidRPr="00B55AFF">
        <w:rPr>
          <w:color w:val="000000"/>
        </w:rPr>
        <w:t>нии такого разрешения.</w:t>
      </w:r>
    </w:p>
    <w:p w:rsidR="00554559" w:rsidRPr="00B55AFF" w:rsidRDefault="00554559" w:rsidP="008A14E9">
      <w:pPr>
        <w:autoSpaceDE w:val="0"/>
        <w:autoSpaceDN w:val="0"/>
        <w:adjustRightInd w:val="0"/>
        <w:ind w:firstLine="720"/>
        <w:jc w:val="both"/>
        <w:rPr>
          <w:color w:val="000000"/>
        </w:rPr>
      </w:pPr>
      <w:bookmarkStart w:id="151" w:name="sub_4005"/>
      <w:bookmarkEnd w:id="150"/>
      <w:r w:rsidRPr="00B55AFF">
        <w:rPr>
          <w:color w:val="000000"/>
        </w:rPr>
        <w:t xml:space="preserve">5. </w:t>
      </w:r>
      <w:proofErr w:type="gramStart"/>
      <w:r w:rsidRPr="00B55AFF">
        <w:rPr>
          <w:color w:val="000000"/>
        </w:rPr>
        <w:t>На основании заключения о результатах публичных слушаний по вопросу о предоставлении разрешения на отклонение</w:t>
      </w:r>
      <w:proofErr w:type="gramEnd"/>
      <w:r w:rsidRPr="00B55AFF">
        <w:rPr>
          <w:color w:val="000000"/>
        </w:rPr>
        <w:t xml:space="preserve"> от предельных параметров разрешенного строительства, реконструкции объектов капитального строительства Комиссия осущест</w:t>
      </w:r>
      <w:r w:rsidRPr="00B55AFF">
        <w:rPr>
          <w:color w:val="000000"/>
        </w:rPr>
        <w:t>в</w:t>
      </w:r>
      <w:r w:rsidRPr="00B55AFF">
        <w:rPr>
          <w:color w:val="000000"/>
        </w:rPr>
        <w:t xml:space="preserve">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52" w:name="sub_4006"/>
      <w:bookmarkEnd w:id="151"/>
      <w:r w:rsidRPr="00B55AFF">
        <w:rPr>
          <w:color w:val="000000"/>
        </w:rPr>
        <w:t>6. Глава Администрации района в течение семи дней со дня поступления рекоме</w:t>
      </w:r>
      <w:r w:rsidRPr="00B55AFF">
        <w:rPr>
          <w:color w:val="000000"/>
        </w:rPr>
        <w:t>н</w:t>
      </w:r>
      <w:r w:rsidRPr="00B55AFF">
        <w:rPr>
          <w:color w:val="000000"/>
        </w:rPr>
        <w:t>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w:t>
      </w:r>
      <w:r w:rsidRPr="00B55AFF">
        <w:rPr>
          <w:color w:val="000000"/>
        </w:rPr>
        <w:t>и</w:t>
      </w:r>
      <w:r w:rsidRPr="00B55AFF">
        <w:rPr>
          <w:color w:val="000000"/>
        </w:rPr>
        <w:t>тельства или об отказе в предоставлении такого разрешения с указанием причин принят</w:t>
      </w:r>
      <w:r w:rsidRPr="00B55AFF">
        <w:rPr>
          <w:color w:val="000000"/>
        </w:rPr>
        <w:t>о</w:t>
      </w:r>
      <w:r w:rsidRPr="00B55AFF">
        <w:rPr>
          <w:color w:val="000000"/>
        </w:rPr>
        <w:t>го решения.</w:t>
      </w:r>
    </w:p>
    <w:p w:rsidR="00554559" w:rsidRPr="00B55AFF" w:rsidRDefault="00554559" w:rsidP="008A14E9">
      <w:pPr>
        <w:autoSpaceDE w:val="0"/>
        <w:autoSpaceDN w:val="0"/>
        <w:adjustRightInd w:val="0"/>
        <w:ind w:firstLine="720"/>
        <w:jc w:val="both"/>
        <w:rPr>
          <w:color w:val="000000"/>
        </w:rPr>
      </w:pPr>
      <w:bookmarkStart w:id="153" w:name="sub_4007"/>
      <w:bookmarkEnd w:id="152"/>
      <w:r w:rsidRPr="00B55AFF">
        <w:rPr>
          <w:color w:val="000000"/>
        </w:rPr>
        <w:t>7.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3"/>
    </w:p>
    <w:p w:rsidR="00554559" w:rsidRPr="00B55AFF" w:rsidRDefault="00554559" w:rsidP="008A14E9">
      <w:pPr>
        <w:spacing w:before="100" w:beforeAutospacing="1" w:after="100" w:afterAutospacing="1"/>
        <w:ind w:firstLine="709"/>
        <w:jc w:val="center"/>
        <w:outlineLvl w:val="1"/>
        <w:rPr>
          <w:b/>
          <w:bCs/>
          <w:color w:val="000000"/>
        </w:rPr>
      </w:pPr>
      <w:bookmarkStart w:id="154" w:name="_Toc321209558"/>
      <w:bookmarkStart w:id="155" w:name="_Toc339819803"/>
      <w:bookmarkStart w:id="156" w:name="_Toc282347519"/>
      <w:bookmarkStart w:id="157" w:name="_Toc379293259"/>
      <w:bookmarkStart w:id="158" w:name="_Toc380581536"/>
      <w:bookmarkStart w:id="159" w:name="_Toc392516668"/>
      <w:bookmarkStart w:id="160" w:name="_Toc400454215"/>
      <w:bookmarkStart w:id="161" w:name="_Toc410315193"/>
      <w:bookmarkStart w:id="162" w:name="_Toc475940423"/>
      <w:r w:rsidRPr="00B55AFF">
        <w:rPr>
          <w:b/>
          <w:bCs/>
          <w:color w:val="000000"/>
        </w:rPr>
        <w:t>Глава 4. Порядок подготовки документации по планировке территории</w:t>
      </w:r>
      <w:bookmarkEnd w:id="154"/>
      <w:bookmarkEnd w:id="155"/>
      <w:bookmarkEnd w:id="156"/>
      <w:bookmarkEnd w:id="157"/>
      <w:bookmarkEnd w:id="158"/>
      <w:bookmarkEnd w:id="159"/>
      <w:bookmarkEnd w:id="160"/>
      <w:bookmarkEnd w:id="161"/>
      <w:bookmarkEnd w:id="162"/>
    </w:p>
    <w:p w:rsidR="00554559" w:rsidRPr="00B55AFF" w:rsidRDefault="00554559" w:rsidP="008A14E9">
      <w:pPr>
        <w:tabs>
          <w:tab w:val="left" w:pos="1260"/>
        </w:tabs>
        <w:spacing w:before="100" w:beforeAutospacing="1" w:after="100" w:afterAutospacing="1"/>
        <w:ind w:firstLine="709"/>
        <w:jc w:val="center"/>
        <w:outlineLvl w:val="2"/>
        <w:rPr>
          <w:b/>
          <w:bCs/>
          <w:color w:val="000000"/>
        </w:rPr>
      </w:pPr>
      <w:bookmarkStart w:id="163" w:name="_Toc282347520"/>
      <w:bookmarkStart w:id="164" w:name="_Toc321209559"/>
      <w:bookmarkStart w:id="165" w:name="_Toc339819804"/>
      <w:bookmarkStart w:id="166" w:name="_Toc379293260"/>
      <w:bookmarkStart w:id="167" w:name="_Toc380581537"/>
      <w:bookmarkStart w:id="168" w:name="_Toc392516669"/>
      <w:bookmarkStart w:id="169" w:name="_Toc400454216"/>
      <w:bookmarkStart w:id="170" w:name="_Toc410315194"/>
      <w:bookmarkStart w:id="171" w:name="_Toc475940424"/>
      <w:r w:rsidRPr="00B55AFF">
        <w:rPr>
          <w:b/>
          <w:bCs/>
          <w:color w:val="000000"/>
        </w:rPr>
        <w:t>Статья 12. Назначение, виды и состав документации по планировке террит</w:t>
      </w:r>
      <w:r w:rsidRPr="00B55AFF">
        <w:rPr>
          <w:b/>
          <w:bCs/>
          <w:color w:val="000000"/>
        </w:rPr>
        <w:t>о</w:t>
      </w:r>
      <w:r w:rsidRPr="00B55AFF">
        <w:rPr>
          <w:b/>
          <w:bCs/>
          <w:color w:val="000000"/>
        </w:rPr>
        <w:t xml:space="preserve">рии </w:t>
      </w:r>
      <w:bookmarkEnd w:id="163"/>
      <w:r w:rsidRPr="00B55AFF">
        <w:rPr>
          <w:b/>
          <w:bCs/>
          <w:color w:val="000000"/>
        </w:rPr>
        <w:t>поселения</w:t>
      </w:r>
      <w:bookmarkEnd w:id="164"/>
      <w:bookmarkEnd w:id="165"/>
      <w:bookmarkEnd w:id="166"/>
      <w:bookmarkEnd w:id="167"/>
      <w:bookmarkEnd w:id="168"/>
      <w:bookmarkEnd w:id="169"/>
      <w:bookmarkEnd w:id="170"/>
      <w:bookmarkEnd w:id="171"/>
    </w:p>
    <w:p w:rsidR="00554559" w:rsidRPr="00B55AFF" w:rsidRDefault="00554559" w:rsidP="008A14E9">
      <w:pPr>
        <w:ind w:firstLine="708"/>
        <w:jc w:val="both"/>
        <w:rPr>
          <w:color w:val="000000"/>
        </w:rPr>
      </w:pPr>
      <w:r w:rsidRPr="00B55AFF">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54559" w:rsidRPr="00B55AFF" w:rsidRDefault="00554559" w:rsidP="008A14E9">
      <w:pPr>
        <w:ind w:firstLine="708"/>
        <w:jc w:val="both"/>
      </w:pPr>
      <w:r w:rsidRPr="00B55AFF">
        <w:rPr>
          <w:color w:val="000000"/>
        </w:rPr>
        <w:t xml:space="preserve">2. </w:t>
      </w:r>
      <w:proofErr w:type="gramStart"/>
      <w:r w:rsidRPr="00B55AFF">
        <w:rPr>
          <w:color w:val="000000"/>
        </w:rPr>
        <w:t>Подготовка документации по планировке территории осуществляется на основ</w:t>
      </w:r>
      <w:r w:rsidRPr="00B55AFF">
        <w:rPr>
          <w:color w:val="000000"/>
        </w:rPr>
        <w:t>а</w:t>
      </w:r>
      <w:r w:rsidRPr="00B55AFF">
        <w:rPr>
          <w:color w:val="000000"/>
        </w:rPr>
        <w:t xml:space="preserve">нии генерального плана муниципального образования </w:t>
      </w:r>
      <w:r w:rsidR="005423B7">
        <w:rPr>
          <w:color w:val="000000"/>
        </w:rPr>
        <w:t>По</w:t>
      </w:r>
      <w:r w:rsidR="00F366A6">
        <w:rPr>
          <w:color w:val="000000"/>
        </w:rPr>
        <w:t>левско</w:t>
      </w:r>
      <w:r w:rsidRPr="00B55AFF">
        <w:rPr>
          <w:color w:val="000000"/>
        </w:rPr>
        <w:t>й сельсов</w:t>
      </w:r>
      <w:r w:rsidRPr="00B55AFF">
        <w:t>ет</w:t>
      </w:r>
      <w:bookmarkStart w:id="172" w:name="sub_4102"/>
      <w:r w:rsidRPr="00B55AFF">
        <w:t xml:space="preserve"> (при его ра</w:t>
      </w:r>
      <w:r w:rsidRPr="00B55AFF">
        <w:t>з</w:t>
      </w:r>
      <w:r w:rsidRPr="00B55AFF">
        <w:t>работке), правил землепользования и застройки в соответствии с требованиями технич</w:t>
      </w:r>
      <w:r w:rsidRPr="00B55AFF">
        <w:t>е</w:t>
      </w:r>
      <w:r w:rsidRPr="00B55AFF">
        <w:t>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w:t>
      </w:r>
      <w:r w:rsidRPr="00B55AFF">
        <w:t>к</w:t>
      </w:r>
      <w:r w:rsidRPr="00B55AFF">
        <w:t>тов культурного</w:t>
      </w:r>
      <w:proofErr w:type="gramEnd"/>
      <w:r w:rsidRPr="00B55AFF">
        <w:t xml:space="preserve"> наследия, границ зон с особыми условиями использования территорий.</w:t>
      </w:r>
    </w:p>
    <w:p w:rsidR="00554559" w:rsidRPr="00B55AFF" w:rsidRDefault="00554559" w:rsidP="008A14E9">
      <w:pPr>
        <w:ind w:firstLine="708"/>
        <w:jc w:val="both"/>
        <w:rPr>
          <w:color w:val="000000"/>
        </w:rPr>
      </w:pPr>
      <w:r w:rsidRPr="00B55AFF">
        <w:rPr>
          <w:color w:val="000000"/>
        </w:rPr>
        <w:t>3. Подготовка документации по планировке территории осуществляется в отнош</w:t>
      </w:r>
      <w:r w:rsidRPr="00B55AFF">
        <w:rPr>
          <w:color w:val="000000"/>
        </w:rPr>
        <w:t>е</w:t>
      </w:r>
      <w:r w:rsidRPr="00B55AFF">
        <w:rPr>
          <w:color w:val="000000"/>
        </w:rPr>
        <w:t>нии застроенных или подлежащих застройке территорий.</w:t>
      </w:r>
    </w:p>
    <w:p w:rsidR="00554559" w:rsidRPr="00B55AFF" w:rsidRDefault="00554559" w:rsidP="008A14E9">
      <w:pPr>
        <w:autoSpaceDE w:val="0"/>
        <w:autoSpaceDN w:val="0"/>
        <w:adjustRightInd w:val="0"/>
        <w:ind w:firstLine="708"/>
        <w:jc w:val="both"/>
      </w:pPr>
      <w:bookmarkStart w:id="173" w:name="sub_4103"/>
      <w:bookmarkEnd w:id="172"/>
      <w:r w:rsidRPr="00B55AFF">
        <w:t>4. В случае установления границ незастроенных и не предназначенных для стро</w:t>
      </w:r>
      <w:r w:rsidRPr="00B55AFF">
        <w:t>и</w:t>
      </w:r>
      <w:r w:rsidRPr="00B55AFF">
        <w:t>тельства земельных участков подготовка документации по планировке территории ос</w:t>
      </w:r>
      <w:r w:rsidRPr="00B55AFF">
        <w:t>у</w:t>
      </w:r>
      <w:r w:rsidRPr="00B55AFF">
        <w:t xml:space="preserve">ществляется в соответствии с земельным, водным, лесным и иным законодательством. </w:t>
      </w:r>
    </w:p>
    <w:p w:rsidR="00554559" w:rsidRPr="00B55AFF" w:rsidRDefault="00554559" w:rsidP="008A14E9">
      <w:pPr>
        <w:autoSpaceDE w:val="0"/>
        <w:autoSpaceDN w:val="0"/>
        <w:adjustRightInd w:val="0"/>
        <w:ind w:firstLine="708"/>
        <w:jc w:val="both"/>
      </w:pPr>
      <w:r w:rsidRPr="00B55AFF">
        <w:rPr>
          <w:color w:val="000000"/>
        </w:rPr>
        <w:t>5. Не допускается осуществлять подготовку документации по планировке террит</w:t>
      </w:r>
      <w:r w:rsidRPr="00B55AFF">
        <w:rPr>
          <w:color w:val="000000"/>
        </w:rPr>
        <w:t>о</w:t>
      </w:r>
      <w:r w:rsidRPr="00B55AFF">
        <w:rPr>
          <w:color w:val="000000"/>
        </w:rPr>
        <w:t>рии при отсутствии документов территориального планирования, за исключением случаев предусмотренных ст. 45, 46 Градостроительного кодекса РФ.</w:t>
      </w:r>
    </w:p>
    <w:p w:rsidR="00554559" w:rsidRPr="00B55AFF" w:rsidRDefault="00554559" w:rsidP="008A14E9">
      <w:pPr>
        <w:autoSpaceDE w:val="0"/>
        <w:autoSpaceDN w:val="0"/>
        <w:adjustRightInd w:val="0"/>
        <w:ind w:firstLine="720"/>
        <w:jc w:val="both"/>
      </w:pPr>
      <w:r w:rsidRPr="00B55AFF">
        <w:t>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w:t>
      </w:r>
      <w:r w:rsidRPr="00B55AFF">
        <w:t>а</w:t>
      </w:r>
      <w:r w:rsidRPr="00B55AFF">
        <w:t>ции, статьями 37, 39 закона Алтайского края «О градостроительной деятельности на те</w:t>
      </w:r>
      <w:r w:rsidRPr="00B55AFF">
        <w:t>р</w:t>
      </w:r>
      <w:r w:rsidRPr="00B55AFF">
        <w:t xml:space="preserve">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554559" w:rsidRPr="00B55AFF" w:rsidRDefault="00554559" w:rsidP="008A14E9">
      <w:pPr>
        <w:autoSpaceDE w:val="0"/>
        <w:autoSpaceDN w:val="0"/>
        <w:adjustRightInd w:val="0"/>
        <w:ind w:firstLine="720"/>
        <w:jc w:val="both"/>
      </w:pPr>
      <w:r w:rsidRPr="00B55AFF">
        <w:lastRenderedPageBreak/>
        <w:t>7. В случае если по инициативе правообладателей земельных участков осущест</w:t>
      </w:r>
      <w:r w:rsidRPr="00B55AFF">
        <w:t>в</w:t>
      </w:r>
      <w:r w:rsidRPr="00B55AFF">
        <w:t>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554559" w:rsidRPr="00B55AFF" w:rsidRDefault="00554559" w:rsidP="008A14E9">
      <w:pPr>
        <w:autoSpaceDE w:val="0"/>
        <w:autoSpaceDN w:val="0"/>
        <w:adjustRightInd w:val="0"/>
        <w:ind w:firstLine="720"/>
        <w:jc w:val="both"/>
        <w:rPr>
          <w:color w:val="000000"/>
        </w:rPr>
      </w:pPr>
      <w:r w:rsidRPr="00B55AFF">
        <w:t xml:space="preserve">При этом размеры образованных земельных участков не должны превышать предусмотренные </w:t>
      </w:r>
      <w:r w:rsidRPr="00B55AFF">
        <w:rPr>
          <w:color w:val="000000"/>
        </w:rPr>
        <w:t>градостроительными регламентами</w:t>
      </w:r>
      <w:r w:rsidRPr="00B55AFF">
        <w:t xml:space="preserve"> максимальные размеры земельных участков и не должны быть меньше предусмотренных градостроительными </w:t>
      </w:r>
      <w:r w:rsidRPr="00B55AFF">
        <w:rPr>
          <w:color w:val="000000"/>
        </w:rPr>
        <w:t xml:space="preserve">регламентами </w:t>
      </w:r>
      <w:r w:rsidRPr="00B55AFF">
        <w:t>минимальных размеров земельных участков. Обязательным условием разделения земел</w:t>
      </w:r>
      <w:r w:rsidRPr="00B55AFF">
        <w:t>ь</w:t>
      </w:r>
      <w:r w:rsidRPr="00B55AFF">
        <w:t>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w:t>
      </w:r>
      <w:r w:rsidRPr="00B55AFF">
        <w:t>а</w:t>
      </w:r>
      <w:r w:rsidRPr="00B55AFF">
        <w:t xml:space="preserve">сток будет находиться в границах одной </w:t>
      </w:r>
      <w:hyperlink w:anchor="sub_107" w:history="1">
        <w:r w:rsidRPr="00B55AFF">
          <w:rPr>
            <w:color w:val="000000"/>
          </w:rPr>
          <w:t>территориальной зоны</w:t>
        </w:r>
      </w:hyperlink>
      <w:r w:rsidRPr="00B55AFF">
        <w:rPr>
          <w:color w:val="000000"/>
        </w:rPr>
        <w:t>.</w:t>
      </w:r>
      <w:bookmarkEnd w:id="173"/>
    </w:p>
    <w:p w:rsidR="00554559" w:rsidRPr="00B55AFF" w:rsidRDefault="00554559" w:rsidP="008A14E9">
      <w:pPr>
        <w:spacing w:before="100" w:beforeAutospacing="1" w:after="100" w:afterAutospacing="1"/>
        <w:jc w:val="center"/>
        <w:outlineLvl w:val="2"/>
        <w:rPr>
          <w:b/>
          <w:bCs/>
          <w:color w:val="000000"/>
        </w:rPr>
      </w:pPr>
      <w:bookmarkStart w:id="174" w:name="_Toc282347521"/>
      <w:bookmarkStart w:id="175" w:name="_Toc321209560"/>
      <w:bookmarkStart w:id="176" w:name="_Toc339819805"/>
      <w:bookmarkStart w:id="177" w:name="_Toc379293261"/>
      <w:bookmarkStart w:id="178" w:name="_Toc380581538"/>
      <w:bookmarkStart w:id="179" w:name="_Toc392516670"/>
      <w:bookmarkStart w:id="180" w:name="_Toc400454217"/>
      <w:bookmarkStart w:id="181" w:name="_Toc410315195"/>
      <w:bookmarkStart w:id="182" w:name="_Toc475940425"/>
      <w:bookmarkStart w:id="183" w:name="sub_45"/>
      <w:r w:rsidRPr="00B55AFF">
        <w:rPr>
          <w:b/>
          <w:bCs/>
          <w:color w:val="000000"/>
        </w:rPr>
        <w:t>Статья 13. Порядок подготовки, принятия решения об утверждении или об отклон</w:t>
      </w:r>
      <w:r w:rsidRPr="00B55AFF">
        <w:rPr>
          <w:b/>
          <w:bCs/>
          <w:color w:val="000000"/>
        </w:rPr>
        <w:t>е</w:t>
      </w:r>
      <w:r w:rsidRPr="00B55AFF">
        <w:rPr>
          <w:b/>
          <w:bCs/>
          <w:color w:val="000000"/>
        </w:rPr>
        <w:t>нии проектов планировки и проектов межевания территории.</w:t>
      </w:r>
      <w:bookmarkEnd w:id="174"/>
      <w:bookmarkEnd w:id="175"/>
      <w:bookmarkEnd w:id="176"/>
      <w:bookmarkEnd w:id="177"/>
      <w:bookmarkEnd w:id="178"/>
      <w:bookmarkEnd w:id="179"/>
      <w:bookmarkEnd w:id="180"/>
      <w:bookmarkEnd w:id="181"/>
      <w:bookmarkEnd w:id="182"/>
    </w:p>
    <w:p w:rsidR="00554559" w:rsidRPr="00B55AFF" w:rsidRDefault="00554559" w:rsidP="008A14E9">
      <w:pPr>
        <w:autoSpaceDE w:val="0"/>
        <w:autoSpaceDN w:val="0"/>
        <w:adjustRightInd w:val="0"/>
        <w:ind w:firstLine="720"/>
        <w:jc w:val="both"/>
        <w:rPr>
          <w:color w:val="000000"/>
        </w:rPr>
      </w:pPr>
      <w:bookmarkStart w:id="184" w:name="sub_4602"/>
      <w:bookmarkEnd w:id="183"/>
      <w:r w:rsidRPr="00B55AFF">
        <w:rPr>
          <w:color w:val="000000"/>
        </w:rPr>
        <w:t xml:space="preserve">1. Решение о подготовке проекта планировки и проекта межевания территории МО </w:t>
      </w:r>
      <w:r w:rsidR="005423B7">
        <w:rPr>
          <w:color w:val="000000"/>
        </w:rPr>
        <w:t>По</w:t>
      </w:r>
      <w:r w:rsidR="00F366A6">
        <w:rPr>
          <w:color w:val="000000"/>
        </w:rPr>
        <w:t>левско</w:t>
      </w:r>
      <w:r w:rsidRPr="00B55AFF">
        <w:rPr>
          <w:color w:val="000000"/>
        </w:rPr>
        <w:t>й сельсовет для размещения объектов капитального строительства местного зн</w:t>
      </w:r>
      <w:r w:rsidRPr="00B55AFF">
        <w:rPr>
          <w:color w:val="000000"/>
        </w:rPr>
        <w:t>а</w:t>
      </w:r>
      <w:r w:rsidRPr="00B55AFF">
        <w:rPr>
          <w:color w:val="000000"/>
        </w:rPr>
        <w:t xml:space="preserve">чения принимается главой Администрации </w:t>
      </w:r>
      <w:r w:rsidRPr="00B55AFF">
        <w:t>района</w:t>
      </w:r>
      <w:r w:rsidRPr="00B55AFF">
        <w:rPr>
          <w:color w:val="000000"/>
        </w:rPr>
        <w:t xml:space="preserve"> путем издания постановления, в кот</w:t>
      </w:r>
      <w:r w:rsidRPr="00B55AFF">
        <w:rPr>
          <w:color w:val="000000"/>
        </w:rPr>
        <w:t>о</w:t>
      </w:r>
      <w:r w:rsidRPr="00B55AFF">
        <w:rPr>
          <w:color w:val="000000"/>
        </w:rPr>
        <w:t>ром определяются границы соответствующей территории, порядок и сроки подготовки документации, ее содержание.</w:t>
      </w:r>
    </w:p>
    <w:p w:rsidR="00554559" w:rsidRPr="00B55AFF" w:rsidRDefault="00554559" w:rsidP="008A14E9">
      <w:pPr>
        <w:autoSpaceDE w:val="0"/>
        <w:autoSpaceDN w:val="0"/>
        <w:adjustRightInd w:val="0"/>
        <w:ind w:firstLine="720"/>
        <w:jc w:val="both"/>
        <w:rPr>
          <w:color w:val="000000"/>
        </w:rPr>
      </w:pPr>
      <w:r w:rsidRPr="00B55AFF">
        <w:rPr>
          <w:color w:val="000000"/>
        </w:rPr>
        <w:t>2. Решение главы Администрации</w:t>
      </w:r>
      <w:r w:rsidRPr="00B55AFF">
        <w:t xml:space="preserve"> района</w:t>
      </w:r>
      <w:r w:rsidRPr="00B55AFF">
        <w:rPr>
          <w:color w:val="000000"/>
        </w:rPr>
        <w:t xml:space="preserve"> о подготовке документации по план</w:t>
      </w:r>
      <w:r w:rsidRPr="00B55AFF">
        <w:rPr>
          <w:color w:val="000000"/>
        </w:rPr>
        <w:t>и</w:t>
      </w:r>
      <w:r w:rsidRPr="00B55AFF">
        <w:rPr>
          <w:color w:val="000000"/>
        </w:rPr>
        <w:t>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w:t>
      </w:r>
      <w:r w:rsidRPr="00B55AFF">
        <w:rPr>
          <w:color w:val="000000"/>
        </w:rPr>
        <w:t>и</w:t>
      </w:r>
      <w:r w:rsidRPr="00B55AFF">
        <w:rPr>
          <w:color w:val="000000"/>
        </w:rPr>
        <w:t xml:space="preserve">пальных правовых актов, в течение трех дней со дня принятия такого решения. </w:t>
      </w:r>
      <w:bookmarkStart w:id="185" w:name="sub_4605"/>
      <w:bookmarkEnd w:id="184"/>
    </w:p>
    <w:p w:rsidR="00554559" w:rsidRPr="00B55AFF" w:rsidRDefault="00554559" w:rsidP="008A14E9">
      <w:pPr>
        <w:ind w:firstLine="720"/>
        <w:jc w:val="both"/>
        <w:rPr>
          <w:color w:val="000000"/>
        </w:rPr>
      </w:pPr>
      <w:bookmarkStart w:id="186" w:name="sub_3804"/>
      <w:r w:rsidRPr="00B55AFF">
        <w:rPr>
          <w:color w:val="000000"/>
        </w:rPr>
        <w:t>3. Заказ на подготовку документации по планировке территории выполняется в с</w:t>
      </w:r>
      <w:r w:rsidRPr="00B55AFF">
        <w:rPr>
          <w:color w:val="000000"/>
        </w:rPr>
        <w:t>о</w:t>
      </w:r>
      <w:r w:rsidRPr="00B55AFF">
        <w:rPr>
          <w:color w:val="000000"/>
        </w:rPr>
        <w:t>ответствии с законодательством Российской Федерации.</w:t>
      </w:r>
      <w:bookmarkEnd w:id="186"/>
    </w:p>
    <w:p w:rsidR="00554559" w:rsidRPr="00B55AFF" w:rsidRDefault="00554559" w:rsidP="008A14E9">
      <w:pPr>
        <w:pStyle w:val="a7"/>
        <w:tabs>
          <w:tab w:val="left" w:pos="720"/>
        </w:tabs>
        <w:ind w:firstLine="720"/>
        <w:jc w:val="both"/>
      </w:pPr>
      <w:r w:rsidRPr="00B55AFF">
        <w:rPr>
          <w:color w:val="000000"/>
        </w:rPr>
        <w:t>4. Отдел по архитектуре комитета Администрации</w:t>
      </w:r>
      <w:r w:rsidRPr="00B55AFF">
        <w:t xml:space="preserve"> Немецкого национального ра</w:t>
      </w:r>
      <w:r w:rsidRPr="00B55AFF">
        <w:t>й</w:t>
      </w:r>
      <w:r w:rsidRPr="00B55AFF">
        <w:t>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w:t>
      </w:r>
      <w:r w:rsidRPr="00B55AFF">
        <w:t>а</w:t>
      </w:r>
      <w:r w:rsidRPr="00B55AFF">
        <w:t>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w:t>
      </w:r>
      <w:r w:rsidRPr="00B55AFF">
        <w:t>в</w:t>
      </w:r>
      <w:r w:rsidRPr="00B55AFF">
        <w:t xml:space="preserve">ке территории главе Администрации района, или об отклонении такой документации и о направлении ее на доработку. </w:t>
      </w:r>
    </w:p>
    <w:p w:rsidR="00554559" w:rsidRPr="00B55AFF" w:rsidRDefault="00554559" w:rsidP="008A14E9">
      <w:pPr>
        <w:autoSpaceDE w:val="0"/>
        <w:autoSpaceDN w:val="0"/>
        <w:adjustRightInd w:val="0"/>
        <w:ind w:firstLine="720"/>
        <w:jc w:val="both"/>
        <w:rPr>
          <w:color w:val="000000"/>
        </w:rPr>
      </w:pPr>
      <w:r w:rsidRPr="00B55AFF">
        <w:rPr>
          <w:color w:val="000000"/>
        </w:rPr>
        <w:t>5. Проекты планировки и проекты межевания территории, подготовленные в сост</w:t>
      </w:r>
      <w:r w:rsidRPr="00B55AFF">
        <w:rPr>
          <w:color w:val="000000"/>
        </w:rPr>
        <w:t>а</w:t>
      </w:r>
      <w:r w:rsidRPr="00B55AFF">
        <w:rPr>
          <w:color w:val="000000"/>
        </w:rPr>
        <w:t>ве документации по планировке территории, до их утверждения подлежат обязательному рассмотрению на публичных слушаниях.</w:t>
      </w:r>
    </w:p>
    <w:p w:rsidR="00554559" w:rsidRPr="00B55AFF" w:rsidRDefault="00554559" w:rsidP="008A14E9">
      <w:pPr>
        <w:autoSpaceDE w:val="0"/>
        <w:autoSpaceDN w:val="0"/>
        <w:adjustRightInd w:val="0"/>
        <w:ind w:firstLine="720"/>
        <w:jc w:val="both"/>
        <w:rPr>
          <w:color w:val="000000"/>
        </w:rPr>
      </w:pPr>
      <w:bookmarkStart w:id="187" w:name="sub_4606"/>
      <w:bookmarkEnd w:id="185"/>
      <w:r w:rsidRPr="00B55AFF">
        <w:rPr>
          <w:color w:val="000000"/>
        </w:rPr>
        <w:t>6. Порядок организации и проведения публичных слушаний по проекту планиро</w:t>
      </w:r>
      <w:r w:rsidRPr="00B55AFF">
        <w:rPr>
          <w:color w:val="000000"/>
        </w:rPr>
        <w:t>в</w:t>
      </w:r>
      <w:r w:rsidRPr="00B55AFF">
        <w:rPr>
          <w:color w:val="000000"/>
        </w:rPr>
        <w:t>ки территории и проекту межевания территории определяется уставом муниципального образования</w:t>
      </w:r>
      <w:bookmarkStart w:id="188" w:name="sub_4607"/>
      <w:bookmarkEnd w:id="187"/>
      <w:r w:rsidR="0062445C">
        <w:rPr>
          <w:color w:val="000000"/>
        </w:rPr>
        <w:t xml:space="preserve"> </w:t>
      </w:r>
      <w:r w:rsidRPr="00B55AFF">
        <w:t>Немецкий национальный район Алтайского края</w:t>
      </w:r>
      <w:r w:rsidRPr="00B55AFF">
        <w:rPr>
          <w:color w:val="000000"/>
        </w:rPr>
        <w:t>.</w:t>
      </w:r>
    </w:p>
    <w:p w:rsidR="00554559" w:rsidRPr="00B55AFF" w:rsidRDefault="00554559" w:rsidP="008A14E9">
      <w:pPr>
        <w:autoSpaceDE w:val="0"/>
        <w:autoSpaceDN w:val="0"/>
        <w:adjustRightInd w:val="0"/>
        <w:ind w:firstLine="720"/>
        <w:jc w:val="both"/>
        <w:rPr>
          <w:color w:val="000000"/>
        </w:rPr>
      </w:pPr>
      <w:r w:rsidRPr="00B55AFF">
        <w:rPr>
          <w:color w:val="000000"/>
        </w:rPr>
        <w:t xml:space="preserve">7. </w:t>
      </w:r>
      <w:proofErr w:type="gramStart"/>
      <w:r w:rsidRPr="00B55AFF">
        <w:rPr>
          <w:color w:val="000000"/>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w:t>
      </w:r>
      <w:r w:rsidRPr="00B55AFF">
        <w:rPr>
          <w:color w:val="000000"/>
        </w:rPr>
        <w:t>о</w:t>
      </w:r>
      <w:r w:rsidRPr="00B55AFF">
        <w:rPr>
          <w:color w:val="000000"/>
        </w:rPr>
        <w:t>женных на указанной территории, лиц, законные интересы которых могут быть нарушены в связи с реализацией таких проектов.</w:t>
      </w:r>
      <w:proofErr w:type="gramEnd"/>
    </w:p>
    <w:p w:rsidR="00554559" w:rsidRPr="00B55AFF" w:rsidRDefault="00554559" w:rsidP="008A14E9">
      <w:pPr>
        <w:autoSpaceDE w:val="0"/>
        <w:autoSpaceDN w:val="0"/>
        <w:adjustRightInd w:val="0"/>
        <w:ind w:firstLine="720"/>
        <w:jc w:val="both"/>
        <w:rPr>
          <w:color w:val="000000"/>
        </w:rPr>
      </w:pPr>
      <w:bookmarkStart w:id="189" w:name="sub_46010"/>
      <w:bookmarkEnd w:id="188"/>
      <w:r w:rsidRPr="00B55AFF">
        <w:rPr>
          <w:color w:val="000000"/>
        </w:rPr>
        <w:t>8. Заключение о результатах публичных слушаний по проекту планировки терр</w:t>
      </w:r>
      <w:r w:rsidRPr="00B55AFF">
        <w:rPr>
          <w:color w:val="000000"/>
        </w:rPr>
        <w:t>и</w:t>
      </w:r>
      <w:r w:rsidRPr="00B55AFF">
        <w:rPr>
          <w:color w:val="000000"/>
        </w:rPr>
        <w:t>тории и проекту межевания территории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90" w:name="sub_46011"/>
      <w:bookmarkEnd w:id="189"/>
    </w:p>
    <w:p w:rsidR="00554559" w:rsidRPr="00B55AFF" w:rsidRDefault="00554559" w:rsidP="008A14E9">
      <w:pPr>
        <w:ind w:firstLine="720"/>
        <w:jc w:val="both"/>
      </w:pPr>
      <w:r w:rsidRPr="00B55AFF">
        <w:rPr>
          <w:color w:val="000000"/>
        </w:rPr>
        <w:t>9.</w:t>
      </w:r>
      <w:bookmarkStart w:id="191" w:name="sub_46013"/>
      <w:bookmarkEnd w:id="190"/>
      <w:r w:rsidRPr="00B55AFF">
        <w:rPr>
          <w:color w:val="000000"/>
        </w:rPr>
        <w:t xml:space="preserve"> Отдел по архитектуре </w:t>
      </w:r>
      <w:r w:rsidRPr="00B55AFF">
        <w:t xml:space="preserve">направляет главе Администрации района подготовленную документацию по планировке территории, протокол публичных слушаний по проекту </w:t>
      </w:r>
      <w:r w:rsidRPr="00B55AFF">
        <w:lastRenderedPageBreak/>
        <w:t>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w:t>
      </w:r>
      <w:r w:rsidRPr="00B55AFF">
        <w:t>ч</w:t>
      </w:r>
      <w:r w:rsidRPr="00B55AFF">
        <w:t xml:space="preserve">ных слушаний. </w:t>
      </w:r>
    </w:p>
    <w:p w:rsidR="00554559" w:rsidRPr="00B55AFF" w:rsidRDefault="00554559" w:rsidP="008A14E9">
      <w:pPr>
        <w:ind w:firstLine="720"/>
        <w:jc w:val="both"/>
      </w:pPr>
      <w:r w:rsidRPr="00B55AFF">
        <w:t>10. Глава Администрации района с учетом протокола публичных слушаний по пр</w:t>
      </w:r>
      <w:r w:rsidRPr="00B55AFF">
        <w:t>о</w:t>
      </w:r>
      <w:r w:rsidRPr="00B55AFF">
        <w:t>екту планировки территории и проекту межевания территории и заключения о результ</w:t>
      </w:r>
      <w:r w:rsidRPr="00B55AFF">
        <w:t>а</w:t>
      </w:r>
      <w:r w:rsidRPr="00B55AFF">
        <w:t>тах публичных слушаний принимает решение, в виде постановления, об утверждении д</w:t>
      </w:r>
      <w:r w:rsidRPr="00B55AFF">
        <w:t>о</w:t>
      </w:r>
      <w:r w:rsidRPr="00B55AFF">
        <w:t>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554559" w:rsidRPr="00B55AFF" w:rsidRDefault="00554559" w:rsidP="008A14E9">
      <w:pPr>
        <w:autoSpaceDE w:val="0"/>
        <w:autoSpaceDN w:val="0"/>
        <w:adjustRightInd w:val="0"/>
        <w:ind w:firstLine="720"/>
        <w:jc w:val="both"/>
        <w:rPr>
          <w:color w:val="000000"/>
        </w:rPr>
      </w:pPr>
      <w:bookmarkStart w:id="192" w:name="sub_46014"/>
      <w:bookmarkEnd w:id="191"/>
      <w:r w:rsidRPr="00B55AFF">
        <w:rPr>
          <w:color w:val="00000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w:t>
      </w:r>
      <w:r w:rsidRPr="00B55AFF">
        <w:rPr>
          <w:color w:val="000000"/>
        </w:rPr>
        <w:t>а</w:t>
      </w:r>
      <w:r w:rsidRPr="00B55AFF">
        <w:rPr>
          <w:color w:val="000000"/>
        </w:rPr>
        <w:t>новленном для официального опубликования муниципальных правовых актов, иной оф</w:t>
      </w:r>
      <w:r w:rsidRPr="00B55AFF">
        <w:rPr>
          <w:color w:val="000000"/>
        </w:rPr>
        <w:t>и</w:t>
      </w:r>
      <w:r w:rsidRPr="00B55AFF">
        <w:rPr>
          <w:color w:val="000000"/>
        </w:rPr>
        <w:t xml:space="preserve">циальной информации, в течение семи дней со дня утверждения указанной документации. </w:t>
      </w:r>
      <w:bookmarkStart w:id="193" w:name="sub_46015"/>
      <w:bookmarkEnd w:id="192"/>
    </w:p>
    <w:p w:rsidR="00554559" w:rsidRPr="00B55AFF" w:rsidRDefault="00554559" w:rsidP="008A14E9">
      <w:pPr>
        <w:autoSpaceDE w:val="0"/>
        <w:autoSpaceDN w:val="0"/>
        <w:adjustRightInd w:val="0"/>
        <w:ind w:firstLine="720"/>
        <w:jc w:val="both"/>
        <w:rPr>
          <w:color w:val="000000"/>
        </w:rPr>
      </w:pPr>
      <w:r w:rsidRPr="00B55AFF">
        <w:rPr>
          <w:color w:val="000000"/>
        </w:rPr>
        <w:t>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w:t>
      </w:r>
      <w:r w:rsidRPr="00B55AFF">
        <w:rPr>
          <w:color w:val="000000"/>
        </w:rPr>
        <w:t>л</w:t>
      </w:r>
      <w:r w:rsidRPr="00B55AFF">
        <w:rPr>
          <w:color w:val="000000"/>
        </w:rPr>
        <w:t xml:space="preserve">тайского края, вправе вносить изменения в правила землепользования и застройки в части уточнения установленных </w:t>
      </w:r>
      <w:hyperlink w:anchor="sub_109" w:history="1">
        <w:r w:rsidRPr="00B55AFF">
          <w:rPr>
            <w:color w:val="000000"/>
          </w:rPr>
          <w:t>градостроительными регламентами</w:t>
        </w:r>
      </w:hyperlink>
      <w:r w:rsidRPr="00B55AFF">
        <w:rPr>
          <w:color w:val="000000"/>
        </w:rPr>
        <w:t xml:space="preserve"> предельных параметров разрешенного </w:t>
      </w:r>
      <w:hyperlink w:anchor="sub_1013" w:history="1">
        <w:r w:rsidRPr="00B55AFF">
          <w:rPr>
            <w:color w:val="000000"/>
          </w:rPr>
          <w:t>строительства</w:t>
        </w:r>
      </w:hyperlink>
      <w:r w:rsidRPr="00B55AFF">
        <w:rPr>
          <w:color w:val="000000"/>
        </w:rPr>
        <w:t xml:space="preserve"> и </w:t>
      </w:r>
      <w:hyperlink w:anchor="sub_1014" w:history="1">
        <w:r w:rsidRPr="00B55AFF">
          <w:rPr>
            <w:color w:val="000000"/>
          </w:rPr>
          <w:t>реконструкции</w:t>
        </w:r>
      </w:hyperlink>
      <w:r w:rsidR="0062445C">
        <w:t xml:space="preserve"> </w:t>
      </w:r>
      <w:hyperlink w:anchor="sub_1010" w:history="1">
        <w:r w:rsidRPr="00B55AFF">
          <w:rPr>
            <w:color w:val="000000"/>
          </w:rPr>
          <w:t>объектов капитального строительства</w:t>
        </w:r>
      </w:hyperlink>
      <w:r w:rsidRPr="00B55AFF">
        <w:rPr>
          <w:color w:val="000000"/>
        </w:rPr>
        <w:t>.</w:t>
      </w:r>
    </w:p>
    <w:bookmarkEnd w:id="193"/>
    <w:p w:rsidR="00554559" w:rsidRPr="00B55AFF" w:rsidRDefault="00554559" w:rsidP="008A14E9">
      <w:pPr>
        <w:ind w:firstLine="708"/>
        <w:jc w:val="both"/>
        <w:rPr>
          <w:color w:val="000000"/>
        </w:rPr>
      </w:pPr>
      <w:r w:rsidRPr="00B55AFF">
        <w:rPr>
          <w:color w:val="000000"/>
        </w:rPr>
        <w:t>13. В случае если физическое или юридическое лицо обращается в отдел по арх</w:t>
      </w:r>
      <w:r w:rsidRPr="00B55AFF">
        <w:rPr>
          <w:color w:val="000000"/>
        </w:rPr>
        <w:t>и</w:t>
      </w:r>
      <w:r w:rsidRPr="00B55AFF">
        <w:rPr>
          <w:color w:val="000000"/>
        </w:rPr>
        <w:t>тектуре с заявлением о выдаче ему градостроительного плана земельного участка, пров</w:t>
      </w:r>
      <w:r w:rsidRPr="00B55AFF">
        <w:rPr>
          <w:color w:val="000000"/>
        </w:rPr>
        <w:t>е</w:t>
      </w:r>
      <w:r w:rsidRPr="00B55AFF">
        <w:rPr>
          <w:color w:val="000000"/>
        </w:rPr>
        <w:t>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w:t>
      </w:r>
      <w:r w:rsidRPr="00B55AFF">
        <w:rPr>
          <w:color w:val="000000"/>
        </w:rPr>
        <w:t>у</w:t>
      </w:r>
      <w:r w:rsidRPr="00B55AFF">
        <w:rPr>
          <w:color w:val="000000"/>
        </w:rPr>
        <w:t>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554559" w:rsidRPr="00B55AFF" w:rsidRDefault="00554559" w:rsidP="008A14E9">
      <w:pPr>
        <w:widowControl w:val="0"/>
        <w:spacing w:before="100" w:beforeAutospacing="1" w:after="100" w:afterAutospacing="1"/>
        <w:jc w:val="center"/>
        <w:outlineLvl w:val="2"/>
        <w:rPr>
          <w:b/>
          <w:bCs/>
          <w:color w:val="000000"/>
        </w:rPr>
      </w:pPr>
      <w:bookmarkStart w:id="194" w:name="_Toc282347522"/>
      <w:bookmarkStart w:id="195" w:name="_Toc321209561"/>
      <w:bookmarkStart w:id="196" w:name="_Toc339819806"/>
      <w:bookmarkStart w:id="197" w:name="_Toc379293262"/>
      <w:bookmarkStart w:id="198" w:name="_Toc380581539"/>
      <w:bookmarkStart w:id="199" w:name="_Toc392516671"/>
      <w:bookmarkStart w:id="200" w:name="_Toc400454218"/>
      <w:bookmarkStart w:id="201" w:name="_Toc410315196"/>
      <w:bookmarkStart w:id="202" w:name="_Toc475940426"/>
      <w:r w:rsidRPr="00B55AFF">
        <w:rPr>
          <w:b/>
          <w:bCs/>
          <w:color w:val="000000"/>
        </w:rPr>
        <w:t>Статья 14. Порядок подготовки градостроительных планов земельных участков</w:t>
      </w:r>
      <w:bookmarkEnd w:id="194"/>
      <w:bookmarkEnd w:id="195"/>
      <w:bookmarkEnd w:id="196"/>
      <w:bookmarkEnd w:id="197"/>
      <w:bookmarkEnd w:id="198"/>
      <w:bookmarkEnd w:id="199"/>
      <w:bookmarkEnd w:id="200"/>
      <w:bookmarkEnd w:id="201"/>
      <w:bookmarkEnd w:id="202"/>
    </w:p>
    <w:p w:rsidR="00554559" w:rsidRPr="00B55AFF" w:rsidRDefault="00554559" w:rsidP="008A14E9">
      <w:pPr>
        <w:pStyle w:val="a7"/>
        <w:widowControl w:val="0"/>
        <w:tabs>
          <w:tab w:val="left" w:pos="720"/>
        </w:tabs>
        <w:ind w:firstLine="720"/>
        <w:jc w:val="both"/>
        <w:rPr>
          <w:color w:val="000000"/>
        </w:rPr>
      </w:pPr>
      <w:r w:rsidRPr="00B55AFF">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w:t>
      </w:r>
      <w:r w:rsidRPr="00B55AFF">
        <w:rPr>
          <w:color w:val="000000"/>
        </w:rPr>
        <w:t>н</w:t>
      </w:r>
      <w:r w:rsidRPr="00B55AFF">
        <w:rPr>
          <w:color w:val="000000"/>
        </w:rPr>
        <w:t>струкции существующей застройки.</w:t>
      </w:r>
    </w:p>
    <w:p w:rsidR="00554559" w:rsidRPr="00B55AFF" w:rsidRDefault="00554559" w:rsidP="008A14E9">
      <w:pPr>
        <w:pStyle w:val="a7"/>
        <w:tabs>
          <w:tab w:val="left" w:pos="720"/>
        </w:tabs>
        <w:ind w:firstLine="720"/>
        <w:jc w:val="both"/>
        <w:rPr>
          <w:color w:val="000000"/>
        </w:rPr>
      </w:pPr>
      <w:r w:rsidRPr="00B55AFF">
        <w:t xml:space="preserve">2. Подготовка градостроительного плана земельного участка осуществляется </w:t>
      </w:r>
      <w:r w:rsidRPr="00B55AFF">
        <w:rPr>
          <w:color w:val="000000"/>
        </w:rPr>
        <w:t>отд</w:t>
      </w:r>
      <w:r w:rsidRPr="00B55AFF">
        <w:rPr>
          <w:color w:val="000000"/>
        </w:rPr>
        <w:t>е</w:t>
      </w:r>
      <w:r w:rsidRPr="00B55AFF">
        <w:rPr>
          <w:color w:val="000000"/>
        </w:rPr>
        <w:t>лом по архитектуре</w:t>
      </w:r>
      <w:r w:rsidRPr="00B55AFF">
        <w:t xml:space="preserve">, чертеж ГПЗУ - проектной организацией по заявке заинтересованного лица на основании: проекта планировки, проекта межевания, информации о </w:t>
      </w:r>
      <w:r w:rsidRPr="00B55AFF">
        <w:rPr>
          <w:color w:val="000000"/>
        </w:rPr>
        <w:t>градостро</w:t>
      </w:r>
      <w:r w:rsidRPr="00B55AFF">
        <w:rPr>
          <w:color w:val="000000"/>
        </w:rPr>
        <w:t>и</w:t>
      </w:r>
      <w:r w:rsidRPr="00B55AFF">
        <w:rPr>
          <w:color w:val="000000"/>
        </w:rPr>
        <w:t xml:space="preserve">тельных регламентах. </w:t>
      </w:r>
    </w:p>
    <w:p w:rsidR="00554559" w:rsidRPr="00B55AFF" w:rsidRDefault="00554559" w:rsidP="008A14E9">
      <w:pPr>
        <w:ind w:firstLine="720"/>
        <w:jc w:val="both"/>
        <w:rPr>
          <w:color w:val="000000"/>
        </w:rPr>
      </w:pPr>
      <w:r w:rsidRPr="00B55AFF">
        <w:rPr>
          <w:color w:val="000000"/>
        </w:rPr>
        <w:t>3. Подготовка градостроительных планов земельных участков осуществляется:</w:t>
      </w:r>
    </w:p>
    <w:p w:rsidR="00554559" w:rsidRPr="00B55AFF" w:rsidRDefault="00554559" w:rsidP="008A14E9">
      <w:pPr>
        <w:ind w:firstLine="720"/>
        <w:jc w:val="both"/>
        <w:rPr>
          <w:color w:val="000000"/>
        </w:rPr>
      </w:pPr>
      <w:r w:rsidRPr="00B55AFF">
        <w:rPr>
          <w:color w:val="000000"/>
        </w:rPr>
        <w:t>- в составе проектов межевания территории - в случаях, когда на соответствующих территориях земельные участки не сформированы;</w:t>
      </w:r>
    </w:p>
    <w:p w:rsidR="00554559" w:rsidRPr="00B55AFF" w:rsidRDefault="00554559" w:rsidP="008A14E9">
      <w:pPr>
        <w:ind w:firstLine="720"/>
        <w:jc w:val="both"/>
        <w:rPr>
          <w:color w:val="FF0000"/>
        </w:rPr>
      </w:pPr>
      <w:r w:rsidRPr="00B55AFF">
        <w:t>- в виде отдельных документов - в случаях, когда на ранее сформированных з</w:t>
      </w:r>
      <w:r w:rsidRPr="00B55AFF">
        <w:t>е</w:t>
      </w:r>
      <w:r w:rsidRPr="00B55AFF">
        <w:t>мельных участках планируется осуществить строительство, реконструкцию объектов к</w:t>
      </w:r>
      <w:r w:rsidRPr="00B55AFF">
        <w:t>а</w:t>
      </w:r>
      <w:r w:rsidRPr="00B55AFF">
        <w:t>питального строительства.</w:t>
      </w:r>
    </w:p>
    <w:p w:rsidR="00554559" w:rsidRPr="00B55AFF" w:rsidRDefault="00554559" w:rsidP="008A14E9">
      <w:pPr>
        <w:ind w:firstLine="720"/>
        <w:jc w:val="both"/>
        <w:rPr>
          <w:color w:val="000000"/>
        </w:rPr>
      </w:pPr>
      <w:r w:rsidRPr="00B55AFF">
        <w:rPr>
          <w:color w:val="000000"/>
        </w:rPr>
        <w:t>4. В составе градостроительного плана земельного участка указываются:</w:t>
      </w:r>
    </w:p>
    <w:p w:rsidR="00554559" w:rsidRPr="00B55AFF" w:rsidRDefault="00554559" w:rsidP="008A14E9">
      <w:pPr>
        <w:ind w:firstLine="709"/>
        <w:jc w:val="both"/>
        <w:rPr>
          <w:color w:val="000000"/>
        </w:rPr>
      </w:pPr>
      <w:bookmarkStart w:id="203" w:name="sub_40031"/>
      <w:r w:rsidRPr="00B55AFF">
        <w:rPr>
          <w:color w:val="000000"/>
        </w:rPr>
        <w:t>– границы земельного участка;</w:t>
      </w:r>
    </w:p>
    <w:p w:rsidR="00554559" w:rsidRPr="00B55AFF" w:rsidRDefault="00554559" w:rsidP="008A14E9">
      <w:pPr>
        <w:ind w:firstLine="709"/>
        <w:jc w:val="both"/>
        <w:rPr>
          <w:color w:val="000000"/>
        </w:rPr>
      </w:pPr>
      <w:bookmarkStart w:id="204" w:name="sub_40032"/>
      <w:bookmarkEnd w:id="203"/>
      <w:r w:rsidRPr="00B55AFF">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554559" w:rsidRPr="00B55AFF" w:rsidRDefault="00554559" w:rsidP="008A14E9">
      <w:pPr>
        <w:ind w:firstLine="709"/>
        <w:jc w:val="both"/>
        <w:rPr>
          <w:color w:val="000000"/>
        </w:rPr>
      </w:pPr>
      <w:bookmarkStart w:id="205" w:name="sub_40033"/>
      <w:bookmarkEnd w:id="204"/>
      <w:r w:rsidRPr="00B55AFF">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w:t>
      </w:r>
      <w:r w:rsidRPr="00B55AFF">
        <w:rPr>
          <w:color w:val="000000"/>
        </w:rPr>
        <w:t>е</w:t>
      </w:r>
      <w:r w:rsidRPr="00B55AFF">
        <w:rPr>
          <w:color w:val="000000"/>
        </w:rPr>
        <w:t>но строительство зданий, строений, сооружений;</w:t>
      </w:r>
    </w:p>
    <w:p w:rsidR="00554559" w:rsidRPr="00B55AFF" w:rsidRDefault="00554559" w:rsidP="008A14E9">
      <w:pPr>
        <w:ind w:firstLine="709"/>
        <w:jc w:val="both"/>
        <w:rPr>
          <w:color w:val="000000"/>
        </w:rPr>
      </w:pPr>
      <w:bookmarkStart w:id="206" w:name="sub_40034"/>
      <w:bookmarkEnd w:id="205"/>
      <w:r w:rsidRPr="00B55AFF">
        <w:rPr>
          <w:color w:val="000000"/>
        </w:rPr>
        <w:t xml:space="preserve"> – информация о градостроительных регламентах (в случае, если на земельный уч</w:t>
      </w:r>
      <w:r w:rsidRPr="00B55AFF">
        <w:rPr>
          <w:color w:val="000000"/>
        </w:rPr>
        <w:t>а</w:t>
      </w:r>
      <w:r w:rsidRPr="00B55AFF">
        <w:rPr>
          <w:color w:val="000000"/>
        </w:rPr>
        <w:t>сток распространяется действие градостроительных регламентов). При этом в градостро</w:t>
      </w:r>
      <w:r w:rsidRPr="00B55AFF">
        <w:rPr>
          <w:color w:val="000000"/>
        </w:rPr>
        <w:t>и</w:t>
      </w:r>
      <w:r w:rsidRPr="00B55AFF">
        <w:rPr>
          <w:color w:val="000000"/>
        </w:rPr>
        <w:t xml:space="preserve">тельном плане земельного участка, за исключением случаев предоставления земельного </w:t>
      </w:r>
      <w:r w:rsidRPr="00B55AFF">
        <w:rPr>
          <w:color w:val="000000"/>
        </w:rPr>
        <w:lastRenderedPageBreak/>
        <w:t>участка для государственных нужд, должна содержаться информация обо всех пред</w:t>
      </w:r>
      <w:r w:rsidRPr="00B55AFF">
        <w:rPr>
          <w:color w:val="000000"/>
        </w:rPr>
        <w:t>у</w:t>
      </w:r>
      <w:r w:rsidRPr="00B55AFF">
        <w:rPr>
          <w:color w:val="000000"/>
        </w:rPr>
        <w:t>смотренных градостроительными регламентами видах разрешенного использования з</w:t>
      </w:r>
      <w:r w:rsidRPr="00B55AFF">
        <w:rPr>
          <w:color w:val="000000"/>
        </w:rPr>
        <w:t>е</w:t>
      </w:r>
      <w:r w:rsidRPr="00B55AFF">
        <w:rPr>
          <w:color w:val="000000"/>
        </w:rPr>
        <w:t>мельного участка;</w:t>
      </w:r>
    </w:p>
    <w:p w:rsidR="00554559" w:rsidRPr="00B55AFF" w:rsidRDefault="00554559" w:rsidP="008A14E9">
      <w:pPr>
        <w:ind w:firstLine="709"/>
        <w:jc w:val="both"/>
        <w:rPr>
          <w:color w:val="000000"/>
        </w:rPr>
      </w:pPr>
      <w:bookmarkStart w:id="207" w:name="sub_40035"/>
      <w:bookmarkEnd w:id="206"/>
      <w:r w:rsidRPr="00B55AFF">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w:t>
      </w:r>
      <w:r w:rsidRPr="00B55AFF">
        <w:rPr>
          <w:color w:val="000000"/>
        </w:rPr>
        <w:t>н</w:t>
      </w:r>
      <w:r w:rsidRPr="00B55AFF">
        <w:rPr>
          <w:color w:val="000000"/>
        </w:rPr>
        <w:t>ном земельном участке (в случаях, если на земельный участок не распространяется де</w:t>
      </w:r>
      <w:r w:rsidRPr="00B55AFF">
        <w:rPr>
          <w:color w:val="000000"/>
        </w:rPr>
        <w:t>й</w:t>
      </w:r>
      <w:r w:rsidRPr="00B55AFF">
        <w:rPr>
          <w:color w:val="000000"/>
        </w:rPr>
        <w:t>ствие градостроительных регламент</w:t>
      </w:r>
      <w:r w:rsidRPr="00B55AFF">
        <w:t>ов</w:t>
      </w:r>
      <w:r w:rsidRPr="00B55AFF">
        <w:rPr>
          <w:color w:val="000000"/>
        </w:rPr>
        <w:t xml:space="preserve"> или для земельного участка не устанавливается градостроительные регламен</w:t>
      </w:r>
      <w:r w:rsidRPr="00B55AFF">
        <w:t>ты</w:t>
      </w:r>
      <w:r w:rsidRPr="00B55AFF">
        <w:rPr>
          <w:color w:val="000000"/>
        </w:rPr>
        <w:t>);</w:t>
      </w:r>
    </w:p>
    <w:p w:rsidR="00554559" w:rsidRPr="00B55AFF" w:rsidRDefault="00554559" w:rsidP="008A14E9">
      <w:pPr>
        <w:ind w:firstLine="709"/>
        <w:jc w:val="both"/>
        <w:rPr>
          <w:color w:val="000000"/>
        </w:rPr>
      </w:pPr>
      <w:bookmarkStart w:id="208" w:name="sub_40036"/>
      <w:bookmarkEnd w:id="207"/>
      <w:r w:rsidRPr="00B55AFF">
        <w:rPr>
          <w:color w:val="000000"/>
        </w:rPr>
        <w:t>– информация о расположенных в границах земельного участка объектах кап</w:t>
      </w:r>
      <w:r w:rsidRPr="00B55AFF">
        <w:rPr>
          <w:color w:val="000000"/>
        </w:rPr>
        <w:t>и</w:t>
      </w:r>
      <w:r w:rsidRPr="00B55AFF">
        <w:rPr>
          <w:color w:val="000000"/>
        </w:rPr>
        <w:t>тального строительства, объектах культурного наследия;</w:t>
      </w:r>
    </w:p>
    <w:p w:rsidR="00554559" w:rsidRPr="00B55AFF" w:rsidRDefault="00554559" w:rsidP="008A14E9">
      <w:pPr>
        <w:ind w:firstLine="709"/>
        <w:jc w:val="both"/>
        <w:rPr>
          <w:color w:val="000000"/>
        </w:rPr>
      </w:pPr>
      <w:bookmarkStart w:id="209" w:name="sub_40037"/>
      <w:bookmarkEnd w:id="208"/>
      <w:r w:rsidRPr="00B55AFF">
        <w:rPr>
          <w:color w:val="000000"/>
        </w:rPr>
        <w:t>– информация о технических условиях подключения объектов капитального стро</w:t>
      </w:r>
      <w:r w:rsidRPr="00B55AFF">
        <w:rPr>
          <w:color w:val="000000"/>
        </w:rPr>
        <w:t>и</w:t>
      </w:r>
      <w:r w:rsidRPr="00B55AFF">
        <w:rPr>
          <w:color w:val="000000"/>
        </w:rPr>
        <w:t>тельства к сетям инженерно-технического обеспечения;</w:t>
      </w:r>
    </w:p>
    <w:p w:rsidR="00554559" w:rsidRPr="00B55AFF" w:rsidRDefault="00554559" w:rsidP="008A14E9">
      <w:pPr>
        <w:ind w:firstLine="709"/>
        <w:jc w:val="both"/>
        <w:rPr>
          <w:color w:val="000000"/>
        </w:rPr>
      </w:pPr>
      <w:bookmarkStart w:id="210" w:name="sub_40038"/>
      <w:bookmarkEnd w:id="209"/>
      <w:r w:rsidRPr="00B55AFF">
        <w:rPr>
          <w:color w:val="000000"/>
        </w:rPr>
        <w:t>– границы зоны планируемого размещения объектов капитального строительства для государственных нужд.</w:t>
      </w:r>
    </w:p>
    <w:bookmarkEnd w:id="210"/>
    <w:p w:rsidR="00554559" w:rsidRPr="00B55AFF" w:rsidRDefault="00554559" w:rsidP="008A14E9">
      <w:pPr>
        <w:ind w:firstLine="720"/>
        <w:jc w:val="both"/>
        <w:rPr>
          <w:color w:val="000000"/>
        </w:rPr>
      </w:pPr>
      <w:r w:rsidRPr="00B55AFF">
        <w:rPr>
          <w:color w:val="000000"/>
        </w:rPr>
        <w:t>5. В состав градостроительного плана земельного участка может включаться и</w:t>
      </w:r>
      <w:r w:rsidRPr="00B55AFF">
        <w:rPr>
          <w:color w:val="000000"/>
        </w:rPr>
        <w:t>н</w:t>
      </w:r>
      <w:r w:rsidRPr="00B55AFF">
        <w:rPr>
          <w:color w:val="000000"/>
        </w:rPr>
        <w:t>формация о возможности или невозможности его разделения на несколько земельных участков.</w:t>
      </w:r>
    </w:p>
    <w:p w:rsidR="00554559" w:rsidRPr="00B55AFF" w:rsidRDefault="00554559" w:rsidP="008A14E9">
      <w:pPr>
        <w:ind w:firstLine="748"/>
        <w:jc w:val="both"/>
        <w:rPr>
          <w:color w:val="000000"/>
        </w:rPr>
      </w:pPr>
      <w:r w:rsidRPr="00B55AFF">
        <w:rPr>
          <w:color w:val="000000"/>
        </w:rPr>
        <w:t xml:space="preserve">6. Градостроительные планы земельных участков утверждаются в установленном порядке главой Администрации района. </w:t>
      </w:r>
    </w:p>
    <w:p w:rsidR="00554559" w:rsidRPr="00B55AFF" w:rsidRDefault="00554559" w:rsidP="008A14E9">
      <w:pPr>
        <w:ind w:firstLine="748"/>
        <w:jc w:val="both"/>
      </w:pPr>
      <w:r w:rsidRPr="00B55AFF">
        <w:t>7. Градостроительные планы земельных участков являются основанием для подг</w:t>
      </w:r>
      <w:r w:rsidRPr="00B55AFF">
        <w:t>о</w:t>
      </w:r>
      <w:r w:rsidRPr="00B55AFF">
        <w:t>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w:t>
      </w:r>
      <w:r w:rsidRPr="00B55AFF">
        <w:t>к</w:t>
      </w:r>
      <w:r w:rsidRPr="00B55AFF">
        <w:t>тов в эксплуатацию.</w:t>
      </w:r>
    </w:p>
    <w:p w:rsidR="00554559" w:rsidRPr="00B55AFF" w:rsidRDefault="00554559" w:rsidP="008A14E9">
      <w:pPr>
        <w:spacing w:before="100" w:beforeAutospacing="1" w:after="100" w:afterAutospacing="1"/>
        <w:ind w:firstLine="709"/>
        <w:jc w:val="center"/>
        <w:outlineLvl w:val="1"/>
        <w:rPr>
          <w:b/>
          <w:bCs/>
        </w:rPr>
      </w:pPr>
      <w:bookmarkStart w:id="211" w:name="_Toc282347523"/>
      <w:bookmarkStart w:id="212" w:name="_Toc321209562"/>
      <w:bookmarkStart w:id="213" w:name="_Toc339819807"/>
      <w:bookmarkStart w:id="214" w:name="_Toc379293263"/>
      <w:bookmarkStart w:id="215" w:name="_Toc380581540"/>
      <w:bookmarkStart w:id="216" w:name="_Toc392516672"/>
      <w:bookmarkStart w:id="217" w:name="_Toc400454219"/>
      <w:bookmarkStart w:id="218" w:name="_Toc410315197"/>
      <w:bookmarkStart w:id="219" w:name="_Toc475940427"/>
      <w:r w:rsidRPr="00B55AFF">
        <w:rPr>
          <w:b/>
          <w:bCs/>
        </w:rPr>
        <w:t>Глава 5. Публичные слушания по вопросам землепользования и застройки</w:t>
      </w:r>
      <w:bookmarkEnd w:id="211"/>
      <w:bookmarkEnd w:id="212"/>
      <w:bookmarkEnd w:id="213"/>
      <w:bookmarkEnd w:id="214"/>
      <w:bookmarkEnd w:id="215"/>
      <w:bookmarkEnd w:id="216"/>
      <w:bookmarkEnd w:id="217"/>
      <w:bookmarkEnd w:id="218"/>
      <w:bookmarkEnd w:id="219"/>
    </w:p>
    <w:p w:rsidR="00554559" w:rsidRPr="00B55AFF" w:rsidRDefault="00554559" w:rsidP="008A14E9">
      <w:pPr>
        <w:spacing w:before="100" w:beforeAutospacing="1" w:after="100" w:afterAutospacing="1"/>
        <w:ind w:firstLine="709"/>
        <w:jc w:val="center"/>
        <w:outlineLvl w:val="2"/>
        <w:rPr>
          <w:b/>
          <w:bCs/>
          <w:color w:val="000000"/>
        </w:rPr>
      </w:pPr>
      <w:bookmarkStart w:id="220" w:name="_Toc282347524"/>
      <w:bookmarkStart w:id="221" w:name="_Toc321209563"/>
      <w:bookmarkStart w:id="222" w:name="_Toc339819808"/>
      <w:bookmarkStart w:id="223" w:name="_Toc379293264"/>
      <w:bookmarkStart w:id="224" w:name="_Toc380581541"/>
      <w:bookmarkStart w:id="225" w:name="_Toc392516673"/>
      <w:bookmarkStart w:id="226" w:name="_Toc400454220"/>
      <w:bookmarkStart w:id="227" w:name="_Toc410315198"/>
      <w:bookmarkStart w:id="228" w:name="_Toc475940428"/>
      <w:r w:rsidRPr="00B55AFF">
        <w:rPr>
          <w:b/>
          <w:bCs/>
        </w:rPr>
        <w:t>Статья 15</w:t>
      </w:r>
      <w:r w:rsidRPr="00B55AFF">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0"/>
      <w:bookmarkEnd w:id="221"/>
      <w:bookmarkEnd w:id="222"/>
      <w:bookmarkEnd w:id="223"/>
      <w:bookmarkEnd w:id="224"/>
      <w:bookmarkEnd w:id="225"/>
      <w:bookmarkEnd w:id="226"/>
      <w:bookmarkEnd w:id="227"/>
      <w:bookmarkEnd w:id="228"/>
    </w:p>
    <w:p w:rsidR="00554559" w:rsidRPr="00B55AFF" w:rsidRDefault="00554559" w:rsidP="008A14E9">
      <w:pPr>
        <w:autoSpaceDE w:val="0"/>
        <w:autoSpaceDN w:val="0"/>
        <w:adjustRightInd w:val="0"/>
        <w:ind w:firstLine="180"/>
        <w:jc w:val="both"/>
      </w:pPr>
      <w:r w:rsidRPr="00B55AFF">
        <w:rPr>
          <w:b/>
          <w:bCs/>
        </w:rPr>
        <w:tab/>
      </w:r>
      <w:r w:rsidRPr="00B55AFF">
        <w:t>1. Публичные слушания по вопросам землепользования и застройки муниципал</w:t>
      </w:r>
      <w:r w:rsidRPr="00B55AFF">
        <w:t>ь</w:t>
      </w:r>
      <w:r w:rsidRPr="00B55AFF">
        <w:t xml:space="preserve">ного образования </w:t>
      </w:r>
      <w:r w:rsidR="005423B7">
        <w:rPr>
          <w:color w:val="000000"/>
        </w:rPr>
        <w:t>По</w:t>
      </w:r>
      <w:r w:rsidR="00F366A6">
        <w:rPr>
          <w:color w:val="000000"/>
        </w:rPr>
        <w:t>левско</w:t>
      </w:r>
      <w:r w:rsidRPr="00B55AFF">
        <w:t>й сельсовет (далее – публичные слушания) проводятся в целях соблюдения прав человека на благоприятные условия жизнедеятельности, прав и зако</w:t>
      </w:r>
      <w:r w:rsidRPr="00B55AFF">
        <w:t>н</w:t>
      </w:r>
      <w:r w:rsidRPr="00B55AFF">
        <w:t>ных интересов правообладателей земельных участков и объектов капитального строител</w:t>
      </w:r>
      <w:r w:rsidRPr="00B55AFF">
        <w:t>ь</w:t>
      </w:r>
      <w:r w:rsidRPr="00B55AFF">
        <w:t>ства.</w:t>
      </w:r>
    </w:p>
    <w:p w:rsidR="00554559" w:rsidRPr="00B55AFF" w:rsidRDefault="00554559" w:rsidP="008A14E9">
      <w:pPr>
        <w:autoSpaceDE w:val="0"/>
        <w:autoSpaceDN w:val="0"/>
        <w:adjustRightInd w:val="0"/>
        <w:ind w:firstLine="708"/>
        <w:jc w:val="both"/>
      </w:pPr>
      <w:r w:rsidRPr="00B55AFF">
        <w:t>2. Публичные слушания проводятся в случаях:</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условно разрешенный вид использования земел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участка или объекта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отклонение от предельных параметров разреше</w:t>
      </w:r>
      <w:r w:rsidRPr="00B55AFF">
        <w:rPr>
          <w:rFonts w:ascii="Times New Roman" w:hAnsi="Times New Roman" w:cs="Times New Roman"/>
          <w:sz w:val="24"/>
          <w:szCs w:val="24"/>
        </w:rPr>
        <w:t>н</w:t>
      </w:r>
      <w:r w:rsidRPr="00B55AFF">
        <w:rPr>
          <w:rFonts w:ascii="Times New Roman" w:hAnsi="Times New Roman" w:cs="Times New Roman"/>
          <w:sz w:val="24"/>
          <w:szCs w:val="24"/>
        </w:rPr>
        <w:t>ного строительства, реконструкции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проекта Генерального плана поселения, в том числе внесения в него изменений;</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проектов планировки и проектов межевания для размещения объе</w:t>
      </w:r>
      <w:r w:rsidRPr="00B55AFF">
        <w:rPr>
          <w:rFonts w:ascii="Times New Roman" w:hAnsi="Times New Roman" w:cs="Times New Roman"/>
          <w:sz w:val="24"/>
          <w:szCs w:val="24"/>
        </w:rPr>
        <w:t>к</w:t>
      </w:r>
      <w:r w:rsidRPr="00B55AFF">
        <w:rPr>
          <w:rFonts w:ascii="Times New Roman" w:hAnsi="Times New Roman" w:cs="Times New Roman"/>
          <w:sz w:val="24"/>
          <w:szCs w:val="24"/>
        </w:rPr>
        <w:t>тов капитального строительства местного значения на территории муниципального обр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зования </w:t>
      </w:r>
      <w:r w:rsidR="005423B7">
        <w:rPr>
          <w:rFonts w:ascii="Times New Roman" w:hAnsi="Times New Roman" w:cs="Times New Roman"/>
          <w:color w:val="000000"/>
          <w:sz w:val="24"/>
          <w:szCs w:val="24"/>
        </w:rPr>
        <w:t>По</w:t>
      </w:r>
      <w:r w:rsidR="00F366A6">
        <w:rPr>
          <w:rFonts w:ascii="Times New Roman" w:hAnsi="Times New Roman" w:cs="Times New Roman"/>
          <w:color w:val="000000"/>
          <w:sz w:val="24"/>
          <w:szCs w:val="24"/>
        </w:rPr>
        <w:t>левско</w:t>
      </w:r>
      <w:r w:rsidRPr="00B55AFF">
        <w:rPr>
          <w:rFonts w:ascii="Times New Roman" w:hAnsi="Times New Roman" w:cs="Times New Roman"/>
          <w:sz w:val="24"/>
          <w:szCs w:val="24"/>
        </w:rPr>
        <w:t>й сельсовет;</w:t>
      </w:r>
    </w:p>
    <w:p w:rsidR="00554559" w:rsidRPr="00B55AFF" w:rsidRDefault="00554559" w:rsidP="008A14E9">
      <w:pPr>
        <w:autoSpaceDE w:val="0"/>
        <w:autoSpaceDN w:val="0"/>
        <w:adjustRightInd w:val="0"/>
        <w:ind w:firstLine="708"/>
        <w:jc w:val="both"/>
        <w:rPr>
          <w:color w:val="000000"/>
        </w:rPr>
      </w:pPr>
      <w:r w:rsidRPr="00B55AFF">
        <w:t>– подготовки проекта Правила землепользования и застройки муниципального о</w:t>
      </w:r>
      <w:r w:rsidRPr="00B55AFF">
        <w:t>б</w:t>
      </w:r>
      <w:r w:rsidRPr="00B55AFF">
        <w:t xml:space="preserve">разования </w:t>
      </w:r>
      <w:r w:rsidR="005423B7">
        <w:rPr>
          <w:color w:val="000000"/>
        </w:rPr>
        <w:t>По</w:t>
      </w:r>
      <w:r w:rsidR="00F366A6">
        <w:rPr>
          <w:color w:val="000000"/>
        </w:rPr>
        <w:t>левско</w:t>
      </w:r>
      <w:r w:rsidRPr="00B55AFF">
        <w:t xml:space="preserve">й сельсовет, в том числе </w:t>
      </w:r>
      <w:r w:rsidRPr="00B55AFF">
        <w:rPr>
          <w:color w:val="000000"/>
        </w:rPr>
        <w:t>внесения в них изменений;</w:t>
      </w:r>
    </w:p>
    <w:p w:rsidR="00554559" w:rsidRPr="00B55AFF" w:rsidRDefault="00554559" w:rsidP="008A14E9">
      <w:pPr>
        <w:pStyle w:val="ConsNormal"/>
        <w:ind w:right="0" w:firstLine="708"/>
        <w:jc w:val="both"/>
        <w:rPr>
          <w:rFonts w:ascii="Times New Roman" w:hAnsi="Times New Roman" w:cs="Times New Roman"/>
          <w:sz w:val="24"/>
          <w:szCs w:val="24"/>
        </w:rPr>
      </w:pPr>
      <w:r w:rsidRPr="00B55AFF">
        <w:rPr>
          <w:rFonts w:ascii="Times New Roman" w:hAnsi="Times New Roman" w:cs="Times New Roman"/>
          <w:sz w:val="24"/>
          <w:szCs w:val="24"/>
        </w:rPr>
        <w:t>– установления (прекращения) публичных сервитутов.</w:t>
      </w:r>
    </w:p>
    <w:p w:rsidR="00554559" w:rsidRPr="00B55AFF" w:rsidRDefault="00554559" w:rsidP="008A14E9">
      <w:pPr>
        <w:pStyle w:val="ConsNormal"/>
        <w:ind w:right="0" w:firstLine="709"/>
        <w:jc w:val="both"/>
        <w:rPr>
          <w:rFonts w:ascii="Times New Roman" w:hAnsi="Times New Roman" w:cs="Times New Roman"/>
          <w:color w:val="FF0000"/>
          <w:sz w:val="24"/>
          <w:szCs w:val="24"/>
        </w:rPr>
      </w:pPr>
      <w:r w:rsidRPr="00B55AFF">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554559" w:rsidRPr="00B55AFF" w:rsidRDefault="00554559" w:rsidP="008A14E9">
      <w:pPr>
        <w:autoSpaceDE w:val="0"/>
        <w:autoSpaceDN w:val="0"/>
        <w:adjustRightInd w:val="0"/>
        <w:ind w:firstLine="709"/>
        <w:jc w:val="both"/>
      </w:pPr>
      <w:r w:rsidRPr="00B55AFF">
        <w:t>4. Проведение публичных слушаний осуществляется в соответствии с Уставом м</w:t>
      </w:r>
      <w:r w:rsidRPr="00B55AFF">
        <w:t>у</w:t>
      </w:r>
      <w:r w:rsidRPr="00B55AFF">
        <w:t xml:space="preserve">ниципального образования </w:t>
      </w:r>
      <w:r w:rsidRPr="00B55AFF">
        <w:rPr>
          <w:color w:val="000000"/>
        </w:rPr>
        <w:t>Немецкого национального района Алтайского края</w:t>
      </w:r>
      <w:r w:rsidRPr="00B55AFF">
        <w:t xml:space="preserve"> и норм</w:t>
      </w:r>
      <w:r w:rsidRPr="00B55AFF">
        <w:t>а</w:t>
      </w:r>
      <w:r w:rsidRPr="00B55AFF">
        <w:lastRenderedPageBreak/>
        <w:t>тивными правовыми актами представительного органа местного самоуправления муниц</w:t>
      </w:r>
      <w:r w:rsidRPr="00B55AFF">
        <w:t>и</w:t>
      </w:r>
      <w:r w:rsidRPr="00B55AFF">
        <w:t>пального образования Немецкий национальный район Алтайского края.</w:t>
      </w:r>
    </w:p>
    <w:p w:rsidR="00554559" w:rsidRPr="00B55AFF" w:rsidRDefault="00554559" w:rsidP="008A14E9">
      <w:pPr>
        <w:autoSpaceDE w:val="0"/>
        <w:autoSpaceDN w:val="0"/>
        <w:adjustRightInd w:val="0"/>
        <w:ind w:firstLine="708"/>
        <w:jc w:val="both"/>
      </w:pPr>
      <w:r w:rsidRPr="00B55AFF">
        <w:t>5. Результаты публичных слушаний носят рекомендательный характер для органов местного самоуправления района.</w:t>
      </w:r>
    </w:p>
    <w:p w:rsidR="00554559" w:rsidRPr="00B55AFF" w:rsidRDefault="00554559" w:rsidP="008A14E9">
      <w:pPr>
        <w:autoSpaceDE w:val="0"/>
        <w:autoSpaceDN w:val="0"/>
        <w:adjustRightInd w:val="0"/>
        <w:ind w:firstLine="708"/>
        <w:jc w:val="both"/>
      </w:pPr>
      <w:r w:rsidRPr="00B55AFF">
        <w:t>6. В решении о проведении публичных слушаний указываются:</w:t>
      </w:r>
    </w:p>
    <w:p w:rsidR="00554559" w:rsidRPr="00B55AFF" w:rsidRDefault="00554559" w:rsidP="008A14E9">
      <w:pPr>
        <w:autoSpaceDE w:val="0"/>
        <w:autoSpaceDN w:val="0"/>
        <w:adjustRightInd w:val="0"/>
        <w:ind w:firstLine="709"/>
        <w:jc w:val="both"/>
      </w:pPr>
      <w:r w:rsidRPr="00B55AFF">
        <w:t>– наименование вопроса, выносимого на публичные слушания;</w:t>
      </w:r>
    </w:p>
    <w:p w:rsidR="00554559" w:rsidRPr="00B55AFF" w:rsidRDefault="00554559" w:rsidP="008A14E9">
      <w:pPr>
        <w:autoSpaceDE w:val="0"/>
        <w:autoSpaceDN w:val="0"/>
        <w:adjustRightInd w:val="0"/>
        <w:ind w:firstLine="709"/>
        <w:jc w:val="both"/>
      </w:pPr>
      <w:r w:rsidRPr="00B55AFF">
        <w:t>– сроки и порядок проведения публичных слушаний;</w:t>
      </w:r>
    </w:p>
    <w:p w:rsidR="00554559" w:rsidRPr="00B55AFF" w:rsidRDefault="00554559" w:rsidP="008A14E9">
      <w:pPr>
        <w:autoSpaceDE w:val="0"/>
        <w:autoSpaceDN w:val="0"/>
        <w:adjustRightInd w:val="0"/>
        <w:ind w:firstLine="709"/>
        <w:jc w:val="both"/>
      </w:pPr>
      <w:r w:rsidRPr="00B55AFF">
        <w:t>– место проведения публичных слушаний.</w:t>
      </w:r>
    </w:p>
    <w:p w:rsidR="00554559" w:rsidRPr="00B55AFF" w:rsidRDefault="00554559" w:rsidP="008A14E9">
      <w:pPr>
        <w:autoSpaceDE w:val="0"/>
        <w:autoSpaceDN w:val="0"/>
        <w:adjustRightInd w:val="0"/>
        <w:spacing w:before="100" w:beforeAutospacing="1" w:after="100" w:afterAutospacing="1"/>
        <w:ind w:firstLine="709"/>
        <w:jc w:val="center"/>
        <w:outlineLvl w:val="2"/>
        <w:rPr>
          <w:b/>
          <w:bCs/>
        </w:rPr>
      </w:pPr>
      <w:bookmarkStart w:id="229" w:name="_Toc339819809"/>
      <w:bookmarkStart w:id="230" w:name="_Toc379293265"/>
      <w:bookmarkStart w:id="231" w:name="_Toc380581542"/>
      <w:bookmarkStart w:id="232" w:name="_Toc392516674"/>
      <w:bookmarkStart w:id="233" w:name="_Toc400454221"/>
      <w:bookmarkStart w:id="234" w:name="_Toc410315199"/>
      <w:bookmarkStart w:id="235" w:name="_Toc475940429"/>
      <w:r w:rsidRPr="00B55AFF">
        <w:rPr>
          <w:b/>
          <w:bCs/>
        </w:rPr>
        <w:t>Статья 16. Сроки проведения публичных слушаний.</w:t>
      </w:r>
      <w:bookmarkEnd w:id="229"/>
      <w:bookmarkEnd w:id="230"/>
      <w:bookmarkEnd w:id="231"/>
      <w:bookmarkEnd w:id="232"/>
      <w:bookmarkEnd w:id="233"/>
      <w:bookmarkEnd w:id="234"/>
      <w:bookmarkEnd w:id="235"/>
    </w:p>
    <w:p w:rsidR="00554559" w:rsidRPr="00B55AFF" w:rsidRDefault="00554559" w:rsidP="008A14E9">
      <w:pPr>
        <w:pStyle w:val="a7"/>
        <w:tabs>
          <w:tab w:val="left" w:pos="720"/>
        </w:tabs>
        <w:ind w:firstLine="720"/>
        <w:jc w:val="both"/>
      </w:pPr>
      <w:r w:rsidRPr="00B55AFF">
        <w:t>1. Срок проведения публичных слушаний с момента оповещения жителей муниц</w:t>
      </w:r>
      <w:r w:rsidRPr="00B55AFF">
        <w:t>и</w:t>
      </w:r>
      <w:r w:rsidRPr="00B55AFF">
        <w:t>пального образования о времени и месте их проведений до дня опубликования заключ</w:t>
      </w:r>
      <w:r w:rsidRPr="00B55AFF">
        <w:t>е</w:t>
      </w:r>
      <w:r w:rsidRPr="00B55AFF">
        <w:t xml:space="preserve">ния о результатах публичных слушаний по проекту генерального плана муниципального образования </w:t>
      </w:r>
      <w:r w:rsidR="005423B7">
        <w:rPr>
          <w:color w:val="000000"/>
        </w:rPr>
        <w:t>По</w:t>
      </w:r>
      <w:r w:rsidR="00F366A6">
        <w:rPr>
          <w:color w:val="000000"/>
        </w:rPr>
        <w:t>левско</w:t>
      </w:r>
      <w:r w:rsidRPr="00B55AFF">
        <w:t>й сельсовет не может быть менее одного и более трех месяцев. По проекту Правил землепользования и застройки и проектам по внесению изменений в Пр</w:t>
      </w:r>
      <w:r w:rsidRPr="00B55AFF">
        <w:t>а</w:t>
      </w:r>
      <w:r w:rsidRPr="00B55AFF">
        <w:t>вила не может быть менее двух и более четырех месяцев со дня опубликования соотве</w:t>
      </w:r>
      <w:r w:rsidRPr="00B55AFF">
        <w:t>т</w:t>
      </w:r>
      <w:r w:rsidRPr="00B55AFF">
        <w:t>ствующего проекта.</w:t>
      </w:r>
    </w:p>
    <w:p w:rsidR="00554559" w:rsidRPr="00B55AFF" w:rsidRDefault="00554559" w:rsidP="008A14E9">
      <w:pPr>
        <w:pStyle w:val="a7"/>
        <w:tabs>
          <w:tab w:val="left" w:pos="720"/>
        </w:tabs>
        <w:ind w:firstLine="720"/>
        <w:jc w:val="both"/>
      </w:pPr>
      <w:r w:rsidRPr="00B55AFF">
        <w:t xml:space="preserve">2. </w:t>
      </w:r>
      <w:proofErr w:type="gramStart"/>
      <w:r w:rsidRPr="00B55AFF">
        <w:t>Публичные слушания по вопросам предоставления разрешения на условно ра</w:t>
      </w:r>
      <w:r w:rsidRPr="00B55AFF">
        <w:t>з</w:t>
      </w:r>
      <w:r w:rsidRPr="00B55AFF">
        <w:t>решенный вид использования земельного участка или объекта капитального строител</w:t>
      </w:r>
      <w:r w:rsidRPr="00B55AFF">
        <w:t>ь</w:t>
      </w:r>
      <w:r w:rsidRPr="00B55AFF">
        <w:t>ства, на отклонение от предельных параметров разрешенного строительства, реконстру</w:t>
      </w:r>
      <w:r w:rsidRPr="00B55AFF">
        <w:t>к</w:t>
      </w:r>
      <w:r w:rsidRPr="00B55AFF">
        <w:t xml:space="preserve">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554559" w:rsidRPr="00B55AFF" w:rsidRDefault="00554559" w:rsidP="008A14E9">
      <w:pPr>
        <w:pStyle w:val="a7"/>
        <w:tabs>
          <w:tab w:val="left" w:pos="720"/>
        </w:tabs>
        <w:ind w:firstLine="720"/>
        <w:jc w:val="both"/>
      </w:pPr>
      <w:r w:rsidRPr="00B55AFF">
        <w:t xml:space="preserve">3. Публичные слушания по проектам планировки территории и проектам </w:t>
      </w:r>
      <w:proofErr w:type="gramStart"/>
      <w:r w:rsidRPr="00B55AFF">
        <w:t>межев</w:t>
      </w:r>
      <w:r w:rsidRPr="00B55AFF">
        <w:t>а</w:t>
      </w:r>
      <w:r w:rsidRPr="00B55AFF">
        <w:t>ния территории, подготовленные в составе документации по планировке территории пр</w:t>
      </w:r>
      <w:r w:rsidRPr="00B55AFF">
        <w:t>о</w:t>
      </w:r>
      <w:r w:rsidRPr="00B55AFF">
        <w:t>водятся</w:t>
      </w:r>
      <w:proofErr w:type="gramEnd"/>
      <w:r w:rsidRPr="00B55AFF">
        <w:t xml:space="preserve"> в течение одного месяца со дня оповещения жителей о времени и месте их пров</w:t>
      </w:r>
      <w:r w:rsidRPr="00B55AFF">
        <w:t>е</w:t>
      </w:r>
      <w:r w:rsidRPr="00B55AFF">
        <w:t>дения до дня официального опубликования заключения о результатах публичных слуш</w:t>
      </w:r>
      <w:r w:rsidRPr="00B55AFF">
        <w:t>а</w:t>
      </w:r>
      <w:r w:rsidRPr="00B55AFF">
        <w:t>ний.</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36" w:name="_Toc282347526"/>
      <w:bookmarkStart w:id="237" w:name="_Toc321209565"/>
      <w:bookmarkStart w:id="238" w:name="_Toc339819810"/>
      <w:bookmarkStart w:id="239" w:name="_Toc379293266"/>
      <w:bookmarkStart w:id="240" w:name="_Toc380581543"/>
      <w:bookmarkStart w:id="241" w:name="_Toc392516675"/>
      <w:bookmarkStart w:id="242" w:name="_Toc400454222"/>
      <w:bookmarkStart w:id="243" w:name="_Toc410315200"/>
      <w:bookmarkStart w:id="244" w:name="_Toc475940430"/>
      <w:r w:rsidRPr="00B55AFF">
        <w:rPr>
          <w:b/>
          <w:bCs/>
        </w:rPr>
        <w:t>Статья 17. Полномочия Комиссии в области организации и проведения пу</w:t>
      </w:r>
      <w:r w:rsidRPr="00B55AFF">
        <w:rPr>
          <w:b/>
          <w:bCs/>
        </w:rPr>
        <w:t>б</w:t>
      </w:r>
      <w:r w:rsidRPr="00B55AFF">
        <w:rPr>
          <w:b/>
          <w:bCs/>
        </w:rPr>
        <w:t>личных слушаний</w:t>
      </w:r>
      <w:bookmarkEnd w:id="236"/>
      <w:bookmarkEnd w:id="237"/>
      <w:bookmarkEnd w:id="238"/>
      <w:bookmarkEnd w:id="239"/>
      <w:bookmarkEnd w:id="240"/>
      <w:bookmarkEnd w:id="241"/>
      <w:bookmarkEnd w:id="242"/>
      <w:bookmarkEnd w:id="243"/>
      <w:bookmarkEnd w:id="244"/>
    </w:p>
    <w:p w:rsidR="00554559" w:rsidRPr="00B55AFF" w:rsidRDefault="00554559" w:rsidP="008A14E9">
      <w:pPr>
        <w:pStyle w:val="a7"/>
        <w:tabs>
          <w:tab w:val="left" w:pos="720"/>
        </w:tabs>
        <w:ind w:firstLine="720"/>
        <w:jc w:val="both"/>
      </w:pPr>
      <w:r w:rsidRPr="00B55AFF">
        <w:t xml:space="preserve">1. Со дня принятия решения о проведении публичных слушаний Комиссия: </w:t>
      </w:r>
    </w:p>
    <w:p w:rsidR="00554559" w:rsidRPr="00B55AFF" w:rsidRDefault="00554559" w:rsidP="008A14E9">
      <w:pPr>
        <w:pStyle w:val="a7"/>
        <w:tabs>
          <w:tab w:val="left" w:pos="720"/>
        </w:tabs>
        <w:ind w:firstLine="720"/>
        <w:jc w:val="both"/>
      </w:pPr>
      <w:r w:rsidRPr="00B55AFF">
        <w:t>- обеспечивает заблаговременное обнародование темы и перечня вопросов публи</w:t>
      </w:r>
      <w:r w:rsidRPr="00B55AFF">
        <w:t>ч</w:t>
      </w:r>
      <w:r w:rsidRPr="00B55AFF">
        <w:t xml:space="preserve">ных слушаний; </w:t>
      </w:r>
    </w:p>
    <w:p w:rsidR="00554559" w:rsidRPr="00B55AFF" w:rsidRDefault="00554559" w:rsidP="008A14E9">
      <w:pPr>
        <w:pStyle w:val="a7"/>
        <w:tabs>
          <w:tab w:val="left" w:pos="720"/>
        </w:tabs>
        <w:ind w:firstLine="720"/>
        <w:jc w:val="both"/>
      </w:pPr>
      <w:r w:rsidRPr="00B55AFF">
        <w:t>– организует выставки, экспозиции демонстрационных материалов, проектов, д</w:t>
      </w:r>
      <w:r w:rsidRPr="00B55AFF">
        <w:t>о</w:t>
      </w:r>
      <w:r w:rsidRPr="00B55AFF">
        <w:t xml:space="preserve">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54559" w:rsidRPr="00B55AFF" w:rsidRDefault="00554559" w:rsidP="008A14E9">
      <w:pPr>
        <w:pStyle w:val="a7"/>
        <w:tabs>
          <w:tab w:val="left" w:pos="720"/>
        </w:tabs>
        <w:ind w:firstLine="720"/>
        <w:jc w:val="both"/>
      </w:pPr>
      <w:r w:rsidRPr="00B55AFF">
        <w:t>– содействует участникам публичных слушаний в получении информации, необх</w:t>
      </w:r>
      <w:r w:rsidRPr="00B55AFF">
        <w:t>о</w:t>
      </w:r>
      <w:r w:rsidRPr="00B55AFF">
        <w:t>димой им для подготовки рекомендаций по вопросам публичных слушаний и в предста</w:t>
      </w:r>
      <w:r w:rsidRPr="00B55AFF">
        <w:t>в</w:t>
      </w:r>
      <w:r w:rsidRPr="00B55AFF">
        <w:t>лении информации на публичных слушаниях;</w:t>
      </w:r>
    </w:p>
    <w:p w:rsidR="00554559" w:rsidRPr="00B55AFF" w:rsidRDefault="00554559" w:rsidP="008A14E9">
      <w:pPr>
        <w:pStyle w:val="a7"/>
        <w:tabs>
          <w:tab w:val="left" w:pos="720"/>
        </w:tabs>
        <w:ind w:firstLine="720"/>
        <w:jc w:val="both"/>
      </w:pPr>
      <w:r w:rsidRPr="00B55AFF">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w:t>
      </w:r>
      <w:r w:rsidRPr="00B55AFF">
        <w:t>а</w:t>
      </w:r>
      <w:r w:rsidRPr="00B55AFF">
        <w:t>ния;</w:t>
      </w:r>
    </w:p>
    <w:p w:rsidR="00554559" w:rsidRPr="00B55AFF" w:rsidRDefault="00554559" w:rsidP="008A14E9">
      <w:pPr>
        <w:pStyle w:val="a7"/>
        <w:tabs>
          <w:tab w:val="left" w:pos="720"/>
        </w:tabs>
        <w:ind w:firstLine="720"/>
        <w:jc w:val="both"/>
      </w:pPr>
      <w:r w:rsidRPr="00B55AFF">
        <w:t>– назначает ведущего и секретаря публичных слушаний для ведения публичных слушаний и составления протокола публичных слушаний;</w:t>
      </w:r>
    </w:p>
    <w:p w:rsidR="00554559" w:rsidRPr="00B55AFF" w:rsidRDefault="00554559" w:rsidP="008A14E9">
      <w:pPr>
        <w:pStyle w:val="a7"/>
        <w:tabs>
          <w:tab w:val="left" w:pos="720"/>
        </w:tabs>
        <w:ind w:firstLine="720"/>
        <w:jc w:val="both"/>
      </w:pPr>
      <w:r w:rsidRPr="00B55AFF">
        <w:t xml:space="preserve">– оповещает население сельсовета об инициаторах, дате, месте проведения, теме и вопросах, выносимых на публичные слушания; </w:t>
      </w:r>
    </w:p>
    <w:p w:rsidR="00554559" w:rsidRPr="00B55AFF" w:rsidRDefault="00554559" w:rsidP="008A14E9">
      <w:pPr>
        <w:pStyle w:val="a7"/>
        <w:tabs>
          <w:tab w:val="left" w:pos="720"/>
        </w:tabs>
        <w:ind w:firstLine="720"/>
        <w:jc w:val="both"/>
      </w:pPr>
      <w:r w:rsidRPr="00B55AFF">
        <w:t>– осуществляет иные полномочия.</w:t>
      </w:r>
    </w:p>
    <w:p w:rsidR="00554559" w:rsidRPr="00B55AFF" w:rsidRDefault="00554559" w:rsidP="008A14E9">
      <w:pPr>
        <w:pStyle w:val="a7"/>
        <w:tabs>
          <w:tab w:val="left" w:pos="720"/>
        </w:tabs>
        <w:ind w:firstLine="720"/>
        <w:jc w:val="both"/>
      </w:pPr>
      <w:r w:rsidRPr="00B55AFF">
        <w:lastRenderedPageBreak/>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w:t>
      </w:r>
      <w:r w:rsidRPr="00B55AFF">
        <w:t>е</w:t>
      </w:r>
      <w:r w:rsidRPr="00B55AFF">
        <w:t>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45" w:name="_Toc339819811"/>
      <w:bookmarkStart w:id="246" w:name="_Toc379293267"/>
      <w:bookmarkStart w:id="247" w:name="_Toc380581544"/>
      <w:bookmarkStart w:id="248" w:name="_Toc392516676"/>
      <w:bookmarkStart w:id="249" w:name="_Toc400454223"/>
      <w:bookmarkStart w:id="250" w:name="_Toc410315201"/>
      <w:bookmarkStart w:id="251" w:name="_Toc475940431"/>
      <w:r w:rsidRPr="00B55AFF">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5"/>
      <w:bookmarkEnd w:id="246"/>
      <w:bookmarkEnd w:id="247"/>
      <w:bookmarkEnd w:id="248"/>
      <w:bookmarkEnd w:id="249"/>
      <w:bookmarkEnd w:id="250"/>
      <w:bookmarkEnd w:id="251"/>
    </w:p>
    <w:p w:rsidR="00554559" w:rsidRPr="00B55AFF" w:rsidRDefault="00554559" w:rsidP="008A14E9">
      <w:pPr>
        <w:autoSpaceDE w:val="0"/>
        <w:autoSpaceDN w:val="0"/>
        <w:adjustRightInd w:val="0"/>
        <w:ind w:firstLine="709"/>
        <w:jc w:val="both"/>
        <w:rPr>
          <w:color w:val="000000"/>
        </w:rPr>
      </w:pPr>
      <w:r w:rsidRPr="00B55AFF">
        <w:rPr>
          <w:color w:val="000000"/>
        </w:rPr>
        <w:t xml:space="preserve">1. </w:t>
      </w:r>
      <w:proofErr w:type="gramStart"/>
      <w:r w:rsidRPr="00B55AFF">
        <w:rPr>
          <w:color w:val="000000"/>
        </w:rPr>
        <w:t>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w:t>
      </w:r>
      <w:r w:rsidRPr="00B55AFF">
        <w:rPr>
          <w:color w:val="000000"/>
        </w:rPr>
        <w:t>о</w:t>
      </w:r>
      <w:r w:rsidRPr="00B55AFF">
        <w:rPr>
          <w:color w:val="000000"/>
        </w:rPr>
        <w:t>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roofErr w:type="gramEnd"/>
    </w:p>
    <w:p w:rsidR="00554559" w:rsidRPr="00B55AFF" w:rsidRDefault="00554559" w:rsidP="008A14E9">
      <w:pPr>
        <w:autoSpaceDE w:val="0"/>
        <w:autoSpaceDN w:val="0"/>
        <w:adjustRightInd w:val="0"/>
        <w:ind w:firstLine="708"/>
        <w:jc w:val="both"/>
        <w:rPr>
          <w:color w:val="000000"/>
        </w:rPr>
      </w:pPr>
      <w:r w:rsidRPr="00B55AFF">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54559" w:rsidRPr="00B55AFF" w:rsidRDefault="00554559" w:rsidP="008A14E9">
      <w:pPr>
        <w:autoSpaceDE w:val="0"/>
        <w:autoSpaceDN w:val="0"/>
        <w:adjustRightInd w:val="0"/>
        <w:ind w:firstLine="708"/>
        <w:jc w:val="both"/>
        <w:rPr>
          <w:color w:val="FF00FF"/>
        </w:rPr>
      </w:pPr>
      <w:r w:rsidRPr="00B55AFF">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w:t>
      </w:r>
      <w:r w:rsidRPr="00B55AFF">
        <w:t>о</w:t>
      </w:r>
      <w:r w:rsidRPr="00B55AFF">
        <w:t>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w:t>
      </w:r>
      <w:r w:rsidRPr="00B55AFF">
        <w:t>а</w:t>
      </w:r>
      <w:r w:rsidRPr="00B55AFF">
        <w:t>стием правообладателей земельных участков и объектов капитального строительства, подверженных риску такого негативного воздействия.</w:t>
      </w:r>
    </w:p>
    <w:p w:rsidR="00554559" w:rsidRPr="00B55AFF" w:rsidRDefault="00554559" w:rsidP="008A14E9">
      <w:pPr>
        <w:autoSpaceDE w:val="0"/>
        <w:autoSpaceDN w:val="0"/>
        <w:adjustRightInd w:val="0"/>
        <w:ind w:firstLine="708"/>
        <w:jc w:val="both"/>
      </w:pPr>
      <w:r w:rsidRPr="00B55AFF">
        <w:t>3. Комиссия направляет письменные сообщения о проведении публичных слуш</w:t>
      </w:r>
      <w:r w:rsidRPr="00B55AFF">
        <w:t>а</w:t>
      </w:r>
      <w:r w:rsidRPr="00B55AFF">
        <w:t>ний по вопросу предоставления соответствующего разрешения правообладателям земел</w:t>
      </w:r>
      <w:r w:rsidRPr="00B55AFF">
        <w:t>ь</w:t>
      </w:r>
      <w:r w:rsidRPr="00B55AFF">
        <w:t>ных участков, имеющие общие границы с земельным участком, применительно к котор</w:t>
      </w:r>
      <w:r w:rsidRPr="00B55AFF">
        <w:t>о</w:t>
      </w:r>
      <w:r w:rsidRPr="00B55AFF">
        <w:t>му испрашивается разрешение, правообладателям помещений, являющихся частью объе</w:t>
      </w:r>
      <w:r w:rsidRPr="00B55AFF">
        <w:t>к</w:t>
      </w:r>
      <w:r w:rsidRPr="00B55AFF">
        <w:t>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w:t>
      </w:r>
      <w:r w:rsidRPr="00B55AFF">
        <w:t>о</w:t>
      </w:r>
      <w:r w:rsidRPr="00B55AFF">
        <w:t>рого оно испрашивается, времени и месте проведения публичных слушаний.</w:t>
      </w:r>
    </w:p>
    <w:p w:rsidR="00554559" w:rsidRPr="00B55AFF" w:rsidRDefault="00554559" w:rsidP="008A14E9">
      <w:pPr>
        <w:pStyle w:val="a7"/>
        <w:tabs>
          <w:tab w:val="left" w:pos="720"/>
        </w:tabs>
        <w:ind w:firstLine="720"/>
        <w:jc w:val="both"/>
      </w:pPr>
      <w:r w:rsidRPr="00B55AFF">
        <w:t>4. На основании заключения о результатах публичных слушаний по вопросу предоставления разрешения Комиссия осуществляет подготовку рекомендаций о пред</w:t>
      </w:r>
      <w:r w:rsidRPr="00B55AFF">
        <w:t>о</w:t>
      </w:r>
      <w:r w:rsidRPr="00B55AFF">
        <w:t xml:space="preserve">ставлении такого разрешения или об отказе в предоставлении разрешения с указанием причин принятого решения и направляет их главе сельсовета. </w:t>
      </w:r>
    </w:p>
    <w:p w:rsidR="00554559" w:rsidRPr="00B55AFF" w:rsidRDefault="00554559" w:rsidP="008A14E9">
      <w:pPr>
        <w:pStyle w:val="a7"/>
        <w:tabs>
          <w:tab w:val="left" w:pos="720"/>
        </w:tabs>
        <w:ind w:firstLine="720"/>
        <w:jc w:val="both"/>
      </w:pPr>
      <w:r w:rsidRPr="00B55AFF">
        <w:t>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w:t>
      </w:r>
      <w:r w:rsidRPr="00B55AFF">
        <w:t>д</w:t>
      </w:r>
      <w:r w:rsidRPr="00B55AFF">
        <w:t xml:space="preserve">лежит официальному обнародованию. </w:t>
      </w:r>
    </w:p>
    <w:p w:rsidR="00554559" w:rsidRPr="00B55AFF" w:rsidRDefault="00554559" w:rsidP="008A14E9">
      <w:pPr>
        <w:pStyle w:val="a7"/>
        <w:tabs>
          <w:tab w:val="left" w:pos="720"/>
        </w:tabs>
        <w:spacing w:before="100" w:beforeAutospacing="1" w:after="100" w:afterAutospacing="1"/>
        <w:ind w:firstLine="709"/>
        <w:jc w:val="center"/>
        <w:outlineLvl w:val="2"/>
        <w:rPr>
          <w:b/>
          <w:bCs/>
        </w:rPr>
      </w:pPr>
      <w:bookmarkStart w:id="252" w:name="_Toc321209567"/>
      <w:bookmarkStart w:id="253" w:name="_Toc339819812"/>
      <w:bookmarkStart w:id="254" w:name="_Toc379293268"/>
      <w:bookmarkStart w:id="255" w:name="_Toc380581545"/>
      <w:bookmarkStart w:id="256" w:name="_Toc392516677"/>
      <w:bookmarkStart w:id="257" w:name="_Toc400454224"/>
      <w:bookmarkStart w:id="258" w:name="_Toc410315202"/>
      <w:bookmarkStart w:id="259" w:name="_Toc475940432"/>
      <w:r w:rsidRPr="00B55AFF">
        <w:rPr>
          <w:b/>
          <w:bCs/>
        </w:rPr>
        <w:t>Статья 19. Организация и проведение публичных слушаний по проектам пл</w:t>
      </w:r>
      <w:r w:rsidRPr="00B55AFF">
        <w:rPr>
          <w:b/>
          <w:bCs/>
        </w:rPr>
        <w:t>а</w:t>
      </w:r>
      <w:r w:rsidRPr="00B55AFF">
        <w:rPr>
          <w:b/>
          <w:bCs/>
        </w:rPr>
        <w:t>нировки территории и проектам межевания территории, подготовленным в составе документации по планировке территории</w:t>
      </w:r>
      <w:bookmarkEnd w:id="252"/>
      <w:bookmarkEnd w:id="253"/>
      <w:bookmarkEnd w:id="254"/>
      <w:bookmarkEnd w:id="255"/>
      <w:bookmarkEnd w:id="256"/>
      <w:bookmarkEnd w:id="257"/>
      <w:bookmarkEnd w:id="258"/>
      <w:bookmarkEnd w:id="259"/>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1. Публичные слушания по вопросу рассмотрения проектов планировки террит</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 xml:space="preserve">рии и проектов межевания территории проводятся Комиссией по решению главы района. </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2. Публичные слушания по проектам планировки территории и проектам межев</w:t>
      </w:r>
      <w:r w:rsidRPr="00B55AFF">
        <w:rPr>
          <w:rFonts w:ascii="Times New Roman" w:hAnsi="Times New Roman" w:cs="Times New Roman"/>
          <w:sz w:val="24"/>
          <w:szCs w:val="24"/>
        </w:rPr>
        <w:t>а</w:t>
      </w:r>
      <w:r w:rsidRPr="00B55AFF">
        <w:rPr>
          <w:rFonts w:ascii="Times New Roman" w:hAnsi="Times New Roman" w:cs="Times New Roman"/>
          <w:sz w:val="24"/>
          <w:szCs w:val="24"/>
        </w:rPr>
        <w:t>ния территории проводятся с участием граждан, проживающих на территории, примен</w:t>
      </w:r>
      <w:r w:rsidRPr="00B55AFF">
        <w:rPr>
          <w:rFonts w:ascii="Times New Roman" w:hAnsi="Times New Roman" w:cs="Times New Roman"/>
          <w:sz w:val="24"/>
          <w:szCs w:val="24"/>
        </w:rPr>
        <w:t>и</w:t>
      </w:r>
      <w:r w:rsidRPr="00B55AFF">
        <w:rPr>
          <w:rFonts w:ascii="Times New Roman" w:hAnsi="Times New Roman" w:cs="Times New Roman"/>
          <w:sz w:val="24"/>
          <w:szCs w:val="24"/>
        </w:rPr>
        <w:t xml:space="preserve">тельно к которой осуществляется подготовка проектов, правообладателей земельных </w:t>
      </w:r>
      <w:r w:rsidRPr="00B55AFF">
        <w:rPr>
          <w:rFonts w:ascii="Times New Roman" w:hAnsi="Times New Roman" w:cs="Times New Roman"/>
          <w:sz w:val="24"/>
          <w:szCs w:val="24"/>
        </w:rPr>
        <w:lastRenderedPageBreak/>
        <w:t>участков и объектов капитального строительства, расположенных на указанной террит</w:t>
      </w:r>
      <w:r w:rsidRPr="00B55AFF">
        <w:rPr>
          <w:rFonts w:ascii="Times New Roman" w:hAnsi="Times New Roman" w:cs="Times New Roman"/>
          <w:sz w:val="24"/>
          <w:szCs w:val="24"/>
        </w:rPr>
        <w:t>о</w:t>
      </w:r>
      <w:r w:rsidRPr="00B55AFF">
        <w:rPr>
          <w:rFonts w:ascii="Times New Roman" w:hAnsi="Times New Roman" w:cs="Times New Roman"/>
          <w:sz w:val="24"/>
          <w:szCs w:val="24"/>
        </w:rPr>
        <w:t>рии, лиц, законные интересы которых могут быть нарушены в связи с реализацией таких проектов.</w:t>
      </w:r>
    </w:p>
    <w:p w:rsidR="00554559" w:rsidRPr="00B55AFF" w:rsidRDefault="00554559" w:rsidP="008A14E9">
      <w:pPr>
        <w:pStyle w:val="a7"/>
        <w:tabs>
          <w:tab w:val="left" w:pos="720"/>
        </w:tabs>
        <w:ind w:firstLine="720"/>
        <w:jc w:val="both"/>
      </w:pPr>
      <w:r w:rsidRPr="00B55AFF">
        <w:t>3. Глава Администрации района с учетом протокола публичных слушаний и з</w:t>
      </w:r>
      <w:r w:rsidRPr="00B55AFF">
        <w:t>а</w:t>
      </w:r>
      <w:r w:rsidRPr="00B55AFF">
        <w:t>ключения о результатах публичных слушаний принимает решение об утверждении док</w:t>
      </w:r>
      <w:r w:rsidRPr="00B55AFF">
        <w:t>у</w:t>
      </w:r>
      <w:r w:rsidRPr="00B55AFF">
        <w:t>ментации по планировке территории или об отклонении такой документации и о напра</w:t>
      </w:r>
      <w:r w:rsidRPr="00B55AFF">
        <w:t>в</w:t>
      </w:r>
      <w:r w:rsidRPr="00B55AFF">
        <w:t xml:space="preserve">лении на доработку. Указанное решение подлежит официальному обнародованию. </w:t>
      </w:r>
    </w:p>
    <w:p w:rsidR="00554559" w:rsidRPr="00B55AFF" w:rsidRDefault="00554559" w:rsidP="008A14E9">
      <w:pPr>
        <w:autoSpaceDE w:val="0"/>
        <w:autoSpaceDN w:val="0"/>
        <w:adjustRightInd w:val="0"/>
        <w:ind w:firstLine="708"/>
        <w:jc w:val="both"/>
        <w:rPr>
          <w:color w:val="000000"/>
        </w:rPr>
      </w:pPr>
      <w:r w:rsidRPr="00B55AFF">
        <w:rPr>
          <w:color w:val="000000"/>
        </w:rPr>
        <w:t>4. Организация и проведение публичных слушаний по проекту Правил землепол</w:t>
      </w:r>
      <w:r w:rsidRPr="00B55AFF">
        <w:rPr>
          <w:color w:val="000000"/>
        </w:rPr>
        <w:t>ь</w:t>
      </w:r>
      <w:r w:rsidRPr="00B55AFF">
        <w:rPr>
          <w:color w:val="000000"/>
        </w:rPr>
        <w:t>зования и застройки поселения, в том числе по внесению в них изменений, проектам пл</w:t>
      </w:r>
      <w:r w:rsidRPr="00B55AFF">
        <w:rPr>
          <w:color w:val="000000"/>
        </w:rPr>
        <w:t>а</w:t>
      </w:r>
      <w:r w:rsidRPr="00B55AFF">
        <w:rPr>
          <w:color w:val="000000"/>
        </w:rPr>
        <w:t>нировки территорий и межевания территорий финансируется за счет средств бюджета района.</w:t>
      </w:r>
    </w:p>
    <w:p w:rsidR="00554559" w:rsidRPr="00B55AFF" w:rsidRDefault="00554559" w:rsidP="008A14E9">
      <w:pPr>
        <w:autoSpaceDE w:val="0"/>
        <w:autoSpaceDN w:val="0"/>
        <w:adjustRightInd w:val="0"/>
        <w:ind w:firstLine="709"/>
        <w:jc w:val="both"/>
      </w:pPr>
      <w:r w:rsidRPr="00B55AFF">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w:t>
      </w:r>
      <w:r w:rsidRPr="00B55AFF">
        <w:t>ь</w:t>
      </w:r>
      <w:r w:rsidRPr="00B55AFF">
        <w:t>ного строительства осуществляется за счет средств лиц, заинтересованных в предоставл</w:t>
      </w:r>
      <w:r w:rsidRPr="00B55AFF">
        <w:t>е</w:t>
      </w:r>
      <w:r w:rsidRPr="00B55AFF">
        <w:t>нии таких разрешений.</w:t>
      </w:r>
    </w:p>
    <w:p w:rsidR="00554559" w:rsidRPr="00B55AFF" w:rsidRDefault="00554559" w:rsidP="008A14E9">
      <w:pPr>
        <w:pStyle w:val="a7"/>
        <w:tabs>
          <w:tab w:val="left" w:pos="720"/>
        </w:tabs>
        <w:ind w:firstLine="720"/>
        <w:jc w:val="both"/>
        <w:rPr>
          <w:color w:val="000000"/>
        </w:rPr>
      </w:pPr>
      <w:r w:rsidRPr="00B55AFF">
        <w:rPr>
          <w:color w:val="000000"/>
        </w:rPr>
        <w:t>6.</w:t>
      </w:r>
      <w:r w:rsidRPr="00B55AFF">
        <w:t xml:space="preserve"> Заключение о результатах публичных слушаний по проекту планировки терр</w:t>
      </w:r>
      <w:r w:rsidRPr="00B55AFF">
        <w:t>и</w:t>
      </w:r>
      <w:r w:rsidRPr="00B55AFF">
        <w:t>тории и проекту межевания территории подлежит опубликованию в порядке, установле</w:t>
      </w:r>
      <w:r w:rsidRPr="00B55AFF">
        <w:t>н</w:t>
      </w:r>
      <w:r w:rsidRPr="00B55AFF">
        <w:t>ном для официального опубликования муниципальных правовых актов, иной официал</w:t>
      </w:r>
      <w:r w:rsidRPr="00B55AFF">
        <w:t>ь</w:t>
      </w:r>
      <w:r w:rsidRPr="00B55AFF">
        <w:t>ной информации и размещается на официальном сайте поселения в сети «Интернет».</w:t>
      </w:r>
    </w:p>
    <w:p w:rsidR="00554559" w:rsidRPr="00B55AFF" w:rsidRDefault="00554559" w:rsidP="008A14E9">
      <w:pPr>
        <w:spacing w:before="100" w:beforeAutospacing="1" w:after="100" w:afterAutospacing="1"/>
        <w:ind w:firstLine="709"/>
        <w:jc w:val="center"/>
        <w:outlineLvl w:val="1"/>
        <w:rPr>
          <w:b/>
          <w:bCs/>
        </w:rPr>
      </w:pPr>
      <w:bookmarkStart w:id="260" w:name="_Toc472162451"/>
      <w:bookmarkStart w:id="261" w:name="_Toc475940433"/>
      <w:bookmarkStart w:id="262" w:name="_Toc339819792"/>
      <w:bookmarkStart w:id="263" w:name="_Toc379293249"/>
      <w:bookmarkStart w:id="264" w:name="_Toc380581526"/>
      <w:bookmarkStart w:id="265" w:name="_Toc392516658"/>
      <w:bookmarkStart w:id="266" w:name="_Toc400454205"/>
      <w:bookmarkStart w:id="267" w:name="_Toc410315183"/>
      <w:bookmarkStart w:id="268" w:name="_Toc339819813"/>
      <w:bookmarkStart w:id="269" w:name="_Toc379293269"/>
      <w:bookmarkStart w:id="270" w:name="_Toc380581546"/>
      <w:bookmarkStart w:id="271" w:name="_Toc392516678"/>
      <w:bookmarkStart w:id="272" w:name="_Toc400454225"/>
      <w:bookmarkStart w:id="273" w:name="_Toc410315203"/>
      <w:r w:rsidRPr="00B55AFF">
        <w:rPr>
          <w:b/>
          <w:bCs/>
        </w:rPr>
        <w:t>Глава 6. Внесение изменений в правила землепользования и застройки</w:t>
      </w:r>
      <w:bookmarkEnd w:id="260"/>
      <w:bookmarkEnd w:id="261"/>
    </w:p>
    <w:p w:rsidR="00554559" w:rsidRPr="00B55AFF" w:rsidRDefault="00554559" w:rsidP="008A14E9">
      <w:pPr>
        <w:spacing w:before="100" w:beforeAutospacing="1" w:after="100" w:afterAutospacing="1"/>
        <w:ind w:firstLine="709"/>
        <w:jc w:val="center"/>
        <w:outlineLvl w:val="2"/>
        <w:rPr>
          <w:color w:val="000000"/>
        </w:rPr>
      </w:pPr>
      <w:bookmarkStart w:id="274" w:name="_Toc472162452"/>
      <w:bookmarkStart w:id="275" w:name="_Toc475940434"/>
      <w:r w:rsidRPr="00B55AFF">
        <w:rPr>
          <w:b/>
          <w:bCs/>
          <w:color w:val="000000"/>
        </w:rPr>
        <w:t xml:space="preserve">Статья 20. Основание для рассмотрения вопроса о внесении изменений в </w:t>
      </w:r>
      <w:bookmarkEnd w:id="274"/>
      <w:r w:rsidRPr="00152112">
        <w:rPr>
          <w:b/>
          <w:bCs/>
          <w:color w:val="000000"/>
        </w:rPr>
        <w:t>настоящие Правила</w:t>
      </w:r>
      <w:bookmarkEnd w:id="275"/>
    </w:p>
    <w:bookmarkEnd w:id="262"/>
    <w:bookmarkEnd w:id="263"/>
    <w:bookmarkEnd w:id="264"/>
    <w:bookmarkEnd w:id="265"/>
    <w:bookmarkEnd w:id="266"/>
    <w:bookmarkEnd w:id="267"/>
    <w:p w:rsidR="00554559" w:rsidRPr="00B55AFF" w:rsidRDefault="00554559" w:rsidP="008A14E9">
      <w:pPr>
        <w:pStyle w:val="ConsPlusNormal"/>
        <w:widowControl/>
        <w:shd w:val="clear" w:color="auto" w:fill="FFFFFF"/>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1. </w:t>
      </w:r>
      <w:proofErr w:type="gramStart"/>
      <w:r w:rsidRPr="00B55AFF">
        <w:rPr>
          <w:rFonts w:ascii="Times New Roman" w:hAnsi="Times New Roman" w:cs="Times New Roman"/>
          <w:sz w:val="24"/>
          <w:szCs w:val="24"/>
        </w:rPr>
        <w:t>Подготовка и утверждение правил землепользования и застройки, а также внес</w:t>
      </w:r>
      <w:r w:rsidRPr="00B55AFF">
        <w:rPr>
          <w:rFonts w:ascii="Times New Roman" w:hAnsi="Times New Roman" w:cs="Times New Roman"/>
          <w:sz w:val="24"/>
          <w:szCs w:val="24"/>
        </w:rPr>
        <w:t>е</w:t>
      </w:r>
      <w:r w:rsidRPr="00B55AFF">
        <w:rPr>
          <w:rFonts w:ascii="Times New Roman" w:hAnsi="Times New Roman" w:cs="Times New Roman"/>
          <w:sz w:val="24"/>
          <w:szCs w:val="24"/>
        </w:rPr>
        <w:t>ние в них изменений осуществляется в порядке, установленном статьями 31, 32, 33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достроительного кодекса Российской Федерации, </w:t>
      </w:r>
      <w:r w:rsidRPr="00B55AFF">
        <w:rPr>
          <w:rFonts w:ascii="Times New Roman" w:hAnsi="Times New Roman" w:cs="Times New Roman"/>
          <w:color w:val="000000"/>
          <w:sz w:val="24"/>
          <w:szCs w:val="24"/>
        </w:rPr>
        <w:t xml:space="preserve">статьей 32 закона Алтайского края «О градостроительной деятельности на территории </w:t>
      </w:r>
      <w:r w:rsidRPr="00B55AFF">
        <w:rPr>
          <w:rFonts w:ascii="Times New Roman" w:hAnsi="Times New Roman" w:cs="Times New Roman"/>
          <w:sz w:val="24"/>
          <w:szCs w:val="24"/>
        </w:rPr>
        <w:t>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образования Немецкий национальный район 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ного образования </w:t>
      </w:r>
      <w:r w:rsidR="005423B7">
        <w:rPr>
          <w:rFonts w:ascii="Times New Roman" w:hAnsi="Times New Roman" w:cs="Times New Roman"/>
          <w:sz w:val="24"/>
          <w:szCs w:val="24"/>
        </w:rPr>
        <w:t>По</w:t>
      </w:r>
      <w:r w:rsidR="00F366A6">
        <w:rPr>
          <w:rFonts w:ascii="Times New Roman" w:hAnsi="Times New Roman" w:cs="Times New Roman"/>
          <w:sz w:val="24"/>
          <w:szCs w:val="24"/>
        </w:rPr>
        <w:t>левско</w:t>
      </w:r>
      <w:r w:rsidRPr="00B55AFF">
        <w:rPr>
          <w:rFonts w:ascii="Times New Roman" w:hAnsi="Times New Roman" w:cs="Times New Roman"/>
          <w:sz w:val="24"/>
          <w:szCs w:val="24"/>
        </w:rPr>
        <w:t>й сельсовет Немецкого национального района Алтайского края.</w:t>
      </w:r>
      <w:proofErr w:type="gramEnd"/>
    </w:p>
    <w:p w:rsidR="00554559" w:rsidRPr="00B55AFF" w:rsidRDefault="00554559" w:rsidP="008A14E9">
      <w:pPr>
        <w:ind w:firstLine="709"/>
        <w:jc w:val="both"/>
        <w:rPr>
          <w:color w:val="000000"/>
        </w:rPr>
      </w:pPr>
      <w:r w:rsidRPr="00B55AF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54559" w:rsidRPr="00B55AFF" w:rsidRDefault="00554559" w:rsidP="008A14E9">
      <w:pPr>
        <w:shd w:val="clear" w:color="auto" w:fill="FFFFFF"/>
        <w:ind w:firstLine="709"/>
        <w:jc w:val="both"/>
        <w:rPr>
          <w:color w:val="000000"/>
        </w:rPr>
      </w:pPr>
      <w:r w:rsidRPr="00B55AFF">
        <w:rPr>
          <w:color w:val="000000"/>
        </w:rPr>
        <w:t>3. Основанием для рассмотрения вопроса о внесении изменений в настоящие Пр</w:t>
      </w:r>
      <w:r w:rsidRPr="00B55AFF">
        <w:rPr>
          <w:color w:val="000000"/>
        </w:rPr>
        <w:t>а</w:t>
      </w:r>
      <w:r w:rsidRPr="00B55AFF">
        <w:rPr>
          <w:color w:val="000000"/>
        </w:rPr>
        <w:t>вила являются:</w:t>
      </w:r>
    </w:p>
    <w:p w:rsidR="00554559" w:rsidRPr="00B55AFF" w:rsidRDefault="00554559" w:rsidP="008A14E9">
      <w:pPr>
        <w:shd w:val="clear" w:color="auto" w:fill="FFFFFF"/>
        <w:tabs>
          <w:tab w:val="left" w:pos="0"/>
          <w:tab w:val="left" w:pos="709"/>
          <w:tab w:val="left" w:pos="993"/>
        </w:tabs>
        <w:ind w:firstLine="709"/>
        <w:jc w:val="both"/>
        <w:rPr>
          <w:color w:val="000000"/>
        </w:rPr>
      </w:pPr>
      <w:r w:rsidRPr="00B55AFF">
        <w:rPr>
          <w:color w:val="000000"/>
        </w:rPr>
        <w:t xml:space="preserve">– несоответствие Правил генеральному плану муниципального образования </w:t>
      </w:r>
      <w:r w:rsidR="005423B7">
        <w:rPr>
          <w:color w:val="000000"/>
        </w:rPr>
        <w:t>По</w:t>
      </w:r>
      <w:r w:rsidR="00F366A6">
        <w:rPr>
          <w:color w:val="000000"/>
        </w:rPr>
        <w:t>ле</w:t>
      </w:r>
      <w:r w:rsidR="00F366A6">
        <w:rPr>
          <w:color w:val="000000"/>
        </w:rPr>
        <w:t>в</w:t>
      </w:r>
      <w:r w:rsidR="00F366A6">
        <w:rPr>
          <w:color w:val="000000"/>
        </w:rPr>
        <w:t>ско</w:t>
      </w:r>
      <w:r w:rsidRPr="00B55AFF">
        <w:rPr>
          <w:color w:val="000000"/>
        </w:rPr>
        <w:t>й сельсовет (при его разработке) и возникшее в результате внесения в генеральный план изменений;</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поступление предложений об изменении границ территориальных зон, изменении градостроительных регламентов;</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несоответствие Правил Схеме территориального планирования Немецкого нац</w:t>
      </w:r>
      <w:r w:rsidRPr="00B55AFF">
        <w:rPr>
          <w:color w:val="000000"/>
        </w:rPr>
        <w:t>и</w:t>
      </w:r>
      <w:r w:rsidRPr="00B55AFF">
        <w:rPr>
          <w:color w:val="000000"/>
        </w:rPr>
        <w:t>онального района Алтайского края, возникшее в результате внесения в схему территор</w:t>
      </w:r>
      <w:r w:rsidRPr="00B55AFF">
        <w:rPr>
          <w:color w:val="000000"/>
        </w:rPr>
        <w:t>и</w:t>
      </w:r>
      <w:r w:rsidRPr="00B55AFF">
        <w:rPr>
          <w:color w:val="000000"/>
        </w:rPr>
        <w:t>ального планирования изменений.</w:t>
      </w:r>
    </w:p>
    <w:p w:rsidR="00554559" w:rsidRPr="00B55AFF" w:rsidRDefault="00554559" w:rsidP="008A14E9">
      <w:pPr>
        <w:shd w:val="clear" w:color="auto" w:fill="FFFFFF"/>
        <w:tabs>
          <w:tab w:val="left" w:pos="0"/>
        </w:tabs>
        <w:spacing w:before="100" w:beforeAutospacing="1" w:after="100" w:afterAutospacing="1"/>
        <w:ind w:firstLine="709"/>
        <w:jc w:val="center"/>
        <w:outlineLvl w:val="2"/>
        <w:rPr>
          <w:color w:val="000000"/>
        </w:rPr>
      </w:pPr>
      <w:bookmarkStart w:id="276" w:name="_Toc472162453"/>
      <w:bookmarkStart w:id="277" w:name="_Toc475940435"/>
      <w:r w:rsidRPr="00B55AFF">
        <w:rPr>
          <w:b/>
          <w:bCs/>
          <w:color w:val="000000"/>
        </w:rPr>
        <w:t xml:space="preserve">Статья 21. </w:t>
      </w:r>
      <w:r w:rsidRPr="00B55AFF">
        <w:rPr>
          <w:b/>
          <w:bCs/>
        </w:rPr>
        <w:t>Лица, имеющие право вносить предложения об изменении насто</w:t>
      </w:r>
      <w:r w:rsidRPr="00B55AFF">
        <w:rPr>
          <w:b/>
          <w:bCs/>
        </w:rPr>
        <w:t>я</w:t>
      </w:r>
      <w:r w:rsidRPr="00B55AFF">
        <w:rPr>
          <w:b/>
          <w:bCs/>
        </w:rPr>
        <w:t>щих Правил</w:t>
      </w:r>
      <w:bookmarkEnd w:id="276"/>
      <w:bookmarkEnd w:id="277"/>
    </w:p>
    <w:p w:rsidR="00554559" w:rsidRPr="00B55AFF" w:rsidRDefault="00554559" w:rsidP="008A14E9">
      <w:pPr>
        <w:shd w:val="clear" w:color="auto" w:fill="FFFFFF"/>
        <w:tabs>
          <w:tab w:val="left" w:pos="0"/>
        </w:tabs>
        <w:ind w:firstLine="709"/>
        <w:jc w:val="both"/>
        <w:rPr>
          <w:color w:val="000000"/>
        </w:rPr>
      </w:pPr>
      <w:r w:rsidRPr="00B55AFF">
        <w:rPr>
          <w:color w:val="000000"/>
        </w:rPr>
        <w:t>1. С предложениями о внесении изменений в настоящие правила могут выступать:</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w:t>
      </w:r>
      <w:r w:rsidRPr="00B55AFF">
        <w:rPr>
          <w:color w:val="000000"/>
        </w:rPr>
        <w:t>и</w:t>
      </w:r>
      <w:r w:rsidRPr="00B55AFF">
        <w:rPr>
          <w:color w:val="000000"/>
        </w:rPr>
        <w:t>тельства федерального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исполнительной власти Алтайского края в случаях, если настоящие Пр</w:t>
      </w:r>
      <w:r w:rsidRPr="00B55AFF">
        <w:rPr>
          <w:color w:val="000000"/>
        </w:rPr>
        <w:t>а</w:t>
      </w:r>
      <w:r w:rsidRPr="00B55AFF">
        <w:rPr>
          <w:color w:val="000000"/>
        </w:rPr>
        <w:t>вила могут воспрепятствовать функционированию, размещению объектов капитального строительства областного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w:t>
      </w:r>
      <w:r w:rsidRPr="00B55AFF">
        <w:rPr>
          <w:color w:val="000000"/>
        </w:rPr>
        <w:t>ъ</w:t>
      </w:r>
      <w:r w:rsidRPr="00B55AFF">
        <w:rPr>
          <w:color w:val="000000"/>
        </w:rPr>
        <w:t>ектов капитального строительства районного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xml:space="preserve">– органы местного самоуправления муниципального образования </w:t>
      </w:r>
      <w:r w:rsidR="005423B7">
        <w:rPr>
          <w:color w:val="000000"/>
        </w:rPr>
        <w:t>По</w:t>
      </w:r>
      <w:r w:rsidR="00F366A6">
        <w:rPr>
          <w:color w:val="000000"/>
        </w:rPr>
        <w:t>левско</w:t>
      </w:r>
      <w:r w:rsidRPr="00B55AFF">
        <w:rPr>
          <w:color w:val="000000"/>
        </w:rPr>
        <w:t>й сел</w:t>
      </w:r>
      <w:r w:rsidRPr="00B55AFF">
        <w:rPr>
          <w:color w:val="000000"/>
        </w:rPr>
        <w:t>ь</w:t>
      </w:r>
      <w:r w:rsidRPr="00B55AFF">
        <w:rPr>
          <w:color w:val="000000"/>
        </w:rPr>
        <w:t>совет в случаях, если необходимо совершенствовать порядок регулирования землепольз</w:t>
      </w:r>
      <w:r w:rsidRPr="00B55AFF">
        <w:rPr>
          <w:color w:val="000000"/>
        </w:rPr>
        <w:t>о</w:t>
      </w:r>
      <w:r w:rsidRPr="00B55AFF">
        <w:rPr>
          <w:color w:val="000000"/>
        </w:rPr>
        <w:t>вания и застройки на территории сельсовета;</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физические или юридические лица в инициативном порядке либо в случаях, к</w:t>
      </w:r>
      <w:r w:rsidRPr="00B55AFF">
        <w:rPr>
          <w:color w:val="000000"/>
        </w:rPr>
        <w:t>о</w:t>
      </w:r>
      <w:r w:rsidRPr="00B55AFF">
        <w:rPr>
          <w:color w:val="000000"/>
        </w:rPr>
        <w:t>гда в результате применения настоящих Правил, земельные участки и объекты капитал</w:t>
      </w:r>
      <w:r w:rsidRPr="00B55AFF">
        <w:rPr>
          <w:color w:val="000000"/>
        </w:rPr>
        <w:t>ь</w:t>
      </w:r>
      <w:r w:rsidRPr="00B55AFF">
        <w:rPr>
          <w:color w:val="000000"/>
        </w:rPr>
        <w:t>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w:t>
      </w:r>
      <w:r w:rsidRPr="00B55AFF">
        <w:rPr>
          <w:color w:val="000000"/>
        </w:rPr>
        <w:t>а</w:t>
      </w:r>
      <w:r w:rsidRPr="00B55AFF">
        <w:rPr>
          <w:color w:val="000000"/>
        </w:rPr>
        <w:t>лизуются права и законные интересы граждан и их объединений.</w:t>
      </w:r>
    </w:p>
    <w:p w:rsidR="00554559" w:rsidRPr="00B55AFF" w:rsidRDefault="00554559" w:rsidP="008A14E9">
      <w:pPr>
        <w:widowControl w:val="0"/>
        <w:spacing w:before="100" w:beforeAutospacing="1" w:after="100" w:afterAutospacing="1"/>
        <w:ind w:firstLine="709"/>
        <w:jc w:val="center"/>
        <w:outlineLvl w:val="2"/>
        <w:rPr>
          <w:color w:val="000000"/>
        </w:rPr>
      </w:pPr>
      <w:bookmarkStart w:id="278" w:name="_Toc472162454"/>
      <w:bookmarkStart w:id="279" w:name="_Toc475940436"/>
      <w:r w:rsidRPr="00B55AFF">
        <w:rPr>
          <w:b/>
          <w:bCs/>
          <w:color w:val="000000"/>
        </w:rPr>
        <w:t xml:space="preserve">Статья 22. </w:t>
      </w:r>
      <w:r w:rsidRPr="00B55AFF">
        <w:rPr>
          <w:b/>
          <w:bCs/>
        </w:rPr>
        <w:t>Порядок подготовки изменений в настоящие Правила</w:t>
      </w:r>
      <w:bookmarkEnd w:id="278"/>
      <w:bookmarkEnd w:id="279"/>
    </w:p>
    <w:p w:rsidR="00554559" w:rsidRPr="00B55AFF" w:rsidRDefault="00554559" w:rsidP="008A14E9">
      <w:pPr>
        <w:widowControl w:val="0"/>
        <w:ind w:firstLine="709"/>
        <w:jc w:val="both"/>
        <w:rPr>
          <w:color w:val="000000"/>
        </w:rPr>
      </w:pPr>
      <w:r w:rsidRPr="00B55AFF">
        <w:rPr>
          <w:color w:val="000000"/>
        </w:rPr>
        <w:t>1. Предложения о внесении изменений в настоящие Правила направляются в пис</w:t>
      </w:r>
      <w:r w:rsidRPr="00B55AFF">
        <w:rPr>
          <w:color w:val="000000"/>
        </w:rPr>
        <w:t>ь</w:t>
      </w:r>
      <w:r w:rsidRPr="00B55AFF">
        <w:rPr>
          <w:color w:val="000000"/>
        </w:rPr>
        <w:t>менной форме в комиссию по землепользованию и застройке (далее – Комиссия). Пре</w:t>
      </w:r>
      <w:r w:rsidRPr="00B55AFF">
        <w:rPr>
          <w:color w:val="000000"/>
        </w:rPr>
        <w:t>д</w:t>
      </w:r>
      <w:r w:rsidRPr="00B55AFF">
        <w:rPr>
          <w:color w:val="000000"/>
        </w:rPr>
        <w:t>ложения могут относиться к формулировкам текста Правил, перечням видов разрешенн</w:t>
      </w:r>
      <w:r w:rsidRPr="00B55AFF">
        <w:rPr>
          <w:color w:val="000000"/>
        </w:rPr>
        <w:t>о</w:t>
      </w:r>
      <w:r w:rsidRPr="00B55AFF">
        <w:rPr>
          <w:color w:val="000000"/>
        </w:rPr>
        <w:t>го использования недвижимости, предельным параметрам разрешенного строительства, границам территориальных зон.</w:t>
      </w:r>
    </w:p>
    <w:p w:rsidR="00554559" w:rsidRPr="00B55AFF" w:rsidRDefault="00554559" w:rsidP="008A14E9">
      <w:pPr>
        <w:widowControl w:val="0"/>
        <w:ind w:firstLine="709"/>
        <w:jc w:val="both"/>
        <w:rPr>
          <w:color w:val="000000"/>
        </w:rPr>
      </w:pPr>
      <w:r w:rsidRPr="00B55AFF">
        <w:rPr>
          <w:color w:val="000000"/>
        </w:rPr>
        <w:t>Заявка регистрируется, и ее копия не позднее следующего рабочего дня после п</w:t>
      </w:r>
      <w:r w:rsidRPr="00B55AFF">
        <w:rPr>
          <w:color w:val="000000"/>
        </w:rPr>
        <w:t>о</w:t>
      </w:r>
      <w:r w:rsidRPr="00B55AFF">
        <w:rPr>
          <w:color w:val="000000"/>
        </w:rPr>
        <w:t>ступления направляется председателю Комиссии по землепользованию и застройке.</w:t>
      </w:r>
    </w:p>
    <w:p w:rsidR="00554559" w:rsidRPr="00B55AFF" w:rsidRDefault="00554559" w:rsidP="008A14E9">
      <w:pPr>
        <w:ind w:firstLine="709"/>
        <w:jc w:val="both"/>
        <w:rPr>
          <w:color w:val="000000"/>
        </w:rPr>
      </w:pPr>
      <w:r w:rsidRPr="00B55AFF">
        <w:rPr>
          <w:color w:val="000000"/>
        </w:rPr>
        <w:t xml:space="preserve">2. </w:t>
      </w:r>
      <w:proofErr w:type="gramStart"/>
      <w:r w:rsidRPr="00B55AFF">
        <w:rPr>
          <w:color w:val="000000"/>
        </w:rPr>
        <w:t>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w:t>
      </w:r>
      <w:r w:rsidRPr="00B55AFF">
        <w:rPr>
          <w:color w:val="000000"/>
        </w:rPr>
        <w:t>е</w:t>
      </w:r>
      <w:r w:rsidRPr="00B55AFF">
        <w:rPr>
          <w:color w:val="000000"/>
        </w:rPr>
        <w:t>ния, в котором содержатся рекомендации о внесении в соответствии с поступившим пре</w:t>
      </w:r>
      <w:r w:rsidRPr="00B55AFF">
        <w:rPr>
          <w:color w:val="000000"/>
        </w:rPr>
        <w:t>д</w:t>
      </w:r>
      <w:r w:rsidRPr="00B55AFF">
        <w:rPr>
          <w:color w:val="000000"/>
        </w:rPr>
        <w:t>ложением изменений в Правила или об отклонении такого предложения с указанием пр</w:t>
      </w:r>
      <w:r w:rsidRPr="00B55AFF">
        <w:rPr>
          <w:color w:val="000000"/>
        </w:rPr>
        <w:t>и</w:t>
      </w:r>
      <w:r w:rsidRPr="00B55AFF">
        <w:rPr>
          <w:color w:val="000000"/>
        </w:rPr>
        <w:t>чин отклонения, и направляет это заключение главе Администрации района для принятия решения о подготовке проекта по внесению изменений.</w:t>
      </w:r>
      <w:proofErr w:type="gramEnd"/>
    </w:p>
    <w:p w:rsidR="00554559" w:rsidRPr="00B55AFF" w:rsidRDefault="00554559" w:rsidP="008A14E9">
      <w:pPr>
        <w:ind w:firstLine="709"/>
        <w:jc w:val="both"/>
        <w:rPr>
          <w:color w:val="000000"/>
        </w:rPr>
      </w:pPr>
      <w:r w:rsidRPr="00B55AFF">
        <w:rPr>
          <w:color w:val="000000"/>
        </w:rPr>
        <w:t>3. Глава Администрации района с учетом рекомендаций, содержащихся в заключ</w:t>
      </w:r>
      <w:r w:rsidRPr="00B55AFF">
        <w:rPr>
          <w:color w:val="000000"/>
        </w:rPr>
        <w:t>е</w:t>
      </w:r>
      <w:r w:rsidRPr="00B55AFF">
        <w:rPr>
          <w:color w:val="000000"/>
        </w:rPr>
        <w:t>ни</w:t>
      </w:r>
      <w:proofErr w:type="gramStart"/>
      <w:r w:rsidRPr="00B55AFF">
        <w:rPr>
          <w:color w:val="000000"/>
        </w:rPr>
        <w:t>и</w:t>
      </w:r>
      <w:proofErr w:type="gramEnd"/>
      <w:r w:rsidRPr="00B55AFF">
        <w:rPr>
          <w:color w:val="000000"/>
        </w:rPr>
        <w:t xml:space="preserve"> комиссии, в течение тридцати дней принимает решение о подготовке проекта о вн</w:t>
      </w:r>
      <w:r w:rsidRPr="00B55AFF">
        <w:rPr>
          <w:color w:val="000000"/>
        </w:rPr>
        <w:t>е</w:t>
      </w:r>
      <w:r w:rsidRPr="00B55AFF">
        <w:rPr>
          <w:color w:val="000000"/>
        </w:rPr>
        <w:t>сении изменения в правила землепользования и застройки или об отклонении предлож</w:t>
      </w:r>
      <w:r w:rsidRPr="00B55AFF">
        <w:rPr>
          <w:color w:val="000000"/>
        </w:rPr>
        <w:t>е</w:t>
      </w:r>
      <w:r w:rsidRPr="00B55AFF">
        <w:rPr>
          <w:color w:val="000000"/>
        </w:rPr>
        <w:t>ния о внесении изменения в данные правила с указанием причин отклонения и направляет копию такого решения заявителям.</w:t>
      </w:r>
    </w:p>
    <w:p w:rsidR="00554559" w:rsidRPr="00B55AFF" w:rsidRDefault="00554559" w:rsidP="008A14E9">
      <w:pPr>
        <w:ind w:firstLine="709"/>
        <w:jc w:val="both"/>
        <w:rPr>
          <w:b/>
          <w:bCs/>
        </w:rPr>
      </w:pPr>
      <w:r w:rsidRPr="00B55AFF">
        <w:t>4.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w:t>
      </w:r>
      <w:r w:rsidRPr="00B55AFF">
        <w:t>к</w:t>
      </w:r>
      <w:r w:rsidRPr="00B55AFF">
        <w:t>тов, иной официальной информации, и размещаются на официальном сайте Администр</w:t>
      </w:r>
      <w:r w:rsidRPr="00B55AFF">
        <w:t>а</w:t>
      </w:r>
      <w:r w:rsidRPr="00B55AFF">
        <w:t>ции района в сети «Интернет».</w:t>
      </w:r>
    </w:p>
    <w:p w:rsidR="00554559" w:rsidRPr="00B55AFF" w:rsidRDefault="00554559" w:rsidP="008A14E9">
      <w:pPr>
        <w:spacing w:before="100" w:beforeAutospacing="1" w:after="100" w:afterAutospacing="1"/>
        <w:jc w:val="center"/>
        <w:outlineLvl w:val="1"/>
        <w:rPr>
          <w:b/>
          <w:bCs/>
        </w:rPr>
      </w:pPr>
      <w:bookmarkStart w:id="280" w:name="_Toc282347553"/>
      <w:bookmarkStart w:id="281" w:name="_Toc321209593"/>
      <w:bookmarkStart w:id="282" w:name="_Toc339819837"/>
      <w:bookmarkStart w:id="283" w:name="_Toc379186266"/>
      <w:bookmarkStart w:id="284" w:name="_Toc379293294"/>
      <w:bookmarkStart w:id="285" w:name="_Toc380051162"/>
      <w:bookmarkStart w:id="286" w:name="_Toc380581569"/>
      <w:bookmarkStart w:id="287" w:name="_Toc392516701"/>
      <w:bookmarkStart w:id="288" w:name="_Toc400454247"/>
      <w:bookmarkStart w:id="289" w:name="_Toc410315226"/>
      <w:bookmarkStart w:id="290" w:name="_Toc475940437"/>
      <w:r w:rsidRPr="00B55AFF">
        <w:rPr>
          <w:b/>
          <w:bCs/>
          <w:color w:val="000000"/>
        </w:rPr>
        <w:t>Глава 7. Регулирование землепользования и застройки на территории муниципал</w:t>
      </w:r>
      <w:r w:rsidRPr="00B55AFF">
        <w:rPr>
          <w:b/>
          <w:bCs/>
          <w:color w:val="000000"/>
        </w:rPr>
        <w:t>ь</w:t>
      </w:r>
      <w:r w:rsidRPr="00B55AFF">
        <w:rPr>
          <w:b/>
          <w:bCs/>
          <w:color w:val="000000"/>
        </w:rPr>
        <w:t xml:space="preserve">ного образования </w:t>
      </w:r>
      <w:r w:rsidR="005423B7">
        <w:rPr>
          <w:b/>
          <w:bCs/>
          <w:color w:val="000000"/>
        </w:rPr>
        <w:t>По</w:t>
      </w:r>
      <w:r w:rsidR="00F366A6">
        <w:rPr>
          <w:b/>
          <w:bCs/>
          <w:color w:val="000000"/>
        </w:rPr>
        <w:t>левско</w:t>
      </w:r>
      <w:r w:rsidRPr="00B55AFF">
        <w:rPr>
          <w:b/>
          <w:bCs/>
          <w:color w:val="000000"/>
        </w:rPr>
        <w:t>й сельсовет</w:t>
      </w:r>
      <w:bookmarkEnd w:id="280"/>
      <w:bookmarkEnd w:id="281"/>
      <w:bookmarkEnd w:id="282"/>
      <w:bookmarkEnd w:id="283"/>
      <w:bookmarkEnd w:id="284"/>
      <w:bookmarkEnd w:id="285"/>
      <w:bookmarkEnd w:id="286"/>
      <w:bookmarkEnd w:id="287"/>
      <w:bookmarkEnd w:id="288"/>
      <w:bookmarkEnd w:id="289"/>
      <w:bookmarkEnd w:id="290"/>
    </w:p>
    <w:p w:rsidR="00554559" w:rsidRPr="00B55AFF" w:rsidRDefault="00554559" w:rsidP="008A14E9">
      <w:pPr>
        <w:spacing w:after="240"/>
        <w:jc w:val="center"/>
        <w:outlineLvl w:val="2"/>
        <w:rPr>
          <w:b/>
          <w:bCs/>
        </w:rPr>
      </w:pPr>
      <w:bookmarkStart w:id="291" w:name="_Toc282347554"/>
      <w:bookmarkStart w:id="292" w:name="_Toc321209594"/>
      <w:bookmarkStart w:id="293" w:name="_Toc339819838"/>
      <w:bookmarkStart w:id="294" w:name="_Toc379186267"/>
      <w:bookmarkStart w:id="295" w:name="_Toc379293295"/>
      <w:bookmarkStart w:id="296" w:name="_Toc380051163"/>
      <w:bookmarkStart w:id="297" w:name="_Toc380581570"/>
      <w:bookmarkStart w:id="298" w:name="_Toc392516702"/>
      <w:bookmarkStart w:id="299" w:name="_Toc400454248"/>
      <w:bookmarkStart w:id="300" w:name="_Toc410315227"/>
      <w:bookmarkStart w:id="301" w:name="_Toc475940438"/>
      <w:r w:rsidRPr="00B55AFF">
        <w:rPr>
          <w:b/>
          <w:bCs/>
        </w:rPr>
        <w:t>Статья 23. Порядок предоставления земельных участков для строительства из з</w:t>
      </w:r>
      <w:r w:rsidRPr="00B55AFF">
        <w:rPr>
          <w:b/>
          <w:bCs/>
        </w:rPr>
        <w:t>е</w:t>
      </w:r>
      <w:r w:rsidRPr="00B55AFF">
        <w:rPr>
          <w:b/>
          <w:bCs/>
        </w:rPr>
        <w:t xml:space="preserve">мель муниципальной собственности на территории муниципального образования </w:t>
      </w:r>
      <w:r w:rsidR="005423B7">
        <w:rPr>
          <w:b/>
          <w:bCs/>
        </w:rPr>
        <w:t>По</w:t>
      </w:r>
      <w:r w:rsidR="00F366A6">
        <w:rPr>
          <w:b/>
          <w:bCs/>
        </w:rPr>
        <w:t>левско</w:t>
      </w:r>
      <w:r w:rsidRPr="00B55AFF">
        <w:rPr>
          <w:b/>
          <w:bCs/>
        </w:rPr>
        <w:t>й сельсовет</w:t>
      </w:r>
      <w:bookmarkEnd w:id="291"/>
      <w:bookmarkEnd w:id="292"/>
      <w:bookmarkEnd w:id="293"/>
      <w:bookmarkEnd w:id="294"/>
      <w:bookmarkEnd w:id="295"/>
      <w:bookmarkEnd w:id="296"/>
      <w:bookmarkEnd w:id="297"/>
      <w:bookmarkEnd w:id="298"/>
      <w:bookmarkEnd w:id="299"/>
      <w:bookmarkEnd w:id="300"/>
      <w:bookmarkEnd w:id="301"/>
    </w:p>
    <w:p w:rsidR="00554559" w:rsidRPr="00B55AFF" w:rsidRDefault="00554559" w:rsidP="008A14E9">
      <w:pPr>
        <w:ind w:firstLine="709"/>
        <w:jc w:val="both"/>
        <w:rPr>
          <w:color w:val="000000"/>
        </w:rPr>
      </w:pPr>
      <w:r w:rsidRPr="00B55AFF">
        <w:rPr>
          <w:color w:val="000000"/>
        </w:rPr>
        <w:t>1. Предоставление в собственность земельных участков для строительства из з</w:t>
      </w:r>
      <w:r w:rsidRPr="00B55AFF">
        <w:rPr>
          <w:color w:val="000000"/>
        </w:rPr>
        <w:t>е</w:t>
      </w:r>
      <w:r w:rsidRPr="00B55AFF">
        <w:rPr>
          <w:color w:val="000000"/>
        </w:rPr>
        <w:t xml:space="preserve">мель муниципальной собственности осуществляется без предварительного согласования </w:t>
      </w:r>
      <w:r w:rsidRPr="00B55AFF">
        <w:rPr>
          <w:color w:val="000000"/>
        </w:rPr>
        <w:lastRenderedPageBreak/>
        <w:t xml:space="preserve">места размещения объектов с применением процедуры торгов (конкурсов, аукционов) (далее – торги) в соответствии с Земельным кодексом Российской Федерации (глава </w:t>
      </w:r>
      <w:r w:rsidRPr="00B55AFF">
        <w:rPr>
          <w:color w:val="000000"/>
          <w:lang w:val="en-US"/>
        </w:rPr>
        <w:t>V</w:t>
      </w:r>
      <w:r w:rsidRPr="00B55AFF">
        <w:rPr>
          <w:color w:val="000000"/>
        </w:rPr>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w:t>
      </w:r>
      <w:r w:rsidRPr="00B55AFF">
        <w:rPr>
          <w:color w:val="000000"/>
        </w:rPr>
        <w:t>б</w:t>
      </w:r>
      <w:r w:rsidRPr="00B55AFF">
        <w:rPr>
          <w:color w:val="000000"/>
        </w:rPr>
        <w:t xml:space="preserve">разования. </w:t>
      </w:r>
    </w:p>
    <w:p w:rsidR="00554559" w:rsidRPr="00B55AFF" w:rsidRDefault="00554559" w:rsidP="008A14E9">
      <w:pPr>
        <w:pStyle w:val="af1"/>
        <w:spacing w:before="240" w:after="240"/>
        <w:ind w:left="0" w:firstLine="709"/>
        <w:jc w:val="center"/>
        <w:outlineLvl w:val="2"/>
      </w:pPr>
      <w:bookmarkStart w:id="302" w:name="_Toc105824107"/>
      <w:bookmarkStart w:id="303" w:name="_Toc282347555"/>
      <w:bookmarkStart w:id="304" w:name="_Toc321209595"/>
      <w:bookmarkStart w:id="305" w:name="_Toc339819839"/>
      <w:bookmarkStart w:id="306" w:name="_Toc379186268"/>
      <w:bookmarkStart w:id="307" w:name="_Toc379293296"/>
      <w:bookmarkStart w:id="308" w:name="_Toc380051164"/>
      <w:bookmarkStart w:id="309" w:name="_Toc380581571"/>
      <w:bookmarkStart w:id="310" w:name="_Toc392516703"/>
      <w:bookmarkStart w:id="311" w:name="_Toc400454249"/>
      <w:bookmarkStart w:id="312" w:name="_Toc410315228"/>
      <w:bookmarkStart w:id="313" w:name="_Toc475940439"/>
      <w:r w:rsidRPr="00B55AFF">
        <w:t xml:space="preserve">Статья 24. </w:t>
      </w:r>
      <w:bookmarkEnd w:id="302"/>
      <w:r w:rsidRPr="00B55AFF">
        <w:t>Публичный сервитут</w:t>
      </w:r>
      <w:bookmarkEnd w:id="303"/>
      <w:bookmarkEnd w:id="304"/>
      <w:bookmarkEnd w:id="305"/>
      <w:bookmarkEnd w:id="306"/>
      <w:bookmarkEnd w:id="307"/>
      <w:bookmarkEnd w:id="308"/>
      <w:bookmarkEnd w:id="309"/>
      <w:bookmarkEnd w:id="310"/>
      <w:bookmarkEnd w:id="311"/>
      <w:bookmarkEnd w:id="312"/>
      <w:bookmarkEnd w:id="313"/>
    </w:p>
    <w:p w:rsidR="00554559" w:rsidRPr="00B55AFF" w:rsidRDefault="00554559" w:rsidP="008A14E9">
      <w:pPr>
        <w:ind w:firstLine="709"/>
        <w:jc w:val="both"/>
      </w:pPr>
      <w:bookmarkStart w:id="314" w:name="_Toc282347556"/>
      <w:bookmarkStart w:id="315" w:name="_Toc321209596"/>
      <w:bookmarkStart w:id="316" w:name="_Toc339819840"/>
      <w:bookmarkStart w:id="317" w:name="_Toc379186269"/>
      <w:bookmarkStart w:id="318" w:name="_Toc379293297"/>
      <w:bookmarkStart w:id="319" w:name="_Toc380051165"/>
      <w:bookmarkStart w:id="320" w:name="_Toc380581572"/>
      <w:r w:rsidRPr="00B55AFF">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Порядок проведения общественных слушаний устанавливается решением совета депутатов.</w:t>
      </w:r>
    </w:p>
    <w:p w:rsidR="00554559" w:rsidRPr="00B55AFF" w:rsidRDefault="00554559" w:rsidP="008A14E9">
      <w:pPr>
        <w:pStyle w:val="a4"/>
        <w:spacing w:line="240" w:lineRule="auto"/>
        <w:rPr>
          <w:rFonts w:ascii="Times New Roman" w:hAnsi="Times New Roman" w:cs="Times New Roman"/>
        </w:rPr>
      </w:pPr>
      <w:r w:rsidRPr="00B55AFF">
        <w:rPr>
          <w:rFonts w:ascii="Times New Roman" w:eastAsia="MS Mincho" w:hAnsi="Times New Roman" w:cs="Times New Roman"/>
        </w:rPr>
        <w:t>3.</w:t>
      </w:r>
      <w:r w:rsidRPr="00B55AFF">
        <w:rPr>
          <w:rFonts w:ascii="Times New Roman" w:hAnsi="Times New Roman" w:cs="Times New Roman"/>
        </w:rPr>
        <w:t xml:space="preserve"> Публичный сервитут может устанавливаться </w:t>
      </w:r>
      <w:proofErr w:type="gramStart"/>
      <w:r w:rsidRPr="00B55AFF">
        <w:rPr>
          <w:rFonts w:ascii="Times New Roman" w:hAnsi="Times New Roman" w:cs="Times New Roman"/>
        </w:rPr>
        <w:t>для</w:t>
      </w:r>
      <w:proofErr w:type="gramEnd"/>
      <w:r w:rsidRPr="00B55AFF">
        <w:rPr>
          <w:rFonts w:ascii="Times New Roman" w:hAnsi="Times New Roman" w:cs="Times New Roman"/>
        </w:rPr>
        <w:t>:</w:t>
      </w:r>
    </w:p>
    <w:p w:rsidR="00554559" w:rsidRPr="00B55AFF" w:rsidRDefault="00554559" w:rsidP="008A14E9">
      <w:pPr>
        <w:autoSpaceDE w:val="0"/>
        <w:autoSpaceDN w:val="0"/>
        <w:adjustRightInd w:val="0"/>
        <w:ind w:firstLine="709"/>
        <w:jc w:val="both"/>
        <w:rPr>
          <w:color w:val="000000"/>
        </w:rPr>
      </w:pPr>
      <w:r w:rsidRPr="00B55AFF">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w:t>
      </w:r>
      <w:r w:rsidRPr="00B55AFF">
        <w:rPr>
          <w:color w:val="000000"/>
        </w:rPr>
        <w:t>о</w:t>
      </w:r>
      <w:r w:rsidRPr="00B55AFF">
        <w:rPr>
          <w:color w:val="000000"/>
        </w:rPr>
        <w:t>лосе;</w:t>
      </w:r>
    </w:p>
    <w:p w:rsidR="00554559" w:rsidRPr="00B55AFF" w:rsidRDefault="00554559" w:rsidP="008A14E9">
      <w:pPr>
        <w:autoSpaceDE w:val="0"/>
        <w:autoSpaceDN w:val="0"/>
        <w:adjustRightInd w:val="0"/>
        <w:ind w:firstLine="709"/>
        <w:jc w:val="both"/>
        <w:rPr>
          <w:color w:val="000000"/>
        </w:rPr>
      </w:pPr>
      <w:r w:rsidRPr="00B55AFF">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54559" w:rsidRPr="00B55AFF" w:rsidRDefault="00554559" w:rsidP="008A14E9">
      <w:pPr>
        <w:autoSpaceDE w:val="0"/>
        <w:autoSpaceDN w:val="0"/>
        <w:adjustRightInd w:val="0"/>
        <w:ind w:firstLine="709"/>
        <w:jc w:val="both"/>
        <w:rPr>
          <w:color w:val="000000"/>
        </w:rPr>
      </w:pPr>
      <w:r w:rsidRPr="00B55AFF">
        <w:rPr>
          <w:color w:val="000000"/>
        </w:rPr>
        <w:t>3) размещения на земельном участке межевых и геодезических знаков и подъездов к ним;</w:t>
      </w:r>
    </w:p>
    <w:p w:rsidR="00554559" w:rsidRPr="00B55AFF" w:rsidRDefault="00554559" w:rsidP="008A14E9">
      <w:pPr>
        <w:autoSpaceDE w:val="0"/>
        <w:autoSpaceDN w:val="0"/>
        <w:adjustRightInd w:val="0"/>
        <w:ind w:firstLine="709"/>
        <w:jc w:val="both"/>
        <w:rPr>
          <w:color w:val="000000"/>
        </w:rPr>
      </w:pPr>
      <w:r w:rsidRPr="00B55AFF">
        <w:rPr>
          <w:color w:val="000000"/>
        </w:rPr>
        <w:t>4) проведения дренажных работ на земельном участке;</w:t>
      </w:r>
    </w:p>
    <w:p w:rsidR="00554559" w:rsidRPr="00B55AFF" w:rsidRDefault="00554559" w:rsidP="008A14E9">
      <w:pPr>
        <w:autoSpaceDE w:val="0"/>
        <w:autoSpaceDN w:val="0"/>
        <w:adjustRightInd w:val="0"/>
        <w:ind w:firstLine="709"/>
        <w:jc w:val="both"/>
        <w:rPr>
          <w:color w:val="000000"/>
        </w:rPr>
      </w:pPr>
      <w:r w:rsidRPr="00B55AFF">
        <w:rPr>
          <w:color w:val="000000"/>
        </w:rPr>
        <w:t>5) забора (изъятия) водных ресурсов из водных объектов и водопоя;</w:t>
      </w:r>
    </w:p>
    <w:p w:rsidR="00554559" w:rsidRPr="00B55AFF" w:rsidRDefault="00554559" w:rsidP="008A14E9">
      <w:pPr>
        <w:autoSpaceDE w:val="0"/>
        <w:autoSpaceDN w:val="0"/>
        <w:adjustRightInd w:val="0"/>
        <w:ind w:firstLine="709"/>
        <w:jc w:val="both"/>
        <w:rPr>
          <w:color w:val="000000"/>
        </w:rPr>
      </w:pPr>
      <w:r w:rsidRPr="00B55AFF">
        <w:rPr>
          <w:color w:val="000000"/>
        </w:rPr>
        <w:t>6) прогона сельскохозяйственных животных через земельный участок;</w:t>
      </w:r>
    </w:p>
    <w:p w:rsidR="00554559" w:rsidRPr="00B55AFF" w:rsidRDefault="00554559" w:rsidP="008A14E9">
      <w:pPr>
        <w:autoSpaceDE w:val="0"/>
        <w:autoSpaceDN w:val="0"/>
        <w:adjustRightInd w:val="0"/>
        <w:ind w:firstLine="709"/>
        <w:jc w:val="both"/>
        <w:rPr>
          <w:color w:val="000000"/>
        </w:rPr>
      </w:pPr>
      <w:r w:rsidRPr="00B55AFF">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54559" w:rsidRPr="00B55AFF" w:rsidRDefault="00554559" w:rsidP="008A14E9">
      <w:pPr>
        <w:autoSpaceDE w:val="0"/>
        <w:autoSpaceDN w:val="0"/>
        <w:adjustRightInd w:val="0"/>
        <w:ind w:firstLine="709"/>
        <w:jc w:val="both"/>
        <w:rPr>
          <w:color w:val="000000"/>
        </w:rPr>
      </w:pPr>
      <w:r w:rsidRPr="00B55AFF">
        <w:rPr>
          <w:color w:val="000000"/>
        </w:rPr>
        <w:t xml:space="preserve">8) использования земельного участка в целях охоты, рыболовства, </w:t>
      </w:r>
      <w:proofErr w:type="spellStart"/>
      <w:r w:rsidRPr="00B55AFF">
        <w:rPr>
          <w:color w:val="000000"/>
        </w:rPr>
        <w:t>аквакультуры</w:t>
      </w:r>
      <w:proofErr w:type="spellEnd"/>
      <w:r w:rsidRPr="00B55AFF">
        <w:rPr>
          <w:color w:val="000000"/>
        </w:rPr>
        <w:t xml:space="preserve"> (рыбоводства); </w:t>
      </w:r>
    </w:p>
    <w:p w:rsidR="00554559" w:rsidRPr="00B55AFF" w:rsidRDefault="00554559" w:rsidP="008A14E9">
      <w:pPr>
        <w:autoSpaceDE w:val="0"/>
        <w:autoSpaceDN w:val="0"/>
        <w:adjustRightInd w:val="0"/>
        <w:ind w:firstLine="709"/>
        <w:jc w:val="both"/>
        <w:rPr>
          <w:color w:val="000000"/>
        </w:rPr>
      </w:pPr>
      <w:r w:rsidRPr="00B55AFF">
        <w:rPr>
          <w:color w:val="000000"/>
        </w:rPr>
        <w:t>9) временного пользования земельным участком в целях проведения изыскател</w:t>
      </w:r>
      <w:r w:rsidRPr="00B55AFF">
        <w:rPr>
          <w:color w:val="000000"/>
        </w:rPr>
        <w:t>ь</w:t>
      </w:r>
      <w:r w:rsidRPr="00B55AFF">
        <w:rPr>
          <w:color w:val="000000"/>
        </w:rPr>
        <w:t>ских, исследовательских и других работ.</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4. Публичный сервитут может быть срочным или постоянным.</w:t>
      </w:r>
    </w:p>
    <w:p w:rsidR="00554559" w:rsidRPr="00B55AFF" w:rsidRDefault="00554559" w:rsidP="008A14E9">
      <w:pPr>
        <w:ind w:firstLine="709"/>
        <w:jc w:val="both"/>
        <w:rPr>
          <w:color w:val="000000"/>
        </w:rPr>
      </w:pPr>
      <w:r w:rsidRPr="00B55AFF">
        <w:rPr>
          <w:color w:val="000000"/>
        </w:rPr>
        <w:t>5. Инициаторами установления (прекращения) публичного сервитута могут быть физические и юридические лица, органы местного самоуправления.</w:t>
      </w:r>
    </w:p>
    <w:p w:rsidR="00554559" w:rsidRPr="00B55AFF" w:rsidRDefault="00554559" w:rsidP="008A14E9">
      <w:pPr>
        <w:ind w:firstLine="709"/>
        <w:jc w:val="both"/>
        <w:rPr>
          <w:color w:val="000000"/>
        </w:rPr>
      </w:pPr>
      <w:r w:rsidRPr="00B55AFF">
        <w:rPr>
          <w:color w:val="000000"/>
        </w:rPr>
        <w:t>6.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54559" w:rsidRPr="00B55AFF" w:rsidRDefault="00554559" w:rsidP="008A14E9">
      <w:pPr>
        <w:spacing w:before="240" w:after="240"/>
        <w:jc w:val="center"/>
        <w:outlineLvl w:val="2"/>
        <w:rPr>
          <w:b/>
          <w:bCs/>
        </w:rPr>
      </w:pPr>
      <w:bookmarkStart w:id="321" w:name="_Toc392516704"/>
      <w:bookmarkStart w:id="322" w:name="_Toc400454250"/>
      <w:bookmarkStart w:id="323" w:name="_Toc410315229"/>
      <w:bookmarkStart w:id="324" w:name="_Toc475940440"/>
      <w:r w:rsidRPr="00B55AFF">
        <w:rPr>
          <w:b/>
          <w:bCs/>
        </w:rPr>
        <w:t>Статья 25. Резервирование и изъятие земельных участков для муниципальных нужд</w:t>
      </w:r>
      <w:bookmarkEnd w:id="314"/>
      <w:bookmarkEnd w:id="315"/>
      <w:bookmarkEnd w:id="316"/>
      <w:bookmarkEnd w:id="317"/>
      <w:bookmarkEnd w:id="318"/>
      <w:bookmarkEnd w:id="319"/>
      <w:bookmarkEnd w:id="320"/>
      <w:bookmarkEnd w:id="321"/>
      <w:bookmarkEnd w:id="322"/>
      <w:bookmarkEnd w:id="323"/>
      <w:bookmarkEnd w:id="324"/>
    </w:p>
    <w:p w:rsidR="00554559" w:rsidRPr="00B55AFF" w:rsidRDefault="00554559" w:rsidP="008A14E9">
      <w:pPr>
        <w:pStyle w:val="a7"/>
        <w:tabs>
          <w:tab w:val="left" w:pos="720"/>
        </w:tabs>
        <w:ind w:firstLine="720"/>
        <w:jc w:val="both"/>
        <w:rPr>
          <w:color w:val="008080"/>
          <w:sz w:val="28"/>
          <w:szCs w:val="28"/>
        </w:rPr>
      </w:pPr>
      <w:r w:rsidRPr="00B55AFF">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w:t>
      </w:r>
      <w:r w:rsidRPr="00B55AFF">
        <w:t>о</w:t>
      </w:r>
      <w:r w:rsidRPr="00B55AFF">
        <w:t xml:space="preserve">вания Немецкий национальный район, муниципального образования </w:t>
      </w:r>
      <w:r w:rsidR="005423B7">
        <w:rPr>
          <w:color w:val="000000"/>
        </w:rPr>
        <w:t>По</w:t>
      </w:r>
      <w:r w:rsidR="00F366A6">
        <w:rPr>
          <w:color w:val="000000"/>
        </w:rPr>
        <w:t>левско</w:t>
      </w:r>
      <w:r w:rsidRPr="00B55AFF">
        <w:t>й сельсовет.</w:t>
      </w:r>
    </w:p>
    <w:p w:rsidR="00554559" w:rsidRPr="00B55AFF" w:rsidRDefault="00554559" w:rsidP="008A14E9">
      <w:pPr>
        <w:ind w:firstLine="720"/>
        <w:jc w:val="both"/>
        <w:rPr>
          <w:color w:val="000000"/>
        </w:rPr>
      </w:pPr>
      <w:r w:rsidRPr="00B55AFF">
        <w:rPr>
          <w:color w:val="000000"/>
        </w:rPr>
        <w:t>2. Решения о резервировании и об изъятии земельных участков для муниципал</w:t>
      </w:r>
      <w:r w:rsidRPr="00B55AFF">
        <w:rPr>
          <w:color w:val="000000"/>
        </w:rPr>
        <w:t>ь</w:t>
      </w:r>
      <w:r w:rsidRPr="00B55AFF">
        <w:rPr>
          <w:color w:val="000000"/>
        </w:rPr>
        <w:t xml:space="preserve">ных нужд на территории поселения принимаются Администрацией района. </w:t>
      </w:r>
    </w:p>
    <w:p w:rsidR="00554559" w:rsidRPr="00B55AFF" w:rsidRDefault="00554559" w:rsidP="008A14E9">
      <w:pPr>
        <w:ind w:firstLine="720"/>
        <w:jc w:val="both"/>
      </w:pPr>
      <w:r w:rsidRPr="00B55AFF">
        <w:rPr>
          <w:color w:val="000000"/>
        </w:rPr>
        <w:lastRenderedPageBreak/>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w:t>
      </w:r>
      <w:r w:rsidRPr="00B55AFF">
        <w:rPr>
          <w:color w:val="000000"/>
        </w:rPr>
        <w:t>и</w:t>
      </w:r>
      <w:r w:rsidRPr="00B55AFF">
        <w:rPr>
          <w:color w:val="000000"/>
        </w:rPr>
        <w:t>тельства расположенные</w:t>
      </w:r>
      <w:r w:rsidRPr="00B55AFF">
        <w:t xml:space="preserve"> на указанных земельных участках подлежат изъятию (в том чи</w:t>
      </w:r>
      <w:r w:rsidRPr="00B55AFF">
        <w:t>с</w:t>
      </w:r>
      <w:r w:rsidRPr="00B55AFF">
        <w:t>ле путем выкупа) в соответствии с гражданским законодательством Российской Федер</w:t>
      </w:r>
      <w:r w:rsidRPr="00B55AFF">
        <w:t>а</w:t>
      </w:r>
      <w:r w:rsidRPr="00B55AFF">
        <w:t>ции.</w:t>
      </w:r>
      <w:r w:rsidRPr="00B55AFF">
        <w:tab/>
      </w:r>
    </w:p>
    <w:p w:rsidR="00554559" w:rsidRPr="00B55AFF" w:rsidRDefault="00554559" w:rsidP="008A14E9">
      <w:pPr>
        <w:ind w:firstLine="720"/>
        <w:jc w:val="both"/>
      </w:pPr>
      <w:r w:rsidRPr="00B55AFF">
        <w:t>4. В соответствии с земельным законодательством Российской Федерации пред</w:t>
      </w:r>
      <w:r w:rsidRPr="00B55AFF">
        <w:t>о</w:t>
      </w:r>
      <w:r w:rsidRPr="00B55AFF">
        <w:t>ставление зарезервированных земельных участков в собственность граждан и юридич</w:t>
      </w:r>
      <w:r w:rsidRPr="00B55AFF">
        <w:t>е</w:t>
      </w:r>
      <w:r w:rsidRPr="00B55AFF">
        <w:t>ских лиц не допускается.</w:t>
      </w:r>
    </w:p>
    <w:p w:rsidR="00554559" w:rsidRPr="00B55AFF" w:rsidRDefault="00554559" w:rsidP="008A14E9">
      <w:pPr>
        <w:widowControl w:val="0"/>
        <w:ind w:firstLine="720"/>
        <w:jc w:val="both"/>
        <w:rPr>
          <w:color w:val="000000"/>
        </w:rPr>
      </w:pPr>
      <w:r w:rsidRPr="00B55AFF">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554559" w:rsidRPr="00B55AFF" w:rsidRDefault="00554559" w:rsidP="008A14E9">
      <w:pPr>
        <w:widowControl w:val="0"/>
        <w:ind w:firstLine="720"/>
        <w:jc w:val="both"/>
        <w:rPr>
          <w:color w:val="000000"/>
        </w:rPr>
      </w:pPr>
      <w:r w:rsidRPr="00B55AFF">
        <w:rPr>
          <w:color w:val="000000"/>
        </w:rPr>
        <w:t>– генерального плана поселения, отображающего зоны резервирования (зоны пл</w:t>
      </w:r>
      <w:r w:rsidRPr="00B55AFF">
        <w:rPr>
          <w:color w:val="000000"/>
        </w:rPr>
        <w:t>а</w:t>
      </w:r>
      <w:r w:rsidRPr="00B55AFF">
        <w:rPr>
          <w:color w:val="000000"/>
        </w:rPr>
        <w:t>нируемого размещения объектов для реализации государственных, муниципальных нужд);</w:t>
      </w:r>
    </w:p>
    <w:p w:rsidR="00554559" w:rsidRPr="00B55AFF" w:rsidRDefault="00554559" w:rsidP="008A14E9">
      <w:pPr>
        <w:widowControl w:val="0"/>
        <w:ind w:firstLine="720"/>
        <w:jc w:val="both"/>
        <w:rPr>
          <w:color w:val="000000"/>
        </w:rPr>
      </w:pPr>
      <w:r w:rsidRPr="00B55AFF">
        <w:rPr>
          <w:color w:val="000000"/>
        </w:rPr>
        <w:t>– проектов планировки и проектов межевания в их составе, определяющих гран</w:t>
      </w:r>
      <w:r w:rsidRPr="00B55AFF">
        <w:rPr>
          <w:color w:val="000000"/>
        </w:rPr>
        <w:t>и</w:t>
      </w:r>
      <w:r w:rsidRPr="00B55AFF">
        <w:rPr>
          <w:color w:val="000000"/>
        </w:rPr>
        <w:t>цы зон резервирования.</w:t>
      </w:r>
    </w:p>
    <w:p w:rsidR="00554559" w:rsidRPr="00B55AFF" w:rsidRDefault="00554559" w:rsidP="008A14E9">
      <w:pPr>
        <w:widowControl w:val="0"/>
        <w:ind w:firstLine="720"/>
        <w:jc w:val="both"/>
        <w:rPr>
          <w:color w:val="000000"/>
        </w:rPr>
      </w:pPr>
      <w:r w:rsidRPr="00B55AFF">
        <w:rPr>
          <w:color w:val="000000"/>
        </w:rPr>
        <w:t>6. Принимаемое решение о резервировании должно содержать:</w:t>
      </w:r>
    </w:p>
    <w:p w:rsidR="00554559" w:rsidRPr="00B55AFF" w:rsidRDefault="00554559" w:rsidP="008A14E9">
      <w:pPr>
        <w:widowControl w:val="0"/>
        <w:ind w:firstLine="720"/>
        <w:jc w:val="both"/>
        <w:rPr>
          <w:color w:val="000000"/>
        </w:rPr>
      </w:pPr>
      <w:r w:rsidRPr="00B55AFF">
        <w:rPr>
          <w:color w:val="000000"/>
        </w:rPr>
        <w:t>– обоснование того, что целью резервирования земельных участков является нал</w:t>
      </w:r>
      <w:r w:rsidRPr="00B55AFF">
        <w:rPr>
          <w:color w:val="000000"/>
        </w:rPr>
        <w:t>и</w:t>
      </w:r>
      <w:r w:rsidRPr="00B55AFF">
        <w:rPr>
          <w:color w:val="000000"/>
        </w:rPr>
        <w:t>чие государственных или муниципальных нужд;</w:t>
      </w:r>
    </w:p>
    <w:p w:rsidR="00554559" w:rsidRPr="00B55AFF" w:rsidRDefault="00554559" w:rsidP="008A14E9">
      <w:pPr>
        <w:widowControl w:val="0"/>
        <w:ind w:firstLine="720"/>
        <w:jc w:val="both"/>
        <w:rPr>
          <w:color w:val="000000"/>
        </w:rPr>
      </w:pPr>
      <w:r w:rsidRPr="00B55AFF">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554559" w:rsidRPr="00B55AFF" w:rsidRDefault="00554559" w:rsidP="008A14E9">
      <w:pPr>
        <w:widowControl w:val="0"/>
        <w:ind w:firstLine="720"/>
        <w:jc w:val="both"/>
        <w:rPr>
          <w:color w:val="000000"/>
        </w:rPr>
      </w:pPr>
      <w:r w:rsidRPr="00B55AFF">
        <w:t>–</w:t>
      </w:r>
      <w:r w:rsidRPr="00B55AFF">
        <w:rPr>
          <w:color w:val="000000"/>
        </w:rPr>
        <w:t xml:space="preserve"> перечень земельных участков, иных объектов недвижимости, подлежащих изъ</w:t>
      </w:r>
      <w:r w:rsidRPr="00B55AFF">
        <w:rPr>
          <w:color w:val="000000"/>
        </w:rPr>
        <w:t>я</w:t>
      </w:r>
      <w:r w:rsidRPr="00B55AFF">
        <w:rPr>
          <w:color w:val="000000"/>
        </w:rPr>
        <w:t>тию, а также список физических и юридических лиц – собственников, пользователей, вл</w:t>
      </w:r>
      <w:r w:rsidRPr="00B55AFF">
        <w:rPr>
          <w:color w:val="000000"/>
        </w:rPr>
        <w:t>а</w:t>
      </w:r>
      <w:r w:rsidRPr="00B55AFF">
        <w:rPr>
          <w:color w:val="000000"/>
        </w:rPr>
        <w:t>дельцев, арендаторов земельных участков и иных объектов недвижимости.</w:t>
      </w:r>
    </w:p>
    <w:p w:rsidR="00554559" w:rsidRPr="00B55AFF" w:rsidRDefault="00554559" w:rsidP="008A14E9">
      <w:pPr>
        <w:widowControl w:val="0"/>
        <w:shd w:val="clear" w:color="auto" w:fill="FFFFFF"/>
        <w:ind w:firstLine="720"/>
        <w:jc w:val="both"/>
        <w:rPr>
          <w:color w:val="000000"/>
        </w:rPr>
      </w:pPr>
      <w:r w:rsidRPr="00B55AFF">
        <w:rPr>
          <w:color w:val="000000"/>
        </w:rPr>
        <w:t>7. В соответствии с законодательством, решение о резервировании должно пред</w:t>
      </w:r>
      <w:r w:rsidRPr="00B55AFF">
        <w:rPr>
          <w:color w:val="000000"/>
        </w:rPr>
        <w:t>у</w:t>
      </w:r>
      <w:r w:rsidRPr="00B55AFF">
        <w:rPr>
          <w:color w:val="000000"/>
        </w:rPr>
        <w:t>сматривать:</w:t>
      </w:r>
    </w:p>
    <w:p w:rsidR="00554559" w:rsidRPr="00B55AFF" w:rsidRDefault="00554559" w:rsidP="008A14E9">
      <w:pPr>
        <w:widowControl w:val="0"/>
        <w:shd w:val="clear" w:color="auto" w:fill="FFFFFF"/>
        <w:ind w:firstLine="720"/>
        <w:jc w:val="both"/>
        <w:rPr>
          <w:color w:val="000000"/>
        </w:rPr>
      </w:pPr>
      <w:r w:rsidRPr="00B55AFF">
        <w:rPr>
          <w:color w:val="000000"/>
        </w:rPr>
        <w:t>– срок резервирования, в течение которого риски производства улучшений на зар</w:t>
      </w:r>
      <w:r w:rsidRPr="00B55AFF">
        <w:rPr>
          <w:color w:val="000000"/>
        </w:rPr>
        <w:t>е</w:t>
      </w:r>
      <w:r w:rsidRPr="00B55AFF">
        <w:rPr>
          <w:color w:val="000000"/>
        </w:rPr>
        <w:t>зервированных земельных участках возлагаются на их правообладателей;</w:t>
      </w:r>
    </w:p>
    <w:p w:rsidR="00554559" w:rsidRPr="00B55AFF" w:rsidRDefault="00554559" w:rsidP="008A14E9">
      <w:pPr>
        <w:widowControl w:val="0"/>
        <w:shd w:val="clear" w:color="auto" w:fill="FFFFFF"/>
        <w:ind w:firstLine="720"/>
        <w:jc w:val="both"/>
        <w:rPr>
          <w:color w:val="000000"/>
        </w:rPr>
      </w:pPr>
      <w:r w:rsidRPr="00B55AFF">
        <w:rPr>
          <w:color w:val="000000"/>
        </w:rPr>
        <w:t>– выкуп зарезервированных земельных участков по истечении срока резервиров</w:t>
      </w:r>
      <w:r w:rsidRPr="00B55AFF">
        <w:rPr>
          <w:color w:val="000000"/>
        </w:rPr>
        <w:t>а</w:t>
      </w:r>
      <w:r w:rsidRPr="00B55AFF">
        <w:rPr>
          <w:color w:val="000000"/>
        </w:rPr>
        <w:t>ния;</w:t>
      </w:r>
    </w:p>
    <w:p w:rsidR="00554559" w:rsidRPr="00B55AFF" w:rsidRDefault="00554559" w:rsidP="008A14E9">
      <w:pPr>
        <w:widowControl w:val="0"/>
        <w:shd w:val="clear" w:color="auto" w:fill="FFFFFF"/>
        <w:ind w:firstLine="720"/>
        <w:jc w:val="both"/>
        <w:rPr>
          <w:color w:val="000000"/>
        </w:rPr>
      </w:pPr>
      <w:r w:rsidRPr="00B55AFF">
        <w:rPr>
          <w:color w:val="000000"/>
        </w:rPr>
        <w:t>– компенсации правообладателям земельных участков в случае непринятия реш</w:t>
      </w:r>
      <w:r w:rsidRPr="00B55AFF">
        <w:rPr>
          <w:color w:val="000000"/>
        </w:rPr>
        <w:t>е</w:t>
      </w:r>
      <w:r w:rsidRPr="00B55AFF">
        <w:rPr>
          <w:color w:val="000000"/>
        </w:rPr>
        <w:t xml:space="preserve">ния об их выкупе по завершении срока резервирования. </w:t>
      </w:r>
    </w:p>
    <w:p w:rsidR="00554559" w:rsidRPr="00B55AFF" w:rsidRDefault="00554559" w:rsidP="008A14E9">
      <w:pPr>
        <w:ind w:firstLine="720"/>
        <w:jc w:val="both"/>
      </w:pPr>
      <w:r w:rsidRPr="00B55AFF">
        <w:t>8. Собственники земельных участков и иных объектов недвижимости, находящи</w:t>
      </w:r>
      <w:r w:rsidRPr="00B55AFF">
        <w:t>х</w:t>
      </w:r>
      <w:r w:rsidRPr="00B55AFF">
        <w:t>ся в пределах зон резервирования, отображенных в указанных документах и определе</w:t>
      </w:r>
      <w:r w:rsidRPr="00B55AFF">
        <w:t>н</w:t>
      </w:r>
      <w:r w:rsidRPr="00B55AFF">
        <w:t>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54559" w:rsidRPr="00B55AFF" w:rsidRDefault="00554559" w:rsidP="008A14E9">
      <w:pPr>
        <w:spacing w:before="240" w:after="240"/>
        <w:jc w:val="center"/>
        <w:outlineLvl w:val="2"/>
        <w:rPr>
          <w:b/>
          <w:bCs/>
        </w:rPr>
      </w:pPr>
      <w:bookmarkStart w:id="325" w:name="_Toc282347557"/>
      <w:bookmarkStart w:id="326" w:name="_Toc321209597"/>
      <w:bookmarkStart w:id="327" w:name="_Toc339819841"/>
      <w:bookmarkStart w:id="328" w:name="_Toc379186270"/>
      <w:bookmarkStart w:id="329" w:name="_Toc379293298"/>
      <w:bookmarkStart w:id="330" w:name="_Toc380051166"/>
      <w:bookmarkStart w:id="331" w:name="_Toc380581573"/>
      <w:bookmarkStart w:id="332" w:name="_Toc392516705"/>
      <w:bookmarkStart w:id="333" w:name="_Toc400454251"/>
      <w:bookmarkStart w:id="334" w:name="_Toc410315230"/>
      <w:bookmarkStart w:id="335" w:name="_Toc475940441"/>
      <w:r w:rsidRPr="00B55AFF">
        <w:rPr>
          <w:b/>
          <w:bCs/>
        </w:rPr>
        <w:t xml:space="preserve">Статья 26. Основные принципы организации застройки территории </w:t>
      </w:r>
      <w:bookmarkEnd w:id="325"/>
      <w:bookmarkEnd w:id="326"/>
      <w:bookmarkEnd w:id="327"/>
      <w:bookmarkEnd w:id="328"/>
      <w:bookmarkEnd w:id="329"/>
      <w:bookmarkEnd w:id="330"/>
      <w:bookmarkEnd w:id="331"/>
      <w:r w:rsidRPr="00B55AFF">
        <w:rPr>
          <w:b/>
          <w:bCs/>
        </w:rPr>
        <w:t>муниципальн</w:t>
      </w:r>
      <w:r w:rsidRPr="00B55AFF">
        <w:rPr>
          <w:b/>
          <w:bCs/>
        </w:rPr>
        <w:t>о</w:t>
      </w:r>
      <w:r w:rsidRPr="00B55AFF">
        <w:rPr>
          <w:b/>
          <w:bCs/>
        </w:rPr>
        <w:t>го образования</w:t>
      </w:r>
      <w:bookmarkEnd w:id="332"/>
      <w:bookmarkEnd w:id="333"/>
      <w:bookmarkEnd w:id="334"/>
      <w:bookmarkEnd w:id="335"/>
    </w:p>
    <w:p w:rsidR="00554559" w:rsidRPr="00B55AFF" w:rsidRDefault="00554559" w:rsidP="008A14E9">
      <w:pPr>
        <w:pStyle w:val="a7"/>
        <w:tabs>
          <w:tab w:val="left" w:pos="720"/>
        </w:tabs>
        <w:ind w:firstLine="709"/>
        <w:jc w:val="both"/>
        <w:rPr>
          <w:color w:val="000000"/>
        </w:rPr>
      </w:pPr>
      <w:r w:rsidRPr="00B55AFF">
        <w:rPr>
          <w:color w:val="000000"/>
        </w:rPr>
        <w:t xml:space="preserve">1. Планировочная организация и застройка территории </w:t>
      </w:r>
      <w:r w:rsidRPr="00B55AFF">
        <w:t>муниципального образов</w:t>
      </w:r>
      <w:r w:rsidRPr="00B55AFF">
        <w:t>а</w:t>
      </w:r>
      <w:r w:rsidRPr="00B55AFF">
        <w:t>ния</w:t>
      </w:r>
      <w:r w:rsidRPr="00B55AFF">
        <w:rPr>
          <w:color w:val="000000"/>
        </w:rPr>
        <w:t xml:space="preserve"> должны отвечать требованиям создания благоприятной среды, способствующей орг</w:t>
      </w:r>
      <w:r w:rsidRPr="00B55AFF">
        <w:rPr>
          <w:color w:val="000000"/>
        </w:rPr>
        <w:t>а</w:t>
      </w:r>
      <w:r w:rsidRPr="00B55AFF">
        <w:rPr>
          <w:color w:val="000000"/>
        </w:rPr>
        <w:t xml:space="preserve">низации жизнедеятельности населения, защите от неблагоприятных факторов природного и техногенного воздействия. </w:t>
      </w:r>
    </w:p>
    <w:p w:rsidR="00554559" w:rsidRPr="00B55AFF" w:rsidRDefault="00554559" w:rsidP="008A14E9">
      <w:pPr>
        <w:pStyle w:val="a7"/>
        <w:tabs>
          <w:tab w:val="left" w:pos="720"/>
        </w:tabs>
        <w:ind w:firstLine="709"/>
        <w:jc w:val="both"/>
        <w:rPr>
          <w:color w:val="000000"/>
        </w:rPr>
      </w:pPr>
      <w:r w:rsidRPr="00B55AFF">
        <w:rPr>
          <w:color w:val="000000"/>
        </w:rPr>
        <w:t>2. Для создания благоприятной среды проживания необходимо:</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обеспечивать эффективное использование территории с учетом документации по планировке территории; </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обеспечить сохранение природной среды и имеющихся объектов историко-культурного наследия; </w:t>
      </w:r>
    </w:p>
    <w:p w:rsidR="00554559" w:rsidRPr="00B55AFF" w:rsidRDefault="00554559" w:rsidP="008A14E9">
      <w:pPr>
        <w:pStyle w:val="a7"/>
        <w:tabs>
          <w:tab w:val="left" w:pos="720"/>
        </w:tabs>
        <w:ind w:firstLine="709"/>
        <w:jc w:val="both"/>
        <w:rPr>
          <w:color w:val="000000"/>
        </w:rPr>
      </w:pPr>
      <w:r w:rsidRPr="00B55AFF">
        <w:rPr>
          <w:color w:val="000000"/>
        </w:rPr>
        <w:tab/>
        <w:t>– использовать, в том числе в новой застройке, архитектурно–планировочные пр</w:t>
      </w:r>
      <w:r w:rsidRPr="00B55AFF">
        <w:rPr>
          <w:color w:val="000000"/>
        </w:rPr>
        <w:t>и</w:t>
      </w:r>
      <w:r w:rsidRPr="00B55AFF">
        <w:rPr>
          <w:color w:val="000000"/>
        </w:rPr>
        <w:t xml:space="preserve">емы, наиболее соответствующие социально–гигиеническим параметрам; </w:t>
      </w:r>
    </w:p>
    <w:p w:rsidR="00554559" w:rsidRPr="00B55AFF" w:rsidRDefault="00554559" w:rsidP="008A14E9">
      <w:pPr>
        <w:pStyle w:val="a7"/>
        <w:tabs>
          <w:tab w:val="left" w:pos="720"/>
        </w:tabs>
        <w:ind w:firstLine="709"/>
        <w:jc w:val="both"/>
        <w:rPr>
          <w:color w:val="000000"/>
        </w:rPr>
      </w:pPr>
      <w:r w:rsidRPr="00B55AFF">
        <w:rPr>
          <w:color w:val="000000"/>
        </w:rPr>
        <w:lastRenderedPageBreak/>
        <w:tab/>
        <w:t>– обеспечивать инвалидам условия для беспрепятственного доступа к объектам с</w:t>
      </w:r>
      <w:r w:rsidRPr="00B55AFF">
        <w:rPr>
          <w:color w:val="000000"/>
        </w:rPr>
        <w:t>о</w:t>
      </w:r>
      <w:r w:rsidRPr="00B55AFF">
        <w:rPr>
          <w:color w:val="000000"/>
        </w:rPr>
        <w:t xml:space="preserve">циального и иного назначения. </w:t>
      </w:r>
    </w:p>
    <w:p w:rsidR="00554559" w:rsidRPr="00B55AFF" w:rsidRDefault="00554559" w:rsidP="008A14E9">
      <w:pPr>
        <w:pStyle w:val="a7"/>
        <w:tabs>
          <w:tab w:val="left" w:pos="720"/>
        </w:tabs>
        <w:ind w:firstLine="709"/>
        <w:jc w:val="both"/>
        <w:rPr>
          <w:color w:val="000000"/>
        </w:rPr>
      </w:pPr>
      <w:r w:rsidRPr="00B55AFF">
        <w:rPr>
          <w:color w:val="000000"/>
        </w:rPr>
        <w:t xml:space="preserve">3. Застройка территории </w:t>
      </w:r>
      <w:r w:rsidRPr="00B55AFF">
        <w:t>муниципального образования</w:t>
      </w:r>
      <w:r w:rsidRPr="00B55AFF">
        <w:rPr>
          <w:color w:val="000000"/>
        </w:rPr>
        <w:t xml:space="preserve"> должна осуществляться в соответствии с действующими нормативными правовыми актами в области градостро</w:t>
      </w:r>
      <w:r w:rsidRPr="00B55AFF">
        <w:rPr>
          <w:color w:val="000000"/>
        </w:rPr>
        <w:t>и</w:t>
      </w:r>
      <w:r w:rsidRPr="00B55AFF">
        <w:rPr>
          <w:color w:val="000000"/>
        </w:rPr>
        <w:t>тельной деятельности и градостроительными регламентами, обязательными для исполн</w:t>
      </w:r>
      <w:r w:rsidRPr="00B55AFF">
        <w:rPr>
          <w:color w:val="000000"/>
        </w:rPr>
        <w:t>е</w:t>
      </w:r>
      <w:r w:rsidRPr="00B55AFF">
        <w:rPr>
          <w:color w:val="000000"/>
        </w:rPr>
        <w:t>ния всеми собственниками земельных участков, землепользователями, арендаторами з</w:t>
      </w:r>
      <w:r w:rsidRPr="00B55AFF">
        <w:rPr>
          <w:color w:val="000000"/>
        </w:rPr>
        <w:t>е</w:t>
      </w:r>
      <w:r w:rsidRPr="00B55AFF">
        <w:rPr>
          <w:color w:val="000000"/>
        </w:rPr>
        <w:t>мельных участков независимо от форм собственности и иных прав на земельные участки.</w:t>
      </w:r>
    </w:p>
    <w:p w:rsidR="00554559" w:rsidRPr="00B55AFF" w:rsidRDefault="00554559" w:rsidP="008A14E9">
      <w:pPr>
        <w:pStyle w:val="a7"/>
        <w:tabs>
          <w:tab w:val="left" w:pos="720"/>
        </w:tabs>
        <w:ind w:firstLine="709"/>
        <w:jc w:val="both"/>
        <w:rPr>
          <w:color w:val="000000"/>
        </w:rPr>
      </w:pPr>
      <w:r w:rsidRPr="00B55AFF">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w:t>
      </w:r>
      <w:r w:rsidRPr="00B55AFF">
        <w:rPr>
          <w:color w:val="000000"/>
        </w:rPr>
        <w:t>т</w:t>
      </w:r>
      <w:r w:rsidRPr="00B55AFF">
        <w:rPr>
          <w:color w:val="000000"/>
        </w:rPr>
        <w:t>ственности в соответствии с действующим законодательством.</w:t>
      </w:r>
    </w:p>
    <w:p w:rsidR="00554559" w:rsidRPr="00B55AFF" w:rsidRDefault="00554559" w:rsidP="008A14E9">
      <w:pPr>
        <w:pStyle w:val="a7"/>
        <w:tabs>
          <w:tab w:val="left" w:pos="720"/>
        </w:tabs>
        <w:ind w:firstLine="709"/>
        <w:jc w:val="both"/>
        <w:rPr>
          <w:color w:val="000000"/>
        </w:rPr>
      </w:pPr>
      <w:r w:rsidRPr="00B55AFF">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w:t>
      </w:r>
      <w:r w:rsidRPr="00B55AFF">
        <w:rPr>
          <w:color w:val="000000"/>
        </w:rPr>
        <w:t>н</w:t>
      </w:r>
      <w:r w:rsidRPr="00B55AFF">
        <w:rPr>
          <w:color w:val="000000"/>
        </w:rPr>
        <w:t>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w:t>
      </w:r>
      <w:r w:rsidRPr="00B55AFF">
        <w:rPr>
          <w:color w:val="000000"/>
        </w:rPr>
        <w:t>а</w:t>
      </w:r>
      <w:r w:rsidRPr="00B55AFF">
        <w:rPr>
          <w:color w:val="000000"/>
        </w:rPr>
        <w:t>навливающих документов на застраиваемый земельный участок.</w:t>
      </w:r>
    </w:p>
    <w:p w:rsidR="00554559" w:rsidRPr="00B55AFF" w:rsidRDefault="00554559" w:rsidP="008A14E9">
      <w:pPr>
        <w:pStyle w:val="a7"/>
        <w:tabs>
          <w:tab w:val="left" w:pos="720"/>
        </w:tabs>
        <w:ind w:firstLine="709"/>
        <w:jc w:val="both"/>
        <w:rPr>
          <w:color w:val="000000"/>
        </w:rPr>
      </w:pPr>
      <w:r w:rsidRPr="00B55AFF">
        <w:rPr>
          <w:color w:val="000000"/>
        </w:rPr>
        <w:t>6. Виды объектов капитального строительства, при строительстве которых проек</w:t>
      </w:r>
      <w:r w:rsidRPr="00B55AFF">
        <w:rPr>
          <w:color w:val="000000"/>
        </w:rPr>
        <w:t>т</w:t>
      </w:r>
      <w:r w:rsidRPr="00B55AFF">
        <w:rPr>
          <w:color w:val="000000"/>
        </w:rPr>
        <w:t>ная документация может не подготавливаться, а также когда выдача разрешения на стро</w:t>
      </w:r>
      <w:r w:rsidRPr="00B55AFF">
        <w:rPr>
          <w:color w:val="000000"/>
        </w:rPr>
        <w:t>и</w:t>
      </w:r>
      <w:r w:rsidRPr="00B55AFF">
        <w:rPr>
          <w:color w:val="000000"/>
        </w:rPr>
        <w:t>тельство не требуется, устанавливаются законодательством о градостроительной деятел</w:t>
      </w:r>
      <w:r w:rsidRPr="00B55AFF">
        <w:rPr>
          <w:color w:val="000000"/>
        </w:rPr>
        <w:t>ь</w:t>
      </w:r>
      <w:r w:rsidRPr="00B55AFF">
        <w:rPr>
          <w:color w:val="000000"/>
        </w:rPr>
        <w:t>ности.</w:t>
      </w:r>
    </w:p>
    <w:p w:rsidR="00554559" w:rsidRPr="00B55AFF" w:rsidRDefault="00554559" w:rsidP="008A14E9">
      <w:pPr>
        <w:pStyle w:val="a7"/>
        <w:tabs>
          <w:tab w:val="left" w:pos="720"/>
        </w:tabs>
        <w:ind w:firstLine="709"/>
        <w:jc w:val="both"/>
        <w:rPr>
          <w:color w:val="000000"/>
        </w:rPr>
      </w:pPr>
      <w:r w:rsidRPr="00B55AFF">
        <w:rPr>
          <w:color w:val="000000"/>
        </w:rPr>
        <w:t xml:space="preserve">7. </w:t>
      </w:r>
      <w:proofErr w:type="gramStart"/>
      <w:r w:rsidRPr="00B55AFF">
        <w:rPr>
          <w:color w:val="000000"/>
        </w:rPr>
        <w:t>Граждане и юридические лица, владеющие земельными участками на праве со</w:t>
      </w:r>
      <w:r w:rsidRPr="00B55AFF">
        <w:rPr>
          <w:color w:val="000000"/>
        </w:rPr>
        <w:t>б</w:t>
      </w:r>
      <w:r w:rsidRPr="00B55AFF">
        <w:rPr>
          <w:color w:val="000000"/>
        </w:rPr>
        <w:t>ственности, пожизненного наследуемого владения, постоянного (бессрочного) пользов</w:t>
      </w:r>
      <w:r w:rsidRPr="00B55AFF">
        <w:rPr>
          <w:color w:val="000000"/>
        </w:rPr>
        <w:t>а</w:t>
      </w:r>
      <w:r w:rsidRPr="00B55AFF">
        <w:rPr>
          <w:color w:val="000000"/>
        </w:rPr>
        <w:t>ния, аренды вправе осуществлять снос или реконструкцию находящихся на данных з</w:t>
      </w:r>
      <w:r w:rsidRPr="00B55AFF">
        <w:rPr>
          <w:color w:val="000000"/>
        </w:rPr>
        <w:t>е</w:t>
      </w:r>
      <w:r w:rsidRPr="00B55AFF">
        <w:rPr>
          <w:color w:val="000000"/>
        </w:rPr>
        <w:t>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w:t>
      </w:r>
      <w:r w:rsidRPr="00B55AFF">
        <w:rPr>
          <w:color w:val="000000"/>
        </w:rPr>
        <w:t>ь</w:t>
      </w:r>
      <w:r w:rsidRPr="00B55AFF">
        <w:rPr>
          <w:color w:val="000000"/>
        </w:rPr>
        <w:t>турного наследия при условии выполнения обязательств обременения земельных учас</w:t>
      </w:r>
      <w:r w:rsidRPr="00B55AFF">
        <w:rPr>
          <w:color w:val="000000"/>
        </w:rPr>
        <w:t>т</w:t>
      </w:r>
      <w:r w:rsidRPr="00B55AFF">
        <w:rPr>
          <w:color w:val="000000"/>
        </w:rPr>
        <w:t>ков.</w:t>
      </w:r>
      <w:proofErr w:type="gramEnd"/>
    </w:p>
    <w:p w:rsidR="00554559" w:rsidRPr="00B55AFF" w:rsidRDefault="00554559" w:rsidP="008A14E9">
      <w:pPr>
        <w:pStyle w:val="a7"/>
        <w:tabs>
          <w:tab w:val="left" w:pos="720"/>
        </w:tabs>
        <w:ind w:firstLine="709"/>
        <w:jc w:val="both"/>
        <w:rPr>
          <w:color w:val="000000"/>
        </w:rPr>
      </w:pPr>
      <w:r w:rsidRPr="00B55AFF">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w:t>
      </w:r>
      <w:r w:rsidRPr="00B55AFF">
        <w:rPr>
          <w:color w:val="000000"/>
        </w:rPr>
        <w:t>о</w:t>
      </w:r>
      <w:r w:rsidRPr="00B55AFF">
        <w:rPr>
          <w:color w:val="000000"/>
        </w:rPr>
        <w:t>кладка новых и реконструкция существующих инженерных коммуникаций.</w:t>
      </w:r>
    </w:p>
    <w:p w:rsidR="00554559" w:rsidRPr="00B55AFF" w:rsidRDefault="00554559" w:rsidP="008A14E9">
      <w:pPr>
        <w:pStyle w:val="a7"/>
        <w:tabs>
          <w:tab w:val="left" w:pos="720"/>
        </w:tabs>
        <w:ind w:firstLine="709"/>
        <w:jc w:val="both"/>
        <w:rPr>
          <w:color w:val="000000"/>
        </w:rPr>
      </w:pPr>
      <w:r w:rsidRPr="00B55AFF">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w:t>
      </w:r>
      <w:r w:rsidRPr="00B55AFF">
        <w:rPr>
          <w:color w:val="000000"/>
        </w:rPr>
        <w:t>б</w:t>
      </w:r>
      <w:r w:rsidRPr="00B55AFF">
        <w:rPr>
          <w:color w:val="000000"/>
        </w:rPr>
        <w:t>новления земляных (строительных) работ на участках с объектами, введенными в экспл</w:t>
      </w:r>
      <w:r w:rsidRPr="00B55AFF">
        <w:rPr>
          <w:color w:val="000000"/>
        </w:rPr>
        <w:t>у</w:t>
      </w:r>
      <w:r w:rsidRPr="00B55AFF">
        <w:rPr>
          <w:color w:val="000000"/>
        </w:rPr>
        <w:t>атацию.</w:t>
      </w:r>
    </w:p>
    <w:p w:rsidR="00554559" w:rsidRPr="00B55AFF" w:rsidRDefault="00554559" w:rsidP="008A14E9">
      <w:pPr>
        <w:pStyle w:val="a7"/>
        <w:tabs>
          <w:tab w:val="left" w:pos="720"/>
        </w:tabs>
        <w:ind w:firstLine="709"/>
        <w:jc w:val="both"/>
        <w:rPr>
          <w:color w:val="000000"/>
        </w:rPr>
      </w:pPr>
      <w:r w:rsidRPr="00B55AFF">
        <w:rPr>
          <w:color w:val="000000"/>
        </w:rPr>
        <w:t>10. Объем и качество законченного строительством объекта, оснащение инжене</w:t>
      </w:r>
      <w:r w:rsidRPr="00B55AFF">
        <w:rPr>
          <w:color w:val="000000"/>
        </w:rPr>
        <w:t>р</w:t>
      </w:r>
      <w:r w:rsidRPr="00B55AFF">
        <w:rPr>
          <w:color w:val="000000"/>
        </w:rPr>
        <w:t>ным оборудованием, внешнее благоустройство земельного участка должны соответств</w:t>
      </w:r>
      <w:r w:rsidRPr="00B55AFF">
        <w:rPr>
          <w:color w:val="000000"/>
        </w:rPr>
        <w:t>о</w:t>
      </w:r>
      <w:r w:rsidRPr="00B55AFF">
        <w:rPr>
          <w:color w:val="000000"/>
        </w:rPr>
        <w:t>вать проектной документации.</w:t>
      </w:r>
    </w:p>
    <w:p w:rsidR="00554559" w:rsidRPr="00B55AFF" w:rsidRDefault="00554559" w:rsidP="008A14E9">
      <w:pPr>
        <w:pStyle w:val="a7"/>
        <w:tabs>
          <w:tab w:val="left" w:pos="720"/>
        </w:tabs>
        <w:ind w:firstLine="709"/>
        <w:jc w:val="both"/>
        <w:rPr>
          <w:color w:val="000000"/>
        </w:rPr>
      </w:pPr>
      <w:r w:rsidRPr="00B55AFF">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554559" w:rsidRPr="00B55AFF" w:rsidRDefault="00554559" w:rsidP="008A14E9">
      <w:pPr>
        <w:pStyle w:val="a7"/>
        <w:tabs>
          <w:tab w:val="left" w:pos="720"/>
        </w:tabs>
        <w:ind w:firstLine="709"/>
        <w:jc w:val="both"/>
        <w:rPr>
          <w:color w:val="000000"/>
        </w:rPr>
      </w:pPr>
      <w:r w:rsidRPr="00B55AFF">
        <w:rPr>
          <w:color w:val="000000"/>
        </w:rPr>
        <w:t xml:space="preserve">12. </w:t>
      </w:r>
      <w:proofErr w:type="gramStart"/>
      <w:r w:rsidRPr="00B55AFF">
        <w:rPr>
          <w:color w:val="000000"/>
        </w:rPr>
        <w:t>Застройщик в течение десяти дней со дня получения разрешения на строител</w:t>
      </w:r>
      <w:r w:rsidRPr="00B55AFF">
        <w:rPr>
          <w:color w:val="000000"/>
        </w:rPr>
        <w:t>ь</w:t>
      </w:r>
      <w:r w:rsidRPr="00B55AFF">
        <w:rPr>
          <w:color w:val="000000"/>
        </w:rPr>
        <w:t>ство обязан безвозмездно передать в орган, выдавший разрешение на строительство, св</w:t>
      </w:r>
      <w:r w:rsidRPr="00B55AFF">
        <w:rPr>
          <w:color w:val="000000"/>
        </w:rPr>
        <w:t>е</w:t>
      </w:r>
      <w:r w:rsidRPr="00B55AFF">
        <w:rPr>
          <w:color w:val="000000"/>
        </w:rPr>
        <w:t>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w:t>
      </w:r>
      <w:r w:rsidRPr="00B55AFF">
        <w:rPr>
          <w:color w:val="000000"/>
        </w:rPr>
        <w:t>а</w:t>
      </w:r>
      <w:r w:rsidRPr="00B55AFF">
        <w:rPr>
          <w:color w:val="000000"/>
        </w:rPr>
        <w:t>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w:t>
      </w:r>
      <w:r w:rsidRPr="00B55AFF">
        <w:rPr>
          <w:color w:val="000000"/>
        </w:rPr>
        <w:t>о</w:t>
      </w:r>
      <w:r w:rsidRPr="00B55AFF">
        <w:rPr>
          <w:color w:val="000000"/>
        </w:rPr>
        <w:t>ительной деятельности (ИСОГД).</w:t>
      </w:r>
      <w:proofErr w:type="gramEnd"/>
    </w:p>
    <w:p w:rsidR="00554559" w:rsidRPr="00B55AFF" w:rsidRDefault="00554559" w:rsidP="008A14E9">
      <w:pPr>
        <w:spacing w:before="240" w:after="240"/>
        <w:jc w:val="center"/>
        <w:outlineLvl w:val="2"/>
        <w:rPr>
          <w:b/>
          <w:bCs/>
        </w:rPr>
      </w:pPr>
      <w:bookmarkStart w:id="336" w:name="_Toc282347558"/>
      <w:bookmarkStart w:id="337" w:name="_Toc321209598"/>
      <w:bookmarkStart w:id="338" w:name="_Toc339819842"/>
      <w:bookmarkStart w:id="339" w:name="_Toc379186271"/>
      <w:bookmarkStart w:id="340" w:name="_Toc379293299"/>
      <w:bookmarkStart w:id="341" w:name="_Toc380051167"/>
      <w:bookmarkStart w:id="342" w:name="_Toc380581574"/>
      <w:bookmarkStart w:id="343" w:name="_Toc392516706"/>
      <w:bookmarkStart w:id="344" w:name="_Toc400454252"/>
      <w:bookmarkStart w:id="345" w:name="_Toc410315231"/>
      <w:bookmarkStart w:id="346" w:name="_Toc475940442"/>
      <w:r w:rsidRPr="00B55AFF">
        <w:rPr>
          <w:b/>
          <w:bCs/>
        </w:rPr>
        <w:lastRenderedPageBreak/>
        <w:t>Статья 27. Право на осуществление строительства, реконструкции объектов кап</w:t>
      </w:r>
      <w:r w:rsidRPr="00B55AFF">
        <w:rPr>
          <w:b/>
          <w:bCs/>
        </w:rPr>
        <w:t>и</w:t>
      </w:r>
      <w:r w:rsidRPr="00B55AFF">
        <w:rPr>
          <w:b/>
          <w:bCs/>
        </w:rPr>
        <w:t>тального строительства</w:t>
      </w:r>
      <w:bookmarkEnd w:id="336"/>
      <w:bookmarkEnd w:id="337"/>
      <w:bookmarkEnd w:id="338"/>
      <w:bookmarkEnd w:id="339"/>
      <w:bookmarkEnd w:id="340"/>
      <w:bookmarkEnd w:id="341"/>
      <w:bookmarkEnd w:id="342"/>
      <w:bookmarkEnd w:id="343"/>
      <w:bookmarkEnd w:id="344"/>
      <w:bookmarkEnd w:id="345"/>
      <w:bookmarkEnd w:id="346"/>
    </w:p>
    <w:p w:rsidR="00554559" w:rsidRPr="00B55AFF" w:rsidRDefault="00554559" w:rsidP="008A14E9">
      <w:pPr>
        <w:pStyle w:val="a7"/>
        <w:tabs>
          <w:tab w:val="left" w:pos="720"/>
        </w:tabs>
        <w:ind w:firstLine="720"/>
        <w:jc w:val="both"/>
      </w:pPr>
      <w:r w:rsidRPr="00B55AFF">
        <w:t xml:space="preserve">1. </w:t>
      </w:r>
      <w:proofErr w:type="gramStart"/>
      <w:r w:rsidRPr="00B55AFF">
        <w:t>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w:t>
      </w:r>
      <w:r w:rsidRPr="00B55AFF">
        <w:t>а</w:t>
      </w:r>
      <w:r w:rsidRPr="00B55AFF">
        <w:t>деющие земельными участками, объектами капитального строительства на правах со</w:t>
      </w:r>
      <w:r w:rsidRPr="00B55AFF">
        <w:t>б</w:t>
      </w:r>
      <w:r w:rsidRPr="00B55AFF">
        <w:t>ственности, аренды, постоянного бессрочного пользования, пожизненного наследуемого владения.</w:t>
      </w:r>
      <w:proofErr w:type="gramEnd"/>
    </w:p>
    <w:p w:rsidR="00554559" w:rsidRPr="00B55AFF" w:rsidRDefault="00554559" w:rsidP="008A14E9">
      <w:pPr>
        <w:widowControl w:val="0"/>
        <w:ind w:firstLine="720"/>
        <w:jc w:val="both"/>
      </w:pPr>
      <w:r w:rsidRPr="00B55AFF">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w:t>
      </w:r>
      <w:r w:rsidRPr="00B55AFF">
        <w:t>и</w:t>
      </w:r>
      <w:r w:rsidRPr="00B55AFF">
        <w:t>тельным законодательством.</w:t>
      </w:r>
    </w:p>
    <w:p w:rsidR="00554559" w:rsidRPr="00B55AFF" w:rsidRDefault="00554559" w:rsidP="008A14E9">
      <w:pPr>
        <w:spacing w:before="100" w:beforeAutospacing="1" w:after="100" w:afterAutospacing="1"/>
        <w:jc w:val="center"/>
        <w:outlineLvl w:val="2"/>
        <w:rPr>
          <w:b/>
          <w:bCs/>
        </w:rPr>
      </w:pPr>
      <w:bookmarkStart w:id="347" w:name="_Toc380051170"/>
      <w:bookmarkStart w:id="348" w:name="_Toc380581577"/>
      <w:bookmarkStart w:id="349" w:name="_Toc392516709"/>
      <w:bookmarkStart w:id="350" w:name="_Toc400454255"/>
      <w:bookmarkStart w:id="351" w:name="_Toc410315234"/>
      <w:bookmarkStart w:id="352" w:name="_Toc475940443"/>
      <w:r w:rsidRPr="00B55AFF">
        <w:rPr>
          <w:b/>
          <w:bCs/>
        </w:rPr>
        <w:t>Статья 28. Выдача разрешения на строительство</w:t>
      </w:r>
      <w:bookmarkEnd w:id="347"/>
      <w:bookmarkEnd w:id="348"/>
      <w:bookmarkEnd w:id="349"/>
      <w:bookmarkEnd w:id="350"/>
      <w:bookmarkEnd w:id="351"/>
      <w:bookmarkEnd w:id="352"/>
    </w:p>
    <w:p w:rsidR="00554559" w:rsidRPr="00B55AFF" w:rsidRDefault="00554559" w:rsidP="008A14E9">
      <w:pPr>
        <w:pStyle w:val="12"/>
        <w:ind w:left="0" w:firstLine="709"/>
        <w:jc w:val="both"/>
        <w:rPr>
          <w:snapToGrid w:val="0"/>
        </w:rPr>
      </w:pPr>
      <w:r w:rsidRPr="00B55AFF">
        <w:rPr>
          <w:snapToGrid w:val="0"/>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w:t>
      </w:r>
      <w:r w:rsidRPr="00B55AFF">
        <w:rPr>
          <w:snapToGrid w:val="0"/>
        </w:rPr>
        <w:t>у</w:t>
      </w:r>
      <w:r w:rsidRPr="00B55AFF">
        <w:rPr>
          <w:snapToGrid w:val="0"/>
        </w:rPr>
        <w:t>ществлять строительство, реконструкцию объектов капитального строительства, за и</w:t>
      </w:r>
      <w:r w:rsidRPr="00B55AFF">
        <w:rPr>
          <w:snapToGrid w:val="0"/>
        </w:rPr>
        <w:t>с</w:t>
      </w:r>
      <w:r w:rsidRPr="00B55AFF">
        <w:rPr>
          <w:snapToGrid w:val="0"/>
        </w:rPr>
        <w:t>ключением случаев, предусмотренных Градостроительным Кодексом Российской Фед</w:t>
      </w:r>
      <w:r w:rsidRPr="00B55AFF">
        <w:rPr>
          <w:snapToGrid w:val="0"/>
        </w:rPr>
        <w:t>е</w:t>
      </w:r>
      <w:r w:rsidRPr="00B55AFF">
        <w:rPr>
          <w:snapToGrid w:val="0"/>
        </w:rPr>
        <w:t xml:space="preserve">рации. </w:t>
      </w:r>
    </w:p>
    <w:p w:rsidR="00554559" w:rsidRPr="00B55AFF" w:rsidRDefault="00554559" w:rsidP="008A14E9">
      <w:pPr>
        <w:pStyle w:val="12"/>
        <w:ind w:left="0" w:firstLine="709"/>
        <w:jc w:val="both"/>
        <w:rPr>
          <w:snapToGrid w:val="0"/>
        </w:rPr>
      </w:pPr>
      <w:r w:rsidRPr="00B55AFF">
        <w:rPr>
          <w:snapToGrid w:val="0"/>
        </w:rPr>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w:t>
      </w:r>
      <w:r w:rsidRPr="00B55AFF">
        <w:rPr>
          <w:snapToGrid w:val="0"/>
        </w:rPr>
        <w:t>й</w:t>
      </w:r>
      <w:r w:rsidRPr="00B55AFF">
        <w:rPr>
          <w:snapToGrid w:val="0"/>
        </w:rPr>
        <w:t>ствие градостроительных регламентов или для которых не устанавливаются градостро</w:t>
      </w:r>
      <w:r w:rsidRPr="00B55AFF">
        <w:rPr>
          <w:snapToGrid w:val="0"/>
        </w:rPr>
        <w:t>и</w:t>
      </w:r>
      <w:r w:rsidRPr="00B55AFF">
        <w:rPr>
          <w:snapToGrid w:val="0"/>
        </w:rPr>
        <w:t>тельные регламенты, и в иных предусмотренных федеральными законами случаях.</w:t>
      </w:r>
    </w:p>
    <w:p w:rsidR="00554559" w:rsidRPr="00B55AFF" w:rsidRDefault="00554559" w:rsidP="008A14E9">
      <w:pPr>
        <w:ind w:firstLine="709"/>
        <w:jc w:val="both"/>
        <w:rPr>
          <w:snapToGrid w:val="0"/>
        </w:rPr>
      </w:pPr>
      <w:r w:rsidRPr="00B55AFF">
        <w:rPr>
          <w:snapToGrid w:val="0"/>
        </w:rPr>
        <w:t xml:space="preserve">3. В границах </w:t>
      </w:r>
      <w:r w:rsidRPr="00B55AFF">
        <w:t xml:space="preserve">муниципального образования </w:t>
      </w:r>
      <w:r w:rsidR="005423B7">
        <w:rPr>
          <w:color w:val="000000"/>
        </w:rPr>
        <w:t>По</w:t>
      </w:r>
      <w:r w:rsidR="00F366A6">
        <w:rPr>
          <w:color w:val="000000"/>
        </w:rPr>
        <w:t>левско</w:t>
      </w:r>
      <w:r w:rsidRPr="00B55AFF">
        <w:t xml:space="preserve">й сельсовет, </w:t>
      </w:r>
      <w:r w:rsidRPr="00B55AFF">
        <w:rPr>
          <w:snapToGrid w:val="0"/>
        </w:rPr>
        <w:t>разрешение на строительство выдается Администрацией района, за исключением случаев предусмотре</w:t>
      </w:r>
      <w:r w:rsidRPr="00B55AFF">
        <w:rPr>
          <w:snapToGrid w:val="0"/>
        </w:rPr>
        <w:t>н</w:t>
      </w:r>
      <w:r w:rsidRPr="00B55AFF">
        <w:rPr>
          <w:snapToGrid w:val="0"/>
        </w:rPr>
        <w:t>ных частями 5 и 6 статьи 51 Градостроительного Кодекса Российской Федерации и др</w:t>
      </w:r>
      <w:r w:rsidRPr="00B55AFF">
        <w:rPr>
          <w:snapToGrid w:val="0"/>
        </w:rPr>
        <w:t>у</w:t>
      </w:r>
      <w:r w:rsidRPr="00B55AFF">
        <w:rPr>
          <w:snapToGrid w:val="0"/>
        </w:rPr>
        <w:t xml:space="preserve">гими федеральными законами. </w:t>
      </w:r>
    </w:p>
    <w:p w:rsidR="00554559" w:rsidRPr="00B55AFF" w:rsidRDefault="00554559" w:rsidP="008A14E9">
      <w:pPr>
        <w:spacing w:before="100" w:beforeAutospacing="1" w:after="100" w:afterAutospacing="1"/>
        <w:jc w:val="center"/>
        <w:outlineLvl w:val="2"/>
        <w:rPr>
          <w:b/>
          <w:bCs/>
        </w:rPr>
      </w:pPr>
      <w:bookmarkStart w:id="353" w:name="_Toc339819846"/>
      <w:bookmarkStart w:id="354" w:name="_Toc379186275"/>
      <w:bookmarkStart w:id="355" w:name="_Toc379293303"/>
      <w:bookmarkStart w:id="356" w:name="_Toc380051171"/>
      <w:bookmarkStart w:id="357" w:name="_Toc380581578"/>
      <w:bookmarkStart w:id="358" w:name="_Toc392516710"/>
      <w:bookmarkStart w:id="359" w:name="_Toc400454256"/>
      <w:bookmarkStart w:id="360" w:name="_Toc410315235"/>
      <w:bookmarkStart w:id="361" w:name="_Toc475940444"/>
      <w:r w:rsidRPr="00B55AFF">
        <w:rPr>
          <w:b/>
          <w:bCs/>
        </w:rPr>
        <w:t>Статья 29. Выдача разрешения на ввод объекта в эксплуатацию</w:t>
      </w:r>
      <w:bookmarkEnd w:id="353"/>
      <w:bookmarkEnd w:id="354"/>
      <w:bookmarkEnd w:id="355"/>
      <w:bookmarkEnd w:id="356"/>
      <w:bookmarkEnd w:id="357"/>
      <w:bookmarkEnd w:id="358"/>
      <w:bookmarkEnd w:id="359"/>
      <w:bookmarkEnd w:id="360"/>
      <w:bookmarkEnd w:id="361"/>
    </w:p>
    <w:p w:rsidR="00554559" w:rsidRPr="00B55AFF" w:rsidRDefault="00554559" w:rsidP="008A14E9">
      <w:pPr>
        <w:ind w:firstLine="709"/>
        <w:jc w:val="both"/>
        <w:rPr>
          <w:sz w:val="28"/>
          <w:szCs w:val="28"/>
        </w:rPr>
      </w:pPr>
      <w:bookmarkStart w:id="362" w:name="sub_339"/>
      <w:r w:rsidRPr="00B55AFF">
        <w:t>1. Разрешение на ввод в эксплуатацию объектов осуществляется органом, выда</w:t>
      </w:r>
      <w:r w:rsidRPr="00B55AFF">
        <w:t>в</w:t>
      </w:r>
      <w:r w:rsidRPr="00B55AFF">
        <w:t>шим разрешение на строительство в порядке, установленном статьей 55 Градостроител</w:t>
      </w:r>
      <w:r w:rsidRPr="00B55AFF">
        <w:t>ь</w:t>
      </w:r>
      <w:r w:rsidRPr="00B55AFF">
        <w:t>ного кодекса Российской Федерации.</w:t>
      </w:r>
      <w:bookmarkEnd w:id="362"/>
    </w:p>
    <w:p w:rsidR="00554559" w:rsidRPr="00B55AFF" w:rsidRDefault="00554559" w:rsidP="008A14E9">
      <w:pPr>
        <w:pStyle w:val="a7"/>
        <w:tabs>
          <w:tab w:val="left" w:pos="720"/>
        </w:tabs>
        <w:ind w:firstLine="709"/>
        <w:jc w:val="both"/>
        <w:rPr>
          <w:color w:val="000000"/>
        </w:rPr>
      </w:pPr>
      <w:r w:rsidRPr="00B55AFF">
        <w:rPr>
          <w:color w:val="000000"/>
        </w:rPr>
        <w:t>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w:t>
      </w:r>
      <w:r w:rsidRPr="00B55AFF">
        <w:rPr>
          <w:color w:val="000000"/>
        </w:rPr>
        <w:t>н</w:t>
      </w:r>
      <w:r w:rsidRPr="00B55AFF">
        <w:rPr>
          <w:color w:val="000000"/>
        </w:rPr>
        <w:t xml:space="preserve">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554559" w:rsidRPr="00B55AFF" w:rsidRDefault="00554559" w:rsidP="008A14E9">
      <w:pPr>
        <w:pStyle w:val="a7"/>
        <w:tabs>
          <w:tab w:val="left" w:pos="720"/>
        </w:tabs>
        <w:ind w:firstLine="709"/>
        <w:jc w:val="both"/>
      </w:pPr>
      <w:r w:rsidRPr="00B55AFF">
        <w:t>3. Разрешение на ввод объекта в эксплуатацию является основанием для постано</w:t>
      </w:r>
      <w:r w:rsidRPr="00B55AFF">
        <w:t>в</w:t>
      </w:r>
      <w:r w:rsidRPr="00B55AFF">
        <w:t xml:space="preserve">ки на государственный учет построенного объекта капитального строительства, внесения </w:t>
      </w:r>
      <w:proofErr w:type="gramStart"/>
      <w:r w:rsidRPr="00B55AFF">
        <w:t>изменений</w:t>
      </w:r>
      <w:proofErr w:type="gramEnd"/>
      <w:r w:rsidRPr="00B55AFF">
        <w:t xml:space="preserve"> в документы государственного учета реконструированного объекта капитал</w:t>
      </w:r>
      <w:r w:rsidRPr="00B55AFF">
        <w:t>ь</w:t>
      </w:r>
      <w:r w:rsidRPr="00B55AFF">
        <w:t>ного строительства, а также государственной регистрации прав на недвижимое имущ</w:t>
      </w:r>
      <w:r w:rsidRPr="00B55AFF">
        <w:t>е</w:t>
      </w:r>
      <w:r w:rsidRPr="00B55AFF">
        <w:t>ство.</w:t>
      </w:r>
    </w:p>
    <w:p w:rsidR="00554559" w:rsidRDefault="00554559" w:rsidP="008A14E9">
      <w:pPr>
        <w:spacing w:before="240" w:after="240"/>
        <w:jc w:val="center"/>
        <w:outlineLvl w:val="1"/>
        <w:rPr>
          <w:b/>
          <w:bCs/>
          <w:color w:val="000000"/>
        </w:rPr>
      </w:pPr>
      <w:bookmarkStart w:id="363" w:name="_Toc379293305"/>
      <w:bookmarkStart w:id="364" w:name="_Toc380051173"/>
      <w:bookmarkStart w:id="365" w:name="_Toc380581580"/>
      <w:bookmarkStart w:id="366" w:name="_Toc392516712"/>
      <w:bookmarkStart w:id="367" w:name="_Toc400454258"/>
      <w:bookmarkStart w:id="368" w:name="_Toc410315237"/>
    </w:p>
    <w:p w:rsidR="00554559" w:rsidRDefault="00554559" w:rsidP="008A14E9">
      <w:pPr>
        <w:spacing w:before="240" w:after="240"/>
        <w:jc w:val="center"/>
        <w:outlineLvl w:val="1"/>
        <w:rPr>
          <w:b/>
          <w:bCs/>
          <w:color w:val="000000"/>
        </w:rPr>
      </w:pPr>
    </w:p>
    <w:p w:rsidR="00554559" w:rsidRDefault="00554559" w:rsidP="008A14E9">
      <w:pPr>
        <w:spacing w:before="240" w:after="240"/>
        <w:jc w:val="center"/>
        <w:outlineLvl w:val="1"/>
        <w:rPr>
          <w:b/>
          <w:bCs/>
          <w:color w:val="000000"/>
        </w:rPr>
      </w:pPr>
    </w:p>
    <w:p w:rsidR="00554559" w:rsidRPr="00B55AFF" w:rsidRDefault="00554559" w:rsidP="008A14E9">
      <w:pPr>
        <w:spacing w:before="240" w:after="240"/>
        <w:jc w:val="center"/>
        <w:outlineLvl w:val="1"/>
        <w:rPr>
          <w:b/>
          <w:bCs/>
          <w:color w:val="000000"/>
        </w:rPr>
      </w:pPr>
      <w:bookmarkStart w:id="369" w:name="_Toc475940445"/>
      <w:r w:rsidRPr="00B55AFF">
        <w:rPr>
          <w:b/>
          <w:bCs/>
          <w:color w:val="000000"/>
        </w:rPr>
        <w:lastRenderedPageBreak/>
        <w:t>Глава 8. Заключительные положения</w:t>
      </w:r>
      <w:bookmarkEnd w:id="363"/>
      <w:bookmarkEnd w:id="364"/>
      <w:bookmarkEnd w:id="365"/>
      <w:bookmarkEnd w:id="366"/>
      <w:bookmarkEnd w:id="367"/>
      <w:bookmarkEnd w:id="368"/>
      <w:bookmarkEnd w:id="369"/>
    </w:p>
    <w:p w:rsidR="00554559" w:rsidRPr="00B55AFF" w:rsidRDefault="00554559" w:rsidP="008A14E9">
      <w:pPr>
        <w:spacing w:after="240"/>
        <w:jc w:val="center"/>
        <w:outlineLvl w:val="2"/>
        <w:rPr>
          <w:b/>
          <w:bCs/>
        </w:rPr>
      </w:pPr>
      <w:bookmarkStart w:id="370" w:name="_Toc282347565"/>
      <w:bookmarkStart w:id="371" w:name="_Toc321209605"/>
      <w:bookmarkStart w:id="372" w:name="_Toc339819849"/>
      <w:bookmarkStart w:id="373" w:name="_Toc379186278"/>
      <w:bookmarkStart w:id="374" w:name="_Toc379293306"/>
      <w:bookmarkStart w:id="375" w:name="_Toc380051174"/>
      <w:bookmarkStart w:id="376" w:name="_Toc380581581"/>
      <w:bookmarkStart w:id="377" w:name="_Toc392516713"/>
      <w:bookmarkStart w:id="378" w:name="_Toc400454259"/>
      <w:bookmarkStart w:id="379" w:name="_Toc410315238"/>
      <w:bookmarkStart w:id="380" w:name="_Toc475940446"/>
      <w:r w:rsidRPr="00B55AFF">
        <w:rPr>
          <w:b/>
          <w:bCs/>
        </w:rPr>
        <w:t>Статья 30. Действие настоящих правил по отношению к ранее возникшим правоо</w:t>
      </w:r>
      <w:r w:rsidRPr="00B55AFF">
        <w:rPr>
          <w:b/>
          <w:bCs/>
        </w:rPr>
        <w:t>т</w:t>
      </w:r>
      <w:r w:rsidRPr="00B55AFF">
        <w:rPr>
          <w:b/>
          <w:bCs/>
        </w:rPr>
        <w:t>ношениям</w:t>
      </w:r>
      <w:bookmarkEnd w:id="370"/>
      <w:bookmarkEnd w:id="371"/>
      <w:bookmarkEnd w:id="372"/>
      <w:bookmarkEnd w:id="373"/>
      <w:bookmarkEnd w:id="374"/>
      <w:bookmarkEnd w:id="375"/>
      <w:bookmarkEnd w:id="376"/>
      <w:bookmarkEnd w:id="377"/>
      <w:bookmarkEnd w:id="378"/>
      <w:bookmarkEnd w:id="379"/>
      <w:bookmarkEnd w:id="380"/>
    </w:p>
    <w:p w:rsidR="00554559" w:rsidRPr="00B55AFF" w:rsidRDefault="00554559" w:rsidP="008A14E9">
      <w:pPr>
        <w:pStyle w:val="a7"/>
        <w:tabs>
          <w:tab w:val="left" w:pos="720"/>
        </w:tabs>
        <w:ind w:firstLine="720"/>
        <w:jc w:val="both"/>
        <w:rPr>
          <w:color w:val="000000"/>
        </w:rPr>
      </w:pPr>
      <w:r w:rsidRPr="00B55AFF">
        <w:rPr>
          <w:color w:val="000000"/>
        </w:rPr>
        <w:t>1. Настоящие Правила вступают в силу со дня их официального опубликования.</w:t>
      </w:r>
    </w:p>
    <w:p w:rsidR="00554559" w:rsidRPr="00B55AFF" w:rsidRDefault="00554559" w:rsidP="008A14E9">
      <w:pPr>
        <w:pStyle w:val="a7"/>
        <w:tabs>
          <w:tab w:val="left" w:pos="720"/>
        </w:tabs>
        <w:ind w:firstLine="720"/>
        <w:jc w:val="both"/>
        <w:rPr>
          <w:color w:val="000000"/>
        </w:rPr>
      </w:pPr>
      <w:r w:rsidRPr="00B55AFF">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54559" w:rsidRPr="00B55AFF" w:rsidRDefault="00554559" w:rsidP="008A14E9">
      <w:pPr>
        <w:pStyle w:val="a7"/>
        <w:tabs>
          <w:tab w:val="left" w:pos="720"/>
        </w:tabs>
        <w:ind w:firstLine="720"/>
        <w:jc w:val="both"/>
        <w:rPr>
          <w:color w:val="000000"/>
        </w:rPr>
      </w:pPr>
      <w:r w:rsidRPr="00B55AFF">
        <w:rPr>
          <w:color w:val="000000"/>
        </w:rPr>
        <w:t>3. Принятые до введения в действие настоящих Правил нормативные правовые а</w:t>
      </w:r>
      <w:r w:rsidRPr="00B55AFF">
        <w:rPr>
          <w:color w:val="000000"/>
        </w:rPr>
        <w:t>к</w:t>
      </w:r>
      <w:r w:rsidRPr="00B55AFF">
        <w:rPr>
          <w:color w:val="000000"/>
        </w:rPr>
        <w:t>ты органов местного самоуправления по вопросам, касающимся землепользования и з</w:t>
      </w:r>
      <w:r w:rsidRPr="00B55AFF">
        <w:rPr>
          <w:color w:val="000000"/>
        </w:rPr>
        <w:t>а</w:t>
      </w:r>
      <w:r w:rsidRPr="00B55AFF">
        <w:rPr>
          <w:color w:val="000000"/>
        </w:rPr>
        <w:t>стройки, применяются в части, не противоречащей настоящим Правилам.</w:t>
      </w:r>
    </w:p>
    <w:p w:rsidR="00554559" w:rsidRPr="00B55AFF" w:rsidRDefault="00554559" w:rsidP="008A14E9">
      <w:pPr>
        <w:ind w:firstLine="720"/>
        <w:jc w:val="both"/>
        <w:rPr>
          <w:color w:val="000000"/>
        </w:rPr>
      </w:pPr>
      <w:r w:rsidRPr="00B55AFF">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w:t>
      </w:r>
      <w:r w:rsidRPr="00B55AFF">
        <w:rPr>
          <w:color w:val="000000"/>
        </w:rPr>
        <w:t>и</w:t>
      </w:r>
      <w:r w:rsidRPr="00B55AFF">
        <w:rPr>
          <w:color w:val="000000"/>
        </w:rPr>
        <w:t>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54559" w:rsidRPr="00B55AFF" w:rsidRDefault="00554559" w:rsidP="008A14E9">
      <w:pPr>
        <w:spacing w:before="100" w:beforeAutospacing="1" w:after="100" w:afterAutospacing="1"/>
        <w:jc w:val="center"/>
        <w:outlineLvl w:val="2"/>
        <w:rPr>
          <w:b/>
          <w:bCs/>
        </w:rPr>
      </w:pPr>
      <w:bookmarkStart w:id="381" w:name="_Toc282347566"/>
      <w:bookmarkStart w:id="382" w:name="_Toc321209606"/>
      <w:bookmarkStart w:id="383" w:name="_Toc339819850"/>
      <w:bookmarkStart w:id="384" w:name="_Toc379186279"/>
      <w:bookmarkStart w:id="385" w:name="_Toc379293307"/>
      <w:bookmarkStart w:id="386" w:name="_Toc380051175"/>
      <w:bookmarkStart w:id="387" w:name="_Toc380581582"/>
      <w:bookmarkStart w:id="388" w:name="_Toc392516714"/>
      <w:bookmarkStart w:id="389" w:name="_Toc400454260"/>
      <w:bookmarkStart w:id="390" w:name="_Toc410315239"/>
      <w:bookmarkStart w:id="391" w:name="_Toc475940447"/>
      <w:r w:rsidRPr="00B55AFF">
        <w:rPr>
          <w:b/>
          <w:bCs/>
        </w:rPr>
        <w:t>Статья 31. Действие настоящих правил по отношению к градостроительной док</w:t>
      </w:r>
      <w:r w:rsidRPr="00B55AFF">
        <w:rPr>
          <w:b/>
          <w:bCs/>
        </w:rPr>
        <w:t>у</w:t>
      </w:r>
      <w:r w:rsidRPr="00B55AFF">
        <w:rPr>
          <w:b/>
          <w:bCs/>
        </w:rPr>
        <w:t>ментации</w:t>
      </w:r>
      <w:bookmarkEnd w:id="381"/>
      <w:bookmarkEnd w:id="382"/>
      <w:bookmarkEnd w:id="383"/>
      <w:bookmarkEnd w:id="384"/>
      <w:bookmarkEnd w:id="385"/>
      <w:bookmarkEnd w:id="386"/>
      <w:bookmarkEnd w:id="387"/>
      <w:bookmarkEnd w:id="388"/>
      <w:bookmarkEnd w:id="389"/>
      <w:bookmarkEnd w:id="390"/>
      <w:bookmarkEnd w:id="391"/>
    </w:p>
    <w:p w:rsidR="00554559" w:rsidRPr="00B55AFF" w:rsidRDefault="00554559" w:rsidP="008A14E9">
      <w:pPr>
        <w:ind w:firstLine="709"/>
        <w:jc w:val="both"/>
      </w:pPr>
      <w:r w:rsidRPr="00B55AFF">
        <w:t>На основании утвержденных Правил Администрация района вправе принимать решения:</w:t>
      </w:r>
    </w:p>
    <w:p w:rsidR="00554559" w:rsidRPr="00B55AFF" w:rsidRDefault="00554559" w:rsidP="008A14E9">
      <w:pPr>
        <w:ind w:firstLine="709"/>
        <w:jc w:val="both"/>
      </w:pPr>
      <w:r w:rsidRPr="00B55AFF">
        <w:t>– о приведении в соответствие с настоящими Правилами утвержденной и не реал</w:t>
      </w:r>
      <w:r w:rsidRPr="00B55AFF">
        <w:t>и</w:t>
      </w:r>
      <w:r w:rsidRPr="00B55AFF">
        <w:t>зованной документации по планировке территории, в том числе в части установленных настоящими Правилами градостроительных регламентов;</w:t>
      </w:r>
    </w:p>
    <w:p w:rsidR="00554559" w:rsidRPr="00B55AFF" w:rsidRDefault="00554559" w:rsidP="008A14E9">
      <w:pPr>
        <w:ind w:firstLine="709"/>
        <w:jc w:val="both"/>
      </w:pPr>
      <w:proofErr w:type="gramStart"/>
      <w:r w:rsidRPr="00B55AFF">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w:t>
      </w:r>
      <w:r w:rsidRPr="00B55AFF">
        <w:t>о</w:t>
      </w:r>
      <w:r w:rsidRPr="00B55AFF">
        <w:t>товки предложений о внесении изменений в настоящие Правила в части уточнения, изм</w:t>
      </w:r>
      <w:r w:rsidRPr="00B55AFF">
        <w:t>е</w:t>
      </w:r>
      <w:r w:rsidRPr="00B55AFF">
        <w:t>нения границ территориальных зон, состава территориальных зон, перечня видов разр</w:t>
      </w:r>
      <w:r w:rsidRPr="00B55AFF">
        <w:t>е</w:t>
      </w:r>
      <w:r w:rsidRPr="00B55AFF">
        <w:t>шенного использования, показателей предельных размеров земельных участков и пр</w:t>
      </w:r>
      <w:r w:rsidRPr="00B55AFF">
        <w:t>е</w:t>
      </w:r>
      <w:r w:rsidRPr="00B55AFF">
        <w:t>дельных параметров разрешенного строительства применительно к соответствующим территориальным зонам.</w:t>
      </w:r>
      <w:proofErr w:type="gramEnd"/>
    </w:p>
    <w:p w:rsidR="00554559" w:rsidRPr="00B55AFF" w:rsidRDefault="00554559" w:rsidP="008A14E9">
      <w:pPr>
        <w:spacing w:before="100" w:beforeAutospacing="1" w:after="100" w:afterAutospacing="1"/>
        <w:ind w:firstLine="709"/>
        <w:jc w:val="center"/>
        <w:outlineLvl w:val="0"/>
        <w:rPr>
          <w:b/>
          <w:bCs/>
        </w:rPr>
      </w:pPr>
      <w:bookmarkStart w:id="392" w:name="_Toc475940448"/>
      <w:r w:rsidRPr="00B55AFF">
        <w:rPr>
          <w:b/>
          <w:bCs/>
        </w:rPr>
        <w:t xml:space="preserve">Часть </w:t>
      </w:r>
      <w:r w:rsidRPr="00B55AFF">
        <w:rPr>
          <w:b/>
          <w:bCs/>
          <w:lang w:val="en-US"/>
        </w:rPr>
        <w:t>II</w:t>
      </w:r>
      <w:r w:rsidRPr="00B55AFF">
        <w:rPr>
          <w:b/>
          <w:bCs/>
        </w:rPr>
        <w:t>. Карты градостроительного зонирования.</w:t>
      </w:r>
      <w:bookmarkEnd w:id="268"/>
      <w:bookmarkEnd w:id="269"/>
      <w:bookmarkEnd w:id="270"/>
      <w:bookmarkEnd w:id="271"/>
      <w:bookmarkEnd w:id="272"/>
      <w:bookmarkEnd w:id="273"/>
      <w:bookmarkEnd w:id="392"/>
    </w:p>
    <w:p w:rsidR="00554559" w:rsidRPr="00B55AFF" w:rsidRDefault="00554559" w:rsidP="008A14E9">
      <w:pPr>
        <w:spacing w:before="100" w:beforeAutospacing="1" w:after="100" w:afterAutospacing="1"/>
        <w:ind w:firstLine="709"/>
        <w:jc w:val="center"/>
        <w:outlineLvl w:val="1"/>
        <w:rPr>
          <w:b/>
          <w:bCs/>
          <w:color w:val="000000"/>
        </w:rPr>
      </w:pPr>
      <w:bookmarkStart w:id="393" w:name="_Toc282347529"/>
      <w:bookmarkStart w:id="394" w:name="_Toc321209569"/>
      <w:bookmarkStart w:id="395" w:name="_Toc339819814"/>
      <w:bookmarkStart w:id="396" w:name="_Toc379293270"/>
      <w:bookmarkStart w:id="397" w:name="_Toc380581547"/>
      <w:bookmarkStart w:id="398" w:name="_Toc392516679"/>
      <w:bookmarkStart w:id="399" w:name="_Toc400454226"/>
      <w:bookmarkStart w:id="400" w:name="_Toc410315204"/>
      <w:bookmarkStart w:id="401" w:name="_Toc475940449"/>
      <w:r w:rsidRPr="00B55AFF">
        <w:rPr>
          <w:b/>
          <w:bCs/>
          <w:color w:val="000000"/>
        </w:rPr>
        <w:t>Глава 9. Градостроительное зонирование</w:t>
      </w:r>
      <w:bookmarkEnd w:id="393"/>
      <w:bookmarkEnd w:id="394"/>
      <w:bookmarkEnd w:id="395"/>
      <w:bookmarkEnd w:id="396"/>
      <w:bookmarkEnd w:id="397"/>
      <w:bookmarkEnd w:id="398"/>
      <w:bookmarkEnd w:id="399"/>
      <w:bookmarkEnd w:id="400"/>
      <w:bookmarkEnd w:id="401"/>
    </w:p>
    <w:p w:rsidR="00554559" w:rsidRPr="00B55AFF" w:rsidRDefault="00554559" w:rsidP="008A14E9">
      <w:pPr>
        <w:spacing w:before="100" w:beforeAutospacing="1" w:after="100" w:afterAutospacing="1"/>
        <w:ind w:firstLine="709"/>
        <w:jc w:val="center"/>
        <w:outlineLvl w:val="2"/>
        <w:rPr>
          <w:b/>
          <w:bCs/>
        </w:rPr>
      </w:pPr>
      <w:bookmarkStart w:id="402" w:name="_Toc282347530"/>
      <w:bookmarkStart w:id="403" w:name="_Toc321209570"/>
      <w:bookmarkStart w:id="404" w:name="_Toc339819815"/>
      <w:bookmarkStart w:id="405" w:name="_Toc379293271"/>
      <w:bookmarkStart w:id="406" w:name="_Toc380581548"/>
      <w:bookmarkStart w:id="407" w:name="_Toc392516680"/>
      <w:bookmarkStart w:id="408" w:name="_Toc400454227"/>
      <w:bookmarkStart w:id="409" w:name="_Toc410315205"/>
      <w:bookmarkStart w:id="410" w:name="_Toc475940450"/>
      <w:r w:rsidRPr="00B55AFF">
        <w:rPr>
          <w:b/>
          <w:bCs/>
        </w:rPr>
        <w:t>Статья 32. Карта градостроительного зонирования</w:t>
      </w:r>
      <w:bookmarkEnd w:id="402"/>
      <w:bookmarkEnd w:id="403"/>
      <w:bookmarkEnd w:id="404"/>
      <w:r w:rsidRPr="00B55AFF">
        <w:rPr>
          <w:b/>
          <w:bCs/>
        </w:rPr>
        <w:t xml:space="preserve"> части территории муниц</w:t>
      </w:r>
      <w:r w:rsidRPr="00B55AFF">
        <w:rPr>
          <w:b/>
          <w:bCs/>
        </w:rPr>
        <w:t>и</w:t>
      </w:r>
      <w:r w:rsidRPr="00B55AFF">
        <w:rPr>
          <w:b/>
          <w:bCs/>
        </w:rPr>
        <w:t xml:space="preserve">пального образования </w:t>
      </w:r>
      <w:r w:rsidR="005423B7">
        <w:rPr>
          <w:b/>
          <w:bCs/>
        </w:rPr>
        <w:t>По</w:t>
      </w:r>
      <w:r w:rsidR="00F366A6">
        <w:rPr>
          <w:b/>
          <w:bCs/>
        </w:rPr>
        <w:t>левско</w:t>
      </w:r>
      <w:r w:rsidRPr="00B55AFF">
        <w:rPr>
          <w:b/>
          <w:bCs/>
        </w:rPr>
        <w:t>й сельсовет</w:t>
      </w:r>
      <w:bookmarkEnd w:id="405"/>
      <w:bookmarkEnd w:id="406"/>
      <w:bookmarkEnd w:id="407"/>
      <w:bookmarkEnd w:id="408"/>
      <w:bookmarkEnd w:id="409"/>
      <w:bookmarkEnd w:id="410"/>
    </w:p>
    <w:p w:rsidR="00554559" w:rsidRPr="00B55AFF" w:rsidRDefault="00554559" w:rsidP="008A14E9">
      <w:pPr>
        <w:pStyle w:val="a7"/>
        <w:tabs>
          <w:tab w:val="left" w:pos="720"/>
        </w:tabs>
        <w:ind w:firstLine="720"/>
        <w:jc w:val="both"/>
        <w:rPr>
          <w:color w:val="000000"/>
        </w:rPr>
      </w:pPr>
      <w:r w:rsidRPr="00B55AFF">
        <w:rPr>
          <w:color w:val="000000"/>
        </w:rPr>
        <w:t>1. Карта градостроительного зонирования части территории муниципального обр</w:t>
      </w:r>
      <w:r w:rsidRPr="00B55AFF">
        <w:rPr>
          <w:color w:val="000000"/>
        </w:rPr>
        <w:t>а</w:t>
      </w:r>
      <w:r w:rsidRPr="00B55AFF">
        <w:rPr>
          <w:color w:val="000000"/>
        </w:rPr>
        <w:t xml:space="preserve">зования </w:t>
      </w:r>
      <w:r w:rsidR="005423B7">
        <w:rPr>
          <w:color w:val="000000"/>
        </w:rPr>
        <w:t>По</w:t>
      </w:r>
      <w:r w:rsidR="00F366A6">
        <w:rPr>
          <w:color w:val="000000"/>
        </w:rPr>
        <w:t>левско</w:t>
      </w:r>
      <w:r w:rsidRPr="00B55AFF">
        <w:rPr>
          <w:color w:val="000000"/>
        </w:rPr>
        <w:t>й сельсовет является составной графической частью настоящих Правил. На Карте отображены границы территориальных зон и их кодовые обозначения, опред</w:t>
      </w:r>
      <w:r w:rsidRPr="00B55AFF">
        <w:rPr>
          <w:color w:val="000000"/>
        </w:rPr>
        <w:t>е</w:t>
      </w:r>
      <w:r w:rsidRPr="00B55AFF">
        <w:rPr>
          <w:color w:val="000000"/>
        </w:rPr>
        <w:t>ляющие вид территориальной зоны, а также границы зон с особыми условиями использ</w:t>
      </w:r>
      <w:r w:rsidRPr="00B55AFF">
        <w:rPr>
          <w:color w:val="000000"/>
        </w:rPr>
        <w:t>о</w:t>
      </w:r>
      <w:r w:rsidRPr="00B55AFF">
        <w:rPr>
          <w:color w:val="000000"/>
        </w:rPr>
        <w:t>вания территорий.</w:t>
      </w:r>
    </w:p>
    <w:p w:rsidR="00554559" w:rsidRPr="00B55AFF" w:rsidRDefault="00554559" w:rsidP="008A14E9">
      <w:pPr>
        <w:pStyle w:val="a7"/>
        <w:tabs>
          <w:tab w:val="left" w:pos="720"/>
        </w:tabs>
        <w:jc w:val="both"/>
        <w:rPr>
          <w:color w:val="000000"/>
        </w:rPr>
      </w:pPr>
      <w:r w:rsidRPr="00B55AFF">
        <w:rPr>
          <w:color w:val="000000"/>
        </w:rPr>
        <w:tab/>
        <w:t>2. Границы территориальных зон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сложившейся планировки территории и существующего землепользования.</w:t>
      </w:r>
    </w:p>
    <w:p w:rsidR="00554559" w:rsidRPr="00B55AFF" w:rsidRDefault="00554559" w:rsidP="008A14E9">
      <w:pPr>
        <w:pStyle w:val="a7"/>
        <w:tabs>
          <w:tab w:val="left" w:pos="720"/>
        </w:tabs>
        <w:ind w:firstLine="720"/>
        <w:jc w:val="both"/>
      </w:pPr>
      <w:r w:rsidRPr="00B55AFF">
        <w:t xml:space="preserve">3. Карта градостроительного зонирования состоит </w:t>
      </w:r>
      <w:proofErr w:type="gramStart"/>
      <w:r w:rsidRPr="00B55AFF">
        <w:t>из</w:t>
      </w:r>
      <w:proofErr w:type="gramEnd"/>
      <w:r w:rsidRPr="00B55AFF">
        <w:t>:</w:t>
      </w:r>
    </w:p>
    <w:p w:rsidR="00554559" w:rsidRPr="00B55AFF" w:rsidRDefault="00554559" w:rsidP="008A14E9">
      <w:pPr>
        <w:pStyle w:val="a7"/>
        <w:tabs>
          <w:tab w:val="left" w:pos="720"/>
        </w:tabs>
        <w:ind w:firstLine="720"/>
        <w:jc w:val="both"/>
        <w:rPr>
          <w:color w:val="000000"/>
        </w:rPr>
      </w:pPr>
      <w:r w:rsidRPr="00B55AFF">
        <w:rPr>
          <w:color w:val="000000"/>
        </w:rPr>
        <w:t xml:space="preserve">– </w:t>
      </w:r>
      <w:r w:rsidRPr="00B55AFF">
        <w:t xml:space="preserve">Карты территориальных зон части территории муниципального образования </w:t>
      </w:r>
      <w:r w:rsidR="005423B7">
        <w:t>П</w:t>
      </w:r>
      <w:r w:rsidR="005423B7">
        <w:t>о</w:t>
      </w:r>
      <w:r w:rsidR="00F366A6">
        <w:t>левско</w:t>
      </w:r>
      <w:r w:rsidRPr="00B55AFF">
        <w:t>й сельсовет, масштаб 1:5000</w:t>
      </w:r>
      <w:r w:rsidRPr="00B55AFF">
        <w:rPr>
          <w:color w:val="000000"/>
        </w:rPr>
        <w:t>;</w:t>
      </w:r>
    </w:p>
    <w:p w:rsidR="00554559" w:rsidRPr="00B55AFF" w:rsidRDefault="00554559" w:rsidP="008A14E9">
      <w:pPr>
        <w:pStyle w:val="a7"/>
        <w:tabs>
          <w:tab w:val="left" w:pos="720"/>
        </w:tabs>
        <w:ind w:firstLine="720"/>
        <w:jc w:val="both"/>
        <w:rPr>
          <w:color w:val="000000"/>
        </w:rPr>
      </w:pPr>
      <w:r w:rsidRPr="00B55AFF">
        <w:lastRenderedPageBreak/>
        <w:t>– Карты зон с особыми условиями использования территори</w:t>
      </w:r>
      <w:r w:rsidR="00CC45F0">
        <w:t>и</w:t>
      </w:r>
      <w:r w:rsidRPr="00B55AFF">
        <w:rPr>
          <w:color w:val="000000"/>
        </w:rPr>
        <w:t xml:space="preserve"> </w:t>
      </w:r>
      <w:r w:rsidRPr="00B55AFF">
        <w:t>муниципального о</w:t>
      </w:r>
      <w:r w:rsidRPr="00B55AFF">
        <w:t>б</w:t>
      </w:r>
      <w:r w:rsidRPr="00B55AFF">
        <w:t>разования</w:t>
      </w:r>
      <w:r w:rsidR="00E17BE9">
        <w:t xml:space="preserve"> </w:t>
      </w:r>
      <w:r w:rsidR="005423B7">
        <w:t>По</w:t>
      </w:r>
      <w:r w:rsidR="00F366A6">
        <w:t>левско</w:t>
      </w:r>
      <w:r w:rsidRPr="00B55AFF">
        <w:t>й сельсовет, масштаб 1:5000.</w:t>
      </w:r>
    </w:p>
    <w:p w:rsidR="00554559" w:rsidRPr="00B55AFF" w:rsidRDefault="00554559" w:rsidP="008A14E9">
      <w:pPr>
        <w:spacing w:before="100" w:beforeAutospacing="1" w:after="100" w:afterAutospacing="1"/>
        <w:ind w:firstLine="709"/>
        <w:jc w:val="center"/>
        <w:outlineLvl w:val="2"/>
        <w:rPr>
          <w:b/>
          <w:bCs/>
        </w:rPr>
      </w:pPr>
      <w:bookmarkStart w:id="411" w:name="_Toc282347532"/>
      <w:bookmarkStart w:id="412" w:name="_Toc327955103"/>
      <w:bookmarkStart w:id="413" w:name="_Toc379293272"/>
      <w:bookmarkStart w:id="414" w:name="_Toc380581549"/>
      <w:bookmarkStart w:id="415" w:name="_Toc392516681"/>
      <w:bookmarkStart w:id="416" w:name="_Toc400454228"/>
      <w:bookmarkStart w:id="417" w:name="_Toc410315206"/>
      <w:bookmarkStart w:id="418" w:name="_Toc475940451"/>
      <w:bookmarkStart w:id="419" w:name="_Toc282347531"/>
      <w:bookmarkStart w:id="420" w:name="_Toc321209571"/>
      <w:bookmarkStart w:id="421" w:name="_Toc339819816"/>
      <w:r w:rsidRPr="00B55AFF">
        <w:rPr>
          <w:b/>
          <w:bCs/>
        </w:rPr>
        <w:t xml:space="preserve">Статья 33. </w:t>
      </w:r>
      <w:bookmarkEnd w:id="411"/>
      <w:bookmarkEnd w:id="412"/>
      <w:r w:rsidRPr="00B55AFF">
        <w:rPr>
          <w:b/>
          <w:bCs/>
        </w:rPr>
        <w:t>Порядок установления территориальных зон</w:t>
      </w:r>
      <w:bookmarkEnd w:id="413"/>
      <w:bookmarkEnd w:id="414"/>
      <w:bookmarkEnd w:id="415"/>
      <w:bookmarkEnd w:id="416"/>
      <w:bookmarkEnd w:id="417"/>
      <w:bookmarkEnd w:id="418"/>
    </w:p>
    <w:p w:rsidR="00554559" w:rsidRPr="00B55AFF" w:rsidRDefault="00554559" w:rsidP="008A14E9">
      <w:pPr>
        <w:pStyle w:val="a7"/>
        <w:tabs>
          <w:tab w:val="left" w:pos="720"/>
        </w:tabs>
        <w:ind w:firstLine="720"/>
        <w:jc w:val="both"/>
      </w:pPr>
      <w:r w:rsidRPr="00B55AFF">
        <w:t>1.При подготовке правил землепользования и застройки границы территориальных зон устанавливаются с учетом:</w:t>
      </w:r>
    </w:p>
    <w:p w:rsidR="00554559" w:rsidRPr="00B55AFF" w:rsidRDefault="00554559" w:rsidP="008A14E9">
      <w:pPr>
        <w:pStyle w:val="a7"/>
        <w:tabs>
          <w:tab w:val="left" w:pos="720"/>
        </w:tabs>
        <w:ind w:firstLine="720"/>
        <w:jc w:val="both"/>
      </w:pPr>
      <w:r w:rsidRPr="00B55AFF">
        <w:t>– возможности сочетания в пределах одной территориальной зоны различных в</w:t>
      </w:r>
      <w:r w:rsidRPr="00B55AFF">
        <w:t>и</w:t>
      </w:r>
      <w:r w:rsidRPr="00B55AFF">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функциональных зон и параметров их планируемого развития, определенных г</w:t>
      </w:r>
      <w:r w:rsidRPr="00B55AFF">
        <w:rPr>
          <w:shd w:val="clear" w:color="auto" w:fill="FFFFFF"/>
        </w:rPr>
        <w:t>е</w:t>
      </w:r>
      <w:r w:rsidRPr="00B55AFF">
        <w:rPr>
          <w:shd w:val="clear" w:color="auto" w:fill="FFFFFF"/>
        </w:rPr>
        <w:t>неральным планом поселения, схемой территориального планирования муниципального района;</w:t>
      </w:r>
    </w:p>
    <w:p w:rsidR="00554559" w:rsidRPr="00B55AFF" w:rsidRDefault="00554559" w:rsidP="008A14E9">
      <w:pPr>
        <w:pStyle w:val="a7"/>
        <w:tabs>
          <w:tab w:val="left" w:pos="0"/>
        </w:tabs>
        <w:ind w:firstLine="720"/>
        <w:jc w:val="both"/>
        <w:rPr>
          <w:shd w:val="clear" w:color="auto" w:fill="FFFFFF"/>
        </w:rPr>
      </w:pPr>
      <w:r w:rsidRPr="00B55AFF">
        <w:t xml:space="preserve">– </w:t>
      </w:r>
      <w:r w:rsidRPr="00B55AFF">
        <w:rPr>
          <w:shd w:val="clear" w:color="auto" w:fill="FFFFFF"/>
        </w:rPr>
        <w:t>определенных Градостроительным  Кодексом РФ территориальных зон;</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сложившейся планировки территории и существующего землепользования;</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планируемых изменений границ земель различных категорий;</w:t>
      </w:r>
    </w:p>
    <w:p w:rsidR="00554559" w:rsidRPr="00B55AFF" w:rsidRDefault="00554559" w:rsidP="008A14E9">
      <w:pPr>
        <w:pStyle w:val="a7"/>
        <w:tabs>
          <w:tab w:val="left" w:pos="0"/>
        </w:tabs>
        <w:ind w:firstLine="720"/>
        <w:jc w:val="both"/>
      </w:pPr>
      <w:r w:rsidRPr="00B55AFF">
        <w:rPr>
          <w:shd w:val="clear" w:color="auto" w:fill="FFFFFF"/>
        </w:rPr>
        <w:t>– предотвращения возможности причинения вреда объектам капитального стро</w:t>
      </w:r>
      <w:r w:rsidRPr="00B55AFF">
        <w:rPr>
          <w:shd w:val="clear" w:color="auto" w:fill="FFFFFF"/>
        </w:rPr>
        <w:t>и</w:t>
      </w:r>
      <w:r w:rsidRPr="00B55AFF">
        <w:rPr>
          <w:shd w:val="clear" w:color="auto" w:fill="FFFFFF"/>
        </w:rPr>
        <w:t>тельства, расположенным на смежных земельных участках.</w:t>
      </w:r>
    </w:p>
    <w:p w:rsidR="00554559" w:rsidRPr="00B55AFF" w:rsidRDefault="00554559" w:rsidP="008A14E9">
      <w:pPr>
        <w:pStyle w:val="a7"/>
        <w:tabs>
          <w:tab w:val="left" w:pos="720"/>
        </w:tabs>
        <w:ind w:firstLine="720"/>
        <w:jc w:val="both"/>
      </w:pPr>
      <w:r w:rsidRPr="00B55AFF">
        <w:t xml:space="preserve">2. Границы территориальных зон могут устанавливаться </w:t>
      </w:r>
      <w:proofErr w:type="gramStart"/>
      <w:r w:rsidRPr="00B55AFF">
        <w:t>по</w:t>
      </w:r>
      <w:proofErr w:type="gramEnd"/>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линиям магистралей, улиц, проездов, разделяющим транспортные потоки прот</w:t>
      </w:r>
      <w:r w:rsidRPr="00B55AFF">
        <w:rPr>
          <w:shd w:val="clear" w:color="auto" w:fill="FFFFFF"/>
        </w:rPr>
        <w:t>и</w:t>
      </w:r>
      <w:r w:rsidRPr="00B55AFF">
        <w:rPr>
          <w:shd w:val="clear" w:color="auto" w:fill="FFFFFF"/>
        </w:rPr>
        <w:t>воположных направлений;</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красным линиям</w:t>
      </w:r>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границам земельных участков</w:t>
      </w:r>
      <w:r w:rsidRPr="00B55AFF">
        <w:t>;</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населенных пунктов в пределах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естественным границам природных объектов;</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иным границам.</w:t>
      </w:r>
    </w:p>
    <w:p w:rsidR="00554559" w:rsidRPr="00B55AFF" w:rsidRDefault="00554559" w:rsidP="008A14E9">
      <w:pPr>
        <w:pStyle w:val="a7"/>
        <w:numPr>
          <w:ilvl w:val="0"/>
          <w:numId w:val="4"/>
        </w:numPr>
        <w:tabs>
          <w:tab w:val="left" w:pos="720"/>
          <w:tab w:val="left" w:pos="900"/>
          <w:tab w:val="left" w:pos="1440"/>
          <w:tab w:val="left" w:pos="1620"/>
        </w:tabs>
        <w:ind w:left="0" w:firstLine="720"/>
        <w:jc w:val="both"/>
        <w:rPr>
          <w:shd w:val="clear" w:color="auto" w:fill="FFFFFF"/>
        </w:rPr>
      </w:pPr>
      <w:r w:rsidRPr="00B55AFF">
        <w:rPr>
          <w:shd w:val="clear" w:color="auto" w:fill="FFFFFF"/>
        </w:rPr>
        <w:t xml:space="preserve"> Границы зон с особыми условиями использования территорий, границы терр</w:t>
      </w:r>
      <w:r w:rsidRPr="00B55AFF">
        <w:rPr>
          <w:shd w:val="clear" w:color="auto" w:fill="FFFFFF"/>
        </w:rPr>
        <w:t>и</w:t>
      </w:r>
      <w:r w:rsidRPr="00B55AFF">
        <w:rPr>
          <w:shd w:val="clear" w:color="auto" w:fill="FFFFFF"/>
        </w:rPr>
        <w:t>торий объектов культурного наследия, устанавливаемые в соответствии с законодател</w:t>
      </w:r>
      <w:r w:rsidRPr="00B55AFF">
        <w:rPr>
          <w:shd w:val="clear" w:color="auto" w:fill="FFFFFF"/>
        </w:rPr>
        <w:t>ь</w:t>
      </w:r>
      <w:r w:rsidRPr="00B55AFF">
        <w:rPr>
          <w:shd w:val="clear" w:color="auto" w:fill="FFFFFF"/>
        </w:rPr>
        <w:t>ством Российской Федерации, могут не совпадать с границами территориальных зон.</w:t>
      </w:r>
    </w:p>
    <w:p w:rsidR="00554559" w:rsidRPr="00B55AFF" w:rsidRDefault="00554559" w:rsidP="008A14E9">
      <w:pPr>
        <w:spacing w:before="100" w:beforeAutospacing="1" w:after="100" w:afterAutospacing="1"/>
        <w:ind w:firstLine="709"/>
        <w:jc w:val="center"/>
        <w:outlineLvl w:val="2"/>
        <w:rPr>
          <w:b/>
          <w:bCs/>
        </w:rPr>
      </w:pPr>
      <w:bookmarkStart w:id="422" w:name="_Toc379293273"/>
      <w:bookmarkStart w:id="423" w:name="_Toc380581550"/>
      <w:bookmarkStart w:id="424" w:name="_Toc392516682"/>
      <w:bookmarkStart w:id="425" w:name="_Toc400454229"/>
      <w:bookmarkStart w:id="426" w:name="_Toc410315207"/>
      <w:bookmarkStart w:id="427" w:name="_Toc475940452"/>
      <w:r w:rsidRPr="00B55AFF">
        <w:rPr>
          <w:b/>
          <w:bCs/>
        </w:rPr>
        <w:t>Статья 34. Виды территориальных зон, обозначенных на Карте градостро</w:t>
      </w:r>
      <w:r w:rsidRPr="00B55AFF">
        <w:rPr>
          <w:b/>
          <w:bCs/>
        </w:rPr>
        <w:t>и</w:t>
      </w:r>
      <w:r w:rsidRPr="00B55AFF">
        <w:rPr>
          <w:b/>
          <w:bCs/>
        </w:rPr>
        <w:t xml:space="preserve">тельного зонирования части территории муниципального образования </w:t>
      </w:r>
      <w:r w:rsidR="005423B7">
        <w:rPr>
          <w:b/>
          <w:bCs/>
        </w:rPr>
        <w:t>По</w:t>
      </w:r>
      <w:r w:rsidR="00F366A6">
        <w:rPr>
          <w:b/>
          <w:bCs/>
        </w:rPr>
        <w:t>левско</w:t>
      </w:r>
      <w:r w:rsidRPr="00B55AFF">
        <w:rPr>
          <w:b/>
          <w:bCs/>
        </w:rPr>
        <w:t>й сельсовет</w:t>
      </w:r>
      <w:bookmarkEnd w:id="419"/>
      <w:bookmarkEnd w:id="420"/>
      <w:bookmarkEnd w:id="421"/>
      <w:bookmarkEnd w:id="422"/>
      <w:bookmarkEnd w:id="423"/>
      <w:bookmarkEnd w:id="424"/>
      <w:bookmarkEnd w:id="425"/>
      <w:bookmarkEnd w:id="426"/>
      <w:bookmarkEnd w:id="427"/>
    </w:p>
    <w:p w:rsidR="00554559" w:rsidRPr="00B55AFF" w:rsidRDefault="00554559" w:rsidP="008A14E9">
      <w:pPr>
        <w:pStyle w:val="Default"/>
        <w:ind w:firstLine="709"/>
        <w:jc w:val="both"/>
      </w:pPr>
      <w:r w:rsidRPr="00B55AFF">
        <w:t>На Карте градостроительного зонирования части территории муниципального о</w:t>
      </w:r>
      <w:r w:rsidRPr="00B55AFF">
        <w:t>б</w:t>
      </w:r>
      <w:r w:rsidRPr="00B55AFF">
        <w:t xml:space="preserve">разования </w:t>
      </w:r>
      <w:r w:rsidR="005423B7">
        <w:t>По</w:t>
      </w:r>
      <w:r w:rsidR="00F366A6">
        <w:t>левско</w:t>
      </w:r>
      <w:r w:rsidRPr="00B55AFF">
        <w:t xml:space="preserve">й сельсовет устанавливаются следующие виды территориальных зон, на которые распространяется действие градостроительных регламентов: </w:t>
      </w:r>
    </w:p>
    <w:p w:rsidR="00554559" w:rsidRPr="00B55AFF" w:rsidRDefault="00554559" w:rsidP="008A14E9">
      <w:pPr>
        <w:pStyle w:val="a7"/>
        <w:ind w:firstLine="709"/>
        <w:rPr>
          <w:i/>
          <w:iCs/>
          <w:color w:val="000000"/>
        </w:rPr>
      </w:pPr>
      <w:r w:rsidRPr="00B55AFF">
        <w:rPr>
          <w:i/>
          <w:iCs/>
          <w:color w:val="000000"/>
        </w:rPr>
        <w:t>Жилые зоны:</w:t>
      </w:r>
    </w:p>
    <w:p w:rsidR="00554559" w:rsidRPr="00B55AFF" w:rsidRDefault="00554559" w:rsidP="008A14E9">
      <w:pPr>
        <w:pStyle w:val="a7"/>
        <w:ind w:firstLine="709"/>
      </w:pPr>
      <w:r w:rsidRPr="00B55AFF">
        <w:rPr>
          <w:color w:val="000000"/>
        </w:rPr>
        <w:t>Ж</w:t>
      </w:r>
      <w:proofErr w:type="gramStart"/>
      <w:r w:rsidRPr="00B55AFF">
        <w:rPr>
          <w:color w:val="000000"/>
        </w:rPr>
        <w:t>1</w:t>
      </w:r>
      <w:proofErr w:type="gramEnd"/>
      <w:r w:rsidRPr="00B55AFF">
        <w:rPr>
          <w:color w:val="000000"/>
        </w:rPr>
        <w:t xml:space="preserve"> – зона </w:t>
      </w:r>
      <w:r w:rsidRPr="00B55AFF">
        <w:t>застройки индивидуальными жилыми домами.</w:t>
      </w:r>
    </w:p>
    <w:p w:rsidR="00554559" w:rsidRPr="00B55AFF" w:rsidRDefault="00554559" w:rsidP="008A14E9">
      <w:pPr>
        <w:pStyle w:val="a7"/>
        <w:ind w:firstLine="709"/>
        <w:jc w:val="both"/>
        <w:rPr>
          <w:i/>
          <w:iCs/>
          <w:color w:val="000000"/>
        </w:rPr>
      </w:pPr>
      <w:r w:rsidRPr="00B55AFF">
        <w:rPr>
          <w:i/>
          <w:iCs/>
          <w:color w:val="000000"/>
        </w:rPr>
        <w:t>Общественно-деловые зоны:</w:t>
      </w:r>
    </w:p>
    <w:p w:rsidR="00554559" w:rsidRPr="00B55AFF" w:rsidRDefault="00554559" w:rsidP="008A14E9">
      <w:pPr>
        <w:pStyle w:val="a7"/>
        <w:ind w:firstLine="709"/>
        <w:jc w:val="both"/>
        <w:rPr>
          <w:i/>
          <w:iCs/>
          <w:color w:val="000000"/>
        </w:rPr>
      </w:pPr>
      <w:r w:rsidRPr="00B55AFF">
        <w:t>О</w:t>
      </w:r>
      <w:proofErr w:type="gramStart"/>
      <w:r w:rsidRPr="00B55AFF">
        <w:t>1</w:t>
      </w:r>
      <w:proofErr w:type="gramEnd"/>
      <w:r w:rsidRPr="00B55AFF">
        <w:t xml:space="preserve"> – Общественно-деловая зона.</w:t>
      </w:r>
    </w:p>
    <w:p w:rsidR="00554559" w:rsidRPr="00B55AFF" w:rsidRDefault="00554559" w:rsidP="008A14E9">
      <w:pPr>
        <w:pStyle w:val="a7"/>
        <w:ind w:firstLine="709"/>
        <w:jc w:val="both"/>
        <w:rPr>
          <w:i/>
          <w:iCs/>
        </w:rPr>
      </w:pPr>
      <w:r w:rsidRPr="00B55AFF">
        <w:rPr>
          <w:i/>
          <w:iCs/>
        </w:rPr>
        <w:t>Производственные зоны:</w:t>
      </w:r>
    </w:p>
    <w:p w:rsidR="00554559" w:rsidRPr="00B55AFF" w:rsidRDefault="00554559" w:rsidP="008A14E9">
      <w:pPr>
        <w:pStyle w:val="a7"/>
        <w:ind w:firstLine="709"/>
        <w:jc w:val="both"/>
      </w:pPr>
      <w:r w:rsidRPr="00B55AFF">
        <w:t>П</w:t>
      </w:r>
      <w:proofErr w:type="gramStart"/>
      <w:r w:rsidRPr="00B55AFF">
        <w:t>1</w:t>
      </w:r>
      <w:proofErr w:type="gramEnd"/>
      <w:r w:rsidRPr="00B55AFF">
        <w:t xml:space="preserve"> – производственная зона.</w:t>
      </w:r>
    </w:p>
    <w:p w:rsidR="00554559" w:rsidRPr="00B55AFF" w:rsidRDefault="00554559" w:rsidP="008A14E9">
      <w:pPr>
        <w:pStyle w:val="a7"/>
        <w:ind w:firstLine="709"/>
        <w:jc w:val="both"/>
        <w:rPr>
          <w:i/>
          <w:iCs/>
        </w:rPr>
      </w:pPr>
      <w:r w:rsidRPr="00B55AFF">
        <w:rPr>
          <w:i/>
          <w:iCs/>
        </w:rPr>
        <w:t>Зоны инженерной и транспортной инфраструктур:</w:t>
      </w:r>
    </w:p>
    <w:p w:rsidR="00554559" w:rsidRPr="00B55AFF" w:rsidRDefault="00554559" w:rsidP="008A14E9">
      <w:pPr>
        <w:pStyle w:val="a7"/>
        <w:ind w:firstLine="709"/>
        <w:jc w:val="both"/>
      </w:pPr>
      <w:r w:rsidRPr="00B55AFF">
        <w:t>И – зона инженерной инфраструктуры;</w:t>
      </w:r>
    </w:p>
    <w:p w:rsidR="00554559" w:rsidRPr="00B55AFF" w:rsidRDefault="00554559" w:rsidP="008A14E9">
      <w:pPr>
        <w:pStyle w:val="a7"/>
        <w:ind w:firstLine="709"/>
        <w:jc w:val="both"/>
      </w:pPr>
      <w:r w:rsidRPr="00B55AFF">
        <w:t>Т – зона транспортной инфраструктуры.</w:t>
      </w:r>
    </w:p>
    <w:p w:rsidR="00554559" w:rsidRPr="00B55AFF" w:rsidRDefault="00554559" w:rsidP="008A14E9">
      <w:pPr>
        <w:pStyle w:val="a7"/>
        <w:ind w:firstLine="709"/>
        <w:jc w:val="both"/>
        <w:rPr>
          <w:i/>
          <w:iCs/>
        </w:rPr>
      </w:pPr>
      <w:r w:rsidRPr="00B55AFF">
        <w:rPr>
          <w:i/>
          <w:iCs/>
        </w:rPr>
        <w:t>Зоны рекреационного назначения:</w:t>
      </w:r>
    </w:p>
    <w:p w:rsidR="00554559" w:rsidRPr="00B55AFF" w:rsidRDefault="00554559" w:rsidP="008A14E9">
      <w:pPr>
        <w:pStyle w:val="a7"/>
        <w:ind w:firstLine="709"/>
        <w:jc w:val="both"/>
        <w:rPr>
          <w:color w:val="000000"/>
        </w:rPr>
      </w:pPr>
      <w:r w:rsidRPr="00B55AFF">
        <w:rPr>
          <w:color w:val="000000"/>
        </w:rPr>
        <w:t>Р</w:t>
      </w:r>
      <w:proofErr w:type="gramStart"/>
      <w:r w:rsidRPr="00B55AFF">
        <w:rPr>
          <w:color w:val="000000"/>
        </w:rPr>
        <w:t>1</w:t>
      </w:r>
      <w:proofErr w:type="gramEnd"/>
      <w:r w:rsidRPr="00B55AFF">
        <w:rPr>
          <w:color w:val="000000"/>
        </w:rPr>
        <w:t xml:space="preserve"> – зона рекреационного назначения.</w:t>
      </w:r>
    </w:p>
    <w:p w:rsidR="00554559" w:rsidRPr="00B55AFF" w:rsidRDefault="00554559" w:rsidP="008A14E9">
      <w:pPr>
        <w:pStyle w:val="a7"/>
        <w:ind w:firstLine="709"/>
        <w:jc w:val="both"/>
        <w:rPr>
          <w:i/>
          <w:iCs/>
        </w:rPr>
      </w:pPr>
      <w:r w:rsidRPr="00B55AFF">
        <w:rPr>
          <w:i/>
          <w:iCs/>
        </w:rPr>
        <w:t>Зоны специального назначения:</w:t>
      </w:r>
    </w:p>
    <w:p w:rsidR="00554559" w:rsidRPr="00B55AFF" w:rsidRDefault="00554559" w:rsidP="008A14E9">
      <w:pPr>
        <w:pStyle w:val="a7"/>
        <w:ind w:firstLine="709"/>
        <w:jc w:val="both"/>
      </w:pPr>
      <w:r w:rsidRPr="00B55AFF">
        <w:t>Сп</w:t>
      </w:r>
      <w:proofErr w:type="gramStart"/>
      <w:r w:rsidRPr="00B55AFF">
        <w:t>1</w:t>
      </w:r>
      <w:proofErr w:type="gramEnd"/>
      <w:r w:rsidRPr="00B55AFF">
        <w:t xml:space="preserve"> – зона специального назначения.</w:t>
      </w:r>
    </w:p>
    <w:p w:rsidR="00554559" w:rsidRPr="00B55AFF" w:rsidRDefault="00554559" w:rsidP="008A14E9">
      <w:pPr>
        <w:pStyle w:val="a7"/>
        <w:ind w:firstLine="709"/>
        <w:jc w:val="both"/>
        <w:rPr>
          <w:i/>
          <w:iCs/>
        </w:rPr>
      </w:pPr>
      <w:r w:rsidRPr="00B55AFF">
        <w:rPr>
          <w:i/>
          <w:iCs/>
        </w:rPr>
        <w:t>Зоны сельскохозяйственного использования:</w:t>
      </w:r>
    </w:p>
    <w:p w:rsidR="00554559" w:rsidRPr="00B55AFF" w:rsidRDefault="00554559" w:rsidP="008A14E9">
      <w:pPr>
        <w:pStyle w:val="a7"/>
        <w:ind w:firstLine="709"/>
        <w:jc w:val="both"/>
      </w:pPr>
      <w:r w:rsidRPr="00B55AFF">
        <w:t>Сх</w:t>
      </w:r>
      <w:proofErr w:type="gramStart"/>
      <w:r w:rsidRPr="00B55AFF">
        <w:t>1</w:t>
      </w:r>
      <w:proofErr w:type="gramEnd"/>
      <w:r w:rsidRPr="00B55AFF">
        <w:t xml:space="preserve"> – зона сельскохозяйственных угодий;</w:t>
      </w:r>
    </w:p>
    <w:p w:rsidR="00554559" w:rsidRPr="00B55AFF" w:rsidRDefault="00554559" w:rsidP="008A14E9">
      <w:pPr>
        <w:pStyle w:val="a7"/>
        <w:ind w:firstLine="709"/>
      </w:pPr>
      <w:r w:rsidRPr="00B55AFF">
        <w:rPr>
          <w:color w:val="000000"/>
        </w:rPr>
        <w:lastRenderedPageBreak/>
        <w:t>Сх</w:t>
      </w:r>
      <w:proofErr w:type="gramStart"/>
      <w:r w:rsidRPr="00B55AFF">
        <w:rPr>
          <w:color w:val="000000"/>
        </w:rPr>
        <w:t>2</w:t>
      </w:r>
      <w:proofErr w:type="gramEnd"/>
      <w:r w:rsidRPr="00B55AFF">
        <w:rPr>
          <w:color w:val="000000"/>
        </w:rPr>
        <w:t xml:space="preserve"> – </w:t>
      </w:r>
      <w:r w:rsidRPr="00B55AFF">
        <w:t xml:space="preserve">зона, занятая объектами сельскохозяйственного назначения. </w:t>
      </w:r>
    </w:p>
    <w:p w:rsidR="00554559" w:rsidRPr="00B55AFF" w:rsidRDefault="00554559" w:rsidP="008A14E9">
      <w:pPr>
        <w:spacing w:before="100" w:beforeAutospacing="1" w:after="100" w:afterAutospacing="1"/>
        <w:ind w:firstLine="709"/>
        <w:jc w:val="center"/>
        <w:outlineLvl w:val="2"/>
        <w:rPr>
          <w:b/>
          <w:bCs/>
        </w:rPr>
      </w:pPr>
      <w:bookmarkStart w:id="428" w:name="_Toc339819817"/>
      <w:bookmarkStart w:id="429" w:name="_Toc379293274"/>
      <w:bookmarkStart w:id="430" w:name="_Toc380581551"/>
      <w:bookmarkStart w:id="431" w:name="_Toc392516683"/>
      <w:bookmarkStart w:id="432" w:name="_Toc400454230"/>
      <w:bookmarkStart w:id="433" w:name="_Toc410315208"/>
      <w:bookmarkStart w:id="434" w:name="_Toc475940453"/>
      <w:r w:rsidRPr="00B55AFF">
        <w:rPr>
          <w:b/>
          <w:bCs/>
        </w:rPr>
        <w:t>Статья 35. Линии градостроительного регулирования</w:t>
      </w:r>
      <w:bookmarkEnd w:id="428"/>
      <w:bookmarkEnd w:id="429"/>
      <w:bookmarkEnd w:id="430"/>
      <w:bookmarkEnd w:id="431"/>
      <w:bookmarkEnd w:id="432"/>
      <w:bookmarkEnd w:id="433"/>
      <w:bookmarkEnd w:id="434"/>
    </w:p>
    <w:p w:rsidR="00554559" w:rsidRPr="00B55AFF" w:rsidRDefault="00554559" w:rsidP="008A14E9">
      <w:pPr>
        <w:pStyle w:val="a7"/>
        <w:tabs>
          <w:tab w:val="left" w:pos="720"/>
        </w:tabs>
        <w:ind w:firstLine="720"/>
        <w:jc w:val="both"/>
        <w:rPr>
          <w:color w:val="000000"/>
        </w:rPr>
      </w:pPr>
      <w:r w:rsidRPr="00B55AFF">
        <w:rPr>
          <w:color w:val="000000"/>
        </w:rPr>
        <w:t>1. Линии градостроительного регулирования устанавливаются проектами план</w:t>
      </w:r>
      <w:r w:rsidRPr="00B55AFF">
        <w:rPr>
          <w:color w:val="000000"/>
        </w:rPr>
        <w:t>и</w:t>
      </w:r>
      <w:r w:rsidRPr="00B55AFF">
        <w:rPr>
          <w:color w:val="000000"/>
        </w:rPr>
        <w:t>ровки территорий, а также проектами санитарно</w:t>
      </w:r>
      <w:r>
        <w:rPr>
          <w:color w:val="000000"/>
        </w:rPr>
        <w:t>-</w:t>
      </w:r>
      <w:r w:rsidRPr="00B55AFF">
        <w:rPr>
          <w:color w:val="000000"/>
        </w:rPr>
        <w:t xml:space="preserve">защитных зон, проектами охранных зон памятников истории и культуры, режимных объектов и т.д. </w:t>
      </w:r>
    </w:p>
    <w:p w:rsidR="00554559" w:rsidRPr="00B55AFF" w:rsidRDefault="00554559" w:rsidP="008A14E9">
      <w:pPr>
        <w:pStyle w:val="a7"/>
        <w:tabs>
          <w:tab w:val="left" w:pos="720"/>
        </w:tabs>
        <w:ind w:firstLine="720"/>
        <w:jc w:val="both"/>
        <w:rPr>
          <w:color w:val="000000"/>
        </w:rPr>
      </w:pPr>
      <w:r w:rsidRPr="00B55AFF">
        <w:rPr>
          <w:color w:val="000000"/>
        </w:rPr>
        <w:t>2. На территории муниципального образования действуют следующие линии гр</w:t>
      </w:r>
      <w:r w:rsidRPr="00B55AFF">
        <w:rPr>
          <w:color w:val="000000"/>
        </w:rPr>
        <w:t>а</w:t>
      </w:r>
      <w:r w:rsidRPr="00B55AFF">
        <w:rPr>
          <w:color w:val="000000"/>
        </w:rPr>
        <w:t>достроительного регулирования:</w:t>
      </w:r>
    </w:p>
    <w:p w:rsidR="00554559" w:rsidRPr="00B55AFF" w:rsidRDefault="00554559" w:rsidP="008A14E9">
      <w:pPr>
        <w:pStyle w:val="a7"/>
        <w:tabs>
          <w:tab w:val="left" w:pos="720"/>
        </w:tabs>
        <w:ind w:firstLine="720"/>
        <w:jc w:val="both"/>
        <w:rPr>
          <w:color w:val="000000"/>
        </w:rPr>
      </w:pPr>
      <w:r w:rsidRPr="00B55AFF">
        <w:rPr>
          <w:color w:val="000000"/>
        </w:rPr>
        <w:t>– красные линии;</w:t>
      </w:r>
    </w:p>
    <w:p w:rsidR="00554559" w:rsidRPr="00B55AFF" w:rsidRDefault="00554559" w:rsidP="008A14E9">
      <w:pPr>
        <w:pStyle w:val="a7"/>
        <w:tabs>
          <w:tab w:val="left" w:pos="720"/>
        </w:tabs>
        <w:ind w:firstLine="720"/>
        <w:jc w:val="both"/>
        <w:rPr>
          <w:color w:val="000000"/>
        </w:rPr>
      </w:pPr>
      <w:r w:rsidRPr="00B55AFF">
        <w:rPr>
          <w:color w:val="000000"/>
        </w:rPr>
        <w:t>– линии регулирования застройки;</w:t>
      </w:r>
    </w:p>
    <w:p w:rsidR="00554559" w:rsidRPr="00B55AFF" w:rsidRDefault="00554559" w:rsidP="008A14E9">
      <w:pPr>
        <w:pStyle w:val="a7"/>
        <w:tabs>
          <w:tab w:val="left" w:pos="720"/>
        </w:tabs>
        <w:ind w:firstLine="720"/>
        <w:jc w:val="both"/>
        <w:rPr>
          <w:color w:val="000000"/>
        </w:rPr>
      </w:pPr>
      <w:r w:rsidRPr="00B55AFF">
        <w:rPr>
          <w:color w:val="000000"/>
        </w:rPr>
        <w:t>– границы технических (охранных) зон действующих и проектируемых инжене</w:t>
      </w:r>
      <w:r w:rsidRPr="00B55AFF">
        <w:rPr>
          <w:color w:val="000000"/>
        </w:rPr>
        <w:t>р</w:t>
      </w:r>
      <w:r w:rsidRPr="00B55AFF">
        <w:rPr>
          <w:color w:val="000000"/>
        </w:rPr>
        <w:t>ных сооружений и коммуникаций;</w:t>
      </w:r>
    </w:p>
    <w:p w:rsidR="00554559" w:rsidRPr="00B55AFF" w:rsidRDefault="00554559" w:rsidP="008A14E9">
      <w:pPr>
        <w:pStyle w:val="a7"/>
        <w:tabs>
          <w:tab w:val="left" w:pos="720"/>
        </w:tabs>
        <w:ind w:firstLine="720"/>
        <w:jc w:val="both"/>
        <w:rPr>
          <w:color w:val="000000"/>
        </w:rPr>
      </w:pPr>
      <w:r w:rsidRPr="00B55AFF">
        <w:rPr>
          <w:color w:val="000000"/>
        </w:rPr>
        <w:t>– границы зон охраняемого природного ландшафта.</w:t>
      </w:r>
    </w:p>
    <w:p w:rsidR="00554559" w:rsidRPr="00B55AFF" w:rsidRDefault="00554559" w:rsidP="008A14E9">
      <w:pPr>
        <w:pStyle w:val="a7"/>
        <w:tabs>
          <w:tab w:val="left" w:pos="720"/>
        </w:tabs>
        <w:ind w:firstLine="720"/>
        <w:jc w:val="both"/>
        <w:rPr>
          <w:color w:val="000000"/>
        </w:rPr>
      </w:pPr>
      <w:r w:rsidRPr="00B55AFF">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54559" w:rsidRPr="00B55AFF" w:rsidRDefault="00554559" w:rsidP="008A14E9">
      <w:pPr>
        <w:pStyle w:val="a7"/>
        <w:tabs>
          <w:tab w:val="left" w:pos="720"/>
        </w:tabs>
        <w:ind w:firstLine="720"/>
        <w:jc w:val="both"/>
        <w:rPr>
          <w:color w:val="000000"/>
        </w:rPr>
      </w:pPr>
      <w:r w:rsidRPr="00B55AFF">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554559" w:rsidRPr="00B55AFF" w:rsidRDefault="00554559" w:rsidP="008A14E9">
      <w:pPr>
        <w:spacing w:before="100" w:beforeAutospacing="1" w:after="100" w:afterAutospacing="1"/>
        <w:ind w:firstLine="709"/>
        <w:jc w:val="center"/>
        <w:outlineLvl w:val="0"/>
        <w:rPr>
          <w:b/>
          <w:bCs/>
        </w:rPr>
      </w:pPr>
      <w:bookmarkStart w:id="435" w:name="_Toc472162468"/>
      <w:bookmarkStart w:id="436" w:name="_Toc475940454"/>
      <w:bookmarkStart w:id="437" w:name="_Toc282347538"/>
      <w:bookmarkStart w:id="438" w:name="_Toc321209578"/>
      <w:bookmarkStart w:id="439" w:name="_Toc339819823"/>
      <w:bookmarkStart w:id="440" w:name="_Toc379293275"/>
      <w:bookmarkStart w:id="441" w:name="_Toc380581552"/>
      <w:bookmarkStart w:id="442" w:name="_Toc392516684"/>
      <w:bookmarkStart w:id="443" w:name="_Toc400454231"/>
      <w:bookmarkStart w:id="444" w:name="_Toc410315209"/>
      <w:r w:rsidRPr="00B55AFF">
        <w:rPr>
          <w:b/>
          <w:bCs/>
        </w:rPr>
        <w:t xml:space="preserve">Часть </w:t>
      </w:r>
      <w:r w:rsidRPr="00B55AFF">
        <w:rPr>
          <w:b/>
          <w:bCs/>
          <w:lang w:val="en-US"/>
        </w:rPr>
        <w:t>III</w:t>
      </w:r>
      <w:r w:rsidRPr="00B55AFF">
        <w:rPr>
          <w:b/>
          <w:bCs/>
        </w:rPr>
        <w:t>. Градостроительные регламенты</w:t>
      </w:r>
      <w:bookmarkEnd w:id="435"/>
      <w:bookmarkEnd w:id="436"/>
    </w:p>
    <w:p w:rsidR="00554559" w:rsidRPr="00B55AFF" w:rsidRDefault="00554559" w:rsidP="008A14E9">
      <w:pPr>
        <w:spacing w:before="100" w:beforeAutospacing="1" w:after="100" w:afterAutospacing="1"/>
        <w:ind w:firstLine="709"/>
        <w:jc w:val="center"/>
        <w:outlineLvl w:val="1"/>
        <w:rPr>
          <w:b/>
          <w:bCs/>
          <w:color w:val="008080"/>
        </w:rPr>
      </w:pPr>
      <w:bookmarkStart w:id="445" w:name="_Toc475940455"/>
      <w:r w:rsidRPr="00B55AFF">
        <w:rPr>
          <w:b/>
          <w:bCs/>
          <w:color w:val="000000"/>
        </w:rPr>
        <w:t>Глава 10. Градостроительные регламенты. Параметры разрешенного испол</w:t>
      </w:r>
      <w:r w:rsidRPr="00B55AFF">
        <w:rPr>
          <w:b/>
          <w:bCs/>
          <w:color w:val="000000"/>
        </w:rPr>
        <w:t>ь</w:t>
      </w:r>
      <w:r w:rsidRPr="00B55AFF">
        <w:rPr>
          <w:b/>
          <w:bCs/>
          <w:color w:val="000000"/>
        </w:rPr>
        <w:t>зования земельных участков и объектов капитального строительства</w:t>
      </w:r>
      <w:bookmarkEnd w:id="437"/>
      <w:bookmarkEnd w:id="438"/>
      <w:bookmarkEnd w:id="439"/>
      <w:bookmarkEnd w:id="440"/>
      <w:bookmarkEnd w:id="441"/>
      <w:bookmarkEnd w:id="442"/>
      <w:bookmarkEnd w:id="443"/>
      <w:bookmarkEnd w:id="444"/>
      <w:bookmarkEnd w:id="445"/>
    </w:p>
    <w:p w:rsidR="00554559" w:rsidRPr="00B55AFF" w:rsidRDefault="00554559" w:rsidP="008A14E9">
      <w:pPr>
        <w:spacing w:before="100" w:beforeAutospacing="1" w:after="100" w:afterAutospacing="1"/>
        <w:ind w:firstLine="709"/>
        <w:jc w:val="center"/>
        <w:outlineLvl w:val="2"/>
        <w:rPr>
          <w:b/>
          <w:bCs/>
        </w:rPr>
      </w:pPr>
      <w:bookmarkStart w:id="446" w:name="_Toc321209579"/>
      <w:bookmarkStart w:id="447" w:name="_Toc339819824"/>
      <w:bookmarkStart w:id="448" w:name="_Toc379293276"/>
      <w:bookmarkStart w:id="449" w:name="_Toc380581553"/>
      <w:bookmarkStart w:id="450" w:name="_Toc392516685"/>
      <w:bookmarkStart w:id="451" w:name="_Toc400454232"/>
      <w:bookmarkStart w:id="452" w:name="_Toc410315210"/>
      <w:bookmarkStart w:id="453" w:name="_Toc475940456"/>
      <w:r w:rsidRPr="00B55AFF">
        <w:rPr>
          <w:b/>
          <w:bCs/>
        </w:rPr>
        <w:t>Статья 36. Порядок установления градостроительных регламе</w:t>
      </w:r>
      <w:r w:rsidRPr="00B55AFF">
        <w:rPr>
          <w:b/>
          <w:bCs/>
          <w:color w:val="000000"/>
        </w:rPr>
        <w:t>нтов</w:t>
      </w:r>
      <w:bookmarkEnd w:id="446"/>
      <w:bookmarkEnd w:id="447"/>
      <w:bookmarkEnd w:id="448"/>
      <w:bookmarkEnd w:id="449"/>
      <w:bookmarkEnd w:id="450"/>
      <w:bookmarkEnd w:id="451"/>
      <w:bookmarkEnd w:id="452"/>
      <w:bookmarkEnd w:id="453"/>
    </w:p>
    <w:p w:rsidR="00554559" w:rsidRPr="00B55AFF" w:rsidRDefault="00554559" w:rsidP="008A14E9">
      <w:pPr>
        <w:pStyle w:val="ConsNormal"/>
        <w:spacing w:before="240"/>
        <w:ind w:right="0" w:firstLine="709"/>
        <w:jc w:val="both"/>
        <w:rPr>
          <w:rFonts w:ascii="Times New Roman" w:hAnsi="Times New Roman" w:cs="Times New Roman"/>
          <w:sz w:val="24"/>
          <w:szCs w:val="24"/>
        </w:rPr>
      </w:pPr>
      <w:r w:rsidRPr="00B55AFF">
        <w:rPr>
          <w:rFonts w:ascii="Times New Roman" w:hAnsi="Times New Roman" w:cs="Times New Roman"/>
          <w:sz w:val="24"/>
          <w:szCs w:val="24"/>
        </w:rPr>
        <w:t>1. Градостроительные регла</w:t>
      </w:r>
      <w:r w:rsidRPr="00B55AFF">
        <w:rPr>
          <w:rFonts w:ascii="Times New Roman" w:hAnsi="Times New Roman" w:cs="Times New Roman"/>
          <w:color w:val="000000"/>
          <w:sz w:val="24"/>
          <w:szCs w:val="24"/>
        </w:rPr>
        <w:t xml:space="preserve">менты </w:t>
      </w:r>
      <w:r w:rsidRPr="00B55AFF">
        <w:rPr>
          <w:rFonts w:ascii="Times New Roman" w:hAnsi="Times New Roman" w:cs="Times New Roman"/>
          <w:sz w:val="24"/>
          <w:szCs w:val="24"/>
        </w:rPr>
        <w:t>определяют правовой режим земельных учас</w:t>
      </w:r>
      <w:r w:rsidRPr="00B55AFF">
        <w:rPr>
          <w:rFonts w:ascii="Times New Roman" w:hAnsi="Times New Roman" w:cs="Times New Roman"/>
          <w:sz w:val="24"/>
          <w:szCs w:val="24"/>
        </w:rPr>
        <w:t>т</w:t>
      </w:r>
      <w:r w:rsidRPr="00B55AFF">
        <w:rPr>
          <w:rFonts w:ascii="Times New Roman" w:hAnsi="Times New Roman" w:cs="Times New Roman"/>
          <w:sz w:val="24"/>
          <w:szCs w:val="24"/>
        </w:rPr>
        <w:t>ков, а также всего, что находится над и под поверхностью земельных участков и испол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зуется в процессе их застройки и последующей эксплуатации объектов капитального строительства. </w:t>
      </w:r>
    </w:p>
    <w:p w:rsidR="00554559" w:rsidRPr="00B55AFF" w:rsidRDefault="00554559" w:rsidP="008A14E9">
      <w:pPr>
        <w:pStyle w:val="a7"/>
        <w:tabs>
          <w:tab w:val="left" w:pos="720"/>
        </w:tabs>
        <w:ind w:firstLine="720"/>
        <w:jc w:val="both"/>
        <w:rPr>
          <w:color w:val="000000"/>
        </w:rPr>
      </w:pPr>
      <w:r w:rsidRPr="00B55AFF">
        <w:rPr>
          <w:color w:val="000000"/>
        </w:rPr>
        <w:t>2. Настоящими Правилами градостроительные регламенты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фактического использования земельных участков и объектов капитального стр</w:t>
      </w:r>
      <w:r w:rsidRPr="00B55AFF">
        <w:rPr>
          <w:color w:val="000000"/>
        </w:rPr>
        <w:t>о</w:t>
      </w:r>
      <w:r w:rsidRPr="00B55AFF">
        <w:rPr>
          <w:color w:val="000000"/>
        </w:rPr>
        <w:t xml:space="preserve">ительства в границах территориальной зоны; </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rPr>
          <w:color w:val="000000"/>
        </w:rPr>
      </w:pPr>
      <w:r w:rsidRPr="00B55AFF">
        <w:rPr>
          <w:color w:val="000000"/>
        </w:rPr>
        <w:t>– видов территориальных зон, определенных Градостроительным кодексом Ро</w:t>
      </w:r>
      <w:r w:rsidRPr="00B55AFF">
        <w:rPr>
          <w:color w:val="000000"/>
        </w:rPr>
        <w:t>с</w:t>
      </w:r>
      <w:r w:rsidRPr="00B55AFF">
        <w:rPr>
          <w:color w:val="000000"/>
        </w:rPr>
        <w:t>сийской Федерации.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ториальной зоны (за исключением земельных участков отмеченных в статье 3 пунктах 4-6 настоящих Правил).</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4. </w:t>
      </w:r>
      <w:proofErr w:type="gramStart"/>
      <w:r w:rsidRPr="00B55AFF">
        <w:rPr>
          <w:rFonts w:ascii="Times New Roman" w:hAnsi="Times New Roman" w:cs="Times New Roman"/>
          <w:color w:val="000000"/>
          <w:sz w:val="24"/>
          <w:szCs w:val="24"/>
        </w:rPr>
        <w:t>Земельные участки или объекты капитального строительства, виды разрешенн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использования, предельные (минимальные и (или) максимальные) размеры и предел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ные параметры которых не соответствуют градостроительному регламенту, могут испол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зоваться без установления срока приведения их в соответствие с градостроительным 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гламентом, за исключением случаев, если использование таких земельных участков и об</w:t>
      </w:r>
      <w:r w:rsidRPr="00B55AFF">
        <w:rPr>
          <w:rFonts w:ascii="Times New Roman" w:hAnsi="Times New Roman" w:cs="Times New Roman"/>
          <w:color w:val="000000"/>
          <w:sz w:val="24"/>
          <w:szCs w:val="24"/>
        </w:rPr>
        <w:t>ъ</w:t>
      </w:r>
      <w:r w:rsidRPr="00B55AFF">
        <w:rPr>
          <w:rFonts w:ascii="Times New Roman" w:hAnsi="Times New Roman" w:cs="Times New Roman"/>
          <w:color w:val="000000"/>
          <w:sz w:val="24"/>
          <w:szCs w:val="24"/>
        </w:rPr>
        <w:t>ектов капитального строительства опасно для жизни или здоровья человека, для окруж</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ющей среды, объектов культурного наследия.</w:t>
      </w:r>
      <w:proofErr w:type="gramEnd"/>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w:t>
      </w:r>
      <w:r w:rsidRPr="00B55AFF">
        <w:rPr>
          <w:rFonts w:ascii="Times New Roman" w:hAnsi="Times New Roman" w:cs="Times New Roman"/>
          <w:color w:val="000000"/>
          <w:sz w:val="24"/>
          <w:szCs w:val="24"/>
        </w:rPr>
        <w:t>т</w:t>
      </w:r>
      <w:r w:rsidRPr="00B55AFF">
        <w:rPr>
          <w:rFonts w:ascii="Times New Roman" w:hAnsi="Times New Roman" w:cs="Times New Roman"/>
          <w:color w:val="000000"/>
          <w:sz w:val="24"/>
          <w:szCs w:val="24"/>
        </w:rPr>
        <w:t>ствие с градостроительным регламентом или путем уменьшения их несоответствия пр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lastRenderedPageBreak/>
        <w:t>дельным параметрам разрешенного строительства, реконструкции. Изменение видов ра</w:t>
      </w:r>
      <w:r w:rsidRPr="00B55AFF">
        <w:rPr>
          <w:rFonts w:ascii="Times New Roman" w:hAnsi="Times New Roman" w:cs="Times New Roman"/>
          <w:color w:val="000000"/>
          <w:sz w:val="24"/>
          <w:szCs w:val="24"/>
        </w:rPr>
        <w:t>з</w:t>
      </w:r>
      <w:r w:rsidRPr="00B55AFF">
        <w:rPr>
          <w:rFonts w:ascii="Times New Roman" w:hAnsi="Times New Roman" w:cs="Times New Roman"/>
          <w:color w:val="000000"/>
          <w:sz w:val="24"/>
          <w:szCs w:val="24"/>
        </w:rPr>
        <w:t>решенного использования указанных земельных участков и объектов капитального стро</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тельства может осуществляться путем приведения их в соответствие с видами разреше</w:t>
      </w:r>
      <w:r w:rsidRPr="00B55AFF">
        <w:rPr>
          <w:rFonts w:ascii="Times New Roman" w:hAnsi="Times New Roman" w:cs="Times New Roman"/>
          <w:color w:val="000000"/>
          <w:sz w:val="24"/>
          <w:szCs w:val="24"/>
        </w:rPr>
        <w:t>н</w:t>
      </w:r>
      <w:r w:rsidRPr="00B55AFF">
        <w:rPr>
          <w:rFonts w:ascii="Times New Roman" w:hAnsi="Times New Roman" w:cs="Times New Roman"/>
          <w:color w:val="000000"/>
          <w:sz w:val="24"/>
          <w:szCs w:val="24"/>
        </w:rPr>
        <w:t>ного использования земельных участков и объектов капитального строительства, устано</w:t>
      </w:r>
      <w:r w:rsidRPr="00B55AFF">
        <w:rPr>
          <w:rFonts w:ascii="Times New Roman" w:hAnsi="Times New Roman" w:cs="Times New Roman"/>
          <w:color w:val="000000"/>
          <w:sz w:val="24"/>
          <w:szCs w:val="24"/>
        </w:rPr>
        <w:t>в</w:t>
      </w:r>
      <w:r w:rsidRPr="00B55AFF">
        <w:rPr>
          <w:rFonts w:ascii="Times New Roman" w:hAnsi="Times New Roman" w:cs="Times New Roman"/>
          <w:color w:val="000000"/>
          <w:sz w:val="24"/>
          <w:szCs w:val="24"/>
        </w:rPr>
        <w:t>ленными градостроительным регламентом.</w:t>
      </w:r>
    </w:p>
    <w:p w:rsidR="00554559" w:rsidRPr="00B55AFF" w:rsidRDefault="00554559" w:rsidP="008A14E9">
      <w:pPr>
        <w:pStyle w:val="ConsNormal"/>
        <w:ind w:right="0" w:firstLine="709"/>
        <w:jc w:val="both"/>
        <w:rPr>
          <w:rFonts w:ascii="Times New Roman" w:hAnsi="Times New Roman" w:cs="Times New Roman"/>
          <w:strike/>
          <w:sz w:val="24"/>
          <w:szCs w:val="24"/>
        </w:rPr>
      </w:pPr>
      <w:r w:rsidRPr="00B55AFF">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федеральными законами может быть наложен запрет на использование таких з</w:t>
      </w:r>
      <w:r w:rsidRPr="00B55AFF">
        <w:rPr>
          <w:rFonts w:ascii="Times New Roman" w:hAnsi="Times New Roman" w:cs="Times New Roman"/>
          <w:sz w:val="24"/>
          <w:szCs w:val="24"/>
        </w:rPr>
        <w:t>е</w:t>
      </w:r>
      <w:r w:rsidRPr="00B55AFF">
        <w:rPr>
          <w:rFonts w:ascii="Times New Roman" w:hAnsi="Times New Roman" w:cs="Times New Roman"/>
          <w:sz w:val="24"/>
          <w:szCs w:val="24"/>
        </w:rPr>
        <w:t>мельных участков и объектов.</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7. </w:t>
      </w:r>
      <w:r w:rsidRPr="00B55AFF">
        <w:rPr>
          <w:rFonts w:ascii="Times New Roman" w:hAnsi="Times New Roman" w:cs="Times New Roman"/>
          <w:sz w:val="24"/>
          <w:szCs w:val="24"/>
        </w:rPr>
        <w:t xml:space="preserve">В градостроительных </w:t>
      </w:r>
      <w:r w:rsidRPr="00B55AFF">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ной зоны, указываются: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строительства;</w:t>
      </w:r>
    </w:p>
    <w:p w:rsidR="00554559" w:rsidRPr="00B55AFF" w:rsidRDefault="00554559" w:rsidP="008A14E9">
      <w:pPr>
        <w:ind w:firstLine="709"/>
        <w:jc w:val="both"/>
      </w:pPr>
      <w:r w:rsidRPr="00B55AFF">
        <w:t>– ограничения использования земельных участков и объектов капитального стро</w:t>
      </w:r>
      <w:r w:rsidRPr="00B55AFF">
        <w:t>и</w:t>
      </w:r>
      <w:r w:rsidRPr="00B55AFF">
        <w:t>тельства, устанавливаемые в соответствии с законодательством Российской Федерации;</w:t>
      </w:r>
    </w:p>
    <w:p w:rsidR="00554559" w:rsidRPr="00B55AFF" w:rsidRDefault="00554559" w:rsidP="008A14E9">
      <w:pPr>
        <w:ind w:firstLine="709"/>
        <w:jc w:val="both"/>
      </w:pPr>
      <w:r w:rsidRPr="00B55AFF">
        <w:t>- расчетные показатели минимально допустимого уровня обеспеченности террит</w:t>
      </w:r>
      <w:r w:rsidRPr="00B55AFF">
        <w:t>о</w:t>
      </w:r>
      <w:r w:rsidRPr="00B55AFF">
        <w:t>рии объектами коммунальной, транспортной, социальной инфраструктур и расчетные п</w:t>
      </w:r>
      <w:r w:rsidRPr="00B55AFF">
        <w:t>о</w:t>
      </w:r>
      <w:r w:rsidRPr="00B55AFF">
        <w:t>казатели максимально допустимого уровня территориальной доступности указанных об</w:t>
      </w:r>
      <w:r w:rsidRPr="00B55AFF">
        <w:t>ъ</w:t>
      </w:r>
      <w:r w:rsidRPr="00B55AFF">
        <w:t>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w:t>
      </w:r>
      <w:r w:rsidRPr="00B55AFF">
        <w:t>е</w:t>
      </w:r>
      <w:r w:rsidRPr="00B55AFF">
        <w:t>ние деятельности по комплексному и устойчивому развитию территории.</w:t>
      </w:r>
    </w:p>
    <w:p w:rsidR="00554559" w:rsidRPr="00B55AFF" w:rsidRDefault="00554559" w:rsidP="008A14E9">
      <w:pPr>
        <w:ind w:firstLine="709"/>
        <w:jc w:val="both"/>
      </w:pPr>
    </w:p>
    <w:p w:rsidR="00554559" w:rsidRPr="00B55AFF" w:rsidRDefault="00554559" w:rsidP="008A14E9">
      <w:pPr>
        <w:spacing w:before="100" w:beforeAutospacing="1" w:after="100" w:afterAutospacing="1"/>
        <w:ind w:firstLine="709"/>
        <w:jc w:val="center"/>
        <w:outlineLvl w:val="2"/>
        <w:rPr>
          <w:b/>
          <w:bCs/>
        </w:rPr>
      </w:pPr>
      <w:bookmarkStart w:id="454" w:name="_Toc321209580"/>
      <w:bookmarkStart w:id="455" w:name="_Toc339819825"/>
      <w:bookmarkStart w:id="456" w:name="_Toc379293277"/>
      <w:bookmarkStart w:id="457" w:name="_Toc380581554"/>
      <w:bookmarkStart w:id="458" w:name="_Toc392516686"/>
      <w:bookmarkStart w:id="459" w:name="_Toc400454233"/>
      <w:bookmarkStart w:id="460" w:name="_Toc410315211"/>
      <w:bookmarkStart w:id="461" w:name="_Toc475940457"/>
      <w:r w:rsidRPr="00B55AFF">
        <w:rPr>
          <w:b/>
          <w:bCs/>
        </w:rPr>
        <w:t>Статья 37. Виды разрешенного использования земельных участков и объектов капитального строительства</w:t>
      </w:r>
      <w:bookmarkEnd w:id="454"/>
      <w:bookmarkEnd w:id="455"/>
      <w:bookmarkEnd w:id="456"/>
      <w:bookmarkEnd w:id="457"/>
      <w:bookmarkEnd w:id="458"/>
      <w:bookmarkEnd w:id="459"/>
      <w:bookmarkEnd w:id="460"/>
      <w:bookmarkEnd w:id="461"/>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1. </w:t>
      </w:r>
      <w:r w:rsidRPr="00B55AFF">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554559" w:rsidRPr="00B55AFF" w:rsidRDefault="00554559" w:rsidP="008A14E9">
      <w:pPr>
        <w:widowControl w:val="0"/>
        <w:ind w:firstLine="709"/>
        <w:jc w:val="both"/>
        <w:rPr>
          <w:color w:val="000000"/>
        </w:rPr>
      </w:pPr>
      <w:r w:rsidRPr="00B55AFF">
        <w:rPr>
          <w:color w:val="000000"/>
        </w:rPr>
        <w:t>– градостроительным регламентам настоящих Правил;</w:t>
      </w:r>
    </w:p>
    <w:p w:rsidR="00554559" w:rsidRPr="00B55AFF" w:rsidRDefault="00554559" w:rsidP="008A14E9">
      <w:pPr>
        <w:widowControl w:val="0"/>
        <w:ind w:firstLine="709"/>
        <w:jc w:val="both"/>
        <w:rPr>
          <w:color w:val="000000"/>
        </w:rPr>
      </w:pPr>
      <w:r w:rsidRPr="00B55AFF">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554559" w:rsidRPr="00B55AFF" w:rsidRDefault="00554559" w:rsidP="008A14E9">
      <w:pPr>
        <w:widowControl w:val="0"/>
        <w:ind w:firstLine="709"/>
        <w:jc w:val="both"/>
        <w:rPr>
          <w:color w:val="000000"/>
        </w:rPr>
      </w:pPr>
      <w:r w:rsidRPr="00B55AFF">
        <w:rPr>
          <w:color w:val="000000"/>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w:t>
      </w:r>
      <w:r w:rsidRPr="00B55AFF">
        <w:rPr>
          <w:color w:val="000000"/>
        </w:rPr>
        <w:t>й</w:t>
      </w:r>
      <w:r w:rsidRPr="00B55AFF">
        <w:rPr>
          <w:color w:val="000000"/>
        </w:rPr>
        <w:t xml:space="preserve">ствия соответствующих ограничений; </w:t>
      </w:r>
    </w:p>
    <w:p w:rsidR="00554559" w:rsidRPr="00B55AFF" w:rsidRDefault="00554559" w:rsidP="008A14E9">
      <w:pPr>
        <w:widowControl w:val="0"/>
        <w:ind w:firstLine="709"/>
        <w:jc w:val="both"/>
      </w:pPr>
      <w:r w:rsidRPr="00B55AFF">
        <w:t>– иным ограничениям на использование объектов недвижимости (включая норм</w:t>
      </w:r>
      <w:r w:rsidRPr="00B55AFF">
        <w:t>а</w:t>
      </w:r>
      <w:r w:rsidRPr="00B55AFF">
        <w:t>тивные правовые акты об установлении публичных сервитутов, договоры об установл</w:t>
      </w:r>
      <w:r w:rsidRPr="00B55AFF">
        <w:t>е</w:t>
      </w:r>
      <w:r w:rsidRPr="00B55AFF">
        <w:t>нии частных сервитутов, иные предусмотренные законодательством документы).</w:t>
      </w:r>
    </w:p>
    <w:p w:rsidR="00554559" w:rsidRPr="00B55AFF" w:rsidRDefault="00554559" w:rsidP="008A14E9">
      <w:pPr>
        <w:pStyle w:val="a8"/>
        <w:widowControl w:val="0"/>
        <w:tabs>
          <w:tab w:val="left" w:pos="1117"/>
        </w:tabs>
        <w:spacing w:after="0"/>
        <w:ind w:firstLine="709"/>
        <w:jc w:val="both"/>
      </w:pPr>
      <w:r w:rsidRPr="00B55AFF">
        <w:rPr>
          <w:color w:val="000000"/>
        </w:rPr>
        <w:t xml:space="preserve">2. </w:t>
      </w:r>
      <w:r w:rsidRPr="00B55AFF">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w:t>
      </w:r>
      <w:r w:rsidRPr="00B55AFF">
        <w:rPr>
          <w:rStyle w:val="13"/>
          <w:color w:val="000000"/>
          <w:sz w:val="24"/>
          <w:szCs w:val="24"/>
        </w:rPr>
        <w:t>и</w:t>
      </w:r>
      <w:r w:rsidRPr="00B55AFF">
        <w:rPr>
          <w:rStyle w:val="13"/>
          <w:color w:val="000000"/>
          <w:sz w:val="24"/>
          <w:szCs w:val="24"/>
        </w:rPr>
        <w:t>тельства:</w:t>
      </w:r>
    </w:p>
    <w:p w:rsidR="00554559" w:rsidRPr="00B55AFF" w:rsidRDefault="00554559" w:rsidP="008A14E9">
      <w:pPr>
        <w:pStyle w:val="a8"/>
        <w:tabs>
          <w:tab w:val="left" w:pos="1309"/>
        </w:tabs>
        <w:spacing w:after="0"/>
        <w:ind w:firstLine="709"/>
        <w:jc w:val="both"/>
      </w:pPr>
      <w:proofErr w:type="gramStart"/>
      <w:r w:rsidRPr="00B55AFF">
        <w:rPr>
          <w:rStyle w:val="13"/>
          <w:color w:val="000000"/>
          <w:sz w:val="24"/>
          <w:szCs w:val="24"/>
        </w:rPr>
        <w:t>а) основные виды разрешенного использования земельных участков и объектов к</w:t>
      </w:r>
      <w:r w:rsidRPr="00B55AFF">
        <w:rPr>
          <w:rStyle w:val="13"/>
          <w:color w:val="000000"/>
          <w:sz w:val="24"/>
          <w:szCs w:val="24"/>
        </w:rPr>
        <w:t>а</w:t>
      </w:r>
      <w:r w:rsidRPr="00B55AFF">
        <w:rPr>
          <w:rStyle w:val="13"/>
          <w:color w:val="000000"/>
          <w:sz w:val="24"/>
          <w:szCs w:val="24"/>
        </w:rPr>
        <w:t>питального строительства - виды деятельности, объекты, осуществлять и размещать кот</w:t>
      </w:r>
      <w:r w:rsidRPr="00B55AFF">
        <w:rPr>
          <w:rStyle w:val="13"/>
          <w:color w:val="000000"/>
          <w:sz w:val="24"/>
          <w:szCs w:val="24"/>
        </w:rPr>
        <w:t>о</w:t>
      </w:r>
      <w:r w:rsidRPr="00B55AFF">
        <w:rPr>
          <w:rStyle w:val="13"/>
          <w:color w:val="000000"/>
          <w:sz w:val="24"/>
          <w:szCs w:val="24"/>
        </w:rPr>
        <w:t>рые на земельных участках разрешено применительно к соответствующим территориал</w:t>
      </w:r>
      <w:r w:rsidRPr="00B55AFF">
        <w:rPr>
          <w:rStyle w:val="13"/>
          <w:color w:val="000000"/>
          <w:sz w:val="24"/>
          <w:szCs w:val="24"/>
        </w:rPr>
        <w:t>ь</w:t>
      </w:r>
      <w:r w:rsidRPr="00B55AFF">
        <w:rPr>
          <w:rStyle w:val="13"/>
          <w:color w:val="000000"/>
          <w:sz w:val="24"/>
          <w:szCs w:val="24"/>
        </w:rPr>
        <w:t>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w:t>
      </w:r>
      <w:r w:rsidRPr="00B55AFF">
        <w:rPr>
          <w:rStyle w:val="13"/>
          <w:color w:val="000000"/>
          <w:sz w:val="24"/>
          <w:szCs w:val="24"/>
        </w:rPr>
        <w:t>т</w:t>
      </w:r>
      <w:r w:rsidRPr="00B55AFF">
        <w:rPr>
          <w:rStyle w:val="13"/>
          <w:color w:val="000000"/>
          <w:sz w:val="24"/>
          <w:szCs w:val="24"/>
        </w:rPr>
        <w:lastRenderedPageBreak/>
        <w:t>ков и объектов капитального строительства, при условии соблюдения требований техн</w:t>
      </w:r>
      <w:r w:rsidRPr="00B55AFF">
        <w:rPr>
          <w:rStyle w:val="13"/>
          <w:color w:val="000000"/>
          <w:sz w:val="24"/>
          <w:szCs w:val="24"/>
        </w:rPr>
        <w:t>и</w:t>
      </w:r>
      <w:r w:rsidRPr="00B55AFF">
        <w:rPr>
          <w:rStyle w:val="13"/>
          <w:color w:val="000000"/>
          <w:sz w:val="24"/>
          <w:szCs w:val="24"/>
        </w:rPr>
        <w:t>ческих регламентов;</w:t>
      </w:r>
      <w:proofErr w:type="gramEnd"/>
    </w:p>
    <w:p w:rsidR="00554559" w:rsidRPr="00B55AFF" w:rsidRDefault="00554559" w:rsidP="008A14E9">
      <w:pPr>
        <w:pStyle w:val="a8"/>
        <w:tabs>
          <w:tab w:val="left" w:pos="1117"/>
        </w:tabs>
        <w:spacing w:after="0"/>
        <w:ind w:firstLine="709"/>
        <w:jc w:val="both"/>
      </w:pPr>
      <w:proofErr w:type="gramStart"/>
      <w:r w:rsidRPr="00B55AFF">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B55AFF">
        <w:rPr>
          <w:rStyle w:val="af"/>
          <w:color w:val="000000"/>
        </w:rPr>
        <w:t xml:space="preserve">- </w:t>
      </w:r>
      <w:r w:rsidRPr="00B55AFF">
        <w:rPr>
          <w:rStyle w:val="13"/>
          <w:color w:val="000000"/>
          <w:sz w:val="24"/>
          <w:szCs w:val="24"/>
        </w:rPr>
        <w:t>виды деятельности, объекты капитального стро</w:t>
      </w:r>
      <w:r w:rsidRPr="00B55AFF">
        <w:rPr>
          <w:rStyle w:val="13"/>
          <w:color w:val="000000"/>
          <w:sz w:val="24"/>
          <w:szCs w:val="24"/>
        </w:rPr>
        <w:t>и</w:t>
      </w:r>
      <w:r w:rsidRPr="00B55AFF">
        <w:rPr>
          <w:rStyle w:val="13"/>
          <w:color w:val="000000"/>
          <w:sz w:val="24"/>
          <w:szCs w:val="24"/>
        </w:rPr>
        <w:t>тельства, осуществлять и размещать которые на земельных участках разрешено в силу п</w:t>
      </w:r>
      <w:r w:rsidRPr="00B55AFF">
        <w:rPr>
          <w:rStyle w:val="13"/>
          <w:color w:val="000000"/>
          <w:sz w:val="24"/>
          <w:szCs w:val="24"/>
        </w:rPr>
        <w:t>е</w:t>
      </w:r>
      <w:r w:rsidRPr="00B55AFF">
        <w:rPr>
          <w:rStyle w:val="13"/>
          <w:color w:val="000000"/>
          <w:sz w:val="24"/>
          <w:szCs w:val="24"/>
        </w:rPr>
        <w:t xml:space="preserve">речисления этих видов деятельности и объектов в составе градостроительных регламентов применительно к соответствующим территориальным зонам при </w:t>
      </w:r>
      <w:bookmarkStart w:id="462" w:name="_GoBack"/>
      <w:bookmarkEnd w:id="462"/>
      <w:r w:rsidRPr="00B55AFF">
        <w:rPr>
          <w:rStyle w:val="13"/>
          <w:color w:val="000000"/>
          <w:sz w:val="24"/>
          <w:szCs w:val="24"/>
        </w:rPr>
        <w:t>условии получения ра</w:t>
      </w:r>
      <w:r w:rsidRPr="00B55AFF">
        <w:rPr>
          <w:rStyle w:val="13"/>
          <w:color w:val="000000"/>
          <w:sz w:val="24"/>
          <w:szCs w:val="24"/>
        </w:rPr>
        <w:t>з</w:t>
      </w:r>
      <w:r w:rsidRPr="00B55AFF">
        <w:rPr>
          <w:rStyle w:val="13"/>
          <w:color w:val="000000"/>
          <w:sz w:val="24"/>
          <w:szCs w:val="24"/>
        </w:rPr>
        <w:t>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B55AFF">
        <w:rPr>
          <w:rStyle w:val="13"/>
          <w:color w:val="000000"/>
          <w:sz w:val="24"/>
          <w:szCs w:val="24"/>
        </w:rPr>
        <w:t xml:space="preserve"> регламентов;</w:t>
      </w:r>
    </w:p>
    <w:p w:rsidR="00554559" w:rsidRPr="00B55AFF" w:rsidRDefault="00554559" w:rsidP="008A14E9">
      <w:pPr>
        <w:pStyle w:val="a8"/>
        <w:tabs>
          <w:tab w:val="left" w:pos="1309"/>
        </w:tabs>
        <w:spacing w:after="0"/>
        <w:ind w:firstLine="709"/>
        <w:jc w:val="both"/>
      </w:pPr>
      <w:r w:rsidRPr="00B55AFF">
        <w:rPr>
          <w:rStyle w:val="13"/>
          <w:color w:val="000000"/>
          <w:sz w:val="24"/>
          <w:szCs w:val="24"/>
        </w:rPr>
        <w:t xml:space="preserve">в) вспомогательные виды разрешенного использования недвижимости, допустимы только в качестве </w:t>
      </w:r>
      <w:proofErr w:type="gramStart"/>
      <w:r w:rsidRPr="00B55AFF">
        <w:rPr>
          <w:rStyle w:val="13"/>
          <w:color w:val="000000"/>
          <w:sz w:val="24"/>
          <w:szCs w:val="24"/>
        </w:rPr>
        <w:t>дополнительных</w:t>
      </w:r>
      <w:proofErr w:type="gramEnd"/>
      <w:r w:rsidRPr="00B55AFF">
        <w:rPr>
          <w:rStyle w:val="13"/>
          <w:color w:val="000000"/>
          <w:sz w:val="24"/>
          <w:szCs w:val="24"/>
        </w:rPr>
        <w:t xml:space="preserve"> по отношению к основным видам разрешенного и</w:t>
      </w:r>
      <w:r w:rsidRPr="00B55AFF">
        <w:rPr>
          <w:rStyle w:val="13"/>
          <w:color w:val="000000"/>
          <w:sz w:val="24"/>
          <w:szCs w:val="24"/>
        </w:rPr>
        <w:t>с</w:t>
      </w:r>
      <w:r w:rsidRPr="00B55AFF">
        <w:rPr>
          <w:rStyle w:val="13"/>
          <w:color w:val="000000"/>
          <w:sz w:val="24"/>
          <w:szCs w:val="24"/>
        </w:rPr>
        <w:t>пользования и условно разрешенным видам использования и осуществляются совместно с ними.</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 xml:space="preserve">3. </w:t>
      </w:r>
      <w:r w:rsidRPr="00B55AFF">
        <w:rPr>
          <w:rStyle w:val="13"/>
          <w:color w:val="000000"/>
          <w:sz w:val="24"/>
          <w:szCs w:val="24"/>
        </w:rPr>
        <w:t>Для всех видов разрешенного использования допускается размещение и эксплу</w:t>
      </w:r>
      <w:r w:rsidRPr="00B55AFF">
        <w:rPr>
          <w:rStyle w:val="13"/>
          <w:color w:val="000000"/>
          <w:sz w:val="24"/>
          <w:szCs w:val="24"/>
        </w:rPr>
        <w:t>а</w:t>
      </w:r>
      <w:r w:rsidRPr="00B55AFF">
        <w:rPr>
          <w:rStyle w:val="13"/>
          <w:color w:val="000000"/>
          <w:sz w:val="24"/>
          <w:szCs w:val="24"/>
        </w:rPr>
        <w:t>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w:t>
      </w:r>
      <w:r w:rsidRPr="00B55AFF">
        <w:rPr>
          <w:rStyle w:val="13"/>
          <w:color w:val="000000"/>
          <w:sz w:val="24"/>
          <w:szCs w:val="24"/>
        </w:rPr>
        <w:t>т</w:t>
      </w:r>
      <w:r w:rsidRPr="00B55AFF">
        <w:rPr>
          <w:rStyle w:val="13"/>
          <w:color w:val="000000"/>
          <w:sz w:val="24"/>
          <w:szCs w:val="24"/>
        </w:rPr>
        <w:t>ных сооружений (насаждений</w:t>
      </w:r>
      <w:r w:rsidRPr="00B55AFF">
        <w:rPr>
          <w:rStyle w:val="13"/>
          <w:sz w:val="24"/>
          <w:szCs w:val="24"/>
        </w:rPr>
        <w:t>),</w:t>
      </w:r>
      <w:r>
        <w:rPr>
          <w:rStyle w:val="13"/>
          <w:sz w:val="24"/>
          <w:szCs w:val="24"/>
        </w:rPr>
        <w:t xml:space="preserve"> </w:t>
      </w:r>
      <w:r w:rsidRPr="00B55AFF">
        <w:t>объектов мелиорации, антенно-мачтовых сооружений,</w:t>
      </w:r>
      <w:r w:rsidRPr="00B55AFF">
        <w:rPr>
          <w:sz w:val="18"/>
          <w:szCs w:val="18"/>
        </w:rPr>
        <w:br/>
      </w:r>
      <w:r w:rsidRPr="00B55AFF">
        <w:rPr>
          <w:rStyle w:val="13"/>
          <w:color w:val="000000"/>
          <w:sz w:val="24"/>
          <w:szCs w:val="24"/>
        </w:rPr>
        <w:t>информационных и геодезических знаков, если федеральным законом не установлено иное.</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4. Виды использования земельного участка, не предусмотренные в градостроител</w:t>
      </w:r>
      <w:r w:rsidRPr="00B55AFF">
        <w:rPr>
          <w:color w:val="000000"/>
        </w:rPr>
        <w:t>ь</w:t>
      </w:r>
      <w:r w:rsidRPr="00B55AFF">
        <w:rPr>
          <w:color w:val="000000"/>
        </w:rPr>
        <w:t>ных регламентах, являются запрещенными.</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5. Основные и вспомогательные</w:t>
      </w:r>
      <w:r w:rsidRPr="00B55AFF">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w:t>
      </w:r>
      <w:r w:rsidRPr="00B55AFF">
        <w:rPr>
          <w:rFonts w:ascii="Times New Roman" w:hAnsi="Times New Roman" w:cs="Times New Roman"/>
          <w:sz w:val="24"/>
          <w:szCs w:val="24"/>
        </w:rPr>
        <w:t>у</w:t>
      </w:r>
      <w:r w:rsidRPr="00B55AFF">
        <w:rPr>
          <w:rFonts w:ascii="Times New Roman" w:hAnsi="Times New Roman" w:cs="Times New Roman"/>
          <w:sz w:val="24"/>
          <w:szCs w:val="24"/>
        </w:rPr>
        <w:t>ниципальных учреждений, выбираются самостоятельно без дополнительных разрешений и согласования.</w:t>
      </w:r>
    </w:p>
    <w:p w:rsidR="00554559" w:rsidRPr="00B55AFF" w:rsidRDefault="00554559" w:rsidP="008A14E9">
      <w:pPr>
        <w:pStyle w:val="ConsNormal"/>
        <w:ind w:right="0" w:firstLine="709"/>
        <w:jc w:val="both"/>
        <w:rPr>
          <w:rFonts w:ascii="Times New Roman" w:hAnsi="Times New Roman" w:cs="Times New Roman"/>
          <w:color w:val="008080"/>
          <w:sz w:val="24"/>
          <w:szCs w:val="24"/>
        </w:rPr>
      </w:pPr>
      <w:r w:rsidRPr="00B55AFF">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w:t>
      </w:r>
      <w:r w:rsidRPr="00B55AFF">
        <w:rPr>
          <w:rFonts w:ascii="Times New Roman" w:hAnsi="Times New Roman" w:cs="Times New Roman"/>
          <w:sz w:val="24"/>
          <w:szCs w:val="24"/>
        </w:rPr>
        <w:t>с</w:t>
      </w:r>
      <w:r w:rsidRPr="00B55AFF">
        <w:rPr>
          <w:rFonts w:ascii="Times New Roman" w:hAnsi="Times New Roman" w:cs="Times New Roman"/>
          <w:sz w:val="24"/>
          <w:szCs w:val="24"/>
        </w:rPr>
        <w:t>пользования, принимаются в соответствии с федеральными законами.</w:t>
      </w:r>
    </w:p>
    <w:p w:rsidR="00554559" w:rsidRPr="00B55AFF" w:rsidRDefault="00554559" w:rsidP="008A14E9">
      <w:pPr>
        <w:pStyle w:val="a7"/>
        <w:tabs>
          <w:tab w:val="left" w:pos="720"/>
        </w:tabs>
        <w:ind w:firstLine="720"/>
        <w:jc w:val="both"/>
      </w:pPr>
      <w:r w:rsidRPr="00B55AFF">
        <w:t>7. Наименования видов разрешенного использования определены по Классифик</w:t>
      </w:r>
      <w:r w:rsidRPr="00B55AFF">
        <w:t>а</w:t>
      </w:r>
      <w:r w:rsidRPr="00B55AFF">
        <w:t>тору, утвержденному Приказом Министерства экономического развития РФ от 01.09.2014 г. № 540 (Приложение 1).</w:t>
      </w:r>
    </w:p>
    <w:p w:rsidR="00554559" w:rsidRPr="00B55AFF" w:rsidRDefault="00554559" w:rsidP="008A14E9">
      <w:pPr>
        <w:spacing w:before="240" w:after="240"/>
        <w:ind w:firstLine="709"/>
        <w:jc w:val="center"/>
        <w:outlineLvl w:val="2"/>
        <w:rPr>
          <w:b/>
          <w:bCs/>
          <w:color w:val="000000"/>
        </w:rPr>
      </w:pPr>
      <w:bookmarkStart w:id="463" w:name="_Toc282347540"/>
      <w:bookmarkStart w:id="464" w:name="_Toc321209581"/>
      <w:bookmarkStart w:id="465" w:name="_Toc339819826"/>
      <w:bookmarkStart w:id="466" w:name="_Toc379293278"/>
      <w:bookmarkStart w:id="467" w:name="_Toc380581555"/>
      <w:bookmarkStart w:id="468" w:name="_Toc392516687"/>
      <w:bookmarkStart w:id="469" w:name="_Toc400454234"/>
      <w:bookmarkStart w:id="470" w:name="_Toc410315212"/>
      <w:bookmarkStart w:id="471" w:name="_Toc475940458"/>
      <w:r w:rsidRPr="00B55AFF">
        <w:rPr>
          <w:b/>
          <w:bCs/>
          <w:color w:val="000000"/>
        </w:rPr>
        <w:t>Статья 38. Использование объектов недвижимости, не соответствующих уст</w:t>
      </w:r>
      <w:r w:rsidRPr="00B55AFF">
        <w:rPr>
          <w:b/>
          <w:bCs/>
          <w:color w:val="000000"/>
        </w:rPr>
        <w:t>а</w:t>
      </w:r>
      <w:r w:rsidRPr="00B55AFF">
        <w:rPr>
          <w:b/>
          <w:bCs/>
          <w:color w:val="000000"/>
        </w:rPr>
        <w:t>новленным градостроительным регламент</w:t>
      </w:r>
      <w:bookmarkEnd w:id="463"/>
      <w:r w:rsidRPr="00B55AFF">
        <w:rPr>
          <w:b/>
          <w:bCs/>
          <w:color w:val="000000"/>
        </w:rPr>
        <w:t>ам</w:t>
      </w:r>
      <w:bookmarkEnd w:id="464"/>
      <w:bookmarkEnd w:id="465"/>
      <w:bookmarkEnd w:id="466"/>
      <w:bookmarkEnd w:id="467"/>
      <w:bookmarkEnd w:id="468"/>
      <w:bookmarkEnd w:id="469"/>
      <w:bookmarkEnd w:id="470"/>
      <w:bookmarkEnd w:id="471"/>
    </w:p>
    <w:p w:rsidR="00554559" w:rsidRPr="00B55AFF" w:rsidRDefault="00554559" w:rsidP="008A14E9">
      <w:pPr>
        <w:pStyle w:val="a7"/>
        <w:tabs>
          <w:tab w:val="left" w:pos="720"/>
        </w:tabs>
        <w:ind w:firstLine="720"/>
        <w:jc w:val="both"/>
        <w:rPr>
          <w:color w:val="000000"/>
        </w:rPr>
      </w:pPr>
      <w:r w:rsidRPr="00B55AFF">
        <w:rPr>
          <w:color w:val="000000"/>
        </w:rPr>
        <w:t>1. Земельные участки или объекты капитального строительства являются не соо</w:t>
      </w:r>
      <w:r w:rsidRPr="00B55AFF">
        <w:rPr>
          <w:color w:val="000000"/>
        </w:rPr>
        <w:t>т</w:t>
      </w:r>
      <w:r w:rsidRPr="00B55AFF">
        <w:rPr>
          <w:color w:val="000000"/>
        </w:rPr>
        <w:t>ветствующими установленным градостроительным регламентам территориальных зон в следующих случаях:</w:t>
      </w:r>
    </w:p>
    <w:p w:rsidR="00554559" w:rsidRPr="00B55AFF" w:rsidRDefault="00554559" w:rsidP="008A14E9">
      <w:pPr>
        <w:pStyle w:val="a7"/>
        <w:tabs>
          <w:tab w:val="left" w:pos="720"/>
        </w:tabs>
        <w:ind w:firstLine="680"/>
        <w:jc w:val="both"/>
        <w:rPr>
          <w:color w:val="000000"/>
        </w:rPr>
      </w:pPr>
      <w:r w:rsidRPr="00B55AFF">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w:t>
      </w:r>
      <w:r w:rsidRPr="00B55AFF">
        <w:rPr>
          <w:color w:val="000000"/>
        </w:rPr>
        <w:t>ь</w:t>
      </w:r>
      <w:r w:rsidRPr="00B55AFF">
        <w:rPr>
          <w:color w:val="000000"/>
        </w:rPr>
        <w:t>ным регламентам;</w:t>
      </w:r>
    </w:p>
    <w:p w:rsidR="00554559" w:rsidRPr="00B55AFF" w:rsidRDefault="00554559" w:rsidP="008A14E9">
      <w:pPr>
        <w:pStyle w:val="a7"/>
        <w:tabs>
          <w:tab w:val="left" w:pos="720"/>
        </w:tabs>
        <w:ind w:firstLine="680"/>
        <w:jc w:val="both"/>
        <w:rPr>
          <w:color w:val="000000"/>
        </w:rPr>
      </w:pPr>
      <w:r w:rsidRPr="00B55AFF">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554559" w:rsidRPr="00B55AFF" w:rsidRDefault="00554559" w:rsidP="008A14E9">
      <w:pPr>
        <w:pStyle w:val="a7"/>
        <w:tabs>
          <w:tab w:val="left" w:pos="720"/>
        </w:tabs>
        <w:ind w:firstLine="720"/>
        <w:jc w:val="both"/>
        <w:rPr>
          <w:color w:val="000000"/>
        </w:rPr>
      </w:pPr>
      <w:r w:rsidRPr="00B55AFF">
        <w:rPr>
          <w:color w:val="000000"/>
        </w:rPr>
        <w:t>2. В случае если использование земельных участков и объектов капитального стр</w:t>
      </w:r>
      <w:r w:rsidRPr="00B55AFF">
        <w:rPr>
          <w:color w:val="000000"/>
        </w:rPr>
        <w:t>о</w:t>
      </w:r>
      <w:r w:rsidRPr="00B55AFF">
        <w:rPr>
          <w:color w:val="000000"/>
        </w:rPr>
        <w:t>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w:t>
      </w:r>
      <w:r w:rsidRPr="00B55AFF">
        <w:rPr>
          <w:color w:val="000000"/>
        </w:rPr>
        <w:t>т</w:t>
      </w:r>
      <w:r w:rsidRPr="00B55AFF">
        <w:rPr>
          <w:color w:val="000000"/>
        </w:rPr>
        <w:t>ков и объектов недвижимости.</w:t>
      </w:r>
    </w:p>
    <w:p w:rsidR="00554559" w:rsidRPr="00B55AFF" w:rsidRDefault="00554559" w:rsidP="008A14E9">
      <w:pPr>
        <w:pStyle w:val="a7"/>
        <w:tabs>
          <w:tab w:val="left" w:pos="720"/>
        </w:tabs>
        <w:ind w:firstLine="720"/>
        <w:jc w:val="both"/>
        <w:rPr>
          <w:color w:val="000000"/>
        </w:rPr>
      </w:pPr>
      <w:r w:rsidRPr="00B55AFF">
        <w:rPr>
          <w:color w:val="000000"/>
        </w:rPr>
        <w:lastRenderedPageBreak/>
        <w:t>3. Объекты недвижимости, не соответствующие градостроительным регламентам</w:t>
      </w:r>
      <w:r w:rsidR="00F366A6">
        <w:rPr>
          <w:color w:val="000000"/>
        </w:rPr>
        <w:t xml:space="preserve"> </w:t>
      </w:r>
      <w:r w:rsidRPr="00B55AFF">
        <w:rPr>
          <w:color w:val="000000"/>
        </w:rPr>
        <w:t>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w:t>
      </w:r>
      <w:r w:rsidRPr="00B55AFF">
        <w:rPr>
          <w:color w:val="000000"/>
        </w:rPr>
        <w:t>а</w:t>
      </w:r>
      <w:r w:rsidRPr="00B55AFF">
        <w:rPr>
          <w:color w:val="000000"/>
        </w:rPr>
        <w:t>достроительных регламентов.</w:t>
      </w:r>
    </w:p>
    <w:p w:rsidR="00554559" w:rsidRPr="00B55AFF" w:rsidRDefault="00554559" w:rsidP="008A14E9">
      <w:pPr>
        <w:pStyle w:val="a7"/>
        <w:tabs>
          <w:tab w:val="left" w:pos="720"/>
        </w:tabs>
        <w:ind w:firstLine="720"/>
        <w:jc w:val="both"/>
        <w:rPr>
          <w:color w:val="000000"/>
        </w:rPr>
      </w:pPr>
      <w:r w:rsidRPr="00B55AFF">
        <w:rPr>
          <w:color w:val="000000"/>
        </w:rPr>
        <w:t>4. Реконструкция объектов капитального строительства, не соответствующих уст</w:t>
      </w:r>
      <w:r w:rsidRPr="00B55AFF">
        <w:rPr>
          <w:color w:val="000000"/>
        </w:rPr>
        <w:t>а</w:t>
      </w:r>
      <w:r w:rsidRPr="00B55AFF">
        <w:rPr>
          <w:color w:val="000000"/>
        </w:rPr>
        <w:t>новленным градостроительным регламентам может осуществляться только с целью пр</w:t>
      </w:r>
      <w:r w:rsidRPr="00B55AFF">
        <w:rPr>
          <w:color w:val="000000"/>
        </w:rPr>
        <w:t>и</w:t>
      </w:r>
      <w:r w:rsidRPr="00B55AFF">
        <w:rPr>
          <w:color w:val="000000"/>
        </w:rPr>
        <w:t>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554559" w:rsidRPr="00B55AFF" w:rsidRDefault="00554559" w:rsidP="008A14E9">
      <w:pPr>
        <w:pStyle w:val="a7"/>
        <w:tabs>
          <w:tab w:val="left" w:pos="720"/>
        </w:tabs>
        <w:ind w:firstLine="720"/>
        <w:jc w:val="both"/>
        <w:rPr>
          <w:color w:val="000000"/>
        </w:rPr>
      </w:pPr>
      <w:r w:rsidRPr="00B55AFF">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w:t>
      </w:r>
      <w:r w:rsidRPr="00B55AFF">
        <w:rPr>
          <w:color w:val="000000"/>
        </w:rPr>
        <w:t>з</w:t>
      </w:r>
      <w:r w:rsidRPr="00B55AFF">
        <w:rPr>
          <w:color w:val="000000"/>
        </w:rPr>
        <w:t>решенного использования, установленными градостроительными регламентами.</w:t>
      </w:r>
    </w:p>
    <w:p w:rsidR="00554559" w:rsidRPr="00B55AFF" w:rsidRDefault="00554559" w:rsidP="008A14E9">
      <w:pPr>
        <w:pStyle w:val="a7"/>
        <w:tabs>
          <w:tab w:val="left" w:pos="720"/>
        </w:tabs>
        <w:ind w:firstLine="720"/>
        <w:jc w:val="both"/>
        <w:rPr>
          <w:color w:val="000000"/>
        </w:rPr>
      </w:pPr>
      <w:r w:rsidRPr="00B55AFF">
        <w:rPr>
          <w:color w:val="000000"/>
        </w:rPr>
        <w:t>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w:t>
      </w:r>
      <w:r w:rsidRPr="00B55AFF">
        <w:rPr>
          <w:color w:val="000000"/>
        </w:rPr>
        <w:t>ъ</w:t>
      </w:r>
      <w:r w:rsidRPr="00B55AFF">
        <w:rPr>
          <w:color w:val="000000"/>
        </w:rPr>
        <w:t>ектов капитального строительства в случаях, когда размеры участков меньше установле</w:t>
      </w:r>
      <w:r w:rsidRPr="00B55AFF">
        <w:rPr>
          <w:color w:val="000000"/>
        </w:rPr>
        <w:t>н</w:t>
      </w:r>
      <w:r w:rsidRPr="00B55AFF">
        <w:rPr>
          <w:color w:val="000000"/>
        </w:rPr>
        <w:t>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w:t>
      </w:r>
      <w:r w:rsidRPr="00B55AFF">
        <w:rPr>
          <w:color w:val="000000"/>
        </w:rPr>
        <w:t>е</w:t>
      </w:r>
      <w:r w:rsidRPr="00B55AFF">
        <w:rPr>
          <w:color w:val="000000"/>
        </w:rPr>
        <w:t>нерно–геологические или иные характеристики неблагоприятны для застройки и дал</w:t>
      </w:r>
      <w:r w:rsidRPr="00B55AFF">
        <w:rPr>
          <w:color w:val="000000"/>
        </w:rPr>
        <w:t>ь</w:t>
      </w:r>
      <w:r w:rsidRPr="00B55AFF">
        <w:rPr>
          <w:color w:val="000000"/>
        </w:rPr>
        <w:t xml:space="preserve">нейшей эксплуатации. </w:t>
      </w:r>
    </w:p>
    <w:p w:rsidR="00554559" w:rsidRPr="00B55AFF" w:rsidRDefault="00554559" w:rsidP="008A14E9">
      <w:pPr>
        <w:pStyle w:val="a7"/>
        <w:tabs>
          <w:tab w:val="left" w:pos="720"/>
        </w:tabs>
        <w:ind w:firstLine="720"/>
        <w:jc w:val="both"/>
        <w:rPr>
          <w:color w:val="000000"/>
        </w:rPr>
      </w:pPr>
      <w:r w:rsidRPr="00B55AFF">
        <w:rPr>
          <w:color w:val="000000"/>
        </w:rPr>
        <w:t xml:space="preserve">7. </w:t>
      </w:r>
      <w:proofErr w:type="gramStart"/>
      <w:r w:rsidRPr="00B55AFF">
        <w:rPr>
          <w:color w:val="000000"/>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w:t>
      </w:r>
      <w:r w:rsidRPr="00B55AFF">
        <w:rPr>
          <w:color w:val="000000"/>
        </w:rPr>
        <w:t>о</w:t>
      </w:r>
      <w:r w:rsidRPr="00B55AFF">
        <w:rPr>
          <w:color w:val="000000"/>
        </w:rPr>
        <w:t>степенное приведение их в соответствие с установленным градостроительными регламе</w:t>
      </w:r>
      <w:r w:rsidRPr="00B55AFF">
        <w:rPr>
          <w:color w:val="000000"/>
        </w:rPr>
        <w:t>н</w:t>
      </w:r>
      <w:r w:rsidRPr="00B55AFF">
        <w:rPr>
          <w:color w:val="000000"/>
        </w:rPr>
        <w:t>тами.</w:t>
      </w:r>
      <w:proofErr w:type="gramEnd"/>
    </w:p>
    <w:p w:rsidR="00554559" w:rsidRPr="00B55AFF" w:rsidRDefault="00554559" w:rsidP="008A14E9">
      <w:pPr>
        <w:pStyle w:val="a7"/>
        <w:tabs>
          <w:tab w:val="left" w:pos="720"/>
        </w:tabs>
        <w:ind w:firstLine="720"/>
        <w:jc w:val="both"/>
        <w:rPr>
          <w:color w:val="000000"/>
        </w:rPr>
      </w:pPr>
      <w:r w:rsidRPr="00B55AFF">
        <w:rPr>
          <w:color w:val="000000"/>
        </w:rPr>
        <w:t>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w:t>
      </w:r>
      <w:r w:rsidRPr="00B55AFF">
        <w:rPr>
          <w:color w:val="000000"/>
        </w:rPr>
        <w:t>е</w:t>
      </w:r>
      <w:r w:rsidRPr="00B55AFF">
        <w:rPr>
          <w:color w:val="000000"/>
        </w:rPr>
        <w:t xml:space="preserve">гламентам. </w:t>
      </w:r>
    </w:p>
    <w:p w:rsidR="00554559" w:rsidRDefault="00554559" w:rsidP="00CA24B1">
      <w:pPr>
        <w:pStyle w:val="a7"/>
        <w:tabs>
          <w:tab w:val="left" w:pos="720"/>
        </w:tabs>
        <w:ind w:firstLine="720"/>
        <w:jc w:val="both"/>
      </w:pPr>
      <w:r w:rsidRPr="00B55AFF">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орг</w:t>
      </w:r>
      <w:r w:rsidRPr="00B55AFF">
        <w:t>а</w:t>
      </w:r>
      <w:r w:rsidRPr="00B55AFF">
        <w:t>нами местного самоуправления поселения могут устанавливаться повышенные ставки з</w:t>
      </w:r>
      <w:r w:rsidRPr="00B55AFF">
        <w:t>е</w:t>
      </w:r>
      <w:r w:rsidRPr="00B55AFF">
        <w:t>мельного налога, арендной платы за землю, здания, строения и сооружения, применяться иные меры, не противоречащие законодательству.</w:t>
      </w:r>
    </w:p>
    <w:p w:rsidR="00554559" w:rsidRPr="00B55AFF" w:rsidRDefault="00554559" w:rsidP="00CA24B1">
      <w:pPr>
        <w:pStyle w:val="a7"/>
        <w:tabs>
          <w:tab w:val="left" w:pos="720"/>
        </w:tabs>
        <w:ind w:firstLine="720"/>
        <w:jc w:val="both"/>
      </w:pPr>
    </w:p>
    <w:p w:rsidR="00554559" w:rsidRPr="00B55AFF" w:rsidRDefault="00554559">
      <w:pPr>
        <w:sectPr w:rsidR="00554559" w:rsidRPr="00B55AFF">
          <w:footerReference w:type="default" r:id="rId8"/>
          <w:pgSz w:w="11906" w:h="16838"/>
          <w:pgMar w:top="1134" w:right="850" w:bottom="1134" w:left="1701" w:header="708" w:footer="708" w:gutter="0"/>
          <w:cols w:space="708"/>
          <w:docGrid w:linePitch="360"/>
        </w:sectPr>
      </w:pPr>
    </w:p>
    <w:p w:rsidR="00554559" w:rsidRPr="00B55AFF" w:rsidRDefault="00554559" w:rsidP="001E37FF">
      <w:pPr>
        <w:pStyle w:val="a7"/>
        <w:tabs>
          <w:tab w:val="left" w:pos="720"/>
          <w:tab w:val="left" w:pos="2835"/>
        </w:tabs>
        <w:spacing w:before="240" w:after="240"/>
        <w:ind w:firstLine="720"/>
        <w:jc w:val="center"/>
        <w:outlineLvl w:val="2"/>
        <w:rPr>
          <w:b/>
          <w:bCs/>
        </w:rPr>
      </w:pPr>
      <w:bookmarkStart w:id="472" w:name="_Toc448774980"/>
      <w:bookmarkStart w:id="473" w:name="_Toc448780143"/>
      <w:bookmarkStart w:id="474" w:name="_Toc448780629"/>
      <w:bookmarkStart w:id="475" w:name="_Toc448781240"/>
      <w:bookmarkStart w:id="476" w:name="_Toc473548102"/>
      <w:bookmarkStart w:id="477" w:name="_Toc475940459"/>
      <w:r w:rsidRPr="00B55AFF">
        <w:rPr>
          <w:b/>
          <w:bCs/>
        </w:rPr>
        <w:lastRenderedPageBreak/>
        <w:t>Статья 3</w:t>
      </w:r>
      <w:r>
        <w:rPr>
          <w:b/>
          <w:bCs/>
        </w:rPr>
        <w:t>9</w:t>
      </w:r>
      <w:r w:rsidRPr="00B55AFF">
        <w:rPr>
          <w:b/>
          <w:bCs/>
        </w:rPr>
        <w:t>. Градостроительные регламенты на зонах застройки индивидуальными жилыми домами</w:t>
      </w:r>
      <w:bookmarkEnd w:id="472"/>
      <w:bookmarkEnd w:id="473"/>
      <w:bookmarkEnd w:id="474"/>
      <w:bookmarkEnd w:id="475"/>
      <w:bookmarkEnd w:id="476"/>
      <w:bookmarkEnd w:id="477"/>
    </w:p>
    <w:p w:rsidR="00554559" w:rsidRPr="00307CA3" w:rsidRDefault="00554559" w:rsidP="001E37FF">
      <w:pPr>
        <w:pStyle w:val="41"/>
        <w:shd w:val="clear" w:color="auto" w:fill="auto"/>
        <w:ind w:firstLine="709"/>
        <w:rPr>
          <w:rStyle w:val="40"/>
          <w:rFonts w:ascii="Times New Roman" w:hAnsi="Times New Roman" w:cs="Times New Roman"/>
          <w:sz w:val="24"/>
          <w:szCs w:val="24"/>
        </w:rPr>
      </w:pPr>
      <w:r w:rsidRPr="00B55AFF">
        <w:rPr>
          <w:rFonts w:ascii="Times New Roman" w:hAnsi="Times New Roman" w:cs="Times New Roman"/>
          <w:sz w:val="24"/>
          <w:szCs w:val="24"/>
        </w:rPr>
        <w:t xml:space="preserve">1. </w:t>
      </w:r>
      <w:r w:rsidRPr="00B55AFF">
        <w:rPr>
          <w:rFonts w:ascii="Times New Roman" w:hAnsi="Times New Roman" w:cs="Times New Roman"/>
        </w:rPr>
        <w:t>Зона застройки индивидуальными жилыми домами</w:t>
      </w:r>
      <w:r w:rsidRPr="00B55AFF">
        <w:rPr>
          <w:rFonts w:ascii="Times New Roman" w:hAnsi="Times New Roman" w:cs="Times New Roman"/>
          <w:sz w:val="24"/>
          <w:szCs w:val="24"/>
        </w:rPr>
        <w:t xml:space="preserve"> (код зоны – Ж</w:t>
      </w:r>
      <w:proofErr w:type="gramStart"/>
      <w:r w:rsidRPr="00B55AFF">
        <w:rPr>
          <w:rFonts w:ascii="Times New Roman" w:hAnsi="Times New Roman" w:cs="Times New Roman"/>
          <w:sz w:val="24"/>
          <w:szCs w:val="24"/>
        </w:rPr>
        <w:t>1</w:t>
      </w:r>
      <w:proofErr w:type="gramEnd"/>
      <w:r w:rsidRPr="00B55AFF">
        <w:rPr>
          <w:rFonts w:ascii="Times New Roman" w:hAnsi="Times New Roman" w:cs="Times New Roman"/>
          <w:sz w:val="24"/>
          <w:szCs w:val="24"/>
        </w:rPr>
        <w:t>)</w:t>
      </w:r>
      <w:r w:rsidRPr="00B55AFF">
        <w:rPr>
          <w:rFonts w:ascii="Times New Roman" w:hAnsi="Times New Roman" w:cs="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 </w:t>
      </w:r>
      <w:r w:rsidRPr="00307CA3">
        <w:rPr>
          <w:rStyle w:val="40"/>
          <w:rFonts w:ascii="Times New Roman" w:hAnsi="Times New Roman" w:cs="Times New Roman"/>
          <w:sz w:val="24"/>
          <w:szCs w:val="24"/>
        </w:rPr>
        <w:t>допускается размещение объектов социал</w:t>
      </w:r>
      <w:r w:rsidRPr="00307CA3">
        <w:rPr>
          <w:rStyle w:val="40"/>
          <w:rFonts w:ascii="Times New Roman" w:hAnsi="Times New Roman" w:cs="Times New Roman"/>
          <w:sz w:val="24"/>
          <w:szCs w:val="24"/>
        </w:rPr>
        <w:t>ь</w:t>
      </w:r>
      <w:r w:rsidRPr="00307CA3">
        <w:rPr>
          <w:rStyle w:val="40"/>
          <w:rFonts w:ascii="Times New Roman" w:hAnsi="Times New Roman" w:cs="Times New Roman"/>
          <w:sz w:val="24"/>
          <w:szCs w:val="24"/>
        </w:rPr>
        <w:t>ного и культурно-бытового обслуживания населения, преимущественно местного значения, иных объектов согласно градостроительным р</w:t>
      </w:r>
      <w:r w:rsidRPr="00307CA3">
        <w:rPr>
          <w:rStyle w:val="40"/>
          <w:rFonts w:ascii="Times New Roman" w:hAnsi="Times New Roman" w:cs="Times New Roman"/>
          <w:sz w:val="24"/>
          <w:szCs w:val="24"/>
        </w:rPr>
        <w:t>е</w:t>
      </w:r>
      <w:r w:rsidRPr="00307CA3">
        <w:rPr>
          <w:rStyle w:val="40"/>
          <w:rFonts w:ascii="Times New Roman" w:hAnsi="Times New Roman" w:cs="Times New Roman"/>
          <w:sz w:val="24"/>
          <w:szCs w:val="24"/>
        </w:rPr>
        <w:t>гламентам.</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widowControl w:val="0"/>
              <w:jc w:val="center"/>
              <w:rPr>
                <w:sz w:val="20"/>
                <w:szCs w:val="20"/>
              </w:rPr>
            </w:pPr>
            <w:r w:rsidRPr="00B55AFF">
              <w:rPr>
                <w:rStyle w:val="13"/>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9C3232">
              <w:rPr>
                <w:rFonts w:ascii="Times New Roman" w:hAnsi="Times New Roman" w:cs="Times New Roman"/>
                <w:i w:val="0"/>
                <w:iCs w:val="0"/>
                <w:sz w:val="20"/>
                <w:szCs w:val="20"/>
                <w:lang w:eastAsia="en-US"/>
              </w:rPr>
              <w:t>02</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0,</w:t>
            </w:r>
            <w:r w:rsidR="009C3232">
              <w:rPr>
                <w:rFonts w:ascii="Times New Roman" w:hAnsi="Times New Roman" w:cs="Times New Roman"/>
                <w:i w:val="0"/>
                <w:iCs w:val="0"/>
                <w:sz w:val="20"/>
                <w:szCs w:val="20"/>
                <w:lang w:eastAsia="en-US"/>
              </w:rPr>
              <w:t>5</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- 3</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 xml:space="preserve">дать с линиями застройки (при обеспечении нормативных </w:t>
            </w:r>
            <w:r w:rsidRPr="00A2584D">
              <w:rPr>
                <w:rFonts w:ascii="Times New Roman" w:hAnsi="Times New Roman" w:cs="Times New Roman"/>
                <w:i w:val="0"/>
                <w:iCs w:val="0"/>
                <w:sz w:val="20"/>
                <w:szCs w:val="20"/>
                <w:lang w:eastAsia="en-US"/>
              </w:rPr>
              <w:lastRenderedPageBreak/>
              <w:t>параметров).</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w:t>
            </w:r>
          </w:p>
          <w:p w:rsidR="00554559" w:rsidRPr="00B55AFF" w:rsidRDefault="00554559" w:rsidP="00615E5B">
            <w:pPr>
              <w:widowControl w:val="0"/>
              <w:ind w:firstLine="142"/>
              <w:jc w:val="both"/>
              <w:rPr>
                <w:sz w:val="20"/>
                <w:szCs w:val="20"/>
              </w:rPr>
            </w:pPr>
            <w:r w:rsidRPr="00B55AFF">
              <w:rPr>
                <w:sz w:val="20"/>
                <w:szCs w:val="20"/>
              </w:rPr>
              <w:t>- размещение хозяйственных построек со ст</w:t>
            </w:r>
            <w:r w:rsidRPr="00B55AFF">
              <w:rPr>
                <w:sz w:val="20"/>
                <w:szCs w:val="20"/>
              </w:rPr>
              <w:t>о</w:t>
            </w:r>
            <w:r w:rsidRPr="00B55AFF">
              <w:rPr>
                <w:sz w:val="20"/>
                <w:szCs w:val="20"/>
              </w:rPr>
              <w:t>роны улиц, за исключением гаражей;</w:t>
            </w:r>
          </w:p>
          <w:p w:rsidR="00554559" w:rsidRPr="00B55AFF" w:rsidRDefault="00554559" w:rsidP="00615E5B">
            <w:pPr>
              <w:widowControl w:val="0"/>
              <w:ind w:firstLine="142"/>
              <w:jc w:val="both"/>
              <w:rPr>
                <w:sz w:val="20"/>
                <w:szCs w:val="20"/>
              </w:rPr>
            </w:pPr>
            <w:r w:rsidRPr="00B55AFF">
              <w:rPr>
                <w:sz w:val="20"/>
                <w:szCs w:val="20"/>
              </w:rPr>
              <w:t>- организация стока дождевой воды с крыш на соседний участок;</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lastRenderedPageBreak/>
              <w:t>опасных веществ и материалов, организаций б</w:t>
            </w:r>
            <w:r w:rsidRPr="00A2584D">
              <w:rPr>
                <w:rFonts w:ascii="Times New Roman" w:hAnsi="Times New Roman" w:cs="Times New Roman"/>
                <w:i w:val="0"/>
                <w:iCs w:val="0"/>
                <w:sz w:val="20"/>
                <w:szCs w:val="20"/>
                <w:lang w:eastAsia="en-US"/>
              </w:rPr>
              <w:t>ы</w:t>
            </w:r>
            <w:r w:rsidRPr="00A2584D">
              <w:rPr>
                <w:rFonts w:ascii="Times New Roman" w:hAnsi="Times New Roman" w:cs="Times New Roman"/>
                <w:i w:val="0"/>
                <w:iCs w:val="0"/>
                <w:sz w:val="20"/>
                <w:szCs w:val="20"/>
                <w:lang w:eastAsia="en-US"/>
              </w:rPr>
              <w:t>тового обслуживания, в которых применяются легковоспламеняющиеся жидкости (за исключ</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нием парикмахерских, мастерских по ремонту часов, обуви).</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xml:space="preserve">Требуется соблюдение правил благоустройства </w:t>
            </w:r>
            <w:proofErr w:type="spellStart"/>
            <w:r w:rsidR="005423B7">
              <w:rPr>
                <w:rFonts w:ascii="Times New Roman" w:hAnsi="Times New Roman" w:cs="Times New Roman"/>
                <w:i w:val="0"/>
                <w:iCs w:val="0"/>
                <w:sz w:val="20"/>
                <w:szCs w:val="20"/>
                <w:lang w:eastAsia="en-US"/>
              </w:rPr>
              <w:t>Подсоснов</w:t>
            </w:r>
            <w:r w:rsidRPr="00A2584D">
              <w:rPr>
                <w:rFonts w:ascii="Times New Roman" w:hAnsi="Times New Roman" w:cs="Times New Roman"/>
                <w:i w:val="0"/>
                <w:iCs w:val="0"/>
                <w:sz w:val="20"/>
                <w:szCs w:val="20"/>
                <w:lang w:eastAsia="en-US"/>
              </w:rPr>
              <w:t>ского</w:t>
            </w:r>
            <w:proofErr w:type="spellEnd"/>
            <w:r w:rsidRPr="00A2584D">
              <w:rPr>
                <w:rFonts w:ascii="Times New Roman" w:hAnsi="Times New Roman" w:cs="Times New Roman"/>
                <w:i w:val="0"/>
                <w:iCs w:val="0"/>
                <w:sz w:val="20"/>
                <w:szCs w:val="20"/>
                <w:lang w:eastAsia="en-US"/>
              </w:rPr>
              <w:t xml:space="preserve"> сельсовета.</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При определении места расположения объе</w:t>
            </w:r>
            <w:r w:rsidRPr="00A2584D">
              <w:rPr>
                <w:rFonts w:ascii="Times New Roman" w:hAnsi="Times New Roman" w:cs="Times New Roman"/>
                <w:i w:val="0"/>
                <w:iCs w:val="0"/>
                <w:sz w:val="20"/>
                <w:szCs w:val="20"/>
                <w:lang w:eastAsia="en-US"/>
              </w:rPr>
              <w:t>к</w:t>
            </w:r>
            <w:r w:rsidRPr="00A2584D">
              <w:rPr>
                <w:rFonts w:ascii="Times New Roman" w:hAnsi="Times New Roman" w:cs="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треб</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вания (ФЗ от 22 июля 2008 г. N 123-ФЗ «Техн</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ческий регламент о требованиях пожарной  бе</w:t>
            </w:r>
            <w:r w:rsidRPr="00A2584D">
              <w:rPr>
                <w:rFonts w:ascii="Times New Roman" w:hAnsi="Times New Roman" w:cs="Times New Roman"/>
                <w:i w:val="0"/>
                <w:iCs w:val="0"/>
                <w:sz w:val="20"/>
                <w:szCs w:val="20"/>
                <w:lang w:eastAsia="en-US"/>
              </w:rPr>
              <w:t>з</w:t>
            </w:r>
            <w:r w:rsidRPr="00A2584D">
              <w:rPr>
                <w:rFonts w:ascii="Times New Roman" w:hAnsi="Times New Roman" w:cs="Times New Roman"/>
                <w:i w:val="0"/>
                <w:iCs w:val="0"/>
                <w:sz w:val="20"/>
                <w:szCs w:val="20"/>
                <w:lang w:eastAsia="en-US"/>
              </w:rPr>
              <w:t>опасности»).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2.2</w:t>
            </w:r>
          </w:p>
        </w:tc>
        <w:tc>
          <w:tcPr>
            <w:tcW w:w="2135" w:type="dxa"/>
            <w:vAlign w:val="center"/>
          </w:tcPr>
          <w:p w:rsidR="00554559" w:rsidRPr="00B55AFF" w:rsidRDefault="00554559" w:rsidP="00615E5B">
            <w:pPr>
              <w:widowControl w:val="0"/>
              <w:rPr>
                <w:sz w:val="20"/>
                <w:szCs w:val="20"/>
              </w:rPr>
            </w:pPr>
            <w:r w:rsidRPr="00B55AFF">
              <w:rPr>
                <w:sz w:val="20"/>
                <w:szCs w:val="20"/>
              </w:rPr>
              <w:t>Для ведения личного подсобного хозяйства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9C3232">
              <w:rPr>
                <w:rFonts w:ascii="Times New Roman" w:hAnsi="Times New Roman" w:cs="Times New Roman"/>
                <w:i w:val="0"/>
                <w:iCs w:val="0"/>
                <w:sz w:val="20"/>
                <w:szCs w:val="20"/>
                <w:lang w:eastAsia="en-US"/>
              </w:rPr>
              <w:t>02</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1,</w:t>
            </w:r>
            <w:r w:rsidR="009C3232">
              <w:rPr>
                <w:rFonts w:ascii="Times New Roman" w:hAnsi="Times New Roman" w:cs="Times New Roman"/>
                <w:i w:val="0"/>
                <w:iCs w:val="0"/>
                <w:sz w:val="20"/>
                <w:szCs w:val="20"/>
                <w:lang w:eastAsia="en-US"/>
              </w:rPr>
              <w:t>5</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- 2</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дать с линиями застройки (при обеспечении нормативных параметров).</w:t>
            </w:r>
          </w:p>
        </w:tc>
        <w:tc>
          <w:tcPr>
            <w:tcW w:w="44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2.3</w:t>
            </w:r>
          </w:p>
        </w:tc>
        <w:tc>
          <w:tcPr>
            <w:tcW w:w="2135" w:type="dxa"/>
            <w:vAlign w:val="center"/>
          </w:tcPr>
          <w:p w:rsidR="00554559" w:rsidRPr="00B55AFF" w:rsidRDefault="00554559" w:rsidP="00615E5B">
            <w:pPr>
              <w:widowControl w:val="0"/>
              <w:rPr>
                <w:sz w:val="20"/>
                <w:szCs w:val="20"/>
              </w:rPr>
            </w:pPr>
            <w:r w:rsidRPr="00B55AFF">
              <w:rPr>
                <w:rStyle w:val="13"/>
                <w:sz w:val="20"/>
                <w:szCs w:val="20"/>
              </w:rPr>
              <w:t>Блокированная жилая застройка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sidRPr="00B55AFF">
              <w:rPr>
                <w:rStyle w:val="13"/>
                <w:color w:val="000000"/>
                <w:sz w:val="20"/>
                <w:szCs w:val="20"/>
              </w:rPr>
              <w:t>30 %.</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jc w:val="both"/>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w:t>
            </w:r>
            <w:r w:rsidR="00463559">
              <w:rPr>
                <w:sz w:val="20"/>
                <w:szCs w:val="20"/>
              </w:rPr>
              <w:t>6</w:t>
            </w:r>
            <w:r w:rsidRPr="00B55AFF">
              <w:rPr>
                <w:sz w:val="20"/>
                <w:szCs w:val="20"/>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 3 м.</w:t>
            </w:r>
          </w:p>
          <w:p w:rsidR="00554559" w:rsidRPr="00B55AFF" w:rsidRDefault="00554559" w:rsidP="00615E5B">
            <w:pPr>
              <w:keepNext/>
              <w:keepLines/>
              <w:suppressLineNumbers/>
              <w:ind w:firstLine="33"/>
              <w:jc w:val="both"/>
              <w:rPr>
                <w:sz w:val="20"/>
                <w:szCs w:val="20"/>
              </w:rPr>
            </w:pPr>
            <w:r w:rsidRPr="00B55AFF">
              <w:rPr>
                <w:sz w:val="20"/>
                <w:szCs w:val="20"/>
              </w:rPr>
              <w:t xml:space="preserve">Этажность – до 4 этажей, включая </w:t>
            </w:r>
            <w:proofErr w:type="gramStart"/>
            <w:r w:rsidRPr="00B55AFF">
              <w:rPr>
                <w:sz w:val="20"/>
                <w:szCs w:val="20"/>
              </w:rPr>
              <w:t>мансардный</w:t>
            </w:r>
            <w:proofErr w:type="gramEnd"/>
            <w:r w:rsidRPr="00B55AFF">
              <w:rPr>
                <w:sz w:val="20"/>
                <w:szCs w:val="20"/>
              </w:rPr>
              <w:t>.</w:t>
            </w:r>
          </w:p>
          <w:p w:rsidR="00554559" w:rsidRPr="00B55AFF" w:rsidRDefault="00554559" w:rsidP="00615E5B">
            <w:pPr>
              <w:ind w:firstLine="33"/>
              <w:rPr>
                <w:sz w:val="20"/>
                <w:szCs w:val="20"/>
              </w:rPr>
            </w:pPr>
            <w:r w:rsidRPr="00B55AFF">
              <w:rPr>
                <w:sz w:val="20"/>
                <w:szCs w:val="20"/>
              </w:rPr>
              <w:t>Максимальный процент застройки 40%.</w:t>
            </w:r>
          </w:p>
          <w:p w:rsidR="00554559" w:rsidRPr="00B55AFF" w:rsidRDefault="00554559" w:rsidP="00615E5B">
            <w:pPr>
              <w:ind w:firstLine="33"/>
              <w:jc w:val="both"/>
              <w:rPr>
                <w:sz w:val="20"/>
                <w:szCs w:val="20"/>
              </w:rPr>
            </w:pPr>
            <w:r w:rsidRPr="00B55AFF">
              <w:rPr>
                <w:sz w:val="20"/>
                <w:szCs w:val="20"/>
              </w:rPr>
              <w:t>Минимальный отступ от красной линии – 3 м, до границы смежного земельного участка – 1 м.</w:t>
            </w:r>
          </w:p>
          <w:p w:rsidR="00554559" w:rsidRPr="00B55AFF" w:rsidRDefault="00554559" w:rsidP="00615E5B">
            <w:pPr>
              <w:keepNext/>
              <w:keepLines/>
              <w:suppressLineNumbers/>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lastRenderedPageBreak/>
              <w:t>дать с линиями застройки (при обеспечении нормативных параметров).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ванием и размещением площадок отдыха, игровых, спо</w:t>
            </w:r>
            <w:r w:rsidRPr="00A2584D">
              <w:rPr>
                <w:rFonts w:ascii="Times New Roman" w:hAnsi="Times New Roman" w:cs="Times New Roman"/>
                <w:i w:val="0"/>
                <w:iCs w:val="0"/>
                <w:sz w:val="20"/>
                <w:szCs w:val="20"/>
                <w:lang w:eastAsia="en-US"/>
              </w:rPr>
              <w:t>р</w:t>
            </w:r>
            <w:r w:rsidRPr="00A2584D">
              <w:rPr>
                <w:rFonts w:ascii="Times New Roman" w:hAnsi="Times New Roman" w:cs="Times New Roman"/>
                <w:i w:val="0"/>
                <w:iCs w:val="0"/>
                <w:sz w:val="20"/>
                <w:szCs w:val="20"/>
                <w:lang w:eastAsia="en-US"/>
              </w:rPr>
              <w:t>тивных, хозяйственных площадок, стоянок автотранспорта, зеленых насаждений.</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lastRenderedPageBreak/>
              <w:t>вого водоснабжения согласно нормативным тр</w:t>
            </w:r>
            <w:r w:rsidRPr="00B55AFF">
              <w:rPr>
                <w:sz w:val="20"/>
                <w:szCs w:val="20"/>
              </w:rPr>
              <w:t>е</w:t>
            </w:r>
            <w:r w:rsidRPr="00B55AFF">
              <w:rPr>
                <w:sz w:val="20"/>
                <w:szCs w:val="20"/>
              </w:rPr>
              <w:t>бованиям технических регламентов. Требуется соблюдение ограничений пользование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w:t>
            </w:r>
            <w:r w:rsidRPr="00B55AFF">
              <w:rPr>
                <w:sz w:val="20"/>
                <w:szCs w:val="20"/>
              </w:rPr>
              <w:t>р</w:t>
            </w:r>
            <w:r w:rsidRPr="00B55AFF">
              <w:rPr>
                <w:sz w:val="20"/>
                <w:szCs w:val="20"/>
              </w:rPr>
              <w:t>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w:t>
            </w:r>
            <w:r>
              <w:rPr>
                <w:sz w:val="20"/>
                <w:szCs w:val="20"/>
              </w:rPr>
              <w:t xml:space="preserve">п от границ земельного участка </w:t>
            </w:r>
            <w:r w:rsidRPr="00B55AFF">
              <w:rPr>
                <w:sz w:val="20"/>
                <w:szCs w:val="20"/>
              </w:rPr>
              <w:t>–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учреждений обр</w:t>
            </w:r>
            <w:r w:rsidRPr="00B55AFF">
              <w:rPr>
                <w:sz w:val="20"/>
                <w:szCs w:val="20"/>
              </w:rPr>
              <w:t>а</w:t>
            </w:r>
            <w:r w:rsidRPr="00B55AFF">
              <w:rPr>
                <w:sz w:val="20"/>
                <w:szCs w:val="20"/>
              </w:rPr>
              <w:t>зования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 Не допускается участки детских дошкольных примыкать непосредстве</w:t>
            </w:r>
            <w:r w:rsidRPr="00B55AFF">
              <w:rPr>
                <w:sz w:val="20"/>
                <w:szCs w:val="20"/>
              </w:rPr>
              <w:t>н</w:t>
            </w:r>
            <w:r w:rsidRPr="00B55AFF">
              <w:rPr>
                <w:sz w:val="20"/>
                <w:szCs w:val="20"/>
              </w:rPr>
              <w:t xml:space="preserve">но к магистральным улицам. </w:t>
            </w:r>
          </w:p>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vAlign w:val="center"/>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B55AFF" w:rsidRDefault="00554559" w:rsidP="00615E5B">
            <w:pPr>
              <w:ind w:firstLine="33"/>
              <w:rPr>
                <w:i/>
                <w:iCs/>
                <w:sz w:val="20"/>
                <w:szCs w:val="20"/>
              </w:rPr>
            </w:pPr>
            <w:r w:rsidRPr="00B55AFF">
              <w:rPr>
                <w:sz w:val="20"/>
                <w:szCs w:val="20"/>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- 0,06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left="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sz w:val="20"/>
                <w:szCs w:val="20"/>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999"/>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rStyle w:val="50"/>
                <w:b w:val="0"/>
                <w:bCs w:val="0"/>
                <w:i w:val="0"/>
                <w:iCs w:val="0"/>
                <w:sz w:val="20"/>
                <w:szCs w:val="20"/>
                <w:u w:val="none"/>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rPr>
                <w:i/>
                <w:iCs/>
                <w:sz w:val="20"/>
                <w:szCs w:val="20"/>
              </w:rPr>
            </w:pPr>
            <w:r w:rsidRPr="00B55AFF">
              <w:rPr>
                <w:sz w:val="20"/>
                <w:szCs w:val="20"/>
              </w:rPr>
              <w:t>Максимальный процент застройки - 60 %.</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установление СЗЗ.</w:t>
            </w:r>
          </w:p>
          <w:p w:rsidR="00554559" w:rsidRPr="00B55AFF" w:rsidRDefault="00554559" w:rsidP="00615E5B">
            <w:pPr>
              <w:ind w:left="8" w:firstLine="141"/>
              <w:jc w:val="both"/>
              <w:rPr>
                <w:sz w:val="20"/>
                <w:szCs w:val="20"/>
              </w:rPr>
            </w:pPr>
            <w:r w:rsidRPr="00B55AFF">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B55AFF">
              <w:rPr>
                <w:sz w:val="20"/>
                <w:szCs w:val="20"/>
              </w:rPr>
              <w:t>е</w:t>
            </w:r>
            <w:r w:rsidRPr="00B55AFF">
              <w:rPr>
                <w:sz w:val="20"/>
                <w:szCs w:val="20"/>
              </w:rPr>
              <w:t>бованиям технических регламентов.</w:t>
            </w:r>
          </w:p>
          <w:p w:rsidR="00554559" w:rsidRPr="00B55AFF" w:rsidRDefault="00554559" w:rsidP="00615E5B">
            <w:pPr>
              <w:ind w:left="8" w:firstLine="141"/>
              <w:rPr>
                <w:sz w:val="20"/>
                <w:szCs w:val="20"/>
              </w:rPr>
            </w:pPr>
            <w:r w:rsidRPr="00B55AFF">
              <w:rPr>
                <w:sz w:val="20"/>
                <w:szCs w:val="20"/>
              </w:rPr>
              <w:t>Требуется соблюдение ограничений использ</w:t>
            </w:r>
            <w:r w:rsidRPr="00B55AFF">
              <w:rPr>
                <w:sz w:val="20"/>
                <w:szCs w:val="20"/>
              </w:rPr>
              <w:t>о</w:t>
            </w:r>
            <w:r w:rsidRPr="00B55AFF">
              <w:rPr>
                <w:sz w:val="20"/>
                <w:szCs w:val="20"/>
              </w:rPr>
              <w:t>вания ЗУ и ОКС при осуществлении публичного сервитута.</w:t>
            </w:r>
          </w:p>
          <w:p w:rsidR="00554559" w:rsidRPr="00B55AFF" w:rsidRDefault="00554559" w:rsidP="00615E5B">
            <w:pPr>
              <w:widowControl w:val="0"/>
              <w:ind w:firstLine="142"/>
              <w:jc w:val="both"/>
              <w:rPr>
                <w:sz w:val="20"/>
                <w:szCs w:val="20"/>
              </w:rPr>
            </w:pPr>
          </w:p>
        </w:tc>
      </w:tr>
      <w:tr w:rsidR="00554559" w:rsidRPr="00B55AFF">
        <w:trPr>
          <w:trHeight w:val="991"/>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3.2</w:t>
            </w:r>
          </w:p>
        </w:tc>
        <w:tc>
          <w:tcPr>
            <w:tcW w:w="2135" w:type="dxa"/>
            <w:vAlign w:val="center"/>
          </w:tcPr>
          <w:p w:rsidR="00554559" w:rsidRPr="00B55AFF" w:rsidRDefault="00554559" w:rsidP="00615E5B">
            <w:pPr>
              <w:widowControl w:val="0"/>
              <w:jc w:val="both"/>
              <w:rPr>
                <w:sz w:val="20"/>
                <w:szCs w:val="20"/>
                <w:highlight w:val="yellow"/>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458"/>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3.4.1</w:t>
            </w:r>
          </w:p>
        </w:tc>
        <w:tc>
          <w:tcPr>
            <w:tcW w:w="2135" w:type="dxa"/>
            <w:vAlign w:val="center"/>
          </w:tcPr>
          <w:p w:rsidR="00554559" w:rsidRPr="00B55AFF" w:rsidRDefault="00554559" w:rsidP="00615E5B">
            <w:pPr>
              <w:rPr>
                <w:rStyle w:val="13"/>
                <w:sz w:val="20"/>
                <w:szCs w:val="20"/>
              </w:rPr>
            </w:pPr>
            <w:r w:rsidRPr="00B55AFF">
              <w:rPr>
                <w:sz w:val="20"/>
                <w:szCs w:val="20"/>
              </w:rPr>
              <w:t>Амбулаторно-поликлиническое о</w:t>
            </w:r>
            <w:r w:rsidRPr="00B55AFF">
              <w:rPr>
                <w:sz w:val="20"/>
                <w:szCs w:val="20"/>
              </w:rPr>
              <w:t>б</w:t>
            </w:r>
            <w:r w:rsidRPr="00B55AFF">
              <w:rPr>
                <w:sz w:val="20"/>
                <w:szCs w:val="20"/>
              </w:rPr>
              <w:t>служивание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339"/>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3.6</w:t>
            </w:r>
          </w:p>
        </w:tc>
        <w:tc>
          <w:tcPr>
            <w:tcW w:w="2135" w:type="dxa"/>
            <w:vAlign w:val="center"/>
          </w:tcPr>
          <w:p w:rsidR="00554559" w:rsidRPr="00B55AFF" w:rsidRDefault="00554559" w:rsidP="00615E5B">
            <w:pPr>
              <w:rPr>
                <w:rStyle w:val="13"/>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B55AFF" w:rsidRDefault="00554559" w:rsidP="00615E5B">
            <w:pPr>
              <w:pStyle w:val="Default"/>
              <w:ind w:firstLine="33"/>
              <w:rPr>
                <w:i/>
                <w:iCs/>
                <w:sz w:val="20"/>
                <w:szCs w:val="20"/>
              </w:rPr>
            </w:pPr>
            <w:r w:rsidRPr="00B55AFF">
              <w:rPr>
                <w:sz w:val="20"/>
                <w:szCs w:val="20"/>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1E37FF">
      <w:pPr>
        <w:spacing w:before="100" w:beforeAutospacing="1" w:after="100" w:afterAutospacing="1"/>
        <w:ind w:firstLine="709"/>
        <w:jc w:val="center"/>
        <w:outlineLvl w:val="2"/>
        <w:rPr>
          <w:b/>
          <w:bCs/>
        </w:rPr>
      </w:pPr>
      <w:bookmarkStart w:id="478" w:name="_Toc436510706"/>
      <w:bookmarkStart w:id="479" w:name="_Toc437587919"/>
      <w:bookmarkStart w:id="480" w:name="_Toc448774981"/>
      <w:bookmarkStart w:id="481" w:name="_Toc448780144"/>
      <w:bookmarkStart w:id="482" w:name="_Toc448780630"/>
      <w:bookmarkStart w:id="483" w:name="_Toc448781241"/>
      <w:bookmarkStart w:id="484" w:name="_Toc473548103"/>
      <w:bookmarkStart w:id="485" w:name="_Toc475940460"/>
      <w:r w:rsidRPr="00B55AFF">
        <w:rPr>
          <w:b/>
          <w:bCs/>
        </w:rPr>
        <w:t xml:space="preserve">Статья </w:t>
      </w:r>
      <w:r>
        <w:rPr>
          <w:b/>
          <w:bCs/>
        </w:rPr>
        <w:t>40</w:t>
      </w:r>
      <w:r w:rsidRPr="00B55AFF">
        <w:rPr>
          <w:b/>
          <w:bCs/>
        </w:rPr>
        <w:t>. Градостроительные регламенты на территориях общественно-деловой зоны</w:t>
      </w:r>
      <w:bookmarkEnd w:id="478"/>
      <w:bookmarkEnd w:id="479"/>
      <w:bookmarkEnd w:id="480"/>
      <w:bookmarkEnd w:id="481"/>
      <w:bookmarkEnd w:id="482"/>
      <w:bookmarkEnd w:id="483"/>
      <w:bookmarkEnd w:id="484"/>
      <w:bookmarkEnd w:id="485"/>
    </w:p>
    <w:p w:rsidR="00554559" w:rsidRPr="00B55AFF" w:rsidRDefault="00554559" w:rsidP="001E37FF">
      <w:pPr>
        <w:widowControl w:val="0"/>
        <w:shd w:val="clear" w:color="auto" w:fill="FFFFFF"/>
        <w:snapToGrid w:val="0"/>
        <w:ind w:firstLine="709"/>
        <w:jc w:val="both"/>
        <w:rPr>
          <w:sz w:val="28"/>
          <w:szCs w:val="28"/>
        </w:rPr>
      </w:pPr>
      <w:r w:rsidRPr="00CE2AE3">
        <w:rPr>
          <w:i/>
          <w:iCs/>
        </w:rPr>
        <w:t>Общественно-деловая зона</w:t>
      </w:r>
      <w:r w:rsidR="001639A0">
        <w:rPr>
          <w:i/>
          <w:iCs/>
        </w:rPr>
        <w:t xml:space="preserve"> </w:t>
      </w:r>
      <w:r w:rsidRPr="00B55AFF">
        <w:rPr>
          <w:i/>
          <w:iCs/>
        </w:rPr>
        <w:t>(код зоны – О</w:t>
      </w:r>
      <w:proofErr w:type="gramStart"/>
      <w:r w:rsidRPr="00B55AFF">
        <w:rPr>
          <w:i/>
          <w:iCs/>
        </w:rPr>
        <w:t>1</w:t>
      </w:r>
      <w:proofErr w:type="gramEnd"/>
      <w:r w:rsidRPr="00B55AFF">
        <w:rPr>
          <w:i/>
          <w:iCs/>
        </w:rPr>
        <w:t>)</w:t>
      </w:r>
      <w:r w:rsidRPr="00B55AFF">
        <w:t xml:space="preserve"> предназначена для размещения объектов административного, делового, общественного, культурно-бытового и обслуживающего назначения.</w:t>
      </w:r>
    </w:p>
    <w:p w:rsidR="00554559" w:rsidRPr="00B55AFF" w:rsidRDefault="00554559" w:rsidP="001E37FF">
      <w:pPr>
        <w:pStyle w:val="af9"/>
        <w:widowControl w:val="0"/>
        <w:tabs>
          <w:tab w:val="left" w:pos="13515"/>
          <w:tab w:val="right" w:pos="14570"/>
        </w:tabs>
        <w:spacing w:before="100" w:beforeAutospacing="1" w:after="100" w:afterAutospacing="1"/>
        <w:ind w:left="1699"/>
        <w:jc w:val="right"/>
        <w:rPr>
          <w:spacing w:val="-13"/>
        </w:rPr>
      </w:pPr>
      <w:r w:rsidRPr="00B55AFF">
        <w:rPr>
          <w:spacing w:val="-13"/>
        </w:rPr>
        <w:t xml:space="preserve">Таблица </w:t>
      </w:r>
      <w:r>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ind w:firstLine="33"/>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jc w:val="center"/>
              <w:rPr>
                <w:sz w:val="20"/>
                <w:szCs w:val="20"/>
              </w:rPr>
            </w:pPr>
            <w:r w:rsidRPr="00B55AFF">
              <w:rPr>
                <w:sz w:val="20"/>
                <w:szCs w:val="20"/>
              </w:rPr>
              <w:t>3.2</w:t>
            </w:r>
          </w:p>
        </w:tc>
        <w:tc>
          <w:tcPr>
            <w:tcW w:w="2135" w:type="dxa"/>
            <w:vAlign w:val="center"/>
          </w:tcPr>
          <w:p w:rsidR="00554559" w:rsidRPr="00B55AFF" w:rsidRDefault="00554559" w:rsidP="00615E5B">
            <w:pPr>
              <w:rPr>
                <w:sz w:val="20"/>
                <w:szCs w:val="20"/>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w:t>
            </w:r>
            <w:r>
              <w:rPr>
                <w:sz w:val="20"/>
                <w:szCs w:val="20"/>
              </w:rPr>
              <w:t>ная  площадь земельного участка</w:t>
            </w:r>
            <w:r w:rsidRPr="00B55AFF">
              <w:rPr>
                <w:sz w:val="20"/>
                <w:szCs w:val="20"/>
              </w:rPr>
              <w:t xml:space="preserve">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pStyle w:val="a7"/>
              <w:widowControl w:val="0"/>
              <w:ind w:firstLine="33"/>
              <w:jc w:val="both"/>
              <w:rPr>
                <w:sz w:val="20"/>
                <w:szCs w:val="20"/>
              </w:rPr>
            </w:pPr>
            <w:r w:rsidRPr="00B55AFF">
              <w:rPr>
                <w:sz w:val="20"/>
                <w:szCs w:val="20"/>
              </w:rPr>
              <w:t>Максимальный процент застройки – 50%.</w:t>
            </w:r>
          </w:p>
        </w:tc>
        <w:tc>
          <w:tcPr>
            <w:tcW w:w="4472" w:type="dxa"/>
            <w:vMerge w:val="restart"/>
            <w:vAlign w:val="center"/>
          </w:tcPr>
          <w:p w:rsidR="00554559" w:rsidRPr="00B55AFF" w:rsidRDefault="00554559" w:rsidP="00615E5B">
            <w:pPr>
              <w:ind w:firstLine="203"/>
              <w:jc w:val="both"/>
              <w:rPr>
                <w:sz w:val="20"/>
                <w:szCs w:val="20"/>
              </w:rPr>
            </w:pPr>
            <w:r w:rsidRPr="00B55AFF">
              <w:rPr>
                <w:sz w:val="20"/>
                <w:szCs w:val="20"/>
              </w:rPr>
              <w:t>Не допускается размещение объектов общ</w:t>
            </w:r>
            <w:r w:rsidRPr="00B55AFF">
              <w:rPr>
                <w:sz w:val="20"/>
                <w:szCs w:val="20"/>
              </w:rPr>
              <w:t>е</w:t>
            </w:r>
            <w:r w:rsidRPr="00B55AFF">
              <w:rPr>
                <w:sz w:val="20"/>
                <w:szCs w:val="20"/>
              </w:rPr>
              <w:t>ственно-деловой зоны с нормируемыми показ</w:t>
            </w:r>
            <w:r w:rsidRPr="00B55AFF">
              <w:rPr>
                <w:sz w:val="20"/>
                <w:szCs w:val="20"/>
              </w:rPr>
              <w:t>а</w:t>
            </w:r>
            <w:r w:rsidRPr="00B55AFF">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lastRenderedPageBreak/>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3.4</w:t>
            </w:r>
          </w:p>
        </w:tc>
        <w:tc>
          <w:tcPr>
            <w:tcW w:w="2135" w:type="dxa"/>
            <w:vAlign w:val="center"/>
          </w:tcPr>
          <w:p w:rsidR="00554559" w:rsidRPr="00B55AFF" w:rsidRDefault="00554559" w:rsidP="00615E5B">
            <w:pPr>
              <w:rPr>
                <w:sz w:val="20"/>
                <w:szCs w:val="20"/>
              </w:rPr>
            </w:pPr>
            <w:r w:rsidRPr="00B55AFF">
              <w:rPr>
                <w:sz w:val="20"/>
                <w:szCs w:val="20"/>
              </w:rPr>
              <w:t>Здравоохранение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- 0,1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 3 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отступ от границ земельного участка –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lastRenderedPageBreak/>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3.6</w:t>
            </w:r>
          </w:p>
        </w:tc>
        <w:tc>
          <w:tcPr>
            <w:tcW w:w="2135" w:type="dxa"/>
          </w:tcPr>
          <w:p w:rsidR="00554559" w:rsidRPr="00B55AFF" w:rsidRDefault="00554559" w:rsidP="00615E5B">
            <w:pPr>
              <w:rPr>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3.7</w:t>
            </w:r>
          </w:p>
        </w:tc>
        <w:tc>
          <w:tcPr>
            <w:tcW w:w="2135" w:type="dxa"/>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ind w:firstLine="33"/>
              <w:rPr>
                <w:sz w:val="20"/>
                <w:szCs w:val="20"/>
              </w:rPr>
            </w:pPr>
            <w:r w:rsidRPr="00B55AFF">
              <w:rPr>
                <w:sz w:val="20"/>
                <w:szCs w:val="20"/>
              </w:rPr>
              <w:t>Максимальный процент застройки - 50 %.</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- 15%.</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3.8</w:t>
            </w:r>
          </w:p>
        </w:tc>
        <w:tc>
          <w:tcPr>
            <w:tcW w:w="2135" w:type="dxa"/>
          </w:tcPr>
          <w:p w:rsidR="00554559" w:rsidRPr="00B55AFF" w:rsidRDefault="00554559" w:rsidP="00615E5B">
            <w:pPr>
              <w:rPr>
                <w:sz w:val="20"/>
                <w:szCs w:val="20"/>
              </w:rPr>
            </w:pPr>
            <w:r w:rsidRPr="00B55AFF">
              <w:rPr>
                <w:sz w:val="20"/>
                <w:szCs w:val="20"/>
              </w:rPr>
              <w:t>Общественное упра</w:t>
            </w:r>
            <w:r w:rsidRPr="00B55AFF">
              <w:rPr>
                <w:sz w:val="20"/>
                <w:szCs w:val="20"/>
              </w:rPr>
              <w:t>в</w:t>
            </w:r>
            <w:r w:rsidRPr="00B55AFF">
              <w:rPr>
                <w:sz w:val="20"/>
                <w:szCs w:val="20"/>
              </w:rPr>
              <w:t>ление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3.10.1</w:t>
            </w:r>
          </w:p>
        </w:tc>
        <w:tc>
          <w:tcPr>
            <w:tcW w:w="2135" w:type="dxa"/>
          </w:tcPr>
          <w:p w:rsidR="00554559" w:rsidRPr="00B55AFF" w:rsidRDefault="00554559" w:rsidP="00615E5B">
            <w:pPr>
              <w:rPr>
                <w:sz w:val="20"/>
                <w:szCs w:val="20"/>
              </w:rPr>
            </w:pPr>
            <w:r w:rsidRPr="00B55AFF">
              <w:rPr>
                <w:sz w:val="20"/>
                <w:szCs w:val="20"/>
              </w:rPr>
              <w:t>Ветеринарное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4.1</w:t>
            </w:r>
          </w:p>
        </w:tc>
        <w:tc>
          <w:tcPr>
            <w:tcW w:w="2135" w:type="dxa"/>
          </w:tcPr>
          <w:p w:rsidR="00554559" w:rsidRPr="00B55AFF" w:rsidRDefault="00554559" w:rsidP="00615E5B">
            <w:pPr>
              <w:rPr>
                <w:sz w:val="20"/>
                <w:szCs w:val="20"/>
              </w:rPr>
            </w:pPr>
            <w:r w:rsidRPr="00B55AFF">
              <w:rPr>
                <w:sz w:val="20"/>
                <w:szCs w:val="20"/>
              </w:rPr>
              <w:t>Деловое управление</w:t>
            </w:r>
          </w:p>
        </w:tc>
        <w:tc>
          <w:tcPr>
            <w:tcW w:w="5385" w:type="dxa"/>
            <w:vAlign w:val="center"/>
          </w:tcPr>
          <w:p w:rsidR="00554559" w:rsidRPr="00B55AFF" w:rsidRDefault="00554559" w:rsidP="00615E5B">
            <w:pPr>
              <w:ind w:firstLine="33"/>
              <w:rPr>
                <w:sz w:val="20"/>
                <w:szCs w:val="20"/>
              </w:rPr>
            </w:pPr>
            <w:r w:rsidRPr="00B55AFF">
              <w:rPr>
                <w:sz w:val="20"/>
                <w:szCs w:val="20"/>
              </w:rPr>
              <w:t xml:space="preserve">Минимальная  площадь земельного </w:t>
            </w:r>
            <w:r>
              <w:rPr>
                <w:sz w:val="20"/>
                <w:szCs w:val="20"/>
              </w:rPr>
              <w:t xml:space="preserve">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4.3</w:t>
            </w:r>
          </w:p>
        </w:tc>
        <w:tc>
          <w:tcPr>
            <w:tcW w:w="2135" w:type="dxa"/>
          </w:tcPr>
          <w:p w:rsidR="00554559" w:rsidRPr="00B55AFF" w:rsidRDefault="00554559" w:rsidP="00615E5B">
            <w:pPr>
              <w:rPr>
                <w:sz w:val="20"/>
                <w:szCs w:val="20"/>
              </w:rPr>
            </w:pPr>
            <w:r w:rsidRPr="00B55AFF">
              <w:rPr>
                <w:sz w:val="20"/>
                <w:szCs w:val="20"/>
              </w:rPr>
              <w:t>Рынки</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-1.</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4.5</w:t>
            </w:r>
          </w:p>
        </w:tc>
        <w:tc>
          <w:tcPr>
            <w:tcW w:w="2135" w:type="dxa"/>
          </w:tcPr>
          <w:p w:rsidR="00554559" w:rsidRPr="00B55AFF" w:rsidRDefault="00554559" w:rsidP="00615E5B">
            <w:pPr>
              <w:rPr>
                <w:sz w:val="20"/>
                <w:szCs w:val="20"/>
              </w:rPr>
            </w:pPr>
            <w:r w:rsidRPr="00B55AFF">
              <w:rPr>
                <w:sz w:val="20"/>
                <w:szCs w:val="20"/>
              </w:rPr>
              <w:t>Банковская и страх</w:t>
            </w:r>
            <w:r w:rsidRPr="00B55AFF">
              <w:rPr>
                <w:sz w:val="20"/>
                <w:szCs w:val="20"/>
              </w:rPr>
              <w:t>о</w:t>
            </w:r>
            <w:r w:rsidRPr="00B55AFF">
              <w:rPr>
                <w:sz w:val="20"/>
                <w:szCs w:val="20"/>
              </w:rPr>
              <w:t>вая деятельность</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lastRenderedPageBreak/>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lastRenderedPageBreak/>
              <w:t xml:space="preserve">Минимальные размеры земельного участка - 0,06 га. </w:t>
            </w:r>
          </w:p>
          <w:p w:rsidR="00554559" w:rsidRPr="00B55AFF" w:rsidRDefault="00554559" w:rsidP="00615E5B">
            <w:pPr>
              <w:ind w:firstLine="33"/>
              <w:rPr>
                <w:sz w:val="20"/>
                <w:szCs w:val="20"/>
              </w:rPr>
            </w:pPr>
            <w:r w:rsidRPr="00B55AFF">
              <w:rPr>
                <w:sz w:val="20"/>
                <w:szCs w:val="20"/>
              </w:rPr>
              <w:lastRenderedPageBreak/>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color w:val="000000"/>
                <w:sz w:val="20"/>
                <w:szCs w:val="20"/>
              </w:rPr>
            </w:pPr>
            <w:r w:rsidRPr="00B55AFF">
              <w:rPr>
                <w:color w:val="000000"/>
                <w:sz w:val="20"/>
                <w:szCs w:val="20"/>
              </w:rPr>
              <w:t>5.1</w:t>
            </w:r>
          </w:p>
        </w:tc>
        <w:tc>
          <w:tcPr>
            <w:tcW w:w="2135" w:type="dxa"/>
            <w:vAlign w:val="center"/>
          </w:tcPr>
          <w:p w:rsidR="00554559" w:rsidRPr="00B55AFF" w:rsidRDefault="00554559" w:rsidP="00615E5B">
            <w:pPr>
              <w:rPr>
                <w:sz w:val="20"/>
                <w:szCs w:val="20"/>
              </w:rPr>
            </w:pPr>
            <w:r w:rsidRPr="00B55AFF">
              <w:rPr>
                <w:sz w:val="20"/>
                <w:szCs w:val="20"/>
              </w:rPr>
              <w:t>Спорт</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земельных участков - 0,05 га.</w:t>
            </w:r>
          </w:p>
          <w:p w:rsidR="00554559" w:rsidRPr="00B55AFF" w:rsidRDefault="00554559" w:rsidP="00615E5B">
            <w:pPr>
              <w:tabs>
                <w:tab w:val="left" w:pos="3204"/>
              </w:tabs>
              <w:ind w:firstLine="33"/>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CE2AE3" w:rsidRDefault="00554559" w:rsidP="00615E5B">
            <w:pPr>
              <w:widowControl w:val="0"/>
              <w:rPr>
                <w:b/>
                <w:bCs/>
                <w:sz w:val="20"/>
                <w:szCs w:val="20"/>
              </w:rPr>
            </w:pPr>
            <w:r w:rsidRPr="00CE2AE3">
              <w:rPr>
                <w:rStyle w:val="50"/>
                <w:b w:val="0"/>
                <w:bCs w:val="0"/>
                <w:i w:val="0"/>
                <w:iCs w:val="0"/>
                <w:sz w:val="20"/>
                <w:szCs w:val="20"/>
                <w:u w:val="none"/>
              </w:rPr>
              <w:t>Коммунальное о</w:t>
            </w:r>
            <w:r w:rsidRPr="00CE2AE3">
              <w:rPr>
                <w:rStyle w:val="50"/>
                <w:b w:val="0"/>
                <w:bCs w:val="0"/>
                <w:i w:val="0"/>
                <w:iCs w:val="0"/>
                <w:sz w:val="20"/>
                <w:szCs w:val="20"/>
                <w:u w:val="none"/>
              </w:rPr>
              <w:t>б</w:t>
            </w:r>
            <w:r w:rsidRPr="00CE2AE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rPr>
                <w:sz w:val="20"/>
                <w:szCs w:val="20"/>
              </w:rPr>
            </w:pPr>
            <w:r w:rsidRPr="00B55AFF">
              <w:rPr>
                <w:sz w:val="20"/>
                <w:szCs w:val="20"/>
              </w:rPr>
              <w:t xml:space="preserve">Минимальная  площадь земельного участка </w:t>
            </w:r>
            <w:r>
              <w:rPr>
                <w:sz w:val="20"/>
                <w:szCs w:val="20"/>
              </w:rPr>
              <w:t xml:space="preserve">- </w:t>
            </w:r>
            <w:r w:rsidRPr="00B55AFF">
              <w:rPr>
                <w:sz w:val="20"/>
                <w:szCs w:val="20"/>
              </w:rPr>
              <w:t>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401359" w:rsidRDefault="00554559" w:rsidP="00615E5B">
            <w:pPr>
              <w:widowControl w:val="0"/>
              <w:rPr>
                <w:b/>
                <w:bCs/>
                <w:sz w:val="20"/>
                <w:szCs w:val="20"/>
              </w:rPr>
            </w:pPr>
            <w:r w:rsidRPr="00401359">
              <w:rPr>
                <w:rStyle w:val="50"/>
                <w:b w:val="0"/>
                <w:bCs w:val="0"/>
                <w:i w:val="0"/>
                <w:iCs w:val="0"/>
                <w:sz w:val="20"/>
                <w:szCs w:val="20"/>
                <w:u w:val="none"/>
              </w:rPr>
              <w:t>Коммунальное о</w:t>
            </w:r>
            <w:r w:rsidRPr="00401359">
              <w:rPr>
                <w:rStyle w:val="50"/>
                <w:b w:val="0"/>
                <w:bCs w:val="0"/>
                <w:i w:val="0"/>
                <w:iCs w:val="0"/>
                <w:sz w:val="20"/>
                <w:szCs w:val="20"/>
                <w:u w:val="none"/>
              </w:rPr>
              <w:t>б</w:t>
            </w:r>
            <w:r w:rsidRPr="00401359">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4.2</w:t>
            </w:r>
          </w:p>
        </w:tc>
        <w:tc>
          <w:tcPr>
            <w:tcW w:w="2135" w:type="dxa"/>
            <w:vAlign w:val="center"/>
          </w:tcPr>
          <w:p w:rsidR="00554559" w:rsidRPr="00B55AFF" w:rsidRDefault="00554559" w:rsidP="00615E5B">
            <w:pPr>
              <w:rPr>
                <w:rStyle w:val="13"/>
                <w:sz w:val="20"/>
                <w:szCs w:val="20"/>
              </w:rPr>
            </w:pPr>
            <w:r w:rsidRPr="00B55AFF">
              <w:rPr>
                <w:rStyle w:val="13"/>
                <w:sz w:val="20"/>
                <w:szCs w:val="20"/>
              </w:rPr>
              <w:t>Торговые центры (торгово-</w:t>
            </w:r>
            <w:r w:rsidRPr="00B55AFF">
              <w:rPr>
                <w:rStyle w:val="13"/>
                <w:sz w:val="20"/>
                <w:szCs w:val="20"/>
              </w:rPr>
              <w:lastRenderedPageBreak/>
              <w:t>развлекательные це</w:t>
            </w:r>
            <w:r w:rsidRPr="00B55AFF">
              <w:rPr>
                <w:rStyle w:val="13"/>
                <w:sz w:val="20"/>
                <w:szCs w:val="20"/>
              </w:rPr>
              <w:t>н</w:t>
            </w:r>
            <w:r w:rsidRPr="00B55AFF">
              <w:rPr>
                <w:rStyle w:val="13"/>
                <w:sz w:val="20"/>
                <w:szCs w:val="20"/>
              </w:rPr>
              <w:t>тры)</w:t>
            </w:r>
          </w:p>
        </w:tc>
        <w:tc>
          <w:tcPr>
            <w:tcW w:w="5385"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0,4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lastRenderedPageBreak/>
              <w:t>Предельное количество этажей – 3.</w:t>
            </w:r>
          </w:p>
          <w:p w:rsidR="00554559" w:rsidRPr="00B55AFF" w:rsidRDefault="00554559" w:rsidP="00615E5B">
            <w:pPr>
              <w:rPr>
                <w:sz w:val="20"/>
                <w:szCs w:val="20"/>
              </w:rPr>
            </w:pPr>
            <w:r w:rsidRPr="00B55AFF">
              <w:rPr>
                <w:sz w:val="20"/>
                <w:szCs w:val="20"/>
              </w:rPr>
              <w:t>Максимальный процент застройки - 50 %.</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lastRenderedPageBreak/>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- 0,06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лях определения места допустимого размещения объекта – 3 м.</w:t>
            </w:r>
          </w:p>
          <w:p w:rsidR="00554559" w:rsidRPr="00B55AFF" w:rsidRDefault="00554559" w:rsidP="00615E5B">
            <w:pPr>
              <w:ind w:firstLine="33"/>
              <w:rPr>
                <w:sz w:val="20"/>
                <w:szCs w:val="20"/>
              </w:rPr>
            </w:pPr>
            <w:r w:rsidRPr="00B55AFF">
              <w:rPr>
                <w:sz w:val="20"/>
                <w:szCs w:val="20"/>
              </w:rPr>
              <w:t>Предельное количество надземных этажей - 4.</w:t>
            </w:r>
          </w:p>
          <w:p w:rsidR="00554559" w:rsidRPr="00B55AFF" w:rsidRDefault="00554559" w:rsidP="00615E5B">
            <w:pPr>
              <w:ind w:firstLine="33"/>
              <w:rPr>
                <w:sz w:val="20"/>
                <w:szCs w:val="20"/>
              </w:rPr>
            </w:pPr>
            <w:r w:rsidRPr="00B55AFF">
              <w:rPr>
                <w:sz w:val="20"/>
                <w:szCs w:val="20"/>
              </w:rPr>
              <w:t xml:space="preserve">Максимальный процент застройки </w:t>
            </w:r>
            <w:r>
              <w:rPr>
                <w:sz w:val="20"/>
                <w:szCs w:val="20"/>
              </w:rPr>
              <w:t xml:space="preserve">- </w:t>
            </w:r>
            <w:r w:rsidRPr="00B55AFF">
              <w:rPr>
                <w:sz w:val="20"/>
                <w:szCs w:val="20"/>
              </w:rPr>
              <w:t>40%.</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w:t>
            </w:r>
            <w:r w:rsidR="009C3232">
              <w:rPr>
                <w:rFonts w:ascii="Times New Roman" w:hAnsi="Times New Roman" w:cs="Times New Roman"/>
                <w:i w:val="0"/>
                <w:iCs w:val="0"/>
                <w:sz w:val="20"/>
                <w:szCs w:val="20"/>
                <w:lang w:eastAsia="en-US"/>
              </w:rPr>
              <w:t>2</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0,</w:t>
            </w:r>
            <w:r w:rsidR="009C3232">
              <w:rPr>
                <w:rFonts w:ascii="Times New Roman" w:hAnsi="Times New Roman" w:cs="Times New Roman"/>
                <w:i w:val="0"/>
                <w:iCs w:val="0"/>
                <w:sz w:val="20"/>
                <w:szCs w:val="20"/>
                <w:lang w:eastAsia="en-US"/>
              </w:rPr>
              <w:t>5</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 xml:space="preserve">лях определения места допустимого размещения объекта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Pr>
                <w:sz w:val="20"/>
                <w:szCs w:val="20"/>
              </w:rPr>
              <w:t xml:space="preserve">- </w:t>
            </w:r>
            <w:r w:rsidRPr="00B55AFF">
              <w:rPr>
                <w:rStyle w:val="13"/>
                <w:color w:val="000000"/>
                <w:sz w:val="20"/>
                <w:szCs w:val="20"/>
              </w:rPr>
              <w:t>30 %.</w:t>
            </w:r>
          </w:p>
          <w:p w:rsidR="00554559" w:rsidRPr="00B55AFF" w:rsidRDefault="00554559" w:rsidP="00615E5B">
            <w:pPr>
              <w:pStyle w:val="a7"/>
              <w:widowControl w:val="0"/>
              <w:ind w:firstLine="33"/>
              <w:jc w:val="both"/>
              <w:rPr>
                <w:sz w:val="20"/>
                <w:szCs w:val="20"/>
              </w:rPr>
            </w:pPr>
            <w:r w:rsidRPr="00B55AFF">
              <w:rPr>
                <w:sz w:val="20"/>
                <w:szCs w:val="20"/>
              </w:rPr>
              <w:t>Минимальный отступ от красной линии улиц 5 м (</w:t>
            </w:r>
            <w:r w:rsidRPr="00B55AFF">
              <w:rPr>
                <w:color w:val="000000"/>
                <w:sz w:val="20"/>
                <w:szCs w:val="20"/>
              </w:rPr>
              <w:t>для сл</w:t>
            </w:r>
            <w:r w:rsidRPr="00B55AFF">
              <w:rPr>
                <w:color w:val="000000"/>
                <w:sz w:val="20"/>
                <w:szCs w:val="20"/>
              </w:rPr>
              <w:t>о</w:t>
            </w:r>
            <w:r w:rsidRPr="00B55AFF">
              <w:rPr>
                <w:color w:val="000000"/>
                <w:sz w:val="20"/>
                <w:szCs w:val="20"/>
              </w:rPr>
              <w:t>жившейся застройки 3 м, при невозможности обеспечить  отступ 5 м)</w:t>
            </w:r>
            <w:r w:rsidRPr="00B55AFF">
              <w:rPr>
                <w:sz w:val="20"/>
                <w:szCs w:val="20"/>
              </w:rPr>
              <w:t>,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p w:rsidR="00554559" w:rsidRPr="00B55AFF" w:rsidRDefault="00554559" w:rsidP="00615E5B">
            <w:pPr>
              <w:pStyle w:val="a7"/>
              <w:widowControl w:val="0"/>
              <w:ind w:firstLine="33"/>
              <w:jc w:val="both"/>
              <w:rPr>
                <w:sz w:val="20"/>
                <w:szCs w:val="20"/>
              </w:rPr>
            </w:pPr>
            <w:r w:rsidRPr="00B55AFF">
              <w:rPr>
                <w:spacing w:val="-2"/>
                <w:sz w:val="20"/>
                <w:szCs w:val="20"/>
              </w:rPr>
              <w:t xml:space="preserve">До границы соседнего </w:t>
            </w:r>
            <w:proofErr w:type="spellStart"/>
            <w:r w:rsidRPr="00B55AFF">
              <w:rPr>
                <w:spacing w:val="-2"/>
                <w:sz w:val="20"/>
                <w:szCs w:val="20"/>
              </w:rPr>
              <w:t>приквартирного</w:t>
            </w:r>
            <w:proofErr w:type="spellEnd"/>
            <w:r w:rsidRPr="00B55AFF">
              <w:rPr>
                <w:spacing w:val="-2"/>
                <w:sz w:val="20"/>
                <w:szCs w:val="20"/>
              </w:rPr>
              <w:t xml:space="preserve">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33"/>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33"/>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33"/>
              <w:jc w:val="both"/>
              <w:rPr>
                <w:sz w:val="20"/>
                <w:szCs w:val="20"/>
              </w:rPr>
            </w:pPr>
            <w:r w:rsidRPr="00B55AFF">
              <w:rPr>
                <w:sz w:val="20"/>
                <w:szCs w:val="20"/>
              </w:rPr>
              <w:lastRenderedPageBreak/>
              <w:t>- от других построек (бани, автостоянки и др.) – 1 м;</w:t>
            </w:r>
          </w:p>
          <w:p w:rsidR="00554559" w:rsidRPr="00B55AFF" w:rsidRDefault="00554559" w:rsidP="00615E5B">
            <w:pPr>
              <w:pStyle w:val="a7"/>
              <w:widowControl w:val="0"/>
              <w:ind w:firstLine="33"/>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33"/>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33"/>
              <w:jc w:val="both"/>
              <w:rPr>
                <w:sz w:val="20"/>
                <w:szCs w:val="20"/>
              </w:rPr>
            </w:pPr>
            <w:r w:rsidRPr="00B55AFF">
              <w:rPr>
                <w:sz w:val="20"/>
                <w:szCs w:val="20"/>
              </w:rPr>
              <w:t>- от кустарника – 1 м.</w:t>
            </w:r>
          </w:p>
          <w:p w:rsidR="00554559" w:rsidRPr="00B55AFF" w:rsidRDefault="00554559" w:rsidP="00615E5B">
            <w:pPr>
              <w:pStyle w:val="a7"/>
              <w:widowControl w:val="0"/>
              <w:ind w:firstLine="33"/>
              <w:jc w:val="both"/>
              <w:rPr>
                <w:sz w:val="20"/>
                <w:szCs w:val="20"/>
              </w:rPr>
            </w:pPr>
            <w:r w:rsidRPr="00B55AFF">
              <w:rPr>
                <w:sz w:val="20"/>
                <w:szCs w:val="20"/>
              </w:rPr>
              <w:t>Максимальное ограждение со стороны улицы – 1,5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CE2AE3">
      <w:pPr>
        <w:shd w:val="clear" w:color="auto" w:fill="FFFFFF"/>
        <w:tabs>
          <w:tab w:val="left" w:pos="0"/>
        </w:tabs>
        <w:spacing w:before="100" w:beforeAutospacing="1" w:after="100" w:afterAutospacing="1"/>
        <w:ind w:firstLine="709"/>
        <w:jc w:val="center"/>
        <w:outlineLvl w:val="2"/>
        <w:rPr>
          <w:b/>
          <w:bCs/>
        </w:rPr>
      </w:pPr>
      <w:bookmarkStart w:id="486" w:name="_Toc282347544"/>
      <w:bookmarkStart w:id="487" w:name="_Toc321209585"/>
      <w:bookmarkStart w:id="488" w:name="_Toc339819829"/>
      <w:bookmarkStart w:id="489" w:name="_Toc379186258"/>
      <w:bookmarkStart w:id="490" w:name="_Toc379293281"/>
      <w:bookmarkStart w:id="491" w:name="_Toc436510707"/>
      <w:bookmarkStart w:id="492" w:name="_Toc437287542"/>
      <w:bookmarkStart w:id="493" w:name="_Toc437587920"/>
      <w:bookmarkStart w:id="494" w:name="_Toc448774982"/>
      <w:bookmarkStart w:id="495" w:name="_Toc448780631"/>
      <w:bookmarkStart w:id="496" w:name="_Toc448781242"/>
      <w:bookmarkStart w:id="497" w:name="_Toc465047527"/>
      <w:bookmarkStart w:id="498" w:name="_Toc475940461"/>
      <w:bookmarkStart w:id="499" w:name="_Toc436510708"/>
      <w:bookmarkStart w:id="500" w:name="_Toc437587921"/>
      <w:bookmarkStart w:id="501" w:name="_Toc448774983"/>
      <w:bookmarkStart w:id="502" w:name="_Toc448780632"/>
      <w:bookmarkStart w:id="503" w:name="_Toc448781243"/>
      <w:bookmarkStart w:id="504" w:name="_Toc473548104"/>
      <w:r w:rsidRPr="00B55AFF">
        <w:rPr>
          <w:b/>
          <w:bCs/>
        </w:rPr>
        <w:lastRenderedPageBreak/>
        <w:t>Статья 4</w:t>
      </w:r>
      <w:r>
        <w:rPr>
          <w:b/>
          <w:bCs/>
        </w:rPr>
        <w:t>1</w:t>
      </w:r>
      <w:r w:rsidRPr="00B55AFF">
        <w:rPr>
          <w:b/>
          <w:bCs/>
        </w:rPr>
        <w:t>. Градостроительные регламенты на территориях производственных зон</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554559" w:rsidRPr="009901CC" w:rsidRDefault="00554559" w:rsidP="00CE2AE3">
      <w:pPr>
        <w:pStyle w:val="a7"/>
        <w:tabs>
          <w:tab w:val="left" w:pos="720"/>
        </w:tabs>
        <w:ind w:firstLine="720"/>
        <w:jc w:val="both"/>
        <w:rPr>
          <w:rStyle w:val="40"/>
        </w:rPr>
      </w:pPr>
      <w:r w:rsidRPr="009901CC">
        <w:rPr>
          <w:i/>
          <w:iCs/>
        </w:rPr>
        <w:t>Производственная зона</w:t>
      </w:r>
      <w:r w:rsidR="00B60F65">
        <w:rPr>
          <w:i/>
          <w:iCs/>
        </w:rPr>
        <w:t xml:space="preserve"> </w:t>
      </w:r>
      <w:r w:rsidRPr="00B55AFF">
        <w:rPr>
          <w:i/>
          <w:iCs/>
        </w:rPr>
        <w:t>(код зоны П</w:t>
      </w:r>
      <w:proofErr w:type="gramStart"/>
      <w:r w:rsidRPr="00B55AFF">
        <w:rPr>
          <w:i/>
          <w:iCs/>
        </w:rPr>
        <w:t>1</w:t>
      </w:r>
      <w:proofErr w:type="gramEnd"/>
      <w:r w:rsidRPr="00B55AFF">
        <w:rPr>
          <w:i/>
          <w:iCs/>
        </w:rPr>
        <w:t>)</w:t>
      </w:r>
      <w:r w:rsidR="00B60F65">
        <w:rPr>
          <w:i/>
          <w:iCs/>
        </w:rPr>
        <w:t xml:space="preserve"> </w:t>
      </w:r>
      <w:r w:rsidRPr="009901CC">
        <w:rPr>
          <w:rStyle w:val="23"/>
          <w:b w:val="0"/>
          <w:bCs w:val="0"/>
          <w:u w:val="none"/>
        </w:rPr>
        <w:t xml:space="preserve">- </w:t>
      </w:r>
      <w:r w:rsidRPr="009901CC">
        <w:rPr>
          <w:rStyle w:val="40"/>
          <w:i w:val="0"/>
          <w:iCs w:val="0"/>
          <w:color w:val="000000"/>
        </w:rPr>
        <w:t>зона предназначена для размещения производственно-коммунальных объектов</w:t>
      </w:r>
      <w:r>
        <w:rPr>
          <w:rStyle w:val="40"/>
          <w:i w:val="0"/>
          <w:iCs w:val="0"/>
          <w:color w:val="000000"/>
        </w:rPr>
        <w:t xml:space="preserve"> и</w:t>
      </w:r>
      <w:r w:rsidRPr="009901CC">
        <w:rPr>
          <w:rStyle w:val="40"/>
          <w:i w:val="0"/>
          <w:iCs w:val="0"/>
          <w:color w:val="000000"/>
        </w:rPr>
        <w:t xml:space="preserve"> иных объектов в соответствии с нижеприведенными видами использования земельных участков и объектов капитального строительства</w:t>
      </w:r>
      <w:r w:rsidRPr="009901CC">
        <w:rPr>
          <w:rStyle w:val="40"/>
          <w:i w:val="0"/>
          <w:iCs w:val="0"/>
        </w:rPr>
        <w:t>.</w:t>
      </w:r>
    </w:p>
    <w:p w:rsidR="00554559" w:rsidRPr="00B55AFF" w:rsidRDefault="00554559" w:rsidP="00CE2AE3">
      <w:pPr>
        <w:pStyle w:val="af9"/>
        <w:keepNext/>
        <w:keepLines/>
        <w:spacing w:before="100" w:beforeAutospacing="1" w:after="100" w:afterAutospacing="1"/>
        <w:ind w:left="928"/>
        <w:jc w:val="right"/>
        <w:rPr>
          <w:spacing w:val="-13"/>
        </w:rPr>
      </w:pPr>
      <w:r w:rsidRPr="00B55AFF">
        <w:rPr>
          <w:spacing w:val="-13"/>
        </w:rPr>
        <w:t xml:space="preserve">Таблица </w:t>
      </w:r>
      <w:r>
        <w:rPr>
          <w:spacing w:val="-13"/>
        </w:rPr>
        <w:t>3</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1013"/>
        <w:gridCol w:w="2126"/>
        <w:gridCol w:w="5386"/>
        <w:gridCol w:w="4590"/>
      </w:tblGrid>
      <w:tr w:rsidR="00554559" w:rsidRPr="00B55AFF" w:rsidTr="00B60F65">
        <w:trPr>
          <w:jc w:val="center"/>
        </w:trPr>
        <w:tc>
          <w:tcPr>
            <w:tcW w:w="190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1013"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26"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5386"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590"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rsidTr="00B60F65">
        <w:trPr>
          <w:trHeight w:val="1627"/>
          <w:jc w:val="center"/>
        </w:trPr>
        <w:tc>
          <w:tcPr>
            <w:tcW w:w="1908"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1013" w:type="dxa"/>
            <w:vAlign w:val="center"/>
          </w:tcPr>
          <w:p w:rsidR="00554559" w:rsidRPr="00B55AFF" w:rsidRDefault="00554559" w:rsidP="00615E5B">
            <w:pPr>
              <w:jc w:val="center"/>
              <w:rPr>
                <w:sz w:val="20"/>
                <w:szCs w:val="20"/>
              </w:rPr>
            </w:pPr>
            <w:r w:rsidRPr="00B55AFF">
              <w:rPr>
                <w:sz w:val="20"/>
                <w:szCs w:val="20"/>
              </w:rPr>
              <w:t>6.4</w:t>
            </w:r>
          </w:p>
        </w:tc>
        <w:tc>
          <w:tcPr>
            <w:tcW w:w="2126" w:type="dxa"/>
            <w:vAlign w:val="center"/>
          </w:tcPr>
          <w:p w:rsidR="00554559" w:rsidRPr="00B55AFF" w:rsidRDefault="00554559" w:rsidP="00615E5B">
            <w:pPr>
              <w:pStyle w:val="af7"/>
              <w:jc w:val="left"/>
              <w:rPr>
                <w:sz w:val="20"/>
                <w:szCs w:val="20"/>
              </w:rPr>
            </w:pPr>
            <w:r w:rsidRPr="00B55AFF">
              <w:rPr>
                <w:sz w:val="20"/>
                <w:szCs w:val="20"/>
              </w:rPr>
              <w:t>Пищевая промы</w:t>
            </w:r>
            <w:r w:rsidRPr="00B55AFF">
              <w:rPr>
                <w:sz w:val="20"/>
                <w:szCs w:val="20"/>
              </w:rPr>
              <w:t>ш</w:t>
            </w:r>
            <w:r w:rsidRPr="00B55AFF">
              <w:rPr>
                <w:sz w:val="20"/>
                <w:szCs w:val="20"/>
              </w:rPr>
              <w:t>ленность</w:t>
            </w:r>
          </w:p>
        </w:tc>
        <w:tc>
          <w:tcPr>
            <w:tcW w:w="5386" w:type="dxa"/>
            <w:vAlign w:val="center"/>
          </w:tcPr>
          <w:p w:rsidR="00554559" w:rsidRPr="00B55AFF" w:rsidRDefault="00554559" w:rsidP="00615E5B">
            <w:pPr>
              <w:ind w:left="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jc w:val="both"/>
              <w:rPr>
                <w:sz w:val="20"/>
                <w:szCs w:val="20"/>
              </w:rPr>
            </w:pPr>
            <w:r w:rsidRPr="00B55AFF">
              <w:rPr>
                <w:sz w:val="20"/>
                <w:szCs w:val="20"/>
              </w:rPr>
              <w:t>Максимальный процент застройки – 70%.</w:t>
            </w:r>
          </w:p>
          <w:p w:rsidR="00554559" w:rsidRPr="00A2584D" w:rsidRDefault="00554559" w:rsidP="00615E5B">
            <w:pPr>
              <w:pStyle w:val="41"/>
              <w:rPr>
                <w:sz w:val="20"/>
                <w:szCs w:val="20"/>
              </w:rPr>
            </w:pPr>
            <w:r w:rsidRPr="00A2584D">
              <w:rPr>
                <w:rFonts w:ascii="Times New Roman" w:hAnsi="Times New Roman" w:cs="Times New Roman"/>
                <w:i w:val="0"/>
                <w:iCs w:val="0"/>
                <w:sz w:val="20"/>
                <w:szCs w:val="20"/>
                <w:lang w:eastAsia="en-US"/>
              </w:rPr>
              <w:t>Минимальная плотность застройки – 36%.</w:t>
            </w:r>
          </w:p>
        </w:tc>
        <w:tc>
          <w:tcPr>
            <w:tcW w:w="4590" w:type="dxa"/>
            <w:vMerge w:val="restart"/>
            <w:vAlign w:val="center"/>
          </w:tcPr>
          <w:p w:rsidR="00554559" w:rsidRDefault="00554559" w:rsidP="0092638B">
            <w:pPr>
              <w:ind w:firstLine="142"/>
              <w:jc w:val="both"/>
              <w:rPr>
                <w:spacing w:val="-1"/>
                <w:sz w:val="20"/>
                <w:szCs w:val="20"/>
              </w:rPr>
            </w:pPr>
            <w:r w:rsidRPr="00B55AFF">
              <w:rPr>
                <w:sz w:val="20"/>
                <w:szCs w:val="20"/>
              </w:rPr>
              <w:t xml:space="preserve">Размещение объектов не выше </w:t>
            </w:r>
            <w:r w:rsidRPr="00B55AFF">
              <w:rPr>
                <w:sz w:val="20"/>
                <w:szCs w:val="20"/>
                <w:lang w:val="en-US"/>
              </w:rPr>
              <w:t>I</w:t>
            </w:r>
            <w:r w:rsidR="009C3232" w:rsidRPr="00B55AFF">
              <w:rPr>
                <w:sz w:val="20"/>
                <w:szCs w:val="20"/>
                <w:lang w:val="en-US"/>
              </w:rPr>
              <w:t>II</w:t>
            </w:r>
            <w:r w:rsidRPr="00B55AFF">
              <w:rPr>
                <w:sz w:val="20"/>
                <w:szCs w:val="20"/>
              </w:rPr>
              <w:t xml:space="preserve"> класса опасн</w:t>
            </w:r>
            <w:r w:rsidRPr="00B55AFF">
              <w:rPr>
                <w:sz w:val="20"/>
                <w:szCs w:val="20"/>
              </w:rPr>
              <w:t>о</w:t>
            </w:r>
            <w:r>
              <w:rPr>
                <w:sz w:val="20"/>
                <w:szCs w:val="20"/>
              </w:rPr>
              <w:t xml:space="preserve">сти с учетом требований </w:t>
            </w:r>
            <w:r w:rsidRPr="00AD1982">
              <w:rPr>
                <w:spacing w:val="-1"/>
                <w:sz w:val="20"/>
                <w:szCs w:val="20"/>
              </w:rPr>
              <w:t>СанПиН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w:t>
            </w:r>
            <w:r w:rsidRPr="005F38CD">
              <w:rPr>
                <w:sz w:val="20"/>
                <w:szCs w:val="20"/>
              </w:rPr>
              <w:t>а</w:t>
            </w:r>
            <w:r w:rsidRPr="005F38CD">
              <w:rPr>
                <w:sz w:val="20"/>
                <w:szCs w:val="20"/>
              </w:rPr>
              <w:t>вил допускается при проведении реконструкции объекта или перепрофилировани</w:t>
            </w:r>
            <w:r>
              <w:rPr>
                <w:sz w:val="20"/>
                <w:szCs w:val="20"/>
              </w:rPr>
              <w:t>я</w:t>
            </w:r>
            <w:r w:rsidRPr="005F38CD">
              <w:rPr>
                <w:sz w:val="20"/>
                <w:szCs w:val="20"/>
              </w:rPr>
              <w:t xml:space="preserve"> производства с целью снижения загрязнения атмосферного возд</w:t>
            </w:r>
            <w:r w:rsidRPr="005F38CD">
              <w:rPr>
                <w:sz w:val="20"/>
                <w:szCs w:val="20"/>
              </w:rPr>
              <w:t>у</w:t>
            </w:r>
            <w:r w:rsidRPr="005F38CD">
              <w:rPr>
                <w:sz w:val="20"/>
                <w:szCs w:val="20"/>
              </w:rPr>
              <w:t>ха и снижения физических воздействий на атм</w:t>
            </w:r>
            <w:r w:rsidRPr="005F38CD">
              <w:rPr>
                <w:sz w:val="20"/>
                <w:szCs w:val="20"/>
              </w:rPr>
              <w:t>о</w:t>
            </w:r>
            <w:r w:rsidRPr="005F38CD">
              <w:rPr>
                <w:sz w:val="20"/>
                <w:szCs w:val="20"/>
              </w:rPr>
              <w:t>сферный воздух до предельно допустимых пар</w:t>
            </w:r>
            <w:r w:rsidRPr="005F38CD">
              <w:rPr>
                <w:sz w:val="20"/>
                <w:szCs w:val="20"/>
              </w:rPr>
              <w:t>а</w:t>
            </w:r>
            <w:r w:rsidRPr="005F38CD">
              <w:rPr>
                <w:sz w:val="20"/>
                <w:szCs w:val="20"/>
              </w:rPr>
              <w:t>метров (ПДК, ПДУ).</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ограничений в пределах охранных зон объектов инженерной и</w:t>
            </w:r>
            <w:r w:rsidRPr="00B55AFF">
              <w:rPr>
                <w:sz w:val="20"/>
                <w:szCs w:val="20"/>
              </w:rPr>
              <w:t>н</w:t>
            </w:r>
            <w:r w:rsidRPr="00B55AFF">
              <w:rPr>
                <w:sz w:val="20"/>
                <w:szCs w:val="20"/>
              </w:rPr>
              <w:t>фраструктуры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Производственные объекты пищевой промы</w:t>
            </w:r>
            <w:r w:rsidRPr="00B55AFF">
              <w:rPr>
                <w:sz w:val="20"/>
                <w:szCs w:val="20"/>
              </w:rPr>
              <w:t>ш</w:t>
            </w:r>
            <w:r w:rsidRPr="00B55AFF">
              <w:rPr>
                <w:sz w:val="20"/>
                <w:szCs w:val="20"/>
              </w:rPr>
              <w:t>ленности запрещается размещать в границах СЗЗ других объектов.</w:t>
            </w:r>
          </w:p>
          <w:p w:rsidR="00554559" w:rsidRPr="00B55AFF" w:rsidRDefault="00554559" w:rsidP="00615E5B">
            <w:pPr>
              <w:ind w:firstLine="142"/>
              <w:jc w:val="both"/>
              <w:rPr>
                <w:sz w:val="20"/>
                <w:szCs w:val="20"/>
              </w:rPr>
            </w:pPr>
            <w:r w:rsidRPr="00B55AFF">
              <w:rPr>
                <w:color w:val="000000"/>
                <w:sz w:val="20"/>
                <w:szCs w:val="20"/>
              </w:rPr>
              <w:t xml:space="preserve">Участки санитарно-защитных зон предприятий </w:t>
            </w:r>
            <w:r w:rsidRPr="00B55AFF">
              <w:rPr>
                <w:color w:val="000000"/>
                <w:sz w:val="20"/>
                <w:szCs w:val="20"/>
              </w:rPr>
              <w:lastRenderedPageBreak/>
              <w:t>не включаются в состав территории предприятий и могут быть предоставлены для размещения об</w:t>
            </w:r>
            <w:r w:rsidRPr="00B55AFF">
              <w:rPr>
                <w:color w:val="000000"/>
                <w:sz w:val="20"/>
                <w:szCs w:val="20"/>
              </w:rPr>
              <w:t>ъ</w:t>
            </w:r>
            <w:r w:rsidRPr="00B55AFF">
              <w:rPr>
                <w:color w:val="000000"/>
                <w:sz w:val="20"/>
                <w:szCs w:val="20"/>
              </w:rPr>
              <w:t>ектов, строительство которых допускается на те</w:t>
            </w:r>
            <w:r w:rsidRPr="00B55AFF">
              <w:rPr>
                <w:color w:val="000000"/>
                <w:sz w:val="20"/>
                <w:szCs w:val="20"/>
              </w:rPr>
              <w:t>р</w:t>
            </w:r>
            <w:r w:rsidRPr="00B55AFF">
              <w:rPr>
                <w:color w:val="000000"/>
                <w:sz w:val="20"/>
                <w:szCs w:val="20"/>
              </w:rPr>
              <w:t>ритории этих зон.</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jc w:val="center"/>
              <w:rPr>
                <w:sz w:val="20"/>
                <w:szCs w:val="20"/>
              </w:rPr>
            </w:pPr>
            <w:r w:rsidRPr="00B55AFF">
              <w:rPr>
                <w:sz w:val="20"/>
                <w:szCs w:val="20"/>
              </w:rPr>
              <w:t>6.6</w:t>
            </w:r>
          </w:p>
        </w:tc>
        <w:tc>
          <w:tcPr>
            <w:tcW w:w="2126" w:type="dxa"/>
            <w:vAlign w:val="center"/>
          </w:tcPr>
          <w:p w:rsidR="00554559" w:rsidRPr="00B55AFF" w:rsidRDefault="00554559" w:rsidP="00615E5B">
            <w:pPr>
              <w:rPr>
                <w:sz w:val="20"/>
                <w:szCs w:val="20"/>
              </w:rPr>
            </w:pPr>
            <w:r w:rsidRPr="00B55AFF">
              <w:rPr>
                <w:sz w:val="20"/>
                <w:szCs w:val="20"/>
              </w:rPr>
              <w:t>Строительная пр</w:t>
            </w:r>
            <w:r w:rsidRPr="00B55AFF">
              <w:rPr>
                <w:sz w:val="20"/>
                <w:szCs w:val="20"/>
              </w:rPr>
              <w:t>о</w:t>
            </w:r>
            <w:r w:rsidRPr="00B55AFF">
              <w:rPr>
                <w:sz w:val="20"/>
                <w:szCs w:val="20"/>
              </w:rPr>
              <w:t>мышленность</w:t>
            </w:r>
          </w:p>
        </w:tc>
        <w:tc>
          <w:tcPr>
            <w:tcW w:w="5386" w:type="dxa"/>
            <w:vAlign w:val="center"/>
          </w:tcPr>
          <w:p w:rsidR="00554559" w:rsidRPr="00B55AFF" w:rsidRDefault="00554559" w:rsidP="00615E5B">
            <w:pPr>
              <w:ind w:left="20" w:hanging="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hanging="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hanging="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hanging="20"/>
              <w:jc w:val="both"/>
              <w:rPr>
                <w:sz w:val="20"/>
                <w:szCs w:val="20"/>
              </w:rPr>
            </w:pPr>
            <w:r w:rsidRPr="00B55AFF">
              <w:rPr>
                <w:sz w:val="20"/>
                <w:szCs w:val="20"/>
              </w:rPr>
              <w:t>Максимальный процент застройки – 70%.</w:t>
            </w:r>
          </w:p>
          <w:p w:rsidR="00554559" w:rsidRPr="00A2584D" w:rsidRDefault="00554559" w:rsidP="00615E5B">
            <w:pPr>
              <w:pStyle w:val="41"/>
              <w:shd w:val="clear" w:color="auto" w:fill="auto"/>
              <w:spacing w:line="240" w:lineRule="auto"/>
              <w:ind w:left="20" w:hanging="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27%.</w:t>
            </w:r>
          </w:p>
        </w:tc>
        <w:tc>
          <w:tcPr>
            <w:tcW w:w="4590" w:type="dxa"/>
            <w:vMerge/>
            <w:vAlign w:val="center"/>
          </w:tcPr>
          <w:p w:rsidR="00554559" w:rsidRPr="00B55AFF" w:rsidRDefault="00554559" w:rsidP="00615E5B">
            <w:pPr>
              <w:widowControl w:val="0"/>
              <w:ind w:firstLine="142"/>
              <w:jc w:val="both"/>
              <w:rPr>
                <w:i/>
                <w:iCs/>
                <w:sz w:val="20"/>
                <w:szCs w:val="20"/>
              </w:rPr>
            </w:pP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jc w:val="center"/>
              <w:rPr>
                <w:sz w:val="20"/>
                <w:szCs w:val="20"/>
              </w:rPr>
            </w:pPr>
            <w:r w:rsidRPr="00B55AFF">
              <w:rPr>
                <w:sz w:val="20"/>
                <w:szCs w:val="20"/>
              </w:rPr>
              <w:t>6.9</w:t>
            </w:r>
          </w:p>
        </w:tc>
        <w:tc>
          <w:tcPr>
            <w:tcW w:w="2126" w:type="dxa"/>
            <w:vAlign w:val="center"/>
          </w:tcPr>
          <w:p w:rsidR="00554559" w:rsidRPr="00B55AFF" w:rsidRDefault="00554559" w:rsidP="00615E5B">
            <w:pPr>
              <w:rPr>
                <w:sz w:val="20"/>
                <w:szCs w:val="20"/>
              </w:rPr>
            </w:pPr>
            <w:r w:rsidRPr="00B55AFF">
              <w:rPr>
                <w:sz w:val="20"/>
                <w:szCs w:val="20"/>
              </w:rPr>
              <w:t>Склады</w:t>
            </w:r>
          </w:p>
        </w:tc>
        <w:tc>
          <w:tcPr>
            <w:tcW w:w="5386" w:type="dxa"/>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ind w:firstLine="20"/>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20"/>
              <w:jc w:val="both"/>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firstLine="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590" w:type="dxa"/>
            <w:vMerge/>
            <w:vAlign w:val="center"/>
          </w:tcPr>
          <w:p w:rsidR="00554559" w:rsidRPr="00B55AFF" w:rsidRDefault="00554559" w:rsidP="00615E5B">
            <w:pPr>
              <w:widowControl w:val="0"/>
              <w:ind w:firstLine="142"/>
              <w:jc w:val="both"/>
              <w:rPr>
                <w:i/>
                <w:iCs/>
                <w:sz w:val="20"/>
                <w:szCs w:val="20"/>
              </w:rPr>
            </w:pPr>
          </w:p>
        </w:tc>
      </w:tr>
      <w:tr w:rsidR="00554559" w:rsidRPr="00B55AFF" w:rsidTr="00B60F65">
        <w:trPr>
          <w:jc w:val="center"/>
        </w:trPr>
        <w:tc>
          <w:tcPr>
            <w:tcW w:w="1908"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1013" w:type="dxa"/>
            <w:vAlign w:val="center"/>
          </w:tcPr>
          <w:p w:rsidR="00554559" w:rsidRPr="00B55AFF" w:rsidRDefault="00554559" w:rsidP="00615E5B">
            <w:pPr>
              <w:widowControl w:val="0"/>
              <w:jc w:val="center"/>
              <w:rPr>
                <w:sz w:val="20"/>
                <w:szCs w:val="20"/>
              </w:rPr>
            </w:pPr>
            <w:r w:rsidRPr="00B55AFF">
              <w:rPr>
                <w:sz w:val="20"/>
                <w:szCs w:val="20"/>
              </w:rPr>
              <w:t>3.1</w:t>
            </w:r>
          </w:p>
        </w:tc>
        <w:tc>
          <w:tcPr>
            <w:tcW w:w="2126" w:type="dxa"/>
            <w:vAlign w:val="center"/>
          </w:tcPr>
          <w:p w:rsidR="00554559" w:rsidRPr="00B55AFF" w:rsidRDefault="00554559" w:rsidP="00615E5B">
            <w:pPr>
              <w:widowControl w:val="0"/>
              <w:rPr>
                <w:sz w:val="20"/>
                <w:szCs w:val="20"/>
              </w:rPr>
            </w:pPr>
            <w:r w:rsidRPr="00B55AFF">
              <w:rPr>
                <w:rStyle w:val="50"/>
                <w:b w:val="0"/>
                <w:bCs w:val="0"/>
                <w:i w:val="0"/>
                <w:iCs w:val="0"/>
                <w:sz w:val="20"/>
                <w:szCs w:val="20"/>
                <w:u w:val="none"/>
              </w:rPr>
              <w:t>Коммунальное о</w:t>
            </w:r>
            <w:r w:rsidRPr="00B55AFF">
              <w:rPr>
                <w:rStyle w:val="50"/>
                <w:b w:val="0"/>
                <w:bCs w:val="0"/>
                <w:i w:val="0"/>
                <w:iCs w:val="0"/>
                <w:sz w:val="20"/>
                <w:szCs w:val="20"/>
                <w:u w:val="none"/>
              </w:rPr>
              <w:t>б</w:t>
            </w:r>
            <w:r w:rsidRPr="00B55AFF">
              <w:rPr>
                <w:rStyle w:val="50"/>
                <w:b w:val="0"/>
                <w:bCs w:val="0"/>
                <w:i w:val="0"/>
                <w:iCs w:val="0"/>
                <w:sz w:val="20"/>
                <w:szCs w:val="20"/>
                <w:u w:val="none"/>
              </w:rPr>
              <w:t>служивание</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1F078F" w:rsidRDefault="00554559" w:rsidP="003A1692">
            <w:pPr>
              <w:widowControl w:val="0"/>
              <w:ind w:firstLine="142"/>
              <w:jc w:val="both"/>
              <w:rPr>
                <w:i/>
                <w:iCs/>
                <w:sz w:val="20"/>
                <w:szCs w:val="20"/>
                <w:lang w:eastAsia="en-US"/>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4.9</w:t>
            </w:r>
          </w:p>
        </w:tc>
        <w:tc>
          <w:tcPr>
            <w:tcW w:w="2126"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5386"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590"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12.0</w:t>
            </w:r>
          </w:p>
        </w:tc>
        <w:tc>
          <w:tcPr>
            <w:tcW w:w="2126"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Земельные участки (территории) общего пользования</w:t>
            </w:r>
          </w:p>
        </w:tc>
        <w:tc>
          <w:tcPr>
            <w:tcW w:w="5386"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4590" w:type="dxa"/>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w:t>
            </w:r>
            <w:r w:rsidRPr="00B55AFF">
              <w:rPr>
                <w:sz w:val="20"/>
                <w:szCs w:val="20"/>
              </w:rPr>
              <w:t>т</w:t>
            </w:r>
            <w:r w:rsidRPr="00B55AFF">
              <w:rPr>
                <w:sz w:val="20"/>
                <w:szCs w:val="20"/>
              </w:rPr>
              <w:t>ного самоуправления в соответствии с действу</w:t>
            </w:r>
            <w:r w:rsidRPr="00B55AFF">
              <w:rPr>
                <w:sz w:val="20"/>
                <w:szCs w:val="20"/>
              </w:rPr>
              <w:t>ю</w:t>
            </w:r>
            <w:r w:rsidRPr="00B55AFF">
              <w:rPr>
                <w:sz w:val="20"/>
                <w:szCs w:val="20"/>
              </w:rPr>
              <w:t>щим законодательством.</w:t>
            </w:r>
          </w:p>
        </w:tc>
      </w:tr>
      <w:tr w:rsidR="00554559" w:rsidRPr="00B55AFF" w:rsidTr="00B60F65">
        <w:trPr>
          <w:trHeight w:val="477"/>
          <w:jc w:val="center"/>
        </w:trPr>
        <w:tc>
          <w:tcPr>
            <w:tcW w:w="1908"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1013" w:type="dxa"/>
            <w:vAlign w:val="center"/>
          </w:tcPr>
          <w:p w:rsidR="00554559" w:rsidRPr="00B55AFF" w:rsidRDefault="00554559" w:rsidP="00615E5B">
            <w:pPr>
              <w:widowControl w:val="0"/>
              <w:jc w:val="center"/>
              <w:rPr>
                <w:sz w:val="20"/>
                <w:szCs w:val="20"/>
              </w:rPr>
            </w:pPr>
            <w:r w:rsidRPr="00B55AFF">
              <w:rPr>
                <w:sz w:val="20"/>
                <w:szCs w:val="20"/>
              </w:rPr>
              <w:t>3.1</w:t>
            </w:r>
          </w:p>
        </w:tc>
        <w:tc>
          <w:tcPr>
            <w:tcW w:w="2126" w:type="dxa"/>
            <w:vAlign w:val="center"/>
          </w:tcPr>
          <w:p w:rsidR="00554559" w:rsidRPr="0029289A" w:rsidRDefault="00554559" w:rsidP="00615E5B">
            <w:pPr>
              <w:widowControl w:val="0"/>
              <w:rPr>
                <w:sz w:val="20"/>
                <w:szCs w:val="20"/>
              </w:rPr>
            </w:pPr>
            <w:r w:rsidRPr="0029289A">
              <w:rPr>
                <w:rStyle w:val="50"/>
                <w:b w:val="0"/>
                <w:bCs w:val="0"/>
                <w:i w:val="0"/>
                <w:iCs w:val="0"/>
                <w:sz w:val="20"/>
                <w:szCs w:val="20"/>
                <w:u w:val="none"/>
              </w:rPr>
              <w:t>Коммунальное о</w:t>
            </w:r>
            <w:r w:rsidRPr="0029289A">
              <w:rPr>
                <w:rStyle w:val="50"/>
                <w:b w:val="0"/>
                <w:bCs w:val="0"/>
                <w:i w:val="0"/>
                <w:iCs w:val="0"/>
                <w:sz w:val="20"/>
                <w:szCs w:val="20"/>
                <w:u w:val="none"/>
              </w:rPr>
              <w:t>б</w:t>
            </w:r>
            <w:r w:rsidRPr="0029289A">
              <w:rPr>
                <w:rStyle w:val="50"/>
                <w:b w:val="0"/>
                <w:bCs w:val="0"/>
                <w:i w:val="0"/>
                <w:iCs w:val="0"/>
                <w:sz w:val="20"/>
                <w:szCs w:val="20"/>
                <w:u w:val="none"/>
              </w:rPr>
              <w:t>служивание</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554559" w:rsidRPr="00B55AFF" w:rsidTr="00B60F65">
        <w:trPr>
          <w:trHeight w:val="477"/>
          <w:jc w:val="center"/>
        </w:trPr>
        <w:tc>
          <w:tcPr>
            <w:tcW w:w="1908"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6.8</w:t>
            </w:r>
          </w:p>
        </w:tc>
        <w:tc>
          <w:tcPr>
            <w:tcW w:w="2126" w:type="dxa"/>
            <w:vAlign w:val="center"/>
          </w:tcPr>
          <w:p w:rsidR="00554559" w:rsidRPr="00B55AFF" w:rsidRDefault="00554559" w:rsidP="00615E5B">
            <w:pPr>
              <w:widowControl w:val="0"/>
              <w:jc w:val="both"/>
              <w:rPr>
                <w:sz w:val="20"/>
                <w:szCs w:val="20"/>
              </w:rPr>
            </w:pPr>
            <w:r w:rsidRPr="00B55AFF">
              <w:rPr>
                <w:sz w:val="20"/>
                <w:szCs w:val="20"/>
              </w:rPr>
              <w:t>Связь</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вод</w:t>
            </w:r>
            <w:r w:rsidRPr="00B55AFF">
              <w:rPr>
                <w:sz w:val="20"/>
                <w:szCs w:val="20"/>
              </w:rPr>
              <w:t>о</w:t>
            </w:r>
            <w:r w:rsidRPr="00B55AFF">
              <w:rPr>
                <w:sz w:val="20"/>
                <w:szCs w:val="20"/>
              </w:rPr>
              <w:t>снабжения согласно нормативным требованиям технических регламентов. Требуется соблюдение ограничений пользование ЗУ и ОКС при ос</w:t>
            </w:r>
            <w:r w:rsidRPr="00B55AFF">
              <w:rPr>
                <w:sz w:val="20"/>
                <w:szCs w:val="20"/>
              </w:rPr>
              <w:t>у</w:t>
            </w:r>
            <w:r w:rsidRPr="00B55AFF">
              <w:rPr>
                <w:sz w:val="20"/>
                <w:szCs w:val="20"/>
              </w:rPr>
              <w:t>ществлении публичного сервитута.</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5" w:name="_Toc475940462"/>
      <w:r w:rsidRPr="00B55AFF">
        <w:rPr>
          <w:b/>
          <w:bCs/>
        </w:rPr>
        <w:t xml:space="preserve">Статья </w:t>
      </w:r>
      <w:r>
        <w:rPr>
          <w:b/>
          <w:bCs/>
        </w:rPr>
        <w:t>42</w:t>
      </w:r>
      <w:r w:rsidRPr="00B55AFF">
        <w:rPr>
          <w:b/>
          <w:bCs/>
        </w:rPr>
        <w:t>. Градостроительные регламенты на территориях зоны транспортной инфраструктуры</w:t>
      </w:r>
      <w:bookmarkEnd w:id="499"/>
      <w:bookmarkEnd w:id="500"/>
      <w:bookmarkEnd w:id="501"/>
      <w:bookmarkEnd w:id="502"/>
      <w:bookmarkEnd w:id="503"/>
      <w:bookmarkEnd w:id="504"/>
      <w:bookmarkEnd w:id="505"/>
    </w:p>
    <w:p w:rsidR="00554559" w:rsidRPr="00B55AFF" w:rsidRDefault="00554559" w:rsidP="00E17BE9">
      <w:pPr>
        <w:widowControl w:val="0"/>
        <w:ind w:firstLine="709"/>
        <w:jc w:val="both"/>
      </w:pPr>
      <w:r w:rsidRPr="00B55AFF">
        <w:t xml:space="preserve">1. </w:t>
      </w:r>
      <w:r w:rsidRPr="00B55AFF">
        <w:rPr>
          <w:i/>
          <w:iCs/>
        </w:rPr>
        <w:t xml:space="preserve">Зона транспортной инфраструктуры (код зоны – Т) - </w:t>
      </w:r>
      <w:r w:rsidRPr="00B55AFF">
        <w:t>предназначена для размещения объектов транспортной инфраструктуры.</w:t>
      </w:r>
    </w:p>
    <w:p w:rsidR="00E17BE9" w:rsidRDefault="00E17BE9" w:rsidP="00E17BE9">
      <w:pPr>
        <w:pStyle w:val="af9"/>
        <w:widowControl w:val="0"/>
        <w:spacing w:before="100" w:beforeAutospacing="1" w:after="100" w:afterAutospacing="1"/>
        <w:ind w:left="928"/>
        <w:jc w:val="right"/>
        <w:rPr>
          <w:spacing w:val="-13"/>
        </w:rPr>
      </w:pPr>
    </w:p>
    <w:p w:rsidR="00E17BE9" w:rsidRDefault="00E17BE9" w:rsidP="00E17BE9">
      <w:pPr>
        <w:pStyle w:val="af9"/>
        <w:widowControl w:val="0"/>
        <w:spacing w:before="100" w:beforeAutospacing="1" w:after="100" w:afterAutospacing="1"/>
        <w:ind w:left="928"/>
        <w:jc w:val="right"/>
        <w:rPr>
          <w:spacing w:val="-13"/>
        </w:rPr>
      </w:pPr>
    </w:p>
    <w:p w:rsidR="00554559" w:rsidRPr="00B55AFF" w:rsidRDefault="00554559" w:rsidP="00E17BE9">
      <w:pPr>
        <w:pStyle w:val="af9"/>
        <w:widowControl w:val="0"/>
        <w:spacing w:before="100" w:beforeAutospacing="1" w:after="100" w:afterAutospacing="1"/>
        <w:ind w:left="928"/>
        <w:jc w:val="right"/>
        <w:rPr>
          <w:spacing w:val="-13"/>
          <w:lang w:val="en-US"/>
        </w:rPr>
      </w:pPr>
      <w:r w:rsidRPr="00B55AFF">
        <w:rPr>
          <w:spacing w:val="-13"/>
        </w:rPr>
        <w:lastRenderedPageBreak/>
        <w:t xml:space="preserve">Таблица </w:t>
      </w:r>
      <w:r>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E17BE9">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2.7.1</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 xml:space="preserve"> Предельное количество надземных этажей – 1.</w:t>
            </w:r>
          </w:p>
          <w:p w:rsidR="00554559" w:rsidRPr="00B55AFF" w:rsidRDefault="00554559" w:rsidP="00615E5B">
            <w:pPr>
              <w:pStyle w:val="Default"/>
              <w:rPr>
                <w:sz w:val="20"/>
                <w:szCs w:val="20"/>
              </w:rPr>
            </w:pPr>
            <w:r w:rsidRPr="00B55AFF">
              <w:rPr>
                <w:sz w:val="20"/>
                <w:szCs w:val="20"/>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4.9.1</w:t>
            </w:r>
          </w:p>
        </w:tc>
        <w:tc>
          <w:tcPr>
            <w:tcW w:w="719" w:type="pct"/>
            <w:vAlign w:val="center"/>
          </w:tcPr>
          <w:p w:rsidR="00554559" w:rsidRPr="00B55AFF" w:rsidRDefault="00554559" w:rsidP="00615E5B">
            <w:pPr>
              <w:widowControl w:val="0"/>
              <w:jc w:val="both"/>
              <w:rPr>
                <w:sz w:val="20"/>
                <w:szCs w:val="20"/>
              </w:rPr>
            </w:pPr>
            <w:r w:rsidRPr="00B55AFF">
              <w:rPr>
                <w:sz w:val="20"/>
                <w:szCs w:val="20"/>
              </w:rPr>
              <w:t>Объекты придоро</w:t>
            </w:r>
            <w:r w:rsidRPr="00B55AFF">
              <w:rPr>
                <w:sz w:val="20"/>
                <w:szCs w:val="20"/>
              </w:rPr>
              <w:t>ж</w:t>
            </w:r>
            <w:r w:rsidRPr="00B55AFF">
              <w:rPr>
                <w:sz w:val="20"/>
                <w:szCs w:val="20"/>
              </w:rPr>
              <w:t>ного сервиса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Запрещается выполнение работ, не связанных со строительством, реконструкцией, капитал</w:t>
            </w:r>
            <w:r w:rsidRPr="00B55AFF">
              <w:rPr>
                <w:sz w:val="20"/>
                <w:szCs w:val="20"/>
              </w:rPr>
              <w:t>ь</w:t>
            </w:r>
            <w:r w:rsidRPr="00B55AFF">
              <w:rPr>
                <w:sz w:val="20"/>
                <w:szCs w:val="20"/>
              </w:rPr>
              <w:t>ным ремонтом, а также с размещением дорожн</w:t>
            </w:r>
            <w:r w:rsidRPr="00B55AFF">
              <w:rPr>
                <w:sz w:val="20"/>
                <w:szCs w:val="20"/>
              </w:rPr>
              <w:t>о</w:t>
            </w:r>
            <w:r w:rsidRPr="00B55AFF">
              <w:rPr>
                <w:sz w:val="20"/>
                <w:szCs w:val="20"/>
              </w:rPr>
              <w:t>го сервиса (за исключением некоторых случаев, например прокладки и переустройства инжене</w:t>
            </w:r>
            <w:r w:rsidRPr="00B55AFF">
              <w:rPr>
                <w:sz w:val="20"/>
                <w:szCs w:val="20"/>
              </w:rPr>
              <w:t>р</w:t>
            </w:r>
            <w:r w:rsidRPr="00B55AFF">
              <w:rPr>
                <w:sz w:val="20"/>
                <w:szCs w:val="20"/>
              </w:rPr>
              <w:t>ных коммуникаций, по договору с владельцем дороги).</w:t>
            </w:r>
          </w:p>
          <w:p w:rsidR="00554559" w:rsidRPr="00B55AFF" w:rsidRDefault="00554559" w:rsidP="00615E5B">
            <w:pPr>
              <w:ind w:firstLine="142"/>
              <w:jc w:val="both"/>
              <w:rPr>
                <w:sz w:val="20"/>
                <w:szCs w:val="20"/>
              </w:rPr>
            </w:pPr>
            <w:r w:rsidRPr="00B55AFF">
              <w:rPr>
                <w:sz w:val="20"/>
                <w:szCs w:val="20"/>
              </w:rPr>
              <w:t>Запрещается размещение зданий, строений, с</w:t>
            </w:r>
            <w:r w:rsidRPr="00B55AFF">
              <w:rPr>
                <w:sz w:val="20"/>
                <w:szCs w:val="20"/>
              </w:rPr>
              <w:t>о</w:t>
            </w:r>
            <w:r w:rsidRPr="00B55AFF">
              <w:rPr>
                <w:sz w:val="20"/>
                <w:szCs w:val="20"/>
              </w:rPr>
              <w:t>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554559" w:rsidRPr="00B55AFF" w:rsidRDefault="00554559" w:rsidP="00615E5B">
            <w:pPr>
              <w:ind w:firstLine="142"/>
              <w:jc w:val="both"/>
              <w:rPr>
                <w:sz w:val="20"/>
                <w:szCs w:val="20"/>
              </w:rPr>
            </w:pPr>
            <w:r w:rsidRPr="00B55AFF">
              <w:rPr>
                <w:sz w:val="20"/>
                <w:szCs w:val="20"/>
              </w:rPr>
              <w:t>Размещение придорожного сервиса с учетом требований нормальной эксплуатации автом</w:t>
            </w:r>
            <w:r w:rsidRPr="00B55AFF">
              <w:rPr>
                <w:sz w:val="20"/>
                <w:szCs w:val="20"/>
              </w:rPr>
              <w:t>о</w:t>
            </w:r>
            <w:r w:rsidRPr="00B55AFF">
              <w:rPr>
                <w:sz w:val="20"/>
                <w:szCs w:val="20"/>
              </w:rPr>
              <w:t>бильных дорог, их сохранности, обеспечения требований безопасности дорожного движения и безопасности населения.</w:t>
            </w:r>
          </w:p>
          <w:p w:rsidR="00554559" w:rsidRPr="00B55AFF" w:rsidRDefault="00554559" w:rsidP="00615E5B">
            <w:pPr>
              <w:ind w:firstLine="142"/>
              <w:jc w:val="both"/>
              <w:rPr>
                <w:b/>
                <w:bCs/>
              </w:rPr>
            </w:pPr>
            <w:r w:rsidRPr="00B55AFF">
              <w:rPr>
                <w:sz w:val="20"/>
                <w:szCs w:val="20"/>
              </w:rPr>
              <w:t xml:space="preserve">Допускается установление частного сервитута при  размещении объектов дорожного сервиса, </w:t>
            </w:r>
            <w:r w:rsidRPr="00B55AFF">
              <w:rPr>
                <w:sz w:val="20"/>
                <w:szCs w:val="20"/>
              </w:rPr>
              <w:lastRenderedPageBreak/>
              <w:t>рекламных конструкций, установление публи</w:t>
            </w:r>
            <w:r w:rsidRPr="00B55AFF">
              <w:rPr>
                <w:sz w:val="20"/>
                <w:szCs w:val="20"/>
              </w:rPr>
              <w:t>ч</w:t>
            </w:r>
            <w:r w:rsidRPr="00B55AFF">
              <w:rPr>
                <w:sz w:val="20"/>
                <w:szCs w:val="20"/>
              </w:rPr>
              <w:t>ного сервитута.</w:t>
            </w:r>
          </w:p>
          <w:p w:rsidR="00554559" w:rsidRPr="00B55AFF" w:rsidRDefault="00554559" w:rsidP="00615E5B">
            <w:pPr>
              <w:widowControl w:val="0"/>
              <w:ind w:firstLine="142"/>
              <w:jc w:val="both"/>
              <w:rPr>
                <w:sz w:val="20"/>
                <w:szCs w:val="20"/>
              </w:rPr>
            </w:pPr>
            <w:r w:rsidRPr="00B55AFF">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w:t>
            </w:r>
            <w:r w:rsidRPr="00B55AFF">
              <w:rPr>
                <w:sz w:val="20"/>
                <w:szCs w:val="20"/>
              </w:rPr>
              <w:t>н</w:t>
            </w:r>
            <w:r w:rsidRPr="00B55AFF">
              <w:rPr>
                <w:sz w:val="20"/>
                <w:szCs w:val="20"/>
              </w:rPr>
              <w:t>женерных коммуникаций, их эксплуатации на условиях публичного сервитута.</w:t>
            </w: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jc w:val="center"/>
              <w:rPr>
                <w:sz w:val="20"/>
                <w:szCs w:val="20"/>
              </w:rPr>
            </w:pPr>
            <w:r w:rsidRPr="00B55AFF">
              <w:rPr>
                <w:sz w:val="20"/>
                <w:szCs w:val="20"/>
              </w:rPr>
              <w:t>7.2</w:t>
            </w:r>
          </w:p>
        </w:tc>
        <w:tc>
          <w:tcPr>
            <w:tcW w:w="719" w:type="pct"/>
            <w:vAlign w:val="center"/>
          </w:tcPr>
          <w:p w:rsidR="00554559" w:rsidRPr="00B55AFF" w:rsidRDefault="00554559" w:rsidP="00615E5B">
            <w:pPr>
              <w:rPr>
                <w:sz w:val="20"/>
                <w:szCs w:val="20"/>
              </w:rPr>
            </w:pPr>
            <w:r w:rsidRPr="00B55AFF">
              <w:rPr>
                <w:sz w:val="20"/>
                <w:szCs w:val="20"/>
              </w:rPr>
              <w:t>Автомобильный транспорт</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12.0</w:t>
            </w:r>
          </w:p>
        </w:tc>
        <w:tc>
          <w:tcPr>
            <w:tcW w:w="719" w:type="pct"/>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ind w:firstLine="32"/>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ind w:firstLine="32"/>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ind w:firstLine="32"/>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6" w:name="_Toc437587922"/>
      <w:bookmarkStart w:id="507" w:name="_Toc448774984"/>
      <w:bookmarkStart w:id="508" w:name="_Toc448780633"/>
      <w:bookmarkStart w:id="509" w:name="_Toc448781244"/>
      <w:bookmarkStart w:id="510" w:name="_Toc473548105"/>
      <w:bookmarkStart w:id="511" w:name="_Toc475940463"/>
      <w:r w:rsidRPr="00B55AFF">
        <w:rPr>
          <w:b/>
          <w:bCs/>
        </w:rPr>
        <w:t xml:space="preserve">Статья </w:t>
      </w:r>
      <w:r>
        <w:rPr>
          <w:b/>
          <w:bCs/>
        </w:rPr>
        <w:t>43</w:t>
      </w:r>
      <w:r w:rsidRPr="00B55AFF">
        <w:rPr>
          <w:b/>
          <w:bCs/>
        </w:rPr>
        <w:t>. Градостроительные регламенты на территориях зоны инженерной инфраструктуры</w:t>
      </w:r>
      <w:bookmarkEnd w:id="506"/>
      <w:bookmarkEnd w:id="507"/>
      <w:bookmarkEnd w:id="508"/>
      <w:bookmarkEnd w:id="509"/>
      <w:bookmarkEnd w:id="510"/>
      <w:bookmarkEnd w:id="511"/>
    </w:p>
    <w:p w:rsidR="00554559" w:rsidRPr="00B55AFF" w:rsidRDefault="00554559" w:rsidP="001E37FF">
      <w:pPr>
        <w:widowControl w:val="0"/>
        <w:ind w:firstLine="709"/>
        <w:jc w:val="both"/>
      </w:pPr>
      <w:r w:rsidRPr="00B55AFF">
        <w:t xml:space="preserve">1. </w:t>
      </w:r>
      <w:r w:rsidRPr="00B55AFF">
        <w:rPr>
          <w:i/>
          <w:iCs/>
        </w:rPr>
        <w:t>Зона инженерной инфраструктуры (код зоны – И)</w:t>
      </w:r>
      <w:r w:rsidRPr="00B55AFF">
        <w:t xml:space="preserve"> предназначена для размещения объектов инженерной инфраструктуры.</w:t>
      </w:r>
    </w:p>
    <w:p w:rsidR="00554559" w:rsidRPr="00B55AFF" w:rsidRDefault="00554559" w:rsidP="001E37FF">
      <w:pPr>
        <w:pStyle w:val="af9"/>
        <w:keepNext/>
        <w:keepLines/>
        <w:spacing w:before="100" w:beforeAutospacing="1" w:after="100" w:afterAutospacing="1"/>
        <w:ind w:left="928"/>
        <w:jc w:val="right"/>
        <w:rPr>
          <w:spacing w:val="-13"/>
          <w:lang w:val="en-US"/>
        </w:rPr>
      </w:pPr>
      <w:r w:rsidRPr="00B55AFF">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trHeight w:val="849"/>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6.8</w:t>
            </w:r>
          </w:p>
        </w:tc>
        <w:tc>
          <w:tcPr>
            <w:tcW w:w="719" w:type="pct"/>
            <w:vAlign w:val="center"/>
          </w:tcPr>
          <w:p w:rsidR="00554559" w:rsidRPr="00B55AFF" w:rsidRDefault="00554559" w:rsidP="00615E5B">
            <w:pPr>
              <w:widowControl w:val="0"/>
              <w:jc w:val="both"/>
              <w:rPr>
                <w:sz w:val="20"/>
                <w:szCs w:val="20"/>
              </w:rPr>
            </w:pPr>
            <w:r w:rsidRPr="00B55AFF">
              <w:rPr>
                <w:sz w:val="20"/>
                <w:szCs w:val="20"/>
              </w:rPr>
              <w:t>Связь</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w:t>
            </w:r>
            <w:r w:rsidRPr="00B55AFF">
              <w:rPr>
                <w:sz w:val="20"/>
                <w:szCs w:val="20"/>
              </w:rPr>
              <w:t>о</w:t>
            </w:r>
            <w:r w:rsidRPr="00B55AFF">
              <w:rPr>
                <w:sz w:val="20"/>
                <w:szCs w:val="20"/>
              </w:rPr>
              <w:t>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trHeight w:val="764"/>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ign w:val="center"/>
          </w:tcPr>
          <w:p w:rsidR="00554559" w:rsidRPr="00B55AFF" w:rsidRDefault="00554559" w:rsidP="00615E5B">
            <w:pPr>
              <w:widowControl w:val="0"/>
              <w:ind w:firstLine="142"/>
              <w:jc w:val="both"/>
              <w:rPr>
                <w:i/>
                <w:iCs/>
                <w:sz w:val="20"/>
                <w:szCs w:val="20"/>
              </w:rPr>
            </w:pPr>
          </w:p>
        </w:tc>
      </w:tr>
      <w:tr w:rsidR="00554559" w:rsidRPr="00B55AFF">
        <w:trPr>
          <w:trHeight w:val="930"/>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highlight w:val="yellow"/>
              </w:rPr>
            </w:pPr>
            <w:r w:rsidRPr="00B55AFF">
              <w:rPr>
                <w:sz w:val="20"/>
                <w:szCs w:val="20"/>
              </w:rPr>
              <w:t>12.0</w:t>
            </w:r>
          </w:p>
        </w:tc>
        <w:tc>
          <w:tcPr>
            <w:tcW w:w="719" w:type="pct"/>
            <w:vAlign w:val="center"/>
          </w:tcPr>
          <w:p w:rsidR="00554559" w:rsidRPr="00B55AFF" w:rsidRDefault="00554559" w:rsidP="00615E5B">
            <w:pPr>
              <w:widowControl w:val="0"/>
              <w:rPr>
                <w:sz w:val="20"/>
                <w:szCs w:val="20"/>
                <w:highlight w:val="yellow"/>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jc w:val="center"/>
              <w:rPr>
                <w:sz w:val="20"/>
                <w:szCs w:val="20"/>
              </w:rPr>
            </w:pPr>
            <w:r w:rsidRPr="00B55AFF">
              <w:rPr>
                <w:sz w:val="20"/>
                <w:szCs w:val="20"/>
              </w:rPr>
              <w:t>4.1</w:t>
            </w:r>
          </w:p>
        </w:tc>
        <w:tc>
          <w:tcPr>
            <w:tcW w:w="719" w:type="pct"/>
            <w:vAlign w:val="center"/>
          </w:tcPr>
          <w:p w:rsidR="00554559" w:rsidRPr="00B55AFF" w:rsidRDefault="00554559" w:rsidP="00615E5B">
            <w:pPr>
              <w:rPr>
                <w:sz w:val="20"/>
                <w:szCs w:val="20"/>
              </w:rPr>
            </w:pPr>
            <w:r w:rsidRPr="00B55AFF">
              <w:rPr>
                <w:sz w:val="20"/>
                <w:szCs w:val="20"/>
              </w:rPr>
              <w:t>Деловое управление</w:t>
            </w:r>
          </w:p>
        </w:tc>
        <w:tc>
          <w:tcPr>
            <w:tcW w:w="1821" w:type="pct"/>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1512" w:type="pct"/>
            <w:vAlign w:val="center"/>
          </w:tcPr>
          <w:p w:rsidR="00554559" w:rsidRPr="00B55AFF" w:rsidRDefault="00554559" w:rsidP="00615E5B">
            <w:pPr>
              <w:ind w:firstLine="142"/>
              <w:jc w:val="both"/>
              <w:rPr>
                <w:sz w:val="20"/>
                <w:szCs w:val="20"/>
              </w:rPr>
            </w:pPr>
            <w:r w:rsidRPr="00B55AFF">
              <w:rPr>
                <w:sz w:val="20"/>
                <w:szCs w:val="20"/>
              </w:rPr>
              <w:t>Объекты предназначены для обслуживания процесса  производства.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proofErr w:type="gramStart"/>
            <w:r w:rsidRPr="00B55AFF">
              <w:rPr>
                <w:sz w:val="20"/>
                <w:szCs w:val="20"/>
              </w:rPr>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roofErr w:type="gramEnd"/>
          </w:p>
        </w:tc>
      </w:tr>
    </w:tbl>
    <w:p w:rsidR="00554559" w:rsidRPr="00B55AFF" w:rsidRDefault="00554559" w:rsidP="001E37FF">
      <w:pPr>
        <w:shd w:val="clear" w:color="auto" w:fill="FFFFFF"/>
        <w:tabs>
          <w:tab w:val="left" w:pos="0"/>
        </w:tabs>
        <w:spacing w:before="240" w:after="240"/>
        <w:ind w:firstLine="720"/>
        <w:jc w:val="center"/>
        <w:outlineLvl w:val="2"/>
        <w:rPr>
          <w:b/>
          <w:bCs/>
        </w:rPr>
      </w:pPr>
      <w:bookmarkStart w:id="512" w:name="_Toc282347547"/>
      <w:bookmarkStart w:id="513" w:name="_Toc321209588"/>
      <w:bookmarkStart w:id="514" w:name="_Toc339819832"/>
      <w:bookmarkStart w:id="515" w:name="_Toc379186261"/>
      <w:bookmarkStart w:id="516" w:name="_Toc379293284"/>
      <w:bookmarkStart w:id="517" w:name="_Toc436510709"/>
      <w:bookmarkStart w:id="518" w:name="_Toc437587923"/>
      <w:bookmarkStart w:id="519" w:name="_Toc448774985"/>
      <w:bookmarkStart w:id="520" w:name="_Toc448780634"/>
      <w:bookmarkStart w:id="521" w:name="_Toc448781245"/>
      <w:bookmarkStart w:id="522" w:name="_Toc473548106"/>
      <w:bookmarkStart w:id="523" w:name="_Toc475940464"/>
      <w:r w:rsidRPr="00E205AF">
        <w:rPr>
          <w:b/>
          <w:bCs/>
        </w:rPr>
        <w:t xml:space="preserve">Статья </w:t>
      </w:r>
      <w:r>
        <w:rPr>
          <w:b/>
          <w:bCs/>
        </w:rPr>
        <w:t>44</w:t>
      </w:r>
      <w:r w:rsidRPr="00E205AF">
        <w:rPr>
          <w:b/>
          <w:bCs/>
        </w:rPr>
        <w:t>. Градостроительные ре</w:t>
      </w:r>
      <w:r w:rsidRPr="00B55AFF">
        <w:rPr>
          <w:b/>
          <w:bCs/>
        </w:rPr>
        <w:t>гламенты на территориях зон рекреационного назначения</w:t>
      </w:r>
      <w:bookmarkEnd w:id="512"/>
      <w:bookmarkEnd w:id="513"/>
      <w:bookmarkEnd w:id="514"/>
      <w:bookmarkEnd w:id="515"/>
      <w:bookmarkEnd w:id="516"/>
      <w:bookmarkEnd w:id="517"/>
      <w:bookmarkEnd w:id="518"/>
      <w:bookmarkEnd w:id="519"/>
      <w:bookmarkEnd w:id="520"/>
      <w:bookmarkEnd w:id="521"/>
      <w:bookmarkEnd w:id="522"/>
      <w:bookmarkEnd w:id="523"/>
    </w:p>
    <w:p w:rsidR="00554559" w:rsidRPr="00B55AFF" w:rsidRDefault="00554559" w:rsidP="00E205AF">
      <w:pPr>
        <w:pStyle w:val="a8"/>
        <w:widowControl w:val="0"/>
        <w:tabs>
          <w:tab w:val="left" w:pos="1080"/>
          <w:tab w:val="left" w:pos="1418"/>
        </w:tabs>
        <w:spacing w:after="0"/>
        <w:ind w:firstLine="709"/>
        <w:jc w:val="both"/>
      </w:pPr>
      <w:r w:rsidRPr="00B55AFF">
        <w:rPr>
          <w:i/>
          <w:iCs/>
        </w:rPr>
        <w:t>1. Зона рекреационного назначения (код зон - Р</w:t>
      </w:r>
      <w:proofErr w:type="gramStart"/>
      <w:r w:rsidRPr="00B55AFF">
        <w:rPr>
          <w:i/>
          <w:iCs/>
        </w:rPr>
        <w:t>1</w:t>
      </w:r>
      <w:proofErr w:type="gramEnd"/>
      <w:r w:rsidRPr="00B55AFF">
        <w:rPr>
          <w:i/>
          <w:iCs/>
        </w:rPr>
        <w:t>)</w:t>
      </w:r>
      <w:r w:rsidRPr="00B55AFF">
        <w:t xml:space="preserve"> - </w:t>
      </w:r>
      <w:r>
        <w:rPr>
          <w:rStyle w:val="13"/>
          <w:sz w:val="24"/>
          <w:szCs w:val="24"/>
        </w:rPr>
        <w:t xml:space="preserve">предназначена </w:t>
      </w:r>
      <w:r w:rsidRPr="00167269">
        <w:t>для сохранения природного ландшафта, экологически-чистой окр</w:t>
      </w:r>
      <w:r w:rsidRPr="00167269">
        <w:t>у</w:t>
      </w:r>
      <w:r w:rsidRPr="00167269">
        <w:t>жающей среды, а также для организации отдыха и досуга населения.</w:t>
      </w:r>
    </w:p>
    <w:p w:rsidR="00554559" w:rsidRPr="00B55AFF" w:rsidRDefault="00554559" w:rsidP="001E37FF">
      <w:pPr>
        <w:pStyle w:val="a8"/>
        <w:widowControl w:val="0"/>
        <w:tabs>
          <w:tab w:val="left" w:pos="1586"/>
        </w:tabs>
        <w:spacing w:after="0"/>
        <w:ind w:right="20" w:firstLine="709"/>
        <w:jc w:val="both"/>
      </w:pPr>
      <w:r w:rsidRPr="00B55AFF">
        <w:t>Градостроительные регламенты могут быть распространены на земельные участки в составе данной зоны только в случае, когда ч</w:t>
      </w:r>
      <w:r w:rsidRPr="00B55AFF">
        <w:t>а</w:t>
      </w:r>
      <w:r w:rsidRPr="00B55AFF">
        <w:t>сти территорий общего пользования, переведены в установленном порядке на основании проектов планировки (установление красных л</w:t>
      </w:r>
      <w:r w:rsidRPr="00B55AFF">
        <w:t>и</w:t>
      </w:r>
      <w:r w:rsidRPr="00B55AFF">
        <w:t xml:space="preserve">ний) из состава территорий общего пользования в иные территории, на которые распространяется действие градостроительных регламентов. </w:t>
      </w:r>
    </w:p>
    <w:p w:rsidR="00E17BE9" w:rsidRDefault="00E17BE9" w:rsidP="001E37FF">
      <w:pPr>
        <w:spacing w:before="100" w:beforeAutospacing="1" w:after="100" w:afterAutospacing="1"/>
        <w:ind w:firstLine="709"/>
        <w:jc w:val="right"/>
        <w:rPr>
          <w:spacing w:val="-13"/>
        </w:rPr>
      </w:pPr>
    </w:p>
    <w:p w:rsidR="00554559" w:rsidRPr="00B55AFF" w:rsidRDefault="00554559" w:rsidP="001E37FF">
      <w:pPr>
        <w:spacing w:before="100" w:beforeAutospacing="1" w:after="100" w:afterAutospacing="1"/>
        <w:ind w:firstLine="709"/>
        <w:jc w:val="right"/>
        <w:rPr>
          <w:spacing w:val="-13"/>
        </w:rPr>
      </w:pPr>
      <w:r w:rsidRPr="00B55AFF">
        <w:rPr>
          <w:spacing w:val="-13"/>
        </w:rPr>
        <w:lastRenderedPageBreak/>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lang w:val="en-US"/>
              </w:rPr>
              <w:t>5</w:t>
            </w:r>
            <w:r w:rsidRPr="00B55AFF">
              <w:rPr>
                <w:sz w:val="20"/>
                <w:szCs w:val="20"/>
              </w:rPr>
              <w:t>.1</w:t>
            </w:r>
          </w:p>
        </w:tc>
        <w:tc>
          <w:tcPr>
            <w:tcW w:w="2138" w:type="dxa"/>
            <w:vAlign w:val="center"/>
          </w:tcPr>
          <w:p w:rsidR="00554559" w:rsidRPr="00B55AFF" w:rsidRDefault="00554559" w:rsidP="00615E5B">
            <w:pPr>
              <w:jc w:val="both"/>
              <w:rPr>
                <w:sz w:val="20"/>
                <w:szCs w:val="20"/>
              </w:rPr>
            </w:pPr>
            <w:r w:rsidRPr="00B55AFF">
              <w:rPr>
                <w:sz w:val="20"/>
                <w:szCs w:val="20"/>
              </w:rPr>
              <w:t>Спорт</w:t>
            </w:r>
          </w:p>
        </w:tc>
        <w:tc>
          <w:tcPr>
            <w:tcW w:w="5372" w:type="dxa"/>
            <w:vAlign w:val="center"/>
          </w:tcPr>
          <w:p w:rsidR="00554559" w:rsidRPr="00B55AFF" w:rsidRDefault="00554559" w:rsidP="00615E5B">
            <w:pPr>
              <w:ind w:firstLine="20"/>
              <w:rPr>
                <w:sz w:val="20"/>
                <w:szCs w:val="20"/>
              </w:rPr>
            </w:pPr>
            <w:r w:rsidRPr="00B55AFF">
              <w:rPr>
                <w:sz w:val="20"/>
                <w:szCs w:val="20"/>
              </w:rPr>
              <w:t>Минимальная  площадь земельных участков - 0,01 га.</w:t>
            </w:r>
          </w:p>
          <w:p w:rsidR="00554559" w:rsidRPr="00B55AFF" w:rsidRDefault="00554559" w:rsidP="00615E5B">
            <w:pPr>
              <w:tabs>
                <w:tab w:val="left" w:pos="3204"/>
              </w:tabs>
              <w:ind w:firstLine="20"/>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20"/>
              <w:rPr>
                <w:sz w:val="20"/>
                <w:szCs w:val="20"/>
              </w:rPr>
            </w:pPr>
            <w:r w:rsidRPr="00B55AFF">
              <w:rPr>
                <w:sz w:val="20"/>
                <w:szCs w:val="20"/>
              </w:rPr>
              <w:t>Предельное количество этажей - 3.</w:t>
            </w:r>
          </w:p>
          <w:p w:rsidR="00554559" w:rsidRPr="00B55AFF" w:rsidRDefault="00554559" w:rsidP="00615E5B">
            <w:pPr>
              <w:ind w:firstLine="20"/>
              <w:jc w:val="both"/>
              <w:rPr>
                <w:i/>
                <w:iCs/>
                <w:sz w:val="20"/>
                <w:szCs w:val="20"/>
              </w:rPr>
            </w:pPr>
            <w:r w:rsidRPr="00B55AFF">
              <w:rPr>
                <w:sz w:val="20"/>
                <w:szCs w:val="20"/>
              </w:rPr>
              <w:t xml:space="preserve">Максимальный процент застройки </w:t>
            </w:r>
            <w:r w:rsidRPr="00B55AFF">
              <w:rPr>
                <w:i/>
                <w:iCs/>
                <w:sz w:val="20"/>
                <w:szCs w:val="20"/>
              </w:rPr>
              <w:t>-</w:t>
            </w:r>
            <w:r w:rsidRPr="00B55AFF">
              <w:rPr>
                <w:sz w:val="20"/>
                <w:szCs w:val="20"/>
              </w:rPr>
              <w:t xml:space="preserve"> 10 %</w:t>
            </w:r>
            <w:r w:rsidRPr="00B55AFF">
              <w:rPr>
                <w:i/>
                <w:iCs/>
                <w:sz w:val="20"/>
                <w:szCs w:val="20"/>
              </w:rPr>
              <w:t>.</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при осуществлении публичного сервит</w:t>
            </w:r>
            <w:r w:rsidRPr="00B55AFF">
              <w:rPr>
                <w:sz w:val="20"/>
                <w:szCs w:val="20"/>
              </w:rPr>
              <w:t>у</w:t>
            </w:r>
            <w:r w:rsidRPr="00B55AFF">
              <w:rPr>
                <w:sz w:val="20"/>
                <w:szCs w:val="20"/>
              </w:rPr>
              <w:t>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20"/>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205AF">
              <w:rPr>
                <w:rStyle w:val="50"/>
                <w:b w:val="0"/>
                <w:bCs w:val="0"/>
                <w:i w:val="0"/>
                <w:iCs w:val="0"/>
                <w:sz w:val="20"/>
                <w:szCs w:val="20"/>
                <w:u w:val="none"/>
              </w:rPr>
              <w:t>Коммунальное о</w:t>
            </w:r>
            <w:r w:rsidRPr="00E205AF">
              <w:rPr>
                <w:rStyle w:val="50"/>
                <w:b w:val="0"/>
                <w:bCs w:val="0"/>
                <w:i w:val="0"/>
                <w:iCs w:val="0"/>
                <w:sz w:val="20"/>
                <w:szCs w:val="20"/>
                <w:u w:val="none"/>
              </w:rPr>
              <w:t>б</w:t>
            </w:r>
            <w:r w:rsidRPr="00E205AF">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left="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trHeight w:val="86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F60637">
              <w:rPr>
                <w:rStyle w:val="50"/>
                <w:b w:val="0"/>
                <w:bCs w:val="0"/>
                <w:i w:val="0"/>
                <w:iCs w:val="0"/>
                <w:sz w:val="20"/>
                <w:szCs w:val="20"/>
                <w:u w:val="none"/>
              </w:rPr>
              <w:t>Коммунальное о</w:t>
            </w:r>
            <w:r w:rsidRPr="00F60637">
              <w:rPr>
                <w:rStyle w:val="50"/>
                <w:b w:val="0"/>
                <w:bCs w:val="0"/>
                <w:i w:val="0"/>
                <w:iCs w:val="0"/>
                <w:sz w:val="20"/>
                <w:szCs w:val="20"/>
                <w:u w:val="none"/>
              </w:rPr>
              <w:t>б</w:t>
            </w:r>
            <w:r w:rsidRPr="00F60637">
              <w:rPr>
                <w:rStyle w:val="50"/>
                <w:b w:val="0"/>
                <w:bCs w:val="0"/>
                <w:i w:val="0"/>
                <w:iCs w:val="0"/>
                <w:sz w:val="20"/>
                <w:szCs w:val="20"/>
                <w:u w:val="none"/>
              </w:rPr>
              <w:t>служивани</w:t>
            </w:r>
            <w:proofErr w:type="gramStart"/>
            <w:r w:rsidRPr="00F60637">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trHeight w:val="86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spacing w:before="100" w:beforeAutospacing="1" w:after="100" w:afterAutospacing="1"/>
        <w:ind w:firstLine="720"/>
        <w:jc w:val="center"/>
        <w:outlineLvl w:val="2"/>
        <w:rPr>
          <w:b/>
          <w:bCs/>
        </w:rPr>
      </w:pPr>
      <w:bookmarkStart w:id="524" w:name="_Toc282347549"/>
      <w:bookmarkStart w:id="525" w:name="_Toc327955120"/>
      <w:bookmarkStart w:id="526" w:name="_Toc379293285"/>
      <w:bookmarkStart w:id="527" w:name="_Toc436510710"/>
      <w:bookmarkStart w:id="528" w:name="_Toc437587924"/>
      <w:bookmarkStart w:id="529" w:name="_Toc448774988"/>
      <w:bookmarkStart w:id="530" w:name="_Toc448780635"/>
      <w:bookmarkStart w:id="531" w:name="_Toc448781246"/>
      <w:bookmarkStart w:id="532" w:name="_Toc473548107"/>
      <w:bookmarkStart w:id="533" w:name="_Toc475940465"/>
      <w:r w:rsidRPr="00B55AFF">
        <w:rPr>
          <w:b/>
          <w:bCs/>
        </w:rPr>
        <w:lastRenderedPageBreak/>
        <w:t xml:space="preserve">Статья </w:t>
      </w:r>
      <w:r>
        <w:rPr>
          <w:b/>
          <w:bCs/>
        </w:rPr>
        <w:t>45</w:t>
      </w:r>
      <w:r w:rsidRPr="00B55AFF">
        <w:rPr>
          <w:b/>
          <w:bCs/>
        </w:rPr>
        <w:t>. Градостроительные регламенты на территориях зоны сельскохозяйственного использования</w:t>
      </w:r>
      <w:bookmarkEnd w:id="524"/>
      <w:r w:rsidRPr="00B55AFF">
        <w:rPr>
          <w:b/>
          <w:bCs/>
        </w:rPr>
        <w:t>.</w:t>
      </w:r>
      <w:bookmarkEnd w:id="525"/>
      <w:bookmarkEnd w:id="526"/>
      <w:bookmarkEnd w:id="527"/>
      <w:bookmarkEnd w:id="528"/>
      <w:bookmarkEnd w:id="529"/>
      <w:bookmarkEnd w:id="530"/>
      <w:bookmarkEnd w:id="531"/>
      <w:bookmarkEnd w:id="532"/>
      <w:bookmarkEnd w:id="533"/>
    </w:p>
    <w:p w:rsidR="00554559" w:rsidRPr="00B55AFF" w:rsidRDefault="00554559" w:rsidP="001E37FF">
      <w:pPr>
        <w:pStyle w:val="a7"/>
        <w:tabs>
          <w:tab w:val="left" w:pos="720"/>
        </w:tabs>
        <w:ind w:firstLine="720"/>
        <w:jc w:val="both"/>
      </w:pPr>
      <w:r w:rsidRPr="00B55AFF">
        <w:t>1.</w:t>
      </w:r>
      <w:r w:rsidRPr="00B55AFF">
        <w:rPr>
          <w:i/>
          <w:iCs/>
        </w:rPr>
        <w:t xml:space="preserve"> Зона сельскохозяйственных угодий (код зоны – Сх</w:t>
      </w:r>
      <w:proofErr w:type="gramStart"/>
      <w:r w:rsidRPr="00B55AFF">
        <w:rPr>
          <w:i/>
          <w:iCs/>
        </w:rPr>
        <w:t>1</w:t>
      </w:r>
      <w:proofErr w:type="gramEnd"/>
      <w:r w:rsidRPr="00B55AFF">
        <w:rPr>
          <w:i/>
          <w:iCs/>
        </w:rPr>
        <w:t>)</w:t>
      </w:r>
      <w:r w:rsidRPr="00B55AFF">
        <w:t xml:space="preserve"> предназначена для размещения сельскохозяйственных угодий, объектов о</w:t>
      </w:r>
      <w:r w:rsidRPr="00B55AFF">
        <w:t>б</w:t>
      </w:r>
      <w:r w:rsidRPr="00B55AFF">
        <w:t>служивания сельскохозяйственного производства на территории населенных пунктов.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rPr>
              <w:t>1.2</w:t>
            </w:r>
          </w:p>
        </w:tc>
        <w:tc>
          <w:tcPr>
            <w:tcW w:w="2138" w:type="dxa"/>
          </w:tcPr>
          <w:p w:rsidR="00554559" w:rsidRPr="00B55AFF" w:rsidRDefault="00554559" w:rsidP="00615E5B">
            <w:pPr>
              <w:rPr>
                <w:sz w:val="20"/>
                <w:szCs w:val="20"/>
              </w:rPr>
            </w:pPr>
            <w:r w:rsidRPr="00B55AFF">
              <w:rPr>
                <w:sz w:val="20"/>
                <w:szCs w:val="20"/>
              </w:rPr>
              <w:t>Выращивание зерн</w:t>
            </w:r>
            <w:r w:rsidRPr="00B55AFF">
              <w:rPr>
                <w:sz w:val="20"/>
                <w:szCs w:val="20"/>
              </w:rPr>
              <w:t>о</w:t>
            </w:r>
            <w:r w:rsidRPr="00B55AFF">
              <w:rPr>
                <w:sz w:val="20"/>
                <w:szCs w:val="20"/>
              </w:rPr>
              <w:t>вых и иных сельск</w:t>
            </w:r>
            <w:r w:rsidRPr="00B55AFF">
              <w:rPr>
                <w:sz w:val="20"/>
                <w:szCs w:val="20"/>
              </w:rPr>
              <w:t>о</w:t>
            </w:r>
            <w:r w:rsidRPr="00B55AFF">
              <w:rPr>
                <w:sz w:val="20"/>
                <w:szCs w:val="20"/>
              </w:rPr>
              <w:t>хозяйственных кул</w:t>
            </w:r>
            <w:r w:rsidRPr="00B55AFF">
              <w:rPr>
                <w:sz w:val="20"/>
                <w:szCs w:val="20"/>
              </w:rPr>
              <w:t>ь</w:t>
            </w:r>
            <w:r w:rsidRPr="00B55AFF">
              <w:rPr>
                <w:sz w:val="20"/>
                <w:szCs w:val="20"/>
              </w:rPr>
              <w:t>тур</w:t>
            </w:r>
          </w:p>
        </w:tc>
        <w:tc>
          <w:tcPr>
            <w:tcW w:w="5372" w:type="dxa"/>
            <w:vMerge w:val="restart"/>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autoSpaceDE w:val="0"/>
              <w:autoSpaceDN w:val="0"/>
              <w:adjustRightInd w:val="0"/>
              <w:ind w:firstLine="20"/>
              <w:jc w:val="both"/>
              <w:rPr>
                <w:sz w:val="20"/>
                <w:szCs w:val="20"/>
              </w:rPr>
            </w:pPr>
            <w:r w:rsidRPr="00B55AFF">
              <w:rPr>
                <w:sz w:val="20"/>
                <w:szCs w:val="20"/>
              </w:rPr>
              <w:t>Без права возведения объектов капитального строител</w:t>
            </w:r>
            <w:r w:rsidRPr="00B55AFF">
              <w:rPr>
                <w:sz w:val="20"/>
                <w:szCs w:val="20"/>
              </w:rPr>
              <w:t>ь</w:t>
            </w:r>
            <w:r w:rsidRPr="00B55AFF">
              <w:rPr>
                <w:sz w:val="20"/>
                <w:szCs w:val="20"/>
              </w:rPr>
              <w:t>ства.</w:t>
            </w:r>
          </w:p>
          <w:p w:rsidR="00554559" w:rsidRPr="00B55AFF" w:rsidRDefault="00554559" w:rsidP="00615E5B">
            <w:pPr>
              <w:ind w:firstLine="142"/>
              <w:jc w:val="both"/>
              <w:rPr>
                <w:sz w:val="20"/>
                <w:szCs w:val="20"/>
              </w:rPr>
            </w:pPr>
          </w:p>
        </w:tc>
        <w:tc>
          <w:tcPr>
            <w:tcW w:w="4472" w:type="dxa"/>
            <w:vMerge w:val="restart"/>
            <w:vAlign w:val="center"/>
          </w:tcPr>
          <w:p w:rsidR="00554559" w:rsidRPr="00B55AFF" w:rsidRDefault="00554559" w:rsidP="00615E5B">
            <w:pPr>
              <w:ind w:firstLine="142"/>
              <w:jc w:val="both"/>
              <w:rPr>
                <w:sz w:val="20"/>
                <w:szCs w:val="20"/>
              </w:rPr>
            </w:pPr>
            <w:r w:rsidRPr="00B55AFF">
              <w:rPr>
                <w:sz w:val="20"/>
                <w:szCs w:val="20"/>
              </w:rPr>
              <w:t>Производство сельскохозяйственной проду</w:t>
            </w:r>
            <w:r w:rsidRPr="00B55AFF">
              <w:rPr>
                <w:sz w:val="20"/>
                <w:szCs w:val="20"/>
              </w:rPr>
              <w:t>к</w:t>
            </w:r>
            <w:r w:rsidRPr="00B55AFF">
              <w:rPr>
                <w:sz w:val="20"/>
                <w:szCs w:val="20"/>
              </w:rPr>
              <w:t>ции без права возведения объектов капитального строительства.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w:t>
            </w:r>
          </w:p>
        </w:tc>
        <w:tc>
          <w:tcPr>
            <w:tcW w:w="2138" w:type="dxa"/>
          </w:tcPr>
          <w:p w:rsidR="00554559" w:rsidRPr="00B55AFF" w:rsidRDefault="00554559" w:rsidP="00615E5B">
            <w:pPr>
              <w:pStyle w:val="af7"/>
              <w:jc w:val="left"/>
              <w:rPr>
                <w:sz w:val="20"/>
                <w:szCs w:val="20"/>
              </w:rPr>
            </w:pPr>
            <w:r w:rsidRPr="00B55AFF">
              <w:rPr>
                <w:sz w:val="20"/>
                <w:szCs w:val="20"/>
              </w:rPr>
              <w:t>Овощеводство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1.5</w:t>
            </w:r>
          </w:p>
        </w:tc>
        <w:tc>
          <w:tcPr>
            <w:tcW w:w="2138" w:type="dxa"/>
          </w:tcPr>
          <w:p w:rsidR="00554559" w:rsidRPr="00B55AFF" w:rsidRDefault="00554559" w:rsidP="00615E5B">
            <w:pPr>
              <w:rPr>
                <w:sz w:val="20"/>
                <w:szCs w:val="20"/>
              </w:rPr>
            </w:pPr>
            <w:r w:rsidRPr="00B55AFF">
              <w:rPr>
                <w:sz w:val="20"/>
                <w:szCs w:val="20"/>
              </w:rPr>
              <w:t>Садоводство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1.8</w:t>
            </w:r>
          </w:p>
        </w:tc>
        <w:tc>
          <w:tcPr>
            <w:tcW w:w="2138" w:type="dxa"/>
          </w:tcPr>
          <w:p w:rsidR="00554559" w:rsidRPr="00B55AFF" w:rsidRDefault="00554559" w:rsidP="00615E5B">
            <w:pPr>
              <w:rPr>
                <w:sz w:val="20"/>
                <w:szCs w:val="20"/>
              </w:rPr>
            </w:pPr>
            <w:r w:rsidRPr="00B55AFF">
              <w:rPr>
                <w:sz w:val="20"/>
                <w:szCs w:val="20"/>
              </w:rPr>
              <w:t>Скотоводство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13.1</w:t>
            </w:r>
          </w:p>
        </w:tc>
        <w:tc>
          <w:tcPr>
            <w:tcW w:w="2138" w:type="dxa"/>
            <w:vAlign w:val="center"/>
          </w:tcPr>
          <w:p w:rsidR="00554559" w:rsidRPr="00B55AFF" w:rsidRDefault="00554559" w:rsidP="00615E5B">
            <w:pPr>
              <w:rPr>
                <w:sz w:val="20"/>
                <w:szCs w:val="20"/>
              </w:rPr>
            </w:pPr>
            <w:r w:rsidRPr="00B55AFF">
              <w:rPr>
                <w:sz w:val="20"/>
                <w:szCs w:val="20"/>
              </w:rPr>
              <w:t>Ведение огороднич</w:t>
            </w:r>
            <w:r w:rsidRPr="00B55AFF">
              <w:rPr>
                <w:sz w:val="20"/>
                <w:szCs w:val="20"/>
              </w:rPr>
              <w:t>е</w:t>
            </w:r>
            <w:r w:rsidRPr="00B55AFF">
              <w:rPr>
                <w:sz w:val="20"/>
                <w:szCs w:val="20"/>
              </w:rPr>
              <w:t>ства</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B55AFF" w:rsidRDefault="00554559" w:rsidP="00615E5B">
            <w:pPr>
              <w:pStyle w:val="24"/>
              <w:spacing w:after="0" w:line="240" w:lineRule="auto"/>
              <w:ind w:firstLine="0"/>
              <w:rPr>
                <w:rFonts w:ascii="Times New Roman" w:hAnsi="Times New Roman" w:cs="Times New Roman"/>
              </w:rPr>
            </w:pPr>
            <w:r w:rsidRPr="00B55AFF">
              <w:rPr>
                <w:rFonts w:ascii="Times New Roman" w:hAnsi="Times New Roman" w:cs="Times New Roman"/>
                <w:lang w:val="ru-RU"/>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EC5655">
              <w:rPr>
                <w:sz w:val="20"/>
                <w:szCs w:val="20"/>
              </w:rPr>
              <w:t>(</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B55AFF" w:rsidRDefault="00554559" w:rsidP="00615E5B">
            <w:pPr>
              <w:pStyle w:val="24"/>
              <w:rPr>
                <w:rFonts w:ascii="Times New Roman" w:hAnsi="Times New Roman" w:cs="Times New Roman"/>
                <w:i/>
                <w:iCs/>
                <w:lang w:val="ru-RU"/>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w:t>
            </w:r>
            <w:r w:rsidRPr="00B55AFF">
              <w:rPr>
                <w:sz w:val="20"/>
                <w:szCs w:val="20"/>
              </w:rPr>
              <w:t>з</w:t>
            </w:r>
            <w:r w:rsidRPr="00B55AFF">
              <w:rPr>
                <w:sz w:val="20"/>
                <w:szCs w:val="20"/>
              </w:rPr>
              <w:t>меры земельных участков, предельные параметры разр</w:t>
            </w:r>
            <w:r w:rsidRPr="00B55AFF">
              <w:rPr>
                <w:sz w:val="20"/>
                <w:szCs w:val="20"/>
              </w:rPr>
              <w:t>е</w:t>
            </w:r>
            <w:r w:rsidRPr="00B55AFF">
              <w:rPr>
                <w:sz w:val="20"/>
                <w:szCs w:val="20"/>
              </w:rPr>
              <w:t>шенного строительства, реконструкции объектов капитал</w:t>
            </w:r>
            <w:r w:rsidRPr="00B55AFF">
              <w:rPr>
                <w:sz w:val="20"/>
                <w:szCs w:val="20"/>
              </w:rPr>
              <w:t>ь</w:t>
            </w:r>
            <w:r w:rsidRPr="00B55AFF">
              <w:rPr>
                <w:sz w:val="20"/>
                <w:szCs w:val="20"/>
              </w:rPr>
              <w:t>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lastRenderedPageBreak/>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lastRenderedPageBreak/>
              <w:t>бованиям технических регламентов.</w:t>
            </w:r>
          </w:p>
        </w:tc>
      </w:tr>
    </w:tbl>
    <w:p w:rsidR="00554559" w:rsidRPr="00B55AFF" w:rsidRDefault="00554559" w:rsidP="001E37FF">
      <w:pPr>
        <w:pStyle w:val="aff2"/>
        <w:ind w:firstLine="567"/>
        <w:jc w:val="both"/>
      </w:pPr>
      <w:bookmarkStart w:id="534" w:name="_Toc436510711"/>
      <w:bookmarkStart w:id="535" w:name="_Toc437587925"/>
    </w:p>
    <w:p w:rsidR="00554559" w:rsidRPr="00B55AFF" w:rsidRDefault="00554559" w:rsidP="001E37FF">
      <w:pPr>
        <w:pStyle w:val="aff2"/>
        <w:ind w:firstLine="567"/>
        <w:jc w:val="both"/>
        <w:rPr>
          <w:i/>
          <w:iCs/>
        </w:rPr>
      </w:pPr>
      <w:r w:rsidRPr="00B55AFF">
        <w:t>2.</w:t>
      </w:r>
      <w:r w:rsidRPr="00B55AFF">
        <w:rPr>
          <w:i/>
          <w:iCs/>
        </w:rPr>
        <w:t xml:space="preserve"> Зона, занятая объектами сельскохозяйственного назначения (код зоны – Сх</w:t>
      </w:r>
      <w:proofErr w:type="gramStart"/>
      <w:r w:rsidRPr="00B55AFF">
        <w:rPr>
          <w:i/>
          <w:iCs/>
        </w:rPr>
        <w:t>2</w:t>
      </w:r>
      <w:proofErr w:type="gramEnd"/>
      <w:r w:rsidRPr="00B55AFF">
        <w:rPr>
          <w:i/>
          <w:iCs/>
        </w:rPr>
        <w:t xml:space="preserve">) </w:t>
      </w:r>
      <w:r w:rsidRPr="00B55AFF">
        <w:t>выделена для обеспечения правовых условий эксплу</w:t>
      </w:r>
      <w:r w:rsidRPr="00B55AFF">
        <w:t>а</w:t>
      </w:r>
      <w:r w:rsidRPr="00B55AFF">
        <w:t>тации объектов капитального строительства и земельных участков сельскохозяйственного производства, в том числе тепличных хозяйств.</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rPr>
                <w:sz w:val="20"/>
                <w:szCs w:val="20"/>
              </w:rPr>
            </w:pPr>
            <w:r w:rsidRPr="00B55AFF">
              <w:rPr>
                <w:sz w:val="20"/>
                <w:szCs w:val="20"/>
              </w:rPr>
              <w:t>1.8</w:t>
            </w:r>
          </w:p>
        </w:tc>
        <w:tc>
          <w:tcPr>
            <w:tcW w:w="2135" w:type="dxa"/>
            <w:vAlign w:val="center"/>
          </w:tcPr>
          <w:p w:rsidR="00554559" w:rsidRPr="00B55AFF" w:rsidRDefault="00554559" w:rsidP="00615E5B">
            <w:pPr>
              <w:rPr>
                <w:sz w:val="20"/>
                <w:szCs w:val="20"/>
              </w:rPr>
            </w:pPr>
            <w:r w:rsidRPr="00B55AFF">
              <w:rPr>
                <w:sz w:val="20"/>
                <w:szCs w:val="20"/>
              </w:rPr>
              <w:t>Скотоводство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- 0,02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Предельная высота объекта – 10 м.</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B55AFF" w:rsidRDefault="00554559" w:rsidP="00615E5B">
            <w:pPr>
              <w:jc w:val="both"/>
              <w:rPr>
                <w:color w:val="000000"/>
                <w:sz w:val="20"/>
                <w:szCs w:val="20"/>
              </w:rPr>
            </w:pPr>
            <w:r w:rsidRPr="00B55AFF">
              <w:rPr>
                <w:sz w:val="20"/>
                <w:szCs w:val="20"/>
              </w:rPr>
              <w:t>Минимальная плотность застройки – 30 %.</w:t>
            </w:r>
          </w:p>
        </w:tc>
        <w:tc>
          <w:tcPr>
            <w:tcW w:w="4472" w:type="dxa"/>
            <w:vMerge w:val="restart"/>
            <w:vAlign w:val="center"/>
          </w:tcPr>
          <w:p w:rsidR="00554559" w:rsidRDefault="00554559" w:rsidP="005F38CD">
            <w:pPr>
              <w:ind w:firstLine="142"/>
              <w:jc w:val="both"/>
              <w:rPr>
                <w:spacing w:val="-1"/>
                <w:sz w:val="20"/>
                <w:szCs w:val="20"/>
              </w:rPr>
            </w:pPr>
            <w:r w:rsidRPr="00B55AFF">
              <w:rPr>
                <w:sz w:val="20"/>
                <w:szCs w:val="20"/>
              </w:rPr>
              <w:t xml:space="preserve">Размещение объектов </w:t>
            </w:r>
            <w:r>
              <w:rPr>
                <w:sz w:val="20"/>
                <w:szCs w:val="20"/>
              </w:rPr>
              <w:t xml:space="preserve">с учетом требований </w:t>
            </w:r>
            <w:r w:rsidRPr="00AD1982">
              <w:rPr>
                <w:spacing w:val="-1"/>
                <w:sz w:val="20"/>
                <w:szCs w:val="20"/>
              </w:rPr>
              <w:t>СанПиН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правил допускается при проведении реконстру</w:t>
            </w:r>
            <w:r w:rsidRPr="005F38CD">
              <w:rPr>
                <w:sz w:val="20"/>
                <w:szCs w:val="20"/>
              </w:rPr>
              <w:t>к</w:t>
            </w:r>
            <w:r w:rsidRPr="005F38CD">
              <w:rPr>
                <w:sz w:val="20"/>
                <w:szCs w:val="20"/>
              </w:rPr>
              <w:t>ции объекта или перепрофилирование произво</w:t>
            </w:r>
            <w:r w:rsidRPr="005F38CD">
              <w:rPr>
                <w:sz w:val="20"/>
                <w:szCs w:val="20"/>
              </w:rPr>
              <w:t>д</w:t>
            </w:r>
            <w:r w:rsidRPr="005F38CD">
              <w:rPr>
                <w:sz w:val="20"/>
                <w:szCs w:val="20"/>
              </w:rPr>
              <w:t>ства с целью снижения загрязнения атмосферн</w:t>
            </w:r>
            <w:r w:rsidRPr="005F38CD">
              <w:rPr>
                <w:sz w:val="20"/>
                <w:szCs w:val="20"/>
              </w:rPr>
              <w:t>о</w:t>
            </w:r>
            <w:r w:rsidRPr="005F38CD">
              <w:rPr>
                <w:sz w:val="20"/>
                <w:szCs w:val="20"/>
              </w:rPr>
              <w:t>го воздуха и снижения физических воздействий на атмосферный воздух до предельно допуст</w:t>
            </w:r>
            <w:r w:rsidRPr="005F38CD">
              <w:rPr>
                <w:sz w:val="20"/>
                <w:szCs w:val="20"/>
              </w:rPr>
              <w:t>и</w:t>
            </w:r>
            <w:r w:rsidRPr="005F38CD">
              <w:rPr>
                <w:sz w:val="20"/>
                <w:szCs w:val="20"/>
              </w:rPr>
              <w:t>мых параметров (ПДК, ПДУ).</w:t>
            </w:r>
          </w:p>
          <w:p w:rsidR="00554559" w:rsidRPr="005F38CD" w:rsidRDefault="00554559" w:rsidP="00615E5B">
            <w:pPr>
              <w:ind w:firstLine="142"/>
              <w:jc w:val="both"/>
              <w:rPr>
                <w:sz w:val="20"/>
                <w:szCs w:val="20"/>
              </w:rPr>
            </w:pPr>
            <w:r w:rsidRPr="005F38CD">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5F38CD">
              <w:rPr>
                <w:sz w:val="20"/>
                <w:szCs w:val="20"/>
              </w:rPr>
              <w:t>а</w:t>
            </w:r>
            <w:r w:rsidRPr="005F38CD">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5F38CD">
              <w:rPr>
                <w:sz w:val="20"/>
                <w:szCs w:val="20"/>
              </w:rPr>
              <w:t>Требуется соблюдение ограничений пользов</w:t>
            </w:r>
            <w:r w:rsidRPr="005F38CD">
              <w:rPr>
                <w:sz w:val="20"/>
                <w:szCs w:val="20"/>
              </w:rPr>
              <w:t>а</w:t>
            </w:r>
            <w:r w:rsidRPr="005F38CD">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t>Исключается глубокая переработка сельскох</w:t>
            </w:r>
            <w:r w:rsidRPr="00B55AFF">
              <w:rPr>
                <w:sz w:val="20"/>
                <w:szCs w:val="20"/>
              </w:rPr>
              <w:t>о</w:t>
            </w:r>
            <w:r w:rsidRPr="00B55AFF">
              <w:rPr>
                <w:sz w:val="20"/>
                <w:szCs w:val="20"/>
              </w:rPr>
              <w:t>зяйственной продукции.</w:t>
            </w:r>
          </w:p>
          <w:p w:rsidR="00554559" w:rsidRPr="00B55AFF" w:rsidRDefault="00554559" w:rsidP="00615E5B">
            <w:pPr>
              <w:ind w:firstLine="142"/>
              <w:jc w:val="both"/>
              <w:rPr>
                <w:sz w:val="20"/>
                <w:szCs w:val="20"/>
              </w:rPr>
            </w:pPr>
            <w:proofErr w:type="gramStart"/>
            <w:r w:rsidRPr="00B55AFF">
              <w:rPr>
                <w:sz w:val="20"/>
                <w:szCs w:val="20"/>
              </w:rPr>
              <w:t>Минимальное</w:t>
            </w:r>
            <w:proofErr w:type="gramEnd"/>
            <w:r w:rsidRPr="00B55AFF">
              <w:rPr>
                <w:sz w:val="20"/>
                <w:szCs w:val="20"/>
              </w:rPr>
              <w:t xml:space="preserve"> расстояния между зданиями и сооружениями сельскохозяйственных предпри</w:t>
            </w:r>
            <w:r w:rsidRPr="00B55AFF">
              <w:rPr>
                <w:sz w:val="20"/>
                <w:szCs w:val="20"/>
              </w:rPr>
              <w:t>я</w:t>
            </w:r>
            <w:r w:rsidRPr="00B55AFF">
              <w:rPr>
                <w:sz w:val="20"/>
                <w:szCs w:val="20"/>
              </w:rPr>
              <w:t>тий 9 м.</w:t>
            </w:r>
          </w:p>
          <w:p w:rsidR="00554559" w:rsidRPr="00B55AFF" w:rsidRDefault="00554559" w:rsidP="00615E5B">
            <w:pPr>
              <w:ind w:firstLine="142"/>
              <w:jc w:val="both"/>
              <w:rPr>
                <w:sz w:val="20"/>
                <w:szCs w:val="20"/>
              </w:rPr>
            </w:pPr>
            <w:r w:rsidRPr="00B55AFF">
              <w:rPr>
                <w:sz w:val="20"/>
                <w:szCs w:val="20"/>
              </w:rPr>
              <w:t>Расстояние от зданий и сооружений предпри</w:t>
            </w:r>
            <w:r w:rsidRPr="00B55AFF">
              <w:rPr>
                <w:sz w:val="20"/>
                <w:szCs w:val="20"/>
              </w:rPr>
              <w:t>я</w:t>
            </w:r>
            <w:r w:rsidRPr="00B55AFF">
              <w:rPr>
                <w:sz w:val="20"/>
                <w:szCs w:val="20"/>
              </w:rPr>
              <w:lastRenderedPageBreak/>
              <w:t>тий (независимо от степени их огнестойкости) до границ лесного массива хвойных пород следует принимать равным 50 м, лиственных пород – 20 м.</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1.9</w:t>
            </w:r>
          </w:p>
        </w:tc>
        <w:tc>
          <w:tcPr>
            <w:tcW w:w="2135" w:type="dxa"/>
            <w:vAlign w:val="center"/>
          </w:tcPr>
          <w:p w:rsidR="00554559" w:rsidRPr="00B55AFF" w:rsidRDefault="00554559" w:rsidP="00615E5B">
            <w:pPr>
              <w:rPr>
                <w:sz w:val="20"/>
                <w:szCs w:val="20"/>
              </w:rPr>
            </w:pPr>
            <w:r w:rsidRPr="00B55AFF">
              <w:rPr>
                <w:sz w:val="20"/>
                <w:szCs w:val="20"/>
              </w:rPr>
              <w:t>Звероводство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1.10</w:t>
            </w:r>
          </w:p>
        </w:tc>
        <w:tc>
          <w:tcPr>
            <w:tcW w:w="2135" w:type="dxa"/>
            <w:vAlign w:val="center"/>
          </w:tcPr>
          <w:p w:rsidR="00554559" w:rsidRPr="00B55AFF" w:rsidRDefault="00554559" w:rsidP="00615E5B">
            <w:pPr>
              <w:rPr>
                <w:sz w:val="20"/>
                <w:szCs w:val="20"/>
              </w:rPr>
            </w:pPr>
            <w:r w:rsidRPr="00B55AFF">
              <w:rPr>
                <w:sz w:val="20"/>
                <w:szCs w:val="20"/>
              </w:rPr>
              <w:t>Птицеводство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25%.</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1.11</w:t>
            </w:r>
          </w:p>
        </w:tc>
        <w:tc>
          <w:tcPr>
            <w:tcW w:w="2135" w:type="dxa"/>
            <w:vAlign w:val="center"/>
          </w:tcPr>
          <w:p w:rsidR="00554559" w:rsidRPr="00B55AFF" w:rsidRDefault="00554559" w:rsidP="00615E5B">
            <w:pPr>
              <w:rPr>
                <w:rStyle w:val="13"/>
                <w:color w:val="000000"/>
                <w:sz w:val="20"/>
                <w:szCs w:val="20"/>
              </w:rPr>
            </w:pPr>
            <w:r w:rsidRPr="00B55AFF">
              <w:rPr>
                <w:sz w:val="20"/>
                <w:szCs w:val="20"/>
              </w:rPr>
              <w:t>Свиноводство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color w:val="000000"/>
                <w:sz w:val="20"/>
                <w:szCs w:val="20"/>
              </w:rPr>
            </w:pPr>
            <w:r w:rsidRPr="00B55AFF">
              <w:rPr>
                <w:color w:val="000000"/>
                <w:sz w:val="20"/>
                <w:szCs w:val="20"/>
              </w:rPr>
              <w:t>1.12</w:t>
            </w:r>
          </w:p>
        </w:tc>
        <w:tc>
          <w:tcPr>
            <w:tcW w:w="2135" w:type="dxa"/>
            <w:vAlign w:val="center"/>
          </w:tcPr>
          <w:p w:rsidR="00554559" w:rsidRPr="00B55AFF" w:rsidRDefault="00554559" w:rsidP="00615E5B">
            <w:pPr>
              <w:rPr>
                <w:sz w:val="20"/>
                <w:szCs w:val="20"/>
              </w:rPr>
            </w:pPr>
            <w:r w:rsidRPr="00B55AFF">
              <w:rPr>
                <w:sz w:val="20"/>
                <w:szCs w:val="20"/>
              </w:rPr>
              <w:t>Пчеловодство</w:t>
            </w:r>
          </w:p>
        </w:tc>
        <w:tc>
          <w:tcPr>
            <w:tcW w:w="5385" w:type="dxa"/>
            <w:vAlign w:val="center"/>
          </w:tcPr>
          <w:p w:rsidR="00554559" w:rsidRPr="00B55AFF" w:rsidRDefault="00554559" w:rsidP="00615E5B">
            <w:pPr>
              <w:jc w:val="both"/>
              <w:rPr>
                <w:sz w:val="20"/>
                <w:szCs w:val="20"/>
              </w:rPr>
            </w:pPr>
            <w:r w:rsidRPr="00B55AFF">
              <w:rPr>
                <w:sz w:val="20"/>
                <w:szCs w:val="20"/>
              </w:rPr>
              <w:t>Максимальный размер земельного участка - 4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jc w:val="both"/>
              <w:rPr>
                <w:sz w:val="20"/>
                <w:szCs w:val="20"/>
              </w:rPr>
            </w:pPr>
            <w:r w:rsidRPr="00B55AFF">
              <w:rPr>
                <w:sz w:val="20"/>
                <w:szCs w:val="20"/>
              </w:rPr>
              <w:t xml:space="preserve">Предельное количество этажей –1. </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не подлежит устано</w:t>
            </w:r>
            <w:r w:rsidRPr="00A2584D">
              <w:rPr>
                <w:rFonts w:ascii="Times New Roman" w:hAnsi="Times New Roman" w:cs="Times New Roman"/>
                <w:i w:val="0"/>
                <w:iCs w:val="0"/>
                <w:sz w:val="20"/>
                <w:szCs w:val="20"/>
                <w:lang w:eastAsia="en-US"/>
              </w:rPr>
              <w:t>в</w:t>
            </w:r>
            <w:r w:rsidRPr="00A2584D">
              <w:rPr>
                <w:rFonts w:ascii="Times New Roman" w:hAnsi="Times New Roman" w:cs="Times New Roman"/>
                <w:i w:val="0"/>
                <w:iCs w:val="0"/>
                <w:sz w:val="20"/>
                <w:szCs w:val="20"/>
                <w:lang w:eastAsia="en-US"/>
              </w:rPr>
              <w:lastRenderedPageBreak/>
              <w:t>лению.</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1.15</w:t>
            </w:r>
          </w:p>
        </w:tc>
        <w:tc>
          <w:tcPr>
            <w:tcW w:w="2135" w:type="dxa"/>
            <w:vAlign w:val="center"/>
          </w:tcPr>
          <w:p w:rsidR="00554559" w:rsidRPr="00B55AFF" w:rsidRDefault="00554559" w:rsidP="00615E5B">
            <w:pPr>
              <w:rPr>
                <w:rStyle w:val="13"/>
                <w:color w:val="000000"/>
                <w:sz w:val="20"/>
                <w:szCs w:val="20"/>
              </w:rPr>
            </w:pPr>
            <w:r w:rsidRPr="00B55AFF">
              <w:rPr>
                <w:sz w:val="20"/>
                <w:szCs w:val="20"/>
              </w:rPr>
              <w:t>Хранение и перер</w:t>
            </w:r>
            <w:r w:rsidRPr="00B55AFF">
              <w:rPr>
                <w:sz w:val="20"/>
                <w:szCs w:val="20"/>
              </w:rPr>
              <w:t>а</w:t>
            </w:r>
            <w:r w:rsidRPr="00B55AFF">
              <w:rPr>
                <w:sz w:val="20"/>
                <w:szCs w:val="20"/>
              </w:rPr>
              <w:t>ботка сельскохозя</w:t>
            </w:r>
            <w:r w:rsidRPr="00B55AFF">
              <w:rPr>
                <w:sz w:val="20"/>
                <w:szCs w:val="20"/>
              </w:rPr>
              <w:t>й</w:t>
            </w:r>
            <w:r w:rsidRPr="00B55AFF">
              <w:rPr>
                <w:sz w:val="20"/>
                <w:szCs w:val="20"/>
              </w:rPr>
              <w:t>ственной продукции</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1.17</w:t>
            </w:r>
          </w:p>
        </w:tc>
        <w:tc>
          <w:tcPr>
            <w:tcW w:w="2135" w:type="dxa"/>
            <w:vAlign w:val="center"/>
          </w:tcPr>
          <w:p w:rsidR="00554559" w:rsidRPr="00B55AFF" w:rsidRDefault="00554559" w:rsidP="00615E5B">
            <w:pPr>
              <w:rPr>
                <w:sz w:val="20"/>
                <w:szCs w:val="20"/>
              </w:rPr>
            </w:pPr>
            <w:r w:rsidRPr="00B55AFF">
              <w:rPr>
                <w:sz w:val="20"/>
                <w:szCs w:val="20"/>
              </w:rPr>
              <w:t>Питомники</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- 0,50 га.</w:t>
            </w:r>
          </w:p>
          <w:p w:rsidR="00554559" w:rsidRPr="00B55AFF" w:rsidRDefault="00554559" w:rsidP="00615E5B">
            <w:pPr>
              <w:jc w:val="both"/>
              <w:rPr>
                <w:sz w:val="20"/>
                <w:szCs w:val="20"/>
              </w:rPr>
            </w:pPr>
            <w:r w:rsidRPr="00B55AFF">
              <w:rPr>
                <w:sz w:val="20"/>
                <w:szCs w:val="20"/>
              </w:rPr>
              <w:t>Минимальный отступ от границы земельного участка – 3м.</w:t>
            </w:r>
          </w:p>
          <w:p w:rsidR="00554559" w:rsidRPr="00B55AFF" w:rsidRDefault="00554559" w:rsidP="00615E5B">
            <w:pPr>
              <w:jc w:val="both"/>
              <w:rPr>
                <w:sz w:val="20"/>
                <w:szCs w:val="20"/>
              </w:rPr>
            </w:pPr>
            <w:r w:rsidRPr="00B55AFF">
              <w:rPr>
                <w:sz w:val="20"/>
                <w:szCs w:val="20"/>
              </w:rPr>
              <w:t>Предельное количество этажей – 2 этажа.</w:t>
            </w:r>
          </w:p>
          <w:p w:rsidR="00554559" w:rsidRPr="00B55AFF" w:rsidRDefault="00554559" w:rsidP="00615E5B">
            <w:pPr>
              <w:jc w:val="both"/>
              <w:rPr>
                <w:i/>
                <w:iCs/>
                <w:sz w:val="20"/>
                <w:szCs w:val="20"/>
              </w:rPr>
            </w:pPr>
            <w:r w:rsidRPr="00B55AFF">
              <w:rPr>
                <w:sz w:val="20"/>
                <w:szCs w:val="20"/>
              </w:rPr>
              <w:t>Максимальный процент застройки – 40%.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1.18</w:t>
            </w:r>
          </w:p>
        </w:tc>
        <w:tc>
          <w:tcPr>
            <w:tcW w:w="2135" w:type="dxa"/>
            <w:vAlign w:val="center"/>
          </w:tcPr>
          <w:p w:rsidR="00554559" w:rsidRPr="00B55AFF" w:rsidRDefault="00554559" w:rsidP="00615E5B">
            <w:pPr>
              <w:rPr>
                <w:rStyle w:val="13"/>
                <w:color w:val="000000"/>
                <w:sz w:val="20"/>
                <w:szCs w:val="20"/>
              </w:rPr>
            </w:pPr>
            <w:r w:rsidRPr="00B55AFF">
              <w:rPr>
                <w:sz w:val="20"/>
                <w:szCs w:val="20"/>
              </w:rPr>
              <w:t>Обеспечение сельск</w:t>
            </w:r>
            <w:r w:rsidRPr="00B55AFF">
              <w:rPr>
                <w:sz w:val="20"/>
                <w:szCs w:val="20"/>
              </w:rPr>
              <w:t>о</w:t>
            </w:r>
            <w:r w:rsidRPr="00B55AFF">
              <w:rPr>
                <w:sz w:val="20"/>
                <w:szCs w:val="20"/>
              </w:rPr>
              <w:t>хозяйственного пр</w:t>
            </w:r>
            <w:r w:rsidRPr="00B55AFF">
              <w:rPr>
                <w:sz w:val="20"/>
                <w:szCs w:val="20"/>
              </w:rPr>
              <w:t>о</w:t>
            </w:r>
            <w:r w:rsidRPr="00B55AFF">
              <w:rPr>
                <w:sz w:val="20"/>
                <w:szCs w:val="20"/>
              </w:rPr>
              <w:t>изводства</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Минимальные отступы от границ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12.0</w:t>
            </w:r>
          </w:p>
        </w:tc>
        <w:tc>
          <w:tcPr>
            <w:tcW w:w="2135"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 xml:space="preserve">служивание </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trHeight w:val="47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6.9</w:t>
            </w:r>
          </w:p>
        </w:tc>
        <w:tc>
          <w:tcPr>
            <w:tcW w:w="2135" w:type="dxa"/>
            <w:vAlign w:val="center"/>
          </w:tcPr>
          <w:p w:rsidR="00554559" w:rsidRPr="00B55AFF" w:rsidRDefault="00554559" w:rsidP="00615E5B">
            <w:pPr>
              <w:rPr>
                <w:sz w:val="20"/>
                <w:szCs w:val="20"/>
              </w:rPr>
            </w:pPr>
            <w:r w:rsidRPr="00B55AFF">
              <w:rPr>
                <w:sz w:val="20"/>
                <w:szCs w:val="20"/>
              </w:rPr>
              <w:t>Склады</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jc w:val="both"/>
              <w:rPr>
                <w:sz w:val="20"/>
                <w:szCs w:val="20"/>
              </w:rPr>
            </w:pPr>
            <w:r w:rsidRPr="00B55AFF">
              <w:rPr>
                <w:sz w:val="20"/>
                <w:szCs w:val="20"/>
              </w:rPr>
              <w:t>Предельное количество надземных этажей – 1.</w:t>
            </w:r>
          </w:p>
          <w:p w:rsidR="00554559" w:rsidRPr="00B55AFF" w:rsidRDefault="00554559" w:rsidP="00615E5B">
            <w:pPr>
              <w:jc w:val="both"/>
              <w:rPr>
                <w:sz w:val="20"/>
                <w:szCs w:val="20"/>
              </w:rPr>
            </w:pPr>
            <w:r w:rsidRPr="00B55AFF">
              <w:rPr>
                <w:sz w:val="20"/>
                <w:szCs w:val="20"/>
              </w:rPr>
              <w:t>Максимальный процент застройки – 60%.</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tc>
      </w:tr>
    </w:tbl>
    <w:p w:rsidR="00E17BE9" w:rsidRDefault="00E17BE9" w:rsidP="001E37FF">
      <w:pPr>
        <w:spacing w:before="100" w:beforeAutospacing="1" w:after="100" w:afterAutospacing="1"/>
        <w:ind w:firstLine="709"/>
        <w:jc w:val="center"/>
        <w:outlineLvl w:val="2"/>
        <w:rPr>
          <w:b/>
          <w:bCs/>
        </w:rPr>
      </w:pPr>
      <w:bookmarkStart w:id="536" w:name="_Toc448774989"/>
      <w:bookmarkStart w:id="537" w:name="_Toc448780636"/>
      <w:bookmarkStart w:id="538" w:name="_Toc448781247"/>
      <w:bookmarkStart w:id="539" w:name="_Toc473548108"/>
    </w:p>
    <w:p w:rsidR="00554559" w:rsidRPr="00B55AFF" w:rsidRDefault="00554559" w:rsidP="001E37FF">
      <w:pPr>
        <w:spacing w:before="100" w:beforeAutospacing="1" w:after="100" w:afterAutospacing="1"/>
        <w:ind w:firstLine="709"/>
        <w:jc w:val="center"/>
        <w:outlineLvl w:val="2"/>
        <w:rPr>
          <w:b/>
          <w:bCs/>
        </w:rPr>
      </w:pPr>
      <w:bookmarkStart w:id="540" w:name="_Toc475940466"/>
      <w:r w:rsidRPr="00B55AFF">
        <w:rPr>
          <w:b/>
          <w:bCs/>
        </w:rPr>
        <w:lastRenderedPageBreak/>
        <w:t>Статья 4</w:t>
      </w:r>
      <w:r>
        <w:rPr>
          <w:b/>
          <w:bCs/>
        </w:rPr>
        <w:t>6</w:t>
      </w:r>
      <w:r w:rsidRPr="00B55AFF">
        <w:rPr>
          <w:b/>
          <w:bCs/>
        </w:rPr>
        <w:t>. Градостроительные регламенты на территориях зон специального назначения</w:t>
      </w:r>
      <w:bookmarkEnd w:id="534"/>
      <w:bookmarkEnd w:id="535"/>
      <w:bookmarkEnd w:id="536"/>
      <w:bookmarkEnd w:id="537"/>
      <w:bookmarkEnd w:id="538"/>
      <w:bookmarkEnd w:id="539"/>
      <w:bookmarkEnd w:id="540"/>
    </w:p>
    <w:p w:rsidR="00554559" w:rsidRPr="00B55AFF" w:rsidRDefault="00554559" w:rsidP="001E37FF">
      <w:pPr>
        <w:pStyle w:val="a7"/>
        <w:tabs>
          <w:tab w:val="left" w:pos="720"/>
        </w:tabs>
        <w:ind w:firstLine="720"/>
        <w:jc w:val="both"/>
      </w:pPr>
      <w:r w:rsidRPr="00B55AFF">
        <w:t xml:space="preserve">1. </w:t>
      </w:r>
      <w:r w:rsidRPr="00085299">
        <w:rPr>
          <w:i/>
          <w:iCs/>
        </w:rPr>
        <w:t>Зона специального назначения (код зоны – Сп</w:t>
      </w:r>
      <w:proofErr w:type="gramStart"/>
      <w:r w:rsidRPr="00085299">
        <w:rPr>
          <w:i/>
          <w:iCs/>
        </w:rPr>
        <w:t>1</w:t>
      </w:r>
      <w:proofErr w:type="gramEnd"/>
      <w:r w:rsidRPr="00085299">
        <w:rPr>
          <w:i/>
          <w:iCs/>
        </w:rPr>
        <w:t>)</w:t>
      </w:r>
      <w:r w:rsidRPr="00115BEE">
        <w:t xml:space="preserve"> предназначена для размещения объектов ритуального назначения (кладбищ, крем</w:t>
      </w:r>
      <w:r w:rsidRPr="00115BEE">
        <w:t>а</w:t>
      </w:r>
      <w:r w:rsidRPr="00115BEE">
        <w:t>ториев), а также складирования, захоронения и переработки отходов.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rPr>
              <w:t>12.1</w:t>
            </w:r>
          </w:p>
        </w:tc>
        <w:tc>
          <w:tcPr>
            <w:tcW w:w="2138" w:type="dxa"/>
            <w:vAlign w:val="center"/>
          </w:tcPr>
          <w:p w:rsidR="00554559" w:rsidRPr="00B55AFF" w:rsidRDefault="00554559" w:rsidP="00615E5B">
            <w:pPr>
              <w:jc w:val="both"/>
              <w:rPr>
                <w:sz w:val="20"/>
                <w:szCs w:val="20"/>
              </w:rPr>
            </w:pPr>
            <w:r w:rsidRPr="00B55AFF">
              <w:rPr>
                <w:sz w:val="20"/>
                <w:szCs w:val="20"/>
              </w:rPr>
              <w:t>Ритуальная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615E5B">
            <w:pPr>
              <w:pStyle w:val="a7"/>
              <w:widowControl w:val="0"/>
              <w:ind w:firstLine="20"/>
              <w:jc w:val="both"/>
              <w:rPr>
                <w:sz w:val="20"/>
                <w:szCs w:val="20"/>
              </w:rPr>
            </w:pPr>
            <w:r w:rsidRPr="00B55AFF">
              <w:rPr>
                <w:sz w:val="20"/>
                <w:szCs w:val="20"/>
              </w:rPr>
              <w:t>Минимальная площадь земельных участков 0,1 га, макс</w:t>
            </w:r>
            <w:r w:rsidRPr="00B55AFF">
              <w:rPr>
                <w:sz w:val="20"/>
                <w:szCs w:val="20"/>
              </w:rPr>
              <w:t>и</w:t>
            </w:r>
            <w:r w:rsidRPr="00B55AFF">
              <w:rPr>
                <w:sz w:val="20"/>
                <w:szCs w:val="20"/>
              </w:rPr>
              <w:t>мальная  10 га.</w:t>
            </w:r>
          </w:p>
          <w:p w:rsidR="00554559" w:rsidRPr="00B55AFF" w:rsidRDefault="00554559" w:rsidP="00615E5B">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615E5B">
            <w:pPr>
              <w:ind w:firstLine="20"/>
              <w:rPr>
                <w:sz w:val="20"/>
                <w:szCs w:val="20"/>
              </w:rPr>
            </w:pPr>
            <w:r w:rsidRPr="00B55AFF">
              <w:rPr>
                <w:sz w:val="20"/>
                <w:szCs w:val="20"/>
              </w:rPr>
              <w:t>Максимальные процент застройки кладбищ 2% без учета захоронений.</w:t>
            </w:r>
          </w:p>
          <w:p w:rsidR="00554559" w:rsidRPr="00B55AFF" w:rsidRDefault="00554559" w:rsidP="00615E5B">
            <w:pPr>
              <w:ind w:firstLine="20"/>
              <w:rPr>
                <w:sz w:val="20"/>
                <w:szCs w:val="20"/>
              </w:rPr>
            </w:pPr>
            <w:r w:rsidRPr="00B55AFF">
              <w:rPr>
                <w:sz w:val="20"/>
                <w:szCs w:val="20"/>
              </w:rPr>
              <w:t>Этажность – 1 этаж.</w:t>
            </w:r>
          </w:p>
          <w:p w:rsidR="00554559" w:rsidRPr="00B55AFF" w:rsidRDefault="00554559" w:rsidP="00615E5B">
            <w:pPr>
              <w:pStyle w:val="a7"/>
              <w:widowControl w:val="0"/>
              <w:ind w:firstLine="142"/>
              <w:jc w:val="both"/>
              <w:rPr>
                <w:sz w:val="20"/>
                <w:szCs w:val="20"/>
              </w:rPr>
            </w:pPr>
          </w:p>
        </w:tc>
        <w:tc>
          <w:tcPr>
            <w:tcW w:w="4472" w:type="dxa"/>
            <w:vAlign w:val="center"/>
          </w:tcPr>
          <w:p w:rsidR="00554559" w:rsidRPr="00B55AFF" w:rsidRDefault="00554559" w:rsidP="00615E5B">
            <w:pPr>
              <w:ind w:firstLine="142"/>
              <w:jc w:val="both"/>
              <w:rPr>
                <w:sz w:val="20"/>
                <w:szCs w:val="20"/>
              </w:rPr>
            </w:pPr>
            <w:r w:rsidRPr="00B55AFF">
              <w:rPr>
                <w:sz w:val="20"/>
                <w:szCs w:val="20"/>
              </w:rPr>
              <w:t>Запрещено строительство объектов капитал</w:t>
            </w:r>
            <w:r w:rsidRPr="00B55AFF">
              <w:rPr>
                <w:sz w:val="20"/>
                <w:szCs w:val="20"/>
              </w:rPr>
              <w:t>ь</w:t>
            </w:r>
            <w:r w:rsidRPr="00B55AFF">
              <w:rPr>
                <w:sz w:val="20"/>
                <w:szCs w:val="20"/>
              </w:rPr>
              <w:t>ного строительства на указанной территории после закрытия кладбища независимо от срока давности.</w:t>
            </w:r>
          </w:p>
          <w:p w:rsidR="00554559" w:rsidRPr="00B55AFF" w:rsidRDefault="00554559" w:rsidP="00615E5B">
            <w:pPr>
              <w:ind w:firstLine="142"/>
              <w:jc w:val="both"/>
              <w:rPr>
                <w:sz w:val="20"/>
                <w:szCs w:val="20"/>
              </w:rPr>
            </w:pPr>
            <w:proofErr w:type="gramStart"/>
            <w:r w:rsidRPr="00B55AFF">
              <w:rPr>
                <w:sz w:val="20"/>
                <w:szCs w:val="20"/>
              </w:rPr>
              <w:t>Порядок использования территории определ</w:t>
            </w:r>
            <w:r w:rsidRPr="00B55AFF">
              <w:rPr>
                <w:sz w:val="20"/>
                <w:szCs w:val="20"/>
              </w:rPr>
              <w:t>я</w:t>
            </w:r>
            <w:r w:rsidRPr="00B55AFF">
              <w:rPr>
                <w:sz w:val="20"/>
                <w:szCs w:val="20"/>
              </w:rPr>
              <w:t>ется с учетом требований государственных гр</w:t>
            </w:r>
            <w:r w:rsidRPr="00B55AFF">
              <w:rPr>
                <w:sz w:val="20"/>
                <w:szCs w:val="20"/>
              </w:rPr>
              <w:t>а</w:t>
            </w:r>
            <w:r w:rsidRPr="00B55AFF">
              <w:rPr>
                <w:sz w:val="20"/>
                <w:szCs w:val="20"/>
              </w:rPr>
              <w:t>достроительных нормативов и правил, специал</w:t>
            </w:r>
            <w:r w:rsidRPr="00B55AFF">
              <w:rPr>
                <w:sz w:val="20"/>
                <w:szCs w:val="20"/>
              </w:rPr>
              <w:t>ь</w:t>
            </w:r>
            <w:r w:rsidRPr="00B55AFF">
              <w:rPr>
                <w:sz w:val="20"/>
                <w:szCs w:val="20"/>
              </w:rPr>
              <w:t>ных нормативов (Федеральный закон от 12.01.1996 №8 «О погребении и похоронном д</w:t>
            </w:r>
            <w:r w:rsidRPr="00B55AFF">
              <w:rPr>
                <w:sz w:val="20"/>
                <w:szCs w:val="20"/>
              </w:rPr>
              <w:t>е</w:t>
            </w:r>
            <w:r w:rsidRPr="00B55AFF">
              <w:rPr>
                <w:sz w:val="20"/>
                <w:szCs w:val="20"/>
              </w:rPr>
              <w:t>ле», Постановление Главного государственного санитарного врача РФ от 28.06.2011 №84 «Об утверждении СанПиН 2.1.2882-11 «Гигиенич</w:t>
            </w:r>
            <w:r w:rsidRPr="00B55AFF">
              <w:rPr>
                <w:sz w:val="20"/>
                <w:szCs w:val="20"/>
              </w:rPr>
              <w:t>е</w:t>
            </w:r>
            <w:r w:rsidRPr="00B55AFF">
              <w:rPr>
                <w:sz w:val="20"/>
                <w:szCs w:val="20"/>
              </w:rPr>
              <w:t>ские требования к размещению, устройству и содержанию кладбищ, зданий и сооружений п</w:t>
            </w:r>
            <w:r w:rsidRPr="00B55AFF">
              <w:rPr>
                <w:sz w:val="20"/>
                <w:szCs w:val="20"/>
              </w:rPr>
              <w:t>о</w:t>
            </w:r>
            <w:r w:rsidRPr="00B55AFF">
              <w:rPr>
                <w:sz w:val="20"/>
                <w:szCs w:val="20"/>
              </w:rPr>
              <w:t>хоронного назначения»)</w:t>
            </w:r>
            <w:proofErr w:type="gramEnd"/>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DF4F65">
            <w:pPr>
              <w:widowControl w:val="0"/>
              <w:suppressLineNumbers/>
              <w:rPr>
                <w:sz w:val="20"/>
                <w:szCs w:val="20"/>
              </w:rPr>
            </w:pPr>
            <w:r w:rsidRPr="00B55AFF">
              <w:rPr>
                <w:sz w:val="20"/>
                <w:szCs w:val="20"/>
              </w:rPr>
              <w:t>12.2</w:t>
            </w:r>
          </w:p>
        </w:tc>
        <w:tc>
          <w:tcPr>
            <w:tcW w:w="2138" w:type="dxa"/>
            <w:vAlign w:val="center"/>
          </w:tcPr>
          <w:p w:rsidR="00554559" w:rsidRPr="00B55AFF" w:rsidRDefault="00554559" w:rsidP="00DF4F65">
            <w:pPr>
              <w:widowControl w:val="0"/>
              <w:suppressLineNumbers/>
              <w:jc w:val="both"/>
              <w:rPr>
                <w:sz w:val="20"/>
                <w:szCs w:val="20"/>
              </w:rPr>
            </w:pPr>
            <w:r w:rsidRPr="00B55AFF">
              <w:rPr>
                <w:sz w:val="20"/>
                <w:szCs w:val="20"/>
              </w:rPr>
              <w:t>Специальная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DF4F65">
            <w:pPr>
              <w:pStyle w:val="a7"/>
              <w:widowControl w:val="0"/>
              <w:ind w:firstLine="20"/>
              <w:jc w:val="both"/>
              <w:rPr>
                <w:sz w:val="20"/>
                <w:szCs w:val="20"/>
              </w:rPr>
            </w:pPr>
            <w:r w:rsidRPr="00B55AFF">
              <w:rPr>
                <w:sz w:val="20"/>
                <w:szCs w:val="20"/>
              </w:rPr>
              <w:t>Минимальная площадь земельных участков - 0,06 га.</w:t>
            </w:r>
          </w:p>
          <w:p w:rsidR="00554559" w:rsidRPr="00B55AFF" w:rsidRDefault="00554559" w:rsidP="00DF4F65">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DF4F65">
            <w:pPr>
              <w:ind w:firstLine="20"/>
              <w:rPr>
                <w:sz w:val="20"/>
                <w:szCs w:val="20"/>
              </w:rPr>
            </w:pPr>
            <w:r w:rsidRPr="00B55AFF">
              <w:rPr>
                <w:sz w:val="20"/>
                <w:szCs w:val="20"/>
              </w:rPr>
              <w:t>Максимальные процент застройки 50%.</w:t>
            </w:r>
          </w:p>
          <w:p w:rsidR="00554559" w:rsidRPr="00B55AFF" w:rsidRDefault="00554559" w:rsidP="00DF4F65">
            <w:pPr>
              <w:ind w:firstLine="20"/>
              <w:rPr>
                <w:sz w:val="20"/>
                <w:szCs w:val="20"/>
              </w:rPr>
            </w:pPr>
            <w:r w:rsidRPr="00B55AFF">
              <w:rPr>
                <w:sz w:val="20"/>
                <w:szCs w:val="20"/>
              </w:rPr>
              <w:t>Этажность – 1 этаж.</w:t>
            </w:r>
          </w:p>
          <w:p w:rsidR="00554559" w:rsidRPr="00B55AFF" w:rsidRDefault="00554559" w:rsidP="00DF4F65">
            <w:pPr>
              <w:pStyle w:val="a7"/>
              <w:widowControl w:val="0"/>
              <w:suppressLineNumbers/>
              <w:ind w:firstLine="142"/>
              <w:jc w:val="both"/>
              <w:rPr>
                <w:sz w:val="20"/>
                <w:szCs w:val="20"/>
              </w:rPr>
            </w:pPr>
          </w:p>
        </w:tc>
        <w:tc>
          <w:tcPr>
            <w:tcW w:w="4472" w:type="dxa"/>
            <w:vAlign w:val="center"/>
          </w:tcPr>
          <w:p w:rsidR="00554559" w:rsidRPr="00B55AFF" w:rsidRDefault="00554559" w:rsidP="00DF4F65">
            <w:pPr>
              <w:widowControl w:val="0"/>
              <w:suppressLineNumbers/>
              <w:ind w:firstLine="142"/>
              <w:jc w:val="both"/>
              <w:rPr>
                <w:sz w:val="20"/>
                <w:szCs w:val="20"/>
              </w:rPr>
            </w:pPr>
            <w:r w:rsidRPr="00B55AFF">
              <w:rPr>
                <w:sz w:val="20"/>
                <w:szCs w:val="20"/>
              </w:rPr>
              <w:t>Территория после консервации скотомогил</w:t>
            </w:r>
            <w:r w:rsidRPr="00B55AFF">
              <w:rPr>
                <w:sz w:val="20"/>
                <w:szCs w:val="20"/>
              </w:rPr>
              <w:t>ь</w:t>
            </w:r>
            <w:r w:rsidRPr="00B55AFF">
              <w:rPr>
                <w:sz w:val="20"/>
                <w:szCs w:val="20"/>
              </w:rPr>
              <w:t>ника сохраняет СЗЗ  и не может быть использ</w:t>
            </w:r>
            <w:r w:rsidRPr="00B55AFF">
              <w:rPr>
                <w:sz w:val="20"/>
                <w:szCs w:val="20"/>
              </w:rPr>
              <w:t>о</w:t>
            </w:r>
            <w:r w:rsidRPr="00B55AFF">
              <w:rPr>
                <w:sz w:val="20"/>
                <w:szCs w:val="20"/>
              </w:rPr>
              <w:t>вана в хозяйственной деятельности.</w:t>
            </w:r>
          </w:p>
          <w:p w:rsidR="00554559" w:rsidRPr="00B55AFF" w:rsidRDefault="00554559" w:rsidP="00DF4F65">
            <w:pPr>
              <w:widowControl w:val="0"/>
              <w:suppressLineNumbers/>
              <w:ind w:firstLine="142"/>
              <w:jc w:val="both"/>
              <w:rPr>
                <w:sz w:val="20"/>
                <w:szCs w:val="20"/>
              </w:rPr>
            </w:pPr>
            <w:r w:rsidRPr="00B55AFF">
              <w:rPr>
                <w:sz w:val="20"/>
                <w:szCs w:val="20"/>
              </w:rPr>
              <w:t>Территория после закрытия полигона комм</w:t>
            </w:r>
            <w:r w:rsidRPr="00B55AFF">
              <w:rPr>
                <w:sz w:val="20"/>
                <w:szCs w:val="20"/>
              </w:rPr>
              <w:t>у</w:t>
            </w:r>
            <w:r w:rsidRPr="00B55AFF">
              <w:rPr>
                <w:sz w:val="20"/>
                <w:szCs w:val="20"/>
              </w:rPr>
              <w:t>нальных отходов подлежит рекультивации. И</w:t>
            </w:r>
            <w:r w:rsidRPr="00B55AFF">
              <w:rPr>
                <w:sz w:val="20"/>
                <w:szCs w:val="20"/>
              </w:rPr>
              <w:t>с</w:t>
            </w:r>
            <w:r w:rsidRPr="00B55AFF">
              <w:rPr>
                <w:sz w:val="20"/>
                <w:szCs w:val="20"/>
              </w:rPr>
              <w:t>пользование такого земельного участка для х</w:t>
            </w:r>
            <w:r w:rsidRPr="00B55AFF">
              <w:rPr>
                <w:sz w:val="20"/>
                <w:szCs w:val="20"/>
              </w:rPr>
              <w:t>о</w:t>
            </w:r>
            <w:r w:rsidRPr="00B55AFF">
              <w:rPr>
                <w:sz w:val="20"/>
                <w:szCs w:val="20"/>
              </w:rPr>
              <w:t>зяйственных целей возможно только после пол</w:t>
            </w:r>
            <w:r w:rsidRPr="00B55AFF">
              <w:rPr>
                <w:sz w:val="20"/>
                <w:szCs w:val="20"/>
              </w:rPr>
              <w:t>у</w:t>
            </w:r>
            <w:r w:rsidRPr="00B55AFF">
              <w:rPr>
                <w:sz w:val="20"/>
                <w:szCs w:val="20"/>
              </w:rPr>
              <w:t>чения соответствующего санитарно-эпидемиологического заключения в соответствии с действующим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restar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widowControl w:val="0"/>
              <w:ind w:firstLine="142"/>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bl>
    <w:p w:rsidR="00554559" w:rsidRPr="00B55AFF" w:rsidRDefault="00554559" w:rsidP="001E37FF">
      <w:pPr>
        <w:widowControl w:val="0"/>
        <w:suppressLineNumbers/>
        <w:shd w:val="clear" w:color="auto" w:fill="FFFFFF"/>
        <w:tabs>
          <w:tab w:val="left" w:pos="0"/>
        </w:tabs>
        <w:ind w:firstLine="709"/>
        <w:jc w:val="both"/>
        <w:rPr>
          <w:i/>
          <w:iCs/>
        </w:rPr>
      </w:pPr>
    </w:p>
    <w:p w:rsidR="00554559" w:rsidRPr="00B55AFF" w:rsidRDefault="00554559" w:rsidP="001E37FF">
      <w:pPr>
        <w:spacing w:before="100" w:beforeAutospacing="1" w:after="100" w:afterAutospacing="1"/>
        <w:ind w:firstLine="709"/>
        <w:jc w:val="center"/>
        <w:outlineLvl w:val="2"/>
        <w:rPr>
          <w:b/>
          <w:bCs/>
        </w:rPr>
      </w:pPr>
      <w:bookmarkStart w:id="541" w:name="_Toc437587928"/>
      <w:bookmarkStart w:id="542" w:name="_Toc448774991"/>
      <w:bookmarkStart w:id="543" w:name="_Toc448780637"/>
      <w:bookmarkStart w:id="544" w:name="_Toc448781248"/>
      <w:bookmarkStart w:id="545" w:name="_Toc473548109"/>
      <w:bookmarkStart w:id="546" w:name="_Toc475940467"/>
      <w:r w:rsidRPr="00B55AFF">
        <w:rPr>
          <w:b/>
          <w:bCs/>
        </w:rPr>
        <w:t>Статья 4</w:t>
      </w:r>
      <w:r>
        <w:rPr>
          <w:b/>
          <w:bCs/>
        </w:rPr>
        <w:t>7</w:t>
      </w:r>
      <w:r w:rsidRPr="00B55AFF">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41"/>
      <w:bookmarkEnd w:id="542"/>
      <w:bookmarkEnd w:id="543"/>
      <w:bookmarkEnd w:id="544"/>
      <w:r w:rsidRPr="00B55AFF">
        <w:rPr>
          <w:b/>
          <w:bCs/>
        </w:rPr>
        <w:t>не распространяются</w:t>
      </w:r>
      <w:bookmarkEnd w:id="545"/>
      <w:bookmarkEnd w:id="546"/>
    </w:p>
    <w:p w:rsidR="00554559" w:rsidRPr="00B55AFF" w:rsidRDefault="00554559" w:rsidP="001E37FF">
      <w:pPr>
        <w:pStyle w:val="a7"/>
        <w:ind w:firstLine="720"/>
        <w:jc w:val="both"/>
      </w:pPr>
      <w:r w:rsidRPr="00B55AFF">
        <w:t>1.</w:t>
      </w:r>
      <w:r w:rsidRPr="00B55AFF">
        <w:rPr>
          <w:i/>
          <w:iCs/>
        </w:rPr>
        <w:t xml:space="preserve"> Земли лесного фонда </w:t>
      </w:r>
      <w:r w:rsidRPr="00B55AFF">
        <w:t>включают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554559" w:rsidRPr="00B55AFF" w:rsidRDefault="00554559" w:rsidP="001E37FF">
      <w:pPr>
        <w:pStyle w:val="a7"/>
        <w:ind w:firstLine="720"/>
        <w:jc w:val="both"/>
      </w:pPr>
      <w:r w:rsidRPr="00B55AFF">
        <w:t xml:space="preserve">2. </w:t>
      </w:r>
      <w:r w:rsidRPr="00B55AFF">
        <w:rPr>
          <w:i/>
          <w:iCs/>
        </w:rPr>
        <w:t>Сельскохозяйственные угодья в составе земель с</w:t>
      </w:r>
      <w:r>
        <w:rPr>
          <w:i/>
          <w:iCs/>
        </w:rPr>
        <w:t>ельскохозяйственного назначения</w:t>
      </w:r>
      <w:r w:rsidRPr="00B55AFF">
        <w:t>.</w:t>
      </w:r>
    </w:p>
    <w:p w:rsidR="00554559" w:rsidRPr="00B55AFF" w:rsidRDefault="00554559" w:rsidP="001E37FF">
      <w:pPr>
        <w:pStyle w:val="a7"/>
        <w:ind w:firstLine="720"/>
        <w:jc w:val="both"/>
        <w:rPr>
          <w:highlight w:val="yellow"/>
        </w:rPr>
      </w:pPr>
      <w:r w:rsidRPr="00B55AFF">
        <w:t xml:space="preserve">3. </w:t>
      </w:r>
      <w:r w:rsidRPr="00B55AFF">
        <w:rPr>
          <w:i/>
          <w:iCs/>
        </w:rPr>
        <w:t xml:space="preserve">Улично-дорожная сеть </w:t>
      </w:r>
      <w:r w:rsidRPr="00B55AFF">
        <w:rPr>
          <w:b/>
          <w:bCs/>
        </w:rPr>
        <w:t>-</w:t>
      </w:r>
      <w:r w:rsidRPr="00B55AFF">
        <w:t xml:space="preserve"> размещение объектов улично-дорожной сети (территория общего пользования).</w:t>
      </w:r>
    </w:p>
    <w:p w:rsidR="00554559" w:rsidRDefault="00554559" w:rsidP="001E37FF">
      <w:pPr>
        <w:pStyle w:val="a7"/>
        <w:ind w:firstLine="720"/>
        <w:jc w:val="both"/>
      </w:pPr>
      <w:r w:rsidRPr="00B55AFF">
        <w:t>4. Разрешенные виды использования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B55AFF">
        <w:t>о</w:t>
      </w:r>
      <w:r w:rsidRPr="00B55AFF">
        <w:t>нодательством.</w:t>
      </w:r>
    </w:p>
    <w:p w:rsidR="00554559" w:rsidRDefault="00554559">
      <w:pPr>
        <w:spacing w:after="200" w:line="276" w:lineRule="auto"/>
      </w:pPr>
    </w:p>
    <w:p w:rsidR="00554559" w:rsidRDefault="00554559" w:rsidP="001E37FF">
      <w:pPr>
        <w:pStyle w:val="a7"/>
        <w:ind w:firstLine="720"/>
        <w:jc w:val="both"/>
        <w:sectPr w:rsidR="00554559" w:rsidSect="00615E5B">
          <w:pgSz w:w="16838" w:h="11906" w:orient="landscape"/>
          <w:pgMar w:top="1701" w:right="1134" w:bottom="851" w:left="1134" w:header="709" w:footer="709" w:gutter="0"/>
          <w:cols w:space="708"/>
          <w:docGrid w:linePitch="360"/>
        </w:sectPr>
      </w:pPr>
    </w:p>
    <w:p w:rsidR="00554559" w:rsidRPr="00115BEE" w:rsidRDefault="00554559" w:rsidP="00DF4F65">
      <w:pPr>
        <w:spacing w:before="100" w:beforeAutospacing="1" w:after="100" w:afterAutospacing="1"/>
        <w:jc w:val="center"/>
        <w:outlineLvl w:val="1"/>
        <w:rPr>
          <w:b/>
          <w:bCs/>
        </w:rPr>
      </w:pPr>
      <w:bookmarkStart w:id="547" w:name="_Toc392516696"/>
      <w:bookmarkStart w:id="548" w:name="_Toc400454243"/>
      <w:bookmarkStart w:id="549" w:name="_Toc410315221"/>
      <w:bookmarkStart w:id="550" w:name="_Toc475940468"/>
      <w:r w:rsidRPr="00DD4424">
        <w:rPr>
          <w:b/>
          <w:bCs/>
          <w:color w:val="000000"/>
        </w:rPr>
        <w:lastRenderedPageBreak/>
        <w:t xml:space="preserve">Глава </w:t>
      </w:r>
      <w:r>
        <w:rPr>
          <w:b/>
          <w:bCs/>
          <w:color w:val="000000"/>
        </w:rPr>
        <w:t>11</w:t>
      </w:r>
      <w:r w:rsidRPr="00DD4424">
        <w:rPr>
          <w:b/>
          <w:bCs/>
          <w:color w:val="000000"/>
        </w:rPr>
        <w:t>. Градостроительные ограничения и особые условия использования терр</w:t>
      </w:r>
      <w:r w:rsidRPr="00DD4424">
        <w:rPr>
          <w:b/>
          <w:bCs/>
          <w:color w:val="000000"/>
        </w:rPr>
        <w:t>и</w:t>
      </w:r>
      <w:r w:rsidRPr="00DD4424">
        <w:rPr>
          <w:b/>
          <w:bCs/>
          <w:color w:val="000000"/>
        </w:rPr>
        <w:t>тории</w:t>
      </w:r>
      <w:r w:rsidRPr="00115BEE">
        <w:rPr>
          <w:b/>
          <w:bCs/>
          <w:color w:val="000000"/>
        </w:rPr>
        <w:t xml:space="preserve"> муниципального образования </w:t>
      </w:r>
      <w:r w:rsidR="005423B7">
        <w:rPr>
          <w:b/>
          <w:bCs/>
          <w:color w:val="000000"/>
        </w:rPr>
        <w:t>По</w:t>
      </w:r>
      <w:r w:rsidR="00F366A6">
        <w:rPr>
          <w:b/>
          <w:bCs/>
          <w:color w:val="000000"/>
        </w:rPr>
        <w:t>левско</w:t>
      </w:r>
      <w:r w:rsidRPr="00115BEE">
        <w:rPr>
          <w:b/>
          <w:bCs/>
          <w:color w:val="000000"/>
        </w:rPr>
        <w:t>й сельсовет</w:t>
      </w:r>
      <w:bookmarkEnd w:id="547"/>
      <w:bookmarkEnd w:id="548"/>
      <w:bookmarkEnd w:id="549"/>
      <w:bookmarkEnd w:id="550"/>
    </w:p>
    <w:p w:rsidR="00554559" w:rsidRPr="00115BEE" w:rsidRDefault="00554559" w:rsidP="00DF4F65">
      <w:pPr>
        <w:tabs>
          <w:tab w:val="left" w:pos="0"/>
        </w:tabs>
        <w:spacing w:before="100" w:beforeAutospacing="1" w:after="100" w:afterAutospacing="1"/>
        <w:jc w:val="center"/>
        <w:outlineLvl w:val="2"/>
        <w:rPr>
          <w:b/>
          <w:bCs/>
        </w:rPr>
      </w:pPr>
      <w:bookmarkStart w:id="551" w:name="_Toc282347534"/>
      <w:bookmarkStart w:id="552" w:name="_Toc321209574"/>
      <w:bookmarkStart w:id="553" w:name="_Toc339819819"/>
      <w:bookmarkStart w:id="554" w:name="_Toc379293290"/>
      <w:bookmarkStart w:id="555" w:name="_Toc380051158"/>
      <w:bookmarkStart w:id="556" w:name="_Toc380581565"/>
      <w:bookmarkStart w:id="557" w:name="_Toc392516697"/>
      <w:bookmarkStart w:id="558" w:name="_Toc400454244"/>
      <w:bookmarkStart w:id="559" w:name="_Toc410315222"/>
      <w:bookmarkStart w:id="560" w:name="_Toc475940469"/>
      <w:r w:rsidRPr="00115BEE">
        <w:rPr>
          <w:b/>
          <w:bCs/>
        </w:rPr>
        <w:t xml:space="preserve">Статья </w:t>
      </w:r>
      <w:r>
        <w:rPr>
          <w:b/>
          <w:bCs/>
        </w:rPr>
        <w:t>48</w:t>
      </w:r>
      <w:r w:rsidRPr="00115BEE">
        <w:rPr>
          <w:b/>
          <w:bCs/>
        </w:rPr>
        <w:t>. Виды зон градостроительных ограничений</w:t>
      </w:r>
      <w:bookmarkEnd w:id="551"/>
      <w:bookmarkEnd w:id="552"/>
      <w:bookmarkEnd w:id="553"/>
      <w:bookmarkEnd w:id="554"/>
      <w:bookmarkEnd w:id="555"/>
      <w:bookmarkEnd w:id="556"/>
      <w:bookmarkEnd w:id="557"/>
      <w:bookmarkEnd w:id="558"/>
      <w:bookmarkEnd w:id="559"/>
      <w:bookmarkEnd w:id="560"/>
    </w:p>
    <w:p w:rsidR="00554559" w:rsidRPr="00115BEE" w:rsidRDefault="00554559" w:rsidP="00DF4F65">
      <w:pPr>
        <w:pStyle w:val="a7"/>
        <w:tabs>
          <w:tab w:val="left" w:pos="720"/>
        </w:tabs>
        <w:ind w:firstLine="720"/>
        <w:jc w:val="both"/>
        <w:rPr>
          <w:color w:val="000000"/>
        </w:rPr>
      </w:pPr>
      <w:r w:rsidRPr="00115BEE">
        <w:rPr>
          <w:color w:val="000000"/>
        </w:rPr>
        <w:t>1. Видами зон действия градостроительных ограничений, границы которых ото</w:t>
      </w:r>
      <w:r w:rsidRPr="00115BEE">
        <w:rPr>
          <w:color w:val="000000"/>
        </w:rPr>
        <w:t>б</w:t>
      </w:r>
      <w:r w:rsidRPr="00115BEE">
        <w:rPr>
          <w:color w:val="000000"/>
        </w:rPr>
        <w:t>ражаются на карте градостроительного зонирования муниципального образования, явл</w:t>
      </w:r>
      <w:r w:rsidRPr="00115BEE">
        <w:rPr>
          <w:color w:val="000000"/>
        </w:rPr>
        <w:t>я</w:t>
      </w:r>
      <w:r w:rsidRPr="00115BEE">
        <w:rPr>
          <w:color w:val="000000"/>
        </w:rPr>
        <w:t>ются:</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с особыми условиями использования территорий (санитарно-защитные з</w:t>
      </w:r>
      <w:r w:rsidRPr="00115BEE">
        <w:rPr>
          <w:color w:val="000000"/>
        </w:rPr>
        <w:t>о</w:t>
      </w:r>
      <w:r w:rsidRPr="00115BEE">
        <w:rPr>
          <w:color w:val="000000"/>
        </w:rPr>
        <w:t>ны, охранные зоны и зоны влияния объектов инженерной и транспортной инфраструкт</w:t>
      </w:r>
      <w:r w:rsidRPr="00115BEE">
        <w:rPr>
          <w:color w:val="000000"/>
        </w:rPr>
        <w:t>у</w:t>
      </w:r>
      <w:r w:rsidRPr="00115BEE">
        <w:rPr>
          <w:color w:val="000000"/>
        </w:rPr>
        <w:t>ры и др.), устанавливаемые в соответствии с законодательством Российской Федерации;</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554559" w:rsidRPr="005B5D09"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публичных сервитутов.</w:t>
      </w:r>
    </w:p>
    <w:p w:rsidR="00554559" w:rsidRPr="00AD1982" w:rsidRDefault="00554559" w:rsidP="00DF4F65">
      <w:pPr>
        <w:pStyle w:val="a8"/>
        <w:widowControl w:val="0"/>
        <w:tabs>
          <w:tab w:val="left" w:pos="1080"/>
          <w:tab w:val="left" w:pos="1331"/>
        </w:tabs>
        <w:spacing w:after="0"/>
        <w:ind w:firstLine="720"/>
        <w:jc w:val="both"/>
        <w:rPr>
          <w:rStyle w:val="14"/>
          <w:b w:val="0"/>
          <w:bCs w:val="0"/>
        </w:rPr>
      </w:pPr>
      <w:r w:rsidRPr="00AD1982">
        <w:rPr>
          <w:rStyle w:val="14"/>
          <w:b w:val="0"/>
          <w:bCs w:val="0"/>
        </w:rPr>
        <w:t>2. Ограничения использования земельных участков и объектов капитального стро</w:t>
      </w:r>
      <w:r w:rsidRPr="00AD1982">
        <w:rPr>
          <w:rStyle w:val="14"/>
          <w:b w:val="0"/>
          <w:bCs w:val="0"/>
        </w:rPr>
        <w:t>и</w:t>
      </w:r>
      <w:r w:rsidRPr="00AD1982">
        <w:rPr>
          <w:rStyle w:val="14"/>
          <w:b w:val="0"/>
          <w:bCs w:val="0"/>
        </w:rPr>
        <w:t>тельства, расположенных в санитарно-защитных зонах</w:t>
      </w:r>
      <w:r>
        <w:rPr>
          <w:rStyle w:val="14"/>
          <w:b w:val="0"/>
          <w:bCs w:val="0"/>
        </w:rPr>
        <w:t xml:space="preserve"> и </w:t>
      </w:r>
      <w:r w:rsidRPr="00AD1982">
        <w:rPr>
          <w:rStyle w:val="14"/>
          <w:b w:val="0"/>
          <w:bCs w:val="0"/>
        </w:rPr>
        <w:t>иных зонах установлены в соотве</w:t>
      </w:r>
      <w:r w:rsidRPr="00AD1982">
        <w:rPr>
          <w:rStyle w:val="14"/>
          <w:b w:val="0"/>
          <w:bCs w:val="0"/>
        </w:rPr>
        <w:t>т</w:t>
      </w:r>
      <w:r w:rsidRPr="00AD1982">
        <w:rPr>
          <w:rStyle w:val="14"/>
          <w:b w:val="0"/>
          <w:bCs w:val="0"/>
        </w:rPr>
        <w:t>ствии с нормативными правовыми актами (табл. 1</w:t>
      </w:r>
      <w:r>
        <w:rPr>
          <w:rStyle w:val="14"/>
          <w:b w:val="0"/>
          <w:bCs w:val="0"/>
        </w:rPr>
        <w:t>0</w:t>
      </w:r>
      <w:r w:rsidRPr="00AD1982">
        <w:rPr>
          <w:rStyle w:val="14"/>
          <w:b w:val="0"/>
          <w:bCs w:val="0"/>
        </w:rPr>
        <w:t>).</w:t>
      </w:r>
    </w:p>
    <w:p w:rsidR="00554559" w:rsidRPr="00AD1982" w:rsidRDefault="00554559" w:rsidP="00DF4F65">
      <w:pPr>
        <w:pStyle w:val="a8"/>
        <w:widowControl w:val="0"/>
        <w:tabs>
          <w:tab w:val="left" w:pos="1080"/>
          <w:tab w:val="left" w:pos="1331"/>
        </w:tabs>
        <w:spacing w:before="100" w:beforeAutospacing="1" w:after="100" w:afterAutospacing="1"/>
        <w:jc w:val="right"/>
        <w:rPr>
          <w:rStyle w:val="14"/>
          <w:b w:val="0"/>
          <w:bCs w:val="0"/>
        </w:rPr>
      </w:pPr>
      <w:r w:rsidRPr="00AD1982">
        <w:rPr>
          <w:rStyle w:val="14"/>
          <w:b w:val="0"/>
          <w:bCs w:val="0"/>
        </w:rPr>
        <w:t>Таблица 1</w:t>
      </w:r>
      <w:r>
        <w:rPr>
          <w:rStyle w:val="14"/>
          <w:b w:val="0"/>
          <w:bCs w:val="0"/>
        </w:rPr>
        <w:t>0</w:t>
      </w:r>
    </w:p>
    <w:tbl>
      <w:tblPr>
        <w:tblW w:w="5000" w:type="pct"/>
        <w:jc w:val="center"/>
        <w:tblCellMar>
          <w:left w:w="0" w:type="dxa"/>
          <w:right w:w="0" w:type="dxa"/>
        </w:tblCellMar>
        <w:tblLook w:val="0000" w:firstRow="0" w:lastRow="0" w:firstColumn="0" w:lastColumn="0" w:noHBand="0" w:noVBand="0"/>
      </w:tblPr>
      <w:tblGrid>
        <w:gridCol w:w="1848"/>
        <w:gridCol w:w="3770"/>
        <w:gridCol w:w="3746"/>
      </w:tblGrid>
      <w:tr w:rsidR="00554559" w:rsidRPr="00AD1982">
        <w:trPr>
          <w:cantSplit/>
          <w:jc w:val="center"/>
        </w:trPr>
        <w:tc>
          <w:tcPr>
            <w:tcW w:w="987"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Нормативно-правовое основание</w:t>
            </w:r>
          </w:p>
        </w:tc>
      </w:tr>
      <w:tr w:rsidR="00554559" w:rsidRPr="00AD1982">
        <w:trPr>
          <w:cantSplit/>
          <w:jc w:val="center"/>
        </w:trPr>
        <w:tc>
          <w:tcPr>
            <w:tcW w:w="987"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1</w:t>
            </w:r>
          </w:p>
        </w:tc>
        <w:tc>
          <w:tcPr>
            <w:tcW w:w="201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3</w:t>
            </w:r>
          </w:p>
        </w:tc>
      </w:tr>
      <w:tr w:rsidR="00554559" w:rsidRPr="00AD1982">
        <w:trPr>
          <w:cantSplit/>
          <w:trHeight w:val="1155"/>
          <w:jc w:val="center"/>
        </w:trPr>
        <w:tc>
          <w:tcPr>
            <w:tcW w:w="987" w:type="pct"/>
            <w:vMerge w:val="restart"/>
            <w:tcBorders>
              <w:top w:val="single" w:sz="4" w:space="0" w:color="000000"/>
              <w:left w:val="single" w:sz="4" w:space="0" w:color="000000"/>
            </w:tcBorders>
            <w:vAlign w:val="center"/>
          </w:tcPr>
          <w:p w:rsidR="00554559" w:rsidRPr="00AD1982" w:rsidRDefault="00554559" w:rsidP="00DF4F65">
            <w:pPr>
              <w:widowControl w:val="0"/>
              <w:ind w:left="147"/>
              <w:jc w:val="both"/>
              <w:rPr>
                <w:sz w:val="20"/>
                <w:szCs w:val="20"/>
              </w:rPr>
            </w:pPr>
            <w:r w:rsidRPr="00AD1982">
              <w:rPr>
                <w:sz w:val="20"/>
                <w:szCs w:val="20"/>
              </w:rPr>
              <w:t xml:space="preserve">Санитарно-защитные </w:t>
            </w:r>
          </w:p>
          <w:p w:rsidR="00554559" w:rsidRPr="00AD1982" w:rsidRDefault="00554559" w:rsidP="00DF4F65">
            <w:pPr>
              <w:widowControl w:val="0"/>
              <w:ind w:left="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554559" w:rsidRPr="00AD1982" w:rsidRDefault="00554559" w:rsidP="00DF4F65">
            <w:pPr>
              <w:widowControl w:val="0"/>
              <w:ind w:left="136" w:firstLine="5"/>
              <w:jc w:val="both"/>
              <w:rPr>
                <w:sz w:val="20"/>
                <w:szCs w:val="20"/>
              </w:rPr>
            </w:pPr>
            <w:r w:rsidRPr="00AD1982">
              <w:rPr>
                <w:sz w:val="20"/>
                <w:szCs w:val="20"/>
              </w:rPr>
              <w:t>СЗЗ объектов производственного назн</w:t>
            </w:r>
            <w:r w:rsidRPr="00AD1982">
              <w:rPr>
                <w:sz w:val="20"/>
                <w:szCs w:val="20"/>
              </w:rPr>
              <w:t>а</w:t>
            </w:r>
            <w:r w:rsidRPr="00AD1982">
              <w:rPr>
                <w:sz w:val="20"/>
                <w:szCs w:val="20"/>
              </w:rPr>
              <w:t>чения</w:t>
            </w:r>
          </w:p>
          <w:p w:rsidR="00554559" w:rsidRPr="00AD1982" w:rsidRDefault="00554559" w:rsidP="00DF4F65">
            <w:pPr>
              <w:widowControl w:val="0"/>
              <w:ind w:left="136" w:firstLine="5"/>
              <w:jc w:val="both"/>
              <w:rPr>
                <w:sz w:val="20"/>
                <w:szCs w:val="20"/>
              </w:rPr>
            </w:pPr>
            <w:r w:rsidRPr="00AD1982">
              <w:rPr>
                <w:sz w:val="20"/>
                <w:szCs w:val="20"/>
              </w:rPr>
              <w:t>СЗЗ объектов сельскохозяйственного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специального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транспортной инфрастру</w:t>
            </w:r>
            <w:r w:rsidRPr="00AD1982">
              <w:rPr>
                <w:sz w:val="20"/>
                <w:szCs w:val="20"/>
              </w:rPr>
              <w:t>к</w:t>
            </w:r>
            <w:r w:rsidRPr="00AD1982">
              <w:rPr>
                <w:sz w:val="20"/>
                <w:szCs w:val="20"/>
              </w:rPr>
              <w:t>туры.</w:t>
            </w:r>
          </w:p>
          <w:p w:rsidR="00554559" w:rsidRPr="00AD1982" w:rsidRDefault="00554559" w:rsidP="00DF4F65">
            <w:pPr>
              <w:widowControl w:val="0"/>
              <w:ind w:firstLine="141"/>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pacing w:val="-1"/>
                <w:sz w:val="20"/>
                <w:szCs w:val="20"/>
              </w:rPr>
              <w:t>СанПиН 2.2.1/2.1.1.1200-03 «</w:t>
            </w:r>
            <w:r w:rsidRPr="00AD1982">
              <w:rPr>
                <w:sz w:val="20"/>
                <w:szCs w:val="20"/>
                <w:lang w:eastAsia="ar-SA"/>
              </w:rPr>
              <w:t>Санита</w:t>
            </w:r>
            <w:r w:rsidRPr="00AD1982">
              <w:rPr>
                <w:sz w:val="20"/>
                <w:szCs w:val="20"/>
                <w:lang w:eastAsia="ar-SA"/>
              </w:rPr>
              <w:t>р</w:t>
            </w:r>
            <w:r w:rsidRPr="00AD1982">
              <w:rPr>
                <w:sz w:val="20"/>
                <w:szCs w:val="20"/>
                <w:lang w:eastAsia="ar-SA"/>
              </w:rPr>
              <w:t>но-защитные зоны и санитарная кла</w:t>
            </w:r>
            <w:r w:rsidRPr="00AD1982">
              <w:rPr>
                <w:sz w:val="20"/>
                <w:szCs w:val="20"/>
                <w:lang w:eastAsia="ar-SA"/>
              </w:rPr>
              <w:t>с</w:t>
            </w:r>
            <w:r w:rsidRPr="00AD1982">
              <w:rPr>
                <w:sz w:val="20"/>
                <w:szCs w:val="20"/>
                <w:lang w:eastAsia="ar-SA"/>
              </w:rPr>
              <w:t>сификация предприятий, сооружений и иных объектов» (с изменениями и д</w:t>
            </w:r>
            <w:r w:rsidRPr="00AD1982">
              <w:rPr>
                <w:sz w:val="20"/>
                <w:szCs w:val="20"/>
                <w:lang w:eastAsia="ar-SA"/>
              </w:rPr>
              <w:t>о</w:t>
            </w:r>
            <w:r w:rsidRPr="00AD1982">
              <w:rPr>
                <w:sz w:val="20"/>
                <w:szCs w:val="20"/>
                <w:lang w:eastAsia="ar-SA"/>
              </w:rPr>
              <w:t>полнениями)</w:t>
            </w:r>
            <w:r w:rsidRPr="00AD1982">
              <w:rPr>
                <w:spacing w:val="-1"/>
                <w:sz w:val="20"/>
                <w:szCs w:val="20"/>
              </w:rPr>
              <w:t>.</w:t>
            </w:r>
          </w:p>
        </w:tc>
      </w:tr>
      <w:tr w:rsidR="00554559" w:rsidRPr="00AD1982">
        <w:trPr>
          <w:cantSplit/>
          <w:trHeight w:val="480"/>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z w:val="20"/>
                <w:szCs w:val="20"/>
              </w:rPr>
              <w:t>СНиП 2.05.02.85</w:t>
            </w:r>
            <w:r w:rsidRPr="00AD1982">
              <w:rPr>
                <w:sz w:val="20"/>
                <w:szCs w:val="20"/>
                <w:vertAlign w:val="superscript"/>
              </w:rPr>
              <w:t>*</w:t>
            </w:r>
            <w:r w:rsidRPr="00AD1982">
              <w:rPr>
                <w:sz w:val="20"/>
                <w:szCs w:val="20"/>
              </w:rPr>
              <w:t xml:space="preserve"> «Автомобильные д</w:t>
            </w:r>
            <w:r w:rsidRPr="00AD1982">
              <w:rPr>
                <w:sz w:val="20"/>
                <w:szCs w:val="20"/>
              </w:rPr>
              <w:t>о</w:t>
            </w:r>
            <w:r w:rsidRPr="00AD1982">
              <w:rPr>
                <w:sz w:val="20"/>
                <w:szCs w:val="20"/>
              </w:rPr>
              <w:t>роги»</w:t>
            </w:r>
          </w:p>
        </w:tc>
      </w:tr>
      <w:tr w:rsidR="00554559" w:rsidRPr="00AD1982">
        <w:trPr>
          <w:cantSplit/>
          <w:trHeight w:val="960"/>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Закон Алтайского</w:t>
            </w:r>
            <w:r w:rsidR="00E17BE9">
              <w:rPr>
                <w:sz w:val="20"/>
                <w:szCs w:val="20"/>
              </w:rPr>
              <w:t xml:space="preserve"> </w:t>
            </w:r>
            <w:r w:rsidRPr="00AD1982">
              <w:rPr>
                <w:sz w:val="20"/>
                <w:szCs w:val="20"/>
              </w:rPr>
              <w:t>края от 03.12.2008 № 123-ЗС (ред. от 05.09.2014) «Об а</w:t>
            </w:r>
            <w:r w:rsidRPr="00AD1982">
              <w:rPr>
                <w:sz w:val="20"/>
                <w:szCs w:val="20"/>
              </w:rPr>
              <w:t>в</w:t>
            </w:r>
            <w:r w:rsidRPr="00AD1982">
              <w:rPr>
                <w:sz w:val="20"/>
                <w:szCs w:val="20"/>
              </w:rPr>
              <w:t>томобильных дорогах и о</w:t>
            </w:r>
            <w:r w:rsidR="00E17BE9">
              <w:rPr>
                <w:sz w:val="20"/>
                <w:szCs w:val="20"/>
              </w:rPr>
              <w:t xml:space="preserve"> </w:t>
            </w:r>
            <w:r w:rsidRPr="00AD1982">
              <w:rPr>
                <w:sz w:val="20"/>
                <w:szCs w:val="20"/>
              </w:rPr>
              <w:t>дорожной</w:t>
            </w:r>
            <w:r w:rsidR="00E17BE9">
              <w:rPr>
                <w:sz w:val="20"/>
                <w:szCs w:val="20"/>
              </w:rPr>
              <w:t xml:space="preserve"> </w:t>
            </w:r>
            <w:r w:rsidRPr="00AD1982">
              <w:rPr>
                <w:sz w:val="20"/>
                <w:szCs w:val="20"/>
              </w:rPr>
              <w:t>деятельности</w:t>
            </w:r>
            <w:r w:rsidR="00E17BE9">
              <w:rPr>
                <w:sz w:val="20"/>
                <w:szCs w:val="20"/>
              </w:rPr>
              <w:t xml:space="preserve"> </w:t>
            </w:r>
            <w:r w:rsidRPr="00AD1982">
              <w:rPr>
                <w:sz w:val="20"/>
                <w:szCs w:val="20"/>
              </w:rPr>
              <w:t>в</w:t>
            </w:r>
            <w:r w:rsidR="00E17BE9">
              <w:rPr>
                <w:sz w:val="20"/>
                <w:szCs w:val="20"/>
              </w:rPr>
              <w:t xml:space="preserve"> </w:t>
            </w:r>
            <w:r w:rsidRPr="00AD1982">
              <w:rPr>
                <w:sz w:val="20"/>
                <w:szCs w:val="20"/>
              </w:rPr>
              <w:t>Алтайском</w:t>
            </w:r>
            <w:r w:rsidR="00E17BE9">
              <w:rPr>
                <w:sz w:val="20"/>
                <w:szCs w:val="20"/>
              </w:rPr>
              <w:t xml:space="preserve"> </w:t>
            </w:r>
            <w:r w:rsidRPr="00AD1982">
              <w:rPr>
                <w:sz w:val="20"/>
                <w:szCs w:val="20"/>
              </w:rPr>
              <w:t>крае»</w:t>
            </w:r>
          </w:p>
        </w:tc>
      </w:tr>
      <w:tr w:rsidR="00554559" w:rsidRPr="00AD1982">
        <w:trPr>
          <w:cantSplit/>
          <w:trHeight w:val="781"/>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«Гигиенические требования к разм</w:t>
            </w:r>
            <w:r w:rsidRPr="00AD1982">
              <w:rPr>
                <w:sz w:val="20"/>
                <w:szCs w:val="20"/>
              </w:rPr>
              <w:t>е</w:t>
            </w:r>
            <w:r w:rsidRPr="00AD1982">
              <w:rPr>
                <w:sz w:val="20"/>
                <w:szCs w:val="20"/>
              </w:rPr>
              <w:t>щению, устройству и содержанию кладбищ, зданий и сооружений пох</w:t>
            </w:r>
            <w:r w:rsidRPr="00AD1982">
              <w:rPr>
                <w:sz w:val="20"/>
                <w:szCs w:val="20"/>
              </w:rPr>
              <w:t>о</w:t>
            </w:r>
            <w:r w:rsidRPr="00AD1982">
              <w:rPr>
                <w:sz w:val="20"/>
                <w:szCs w:val="20"/>
              </w:rPr>
              <w:t>ронного назначения. СанПиН 2.1.2882-11»</w:t>
            </w:r>
          </w:p>
        </w:tc>
      </w:tr>
      <w:tr w:rsidR="00554559" w:rsidRPr="00AD1982">
        <w:trPr>
          <w:cantSplit/>
          <w:trHeight w:val="781"/>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jc w:val="center"/>
        </w:trPr>
        <w:tc>
          <w:tcPr>
            <w:tcW w:w="987" w:type="pct"/>
            <w:vMerge w:val="restart"/>
            <w:tcBorders>
              <w:top w:val="single" w:sz="4" w:space="0" w:color="000000"/>
              <w:left w:val="single" w:sz="4" w:space="0" w:color="000000"/>
            </w:tcBorders>
            <w:vAlign w:val="center"/>
          </w:tcPr>
          <w:p w:rsidR="00554559" w:rsidRPr="00AD1982" w:rsidRDefault="00554559" w:rsidP="00DF4F65">
            <w:pPr>
              <w:widowControl w:val="0"/>
              <w:ind w:firstLine="147"/>
              <w:jc w:val="both"/>
              <w:rPr>
                <w:sz w:val="20"/>
                <w:szCs w:val="20"/>
              </w:rPr>
            </w:pPr>
            <w:r w:rsidRPr="00AD1982">
              <w:rPr>
                <w:sz w:val="20"/>
                <w:szCs w:val="20"/>
              </w:rPr>
              <w:t xml:space="preserve">Охранные </w:t>
            </w:r>
          </w:p>
          <w:p w:rsidR="00554559" w:rsidRPr="00AD1982" w:rsidRDefault="00554559" w:rsidP="00DF4F65">
            <w:pPr>
              <w:widowControl w:val="0"/>
              <w:ind w:firstLine="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554559" w:rsidRPr="00AD1982" w:rsidRDefault="00554559" w:rsidP="00DF4F65">
            <w:pPr>
              <w:widowControl w:val="0"/>
              <w:ind w:left="136"/>
              <w:jc w:val="both"/>
              <w:rPr>
                <w:sz w:val="20"/>
                <w:szCs w:val="20"/>
              </w:rPr>
            </w:pPr>
            <w:r w:rsidRPr="00AD1982">
              <w:rPr>
                <w:sz w:val="20"/>
                <w:szCs w:val="20"/>
              </w:rPr>
              <w:t>ОЗ объектов инженерной инфраструкт</w:t>
            </w:r>
            <w:r w:rsidRPr="00AD1982">
              <w:rPr>
                <w:sz w:val="20"/>
                <w:szCs w:val="20"/>
              </w:rPr>
              <w:t>у</w:t>
            </w:r>
            <w:r w:rsidRPr="00AD1982">
              <w:rPr>
                <w:sz w:val="20"/>
                <w:szCs w:val="20"/>
              </w:rPr>
              <w:t>ры</w:t>
            </w:r>
          </w:p>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Росси</w:t>
            </w:r>
            <w:r w:rsidRPr="00AD1982">
              <w:rPr>
                <w:sz w:val="20"/>
                <w:szCs w:val="20"/>
              </w:rPr>
              <w:t>й</w:t>
            </w:r>
            <w:r w:rsidRPr="00AD1982">
              <w:rPr>
                <w:sz w:val="20"/>
                <w:szCs w:val="20"/>
              </w:rPr>
              <w:t>ской Федерации от 24.02. 2009 г. №160 «О порядке установления охранных зон объектов электросетевого хозя</w:t>
            </w:r>
            <w:r w:rsidRPr="00AD1982">
              <w:rPr>
                <w:sz w:val="20"/>
                <w:szCs w:val="20"/>
              </w:rPr>
              <w:t>й</w:t>
            </w:r>
            <w:r w:rsidRPr="00AD1982">
              <w:rPr>
                <w:sz w:val="20"/>
                <w:szCs w:val="20"/>
              </w:rPr>
              <w:t>ства и особых условий использования земельных участков, расположенных в границах таких зон»</w:t>
            </w:r>
          </w:p>
        </w:tc>
      </w:tr>
      <w:tr w:rsidR="00554559" w:rsidRPr="00AD1982">
        <w:trPr>
          <w:cantSplit/>
          <w:trHeight w:val="413"/>
          <w:jc w:val="center"/>
        </w:trPr>
        <w:tc>
          <w:tcPr>
            <w:tcW w:w="987"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Федеральный закон от 07.07.2003г.</w:t>
            </w:r>
          </w:p>
          <w:p w:rsidR="00554559" w:rsidRPr="00AD1982" w:rsidRDefault="00554559" w:rsidP="00DF4F65">
            <w:pPr>
              <w:widowControl w:val="0"/>
              <w:ind w:left="199" w:right="145"/>
              <w:jc w:val="both"/>
              <w:rPr>
                <w:sz w:val="20"/>
                <w:szCs w:val="20"/>
              </w:rPr>
            </w:pPr>
            <w:r w:rsidRPr="00AD1982">
              <w:rPr>
                <w:sz w:val="20"/>
                <w:szCs w:val="20"/>
              </w:rPr>
              <w:t>№ 126-ФЗ «О связи»</w:t>
            </w:r>
          </w:p>
        </w:tc>
      </w:tr>
      <w:tr w:rsidR="00554559" w:rsidRPr="00AD1982">
        <w:trPr>
          <w:cantSplit/>
          <w:trHeight w:val="690"/>
          <w:jc w:val="center"/>
        </w:trPr>
        <w:tc>
          <w:tcPr>
            <w:tcW w:w="987"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554559" w:rsidRPr="00AD1982">
        <w:trPr>
          <w:cantSplit/>
          <w:jc w:val="center"/>
        </w:trPr>
        <w:tc>
          <w:tcPr>
            <w:tcW w:w="987" w:type="pct"/>
            <w:vMerge/>
            <w:tcBorders>
              <w:left w:val="single" w:sz="4" w:space="0" w:color="000000"/>
              <w:bottom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 xml:space="preserve">Зоны </w:t>
            </w:r>
          </w:p>
          <w:p w:rsidR="00554559" w:rsidRPr="00AD1982" w:rsidRDefault="00554559" w:rsidP="00DF4F65">
            <w:pPr>
              <w:widowControl w:val="0"/>
              <w:ind w:left="147"/>
              <w:jc w:val="both"/>
              <w:rPr>
                <w:sz w:val="20"/>
                <w:szCs w:val="20"/>
              </w:rPr>
            </w:pPr>
            <w:r w:rsidRPr="00AD1982">
              <w:rPr>
                <w:sz w:val="20"/>
                <w:szCs w:val="20"/>
              </w:rPr>
              <w:t xml:space="preserve">санитарной </w:t>
            </w:r>
          </w:p>
          <w:p w:rsidR="00554559" w:rsidRPr="00AD1982" w:rsidRDefault="00554559" w:rsidP="00DF4F65">
            <w:pPr>
              <w:widowControl w:val="0"/>
              <w:ind w:left="147"/>
              <w:jc w:val="both"/>
              <w:rPr>
                <w:sz w:val="20"/>
                <w:szCs w:val="20"/>
              </w:rPr>
            </w:pPr>
            <w:r w:rsidRPr="00AD1982">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36"/>
              <w:jc w:val="both"/>
              <w:rPr>
                <w:sz w:val="20"/>
                <w:szCs w:val="20"/>
              </w:rPr>
            </w:pPr>
            <w:r w:rsidRPr="00AD1982">
              <w:rPr>
                <w:sz w:val="20"/>
                <w:szCs w:val="20"/>
              </w:rPr>
              <w:t xml:space="preserve">ЗСО источников </w:t>
            </w:r>
            <w:proofErr w:type="gramStart"/>
            <w:r w:rsidRPr="00AD1982">
              <w:rPr>
                <w:sz w:val="20"/>
                <w:szCs w:val="20"/>
              </w:rPr>
              <w:t>питьевого</w:t>
            </w:r>
            <w:proofErr w:type="gramEnd"/>
          </w:p>
          <w:p w:rsidR="00554559" w:rsidRPr="00AD1982" w:rsidRDefault="00554559" w:rsidP="00DF4F65">
            <w:pPr>
              <w:widowControl w:val="0"/>
              <w:ind w:left="136"/>
              <w:jc w:val="both"/>
              <w:rPr>
                <w:sz w:val="20"/>
                <w:szCs w:val="20"/>
              </w:rPr>
            </w:pPr>
            <w:r w:rsidRPr="00AD1982">
              <w:rPr>
                <w:sz w:val="20"/>
                <w:szCs w:val="20"/>
              </w:rPr>
              <w:t xml:space="preserve">водоснабжения и водопроводов </w:t>
            </w:r>
          </w:p>
          <w:p w:rsidR="00554559" w:rsidRPr="00AD1982" w:rsidRDefault="00554559" w:rsidP="00DF4F65">
            <w:pPr>
              <w:widowControl w:val="0"/>
              <w:ind w:left="136"/>
              <w:jc w:val="both"/>
              <w:rPr>
                <w:sz w:val="20"/>
                <w:szCs w:val="20"/>
              </w:rPr>
            </w:pPr>
            <w:r w:rsidRPr="00AD1982">
              <w:rPr>
                <w:sz w:val="20"/>
                <w:szCs w:val="20"/>
              </w:rPr>
              <w:t>питьевого назначения</w:t>
            </w:r>
          </w:p>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СанПиН 2.1.4.1110-02 «Зоны санита</w:t>
            </w:r>
            <w:r w:rsidRPr="00AD1982">
              <w:rPr>
                <w:sz w:val="20"/>
                <w:szCs w:val="20"/>
              </w:rPr>
              <w:t>р</w:t>
            </w:r>
            <w:r w:rsidRPr="00AD1982">
              <w:rPr>
                <w:sz w:val="20"/>
                <w:szCs w:val="20"/>
              </w:rPr>
              <w:t>ной охраны источников водоснабж</w:t>
            </w:r>
            <w:r w:rsidRPr="00AD1982">
              <w:rPr>
                <w:sz w:val="20"/>
                <w:szCs w:val="20"/>
              </w:rPr>
              <w:t>е</w:t>
            </w:r>
            <w:r w:rsidRPr="00AD1982">
              <w:rPr>
                <w:sz w:val="20"/>
                <w:szCs w:val="20"/>
              </w:rPr>
              <w:t>ния и водопроводов питьевого назн</w:t>
            </w:r>
            <w:r w:rsidRPr="00AD1982">
              <w:rPr>
                <w:sz w:val="20"/>
                <w:szCs w:val="20"/>
              </w:rPr>
              <w:t>а</w:t>
            </w:r>
            <w:r w:rsidRPr="00AD1982">
              <w:rPr>
                <w:sz w:val="20"/>
                <w:szCs w:val="20"/>
              </w:rPr>
              <w:t xml:space="preserve">чения» (с изменениями на 25 сентября 2014 года) </w:t>
            </w:r>
          </w:p>
        </w:tc>
      </w:tr>
      <w:tr w:rsidR="00554559" w:rsidRPr="00AD1982">
        <w:trPr>
          <w:cantSplit/>
          <w:trHeight w:val="577"/>
          <w:jc w:val="center"/>
        </w:trPr>
        <w:tc>
          <w:tcPr>
            <w:tcW w:w="987"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Зоны действия опасных приро</w:t>
            </w:r>
            <w:r w:rsidRPr="00AD1982">
              <w:rPr>
                <w:sz w:val="20"/>
                <w:szCs w:val="20"/>
              </w:rPr>
              <w:t>д</w:t>
            </w:r>
            <w:r w:rsidRPr="00AD1982">
              <w:rPr>
                <w:sz w:val="20"/>
                <w:szCs w:val="20"/>
              </w:rPr>
              <w:t>ных или техноге</w:t>
            </w:r>
            <w:r w:rsidRPr="00AD1982">
              <w:rPr>
                <w:sz w:val="20"/>
                <w:szCs w:val="20"/>
              </w:rPr>
              <w:t>н</w:t>
            </w:r>
            <w:r w:rsidRPr="00AD1982">
              <w:rPr>
                <w:sz w:val="20"/>
                <w:szCs w:val="20"/>
              </w:rPr>
              <w:t>ных процессов</w:t>
            </w:r>
          </w:p>
        </w:tc>
        <w:tc>
          <w:tcPr>
            <w:tcW w:w="201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r w:rsidRPr="00AD1982">
              <w:rPr>
                <w:sz w:val="20"/>
                <w:szCs w:val="20"/>
              </w:rPr>
              <w:t>Зоны затопления, зоны подтопления, з</w:t>
            </w:r>
            <w:r w:rsidRPr="00AD1982">
              <w:rPr>
                <w:sz w:val="20"/>
                <w:szCs w:val="20"/>
              </w:rPr>
              <w:t>о</w:t>
            </w:r>
            <w:r w:rsidRPr="00AD1982">
              <w:rPr>
                <w:sz w:val="20"/>
                <w:szCs w:val="20"/>
              </w:rPr>
              <w:t>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rStyle w:val="14"/>
                <w:b w:val="0"/>
                <w:bCs w:val="0"/>
                <w:sz w:val="20"/>
                <w:szCs w:val="20"/>
              </w:rPr>
              <w:t>Федеральный закон от 10.01.2002 № 7-ФЗ «Об охране окружающей среды»</w:t>
            </w:r>
          </w:p>
        </w:tc>
      </w:tr>
      <w:tr w:rsidR="00554559" w:rsidRPr="00AD1982">
        <w:trPr>
          <w:cantSplit/>
          <w:trHeight w:val="668"/>
          <w:jc w:val="center"/>
        </w:trPr>
        <w:tc>
          <w:tcPr>
            <w:tcW w:w="987" w:type="pct"/>
            <w:vMerge/>
            <w:tcBorders>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rStyle w:val="14"/>
                <w:b w:val="0"/>
                <w:bCs w:val="0"/>
                <w:sz w:val="20"/>
                <w:szCs w:val="20"/>
              </w:rPr>
            </w:pPr>
            <w:r w:rsidRPr="00AD1982">
              <w:rPr>
                <w:rStyle w:val="14"/>
                <w:b w:val="0"/>
                <w:bCs w:val="0"/>
                <w:sz w:val="20"/>
                <w:szCs w:val="20"/>
              </w:rPr>
              <w:t>Федеральный закон от 30.03.99 № 52-ФЗ «О санитарно-эпидемиологическом благополучии населения»</w:t>
            </w:r>
          </w:p>
        </w:tc>
      </w:tr>
      <w:tr w:rsidR="00554559" w:rsidRPr="00AD1982">
        <w:trPr>
          <w:cantSplit/>
          <w:trHeight w:val="667"/>
          <w:jc w:val="center"/>
        </w:trPr>
        <w:tc>
          <w:tcPr>
            <w:tcW w:w="987"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2584D" w:rsidRDefault="00554559" w:rsidP="00020B8C">
            <w:pPr>
              <w:pStyle w:val="a8"/>
              <w:widowControl w:val="0"/>
              <w:tabs>
                <w:tab w:val="left" w:pos="1080"/>
                <w:tab w:val="left" w:pos="1331"/>
              </w:tabs>
              <w:spacing w:after="0"/>
              <w:ind w:left="199"/>
              <w:jc w:val="both"/>
              <w:rPr>
                <w:rStyle w:val="14"/>
                <w:b w:val="0"/>
                <w:bCs w:val="0"/>
                <w:sz w:val="20"/>
                <w:szCs w:val="20"/>
              </w:rPr>
            </w:pPr>
            <w:r w:rsidRPr="00A2584D">
              <w:rPr>
                <w:sz w:val="20"/>
                <w:szCs w:val="20"/>
              </w:rPr>
              <w:t>Нормативы градостроительного прое</w:t>
            </w:r>
            <w:r w:rsidRPr="00A2584D">
              <w:rPr>
                <w:sz w:val="20"/>
                <w:szCs w:val="20"/>
              </w:rPr>
              <w:t>к</w:t>
            </w:r>
            <w:r w:rsidRPr="00A2584D">
              <w:rPr>
                <w:sz w:val="20"/>
                <w:szCs w:val="20"/>
              </w:rPr>
              <w:t>тирования Алтайского края (</w:t>
            </w:r>
            <w:r w:rsidR="00020B8C">
              <w:rPr>
                <w:sz w:val="20"/>
                <w:szCs w:val="20"/>
              </w:rPr>
              <w:t>с изменен</w:t>
            </w:r>
            <w:r w:rsidR="00020B8C">
              <w:rPr>
                <w:sz w:val="20"/>
                <w:szCs w:val="20"/>
              </w:rPr>
              <w:t>и</w:t>
            </w:r>
            <w:r w:rsidR="00020B8C">
              <w:rPr>
                <w:sz w:val="20"/>
                <w:szCs w:val="20"/>
              </w:rPr>
              <w:t>ями на 20.10</w:t>
            </w:r>
            <w:r w:rsidRPr="00A2584D">
              <w:rPr>
                <w:sz w:val="20"/>
                <w:szCs w:val="20"/>
              </w:rPr>
              <w:t>.2015 г</w:t>
            </w:r>
            <w:r w:rsidR="00FA4163">
              <w:rPr>
                <w:sz w:val="20"/>
                <w:szCs w:val="20"/>
              </w:rPr>
              <w:t>.</w:t>
            </w:r>
            <w:r w:rsidRPr="00A2584D">
              <w:rPr>
                <w:sz w:val="20"/>
                <w:szCs w:val="20"/>
              </w:rPr>
              <w:t>)</w:t>
            </w:r>
          </w:p>
        </w:tc>
      </w:tr>
    </w:tbl>
    <w:p w:rsidR="00554559" w:rsidRDefault="00554559" w:rsidP="003F15A7">
      <w:pPr>
        <w:pStyle w:val="a8"/>
        <w:widowControl w:val="0"/>
        <w:tabs>
          <w:tab w:val="left" w:pos="1138"/>
        </w:tabs>
        <w:spacing w:after="0"/>
        <w:ind w:firstLine="709"/>
        <w:jc w:val="both"/>
        <w:rPr>
          <w:rStyle w:val="14"/>
          <w:b w:val="0"/>
          <w:bCs w:val="0"/>
          <w:color w:val="000000"/>
          <w:sz w:val="24"/>
          <w:szCs w:val="24"/>
        </w:rPr>
      </w:pPr>
    </w:p>
    <w:p w:rsidR="00554559" w:rsidRPr="00152112" w:rsidRDefault="00554559" w:rsidP="003F15A7">
      <w:pPr>
        <w:pStyle w:val="a8"/>
        <w:widowControl w:val="0"/>
        <w:tabs>
          <w:tab w:val="left" w:pos="1138"/>
        </w:tabs>
        <w:spacing w:after="0"/>
        <w:ind w:firstLine="709"/>
        <w:jc w:val="both"/>
      </w:pPr>
      <w:r>
        <w:rPr>
          <w:rStyle w:val="14"/>
          <w:b w:val="0"/>
          <w:bCs w:val="0"/>
          <w:color w:val="000000"/>
          <w:sz w:val="24"/>
          <w:szCs w:val="24"/>
        </w:rPr>
        <w:t xml:space="preserve">3. </w:t>
      </w:r>
      <w:r w:rsidRPr="00152112">
        <w:rPr>
          <w:rStyle w:val="14"/>
          <w:b w:val="0"/>
          <w:bCs w:val="0"/>
          <w:color w:val="000000"/>
          <w:sz w:val="24"/>
          <w:szCs w:val="24"/>
        </w:rPr>
        <w:t>Для земельных участков и объектов капитального строительства, расположе</w:t>
      </w:r>
      <w:r w:rsidRPr="00152112">
        <w:rPr>
          <w:rStyle w:val="14"/>
          <w:b w:val="0"/>
          <w:bCs w:val="0"/>
          <w:color w:val="000000"/>
          <w:sz w:val="24"/>
          <w:szCs w:val="24"/>
        </w:rPr>
        <w:t>н</w:t>
      </w:r>
      <w:r w:rsidRPr="00152112">
        <w:rPr>
          <w:rStyle w:val="14"/>
          <w:b w:val="0"/>
          <w:bCs w:val="0"/>
          <w:color w:val="000000"/>
          <w:sz w:val="24"/>
          <w:szCs w:val="24"/>
        </w:rPr>
        <w:t>ных в санитарно-защитных зонах производственных и транспортных предприятий, объе</w:t>
      </w:r>
      <w:r w:rsidRPr="00152112">
        <w:rPr>
          <w:rStyle w:val="14"/>
          <w:b w:val="0"/>
          <w:bCs w:val="0"/>
          <w:color w:val="000000"/>
          <w:sz w:val="24"/>
          <w:szCs w:val="24"/>
        </w:rPr>
        <w:t>к</w:t>
      </w:r>
      <w:r w:rsidRPr="00152112">
        <w:rPr>
          <w:rStyle w:val="14"/>
          <w:b w:val="0"/>
          <w:bCs w:val="0"/>
          <w:color w:val="000000"/>
          <w:sz w:val="24"/>
          <w:szCs w:val="24"/>
        </w:rPr>
        <w:t>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w:t>
      </w:r>
      <w:r w:rsidRPr="00ED1783">
        <w:rPr>
          <w:rStyle w:val="14"/>
          <w:b w:val="0"/>
          <w:bCs w:val="0"/>
          <w:color w:val="000000"/>
          <w:sz w:val="24"/>
          <w:szCs w:val="24"/>
        </w:rPr>
        <w:t>5 настоящих</w:t>
      </w:r>
      <w:r w:rsidRPr="00152112">
        <w:rPr>
          <w:rStyle w:val="14"/>
          <w:b w:val="0"/>
          <w:bCs w:val="0"/>
          <w:color w:val="000000"/>
          <w:sz w:val="24"/>
          <w:szCs w:val="24"/>
        </w:rPr>
        <w:t xml:space="preserve"> Правил.</w:t>
      </w:r>
    </w:p>
    <w:p w:rsidR="00554559" w:rsidRPr="00152112" w:rsidRDefault="00554559" w:rsidP="003F15A7">
      <w:pPr>
        <w:pStyle w:val="a8"/>
        <w:widowControl w:val="0"/>
        <w:tabs>
          <w:tab w:val="left" w:pos="1080"/>
          <w:tab w:val="left" w:pos="1395"/>
        </w:tabs>
        <w:spacing w:after="0"/>
        <w:ind w:firstLine="709"/>
        <w:jc w:val="both"/>
      </w:pPr>
      <w:r w:rsidRPr="00152112">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w:t>
      </w:r>
      <w:r w:rsidRPr="00152112">
        <w:t>с</w:t>
      </w:r>
      <w:r w:rsidRPr="00152112">
        <w:t xml:space="preserve">сийской Федерации нормативных требований, а также утвержденных в установленном </w:t>
      </w:r>
      <w:proofErr w:type="gramStart"/>
      <w:r w:rsidRPr="00152112">
        <w:t>порядке</w:t>
      </w:r>
      <w:proofErr w:type="gramEnd"/>
      <w:r w:rsidRPr="00152112">
        <w:t xml:space="preserve"> уполномоченными государственными органами проектов зон градостроительных ограничений.</w:t>
      </w:r>
    </w:p>
    <w:p w:rsidR="00554559" w:rsidRPr="00152112" w:rsidRDefault="00554559" w:rsidP="003F15A7">
      <w:pPr>
        <w:pStyle w:val="a7"/>
        <w:tabs>
          <w:tab w:val="left" w:pos="720"/>
        </w:tabs>
        <w:ind w:firstLine="709"/>
        <w:jc w:val="both"/>
        <w:rPr>
          <w:color w:val="000000"/>
        </w:rPr>
      </w:pPr>
      <w:r w:rsidRPr="00152112">
        <w:rPr>
          <w:color w:val="000000"/>
        </w:rPr>
        <w:t>5. Ограничения прав по использованию земельных участков и объектов капитал</w:t>
      </w:r>
      <w:r w:rsidRPr="00152112">
        <w:rPr>
          <w:color w:val="000000"/>
        </w:rPr>
        <w:t>ь</w:t>
      </w:r>
      <w:r w:rsidRPr="00152112">
        <w:rPr>
          <w:color w:val="000000"/>
        </w:rPr>
        <w:t>ного строительства, установленные в соответствии с законодательством Российской Ф</w:t>
      </w:r>
      <w:r w:rsidRPr="00152112">
        <w:rPr>
          <w:color w:val="000000"/>
        </w:rPr>
        <w:t>е</w:t>
      </w:r>
      <w:r w:rsidRPr="00152112">
        <w:rPr>
          <w:color w:val="000000"/>
        </w:rPr>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554559" w:rsidRPr="00152112" w:rsidRDefault="00554559" w:rsidP="003F15A7">
      <w:pPr>
        <w:pStyle w:val="a7"/>
        <w:tabs>
          <w:tab w:val="left" w:pos="720"/>
        </w:tabs>
        <w:ind w:firstLine="720"/>
        <w:jc w:val="both"/>
        <w:rPr>
          <w:color w:val="008080"/>
        </w:rPr>
      </w:pPr>
      <w:r w:rsidRPr="00152112">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00E17BE9">
        <w:t xml:space="preserve"> </w:t>
      </w:r>
      <w:r w:rsidRPr="00152112">
        <w:t>з</w:t>
      </w:r>
      <w:r w:rsidRPr="00152112">
        <w:t>е</w:t>
      </w:r>
      <w:r w:rsidRPr="00152112">
        <w:t>мельного участка.</w:t>
      </w:r>
    </w:p>
    <w:p w:rsidR="00554559" w:rsidRPr="00115BEE" w:rsidRDefault="00554559" w:rsidP="001A151E">
      <w:pPr>
        <w:spacing w:before="240" w:after="240"/>
        <w:jc w:val="center"/>
        <w:outlineLvl w:val="2"/>
        <w:rPr>
          <w:b/>
          <w:bCs/>
        </w:rPr>
      </w:pPr>
      <w:bookmarkStart w:id="561" w:name="_Toc282347535"/>
      <w:bookmarkStart w:id="562" w:name="_Toc321209575"/>
      <w:bookmarkStart w:id="563" w:name="_Toc339819820"/>
      <w:bookmarkStart w:id="564" w:name="_Toc379293291"/>
      <w:bookmarkStart w:id="565" w:name="_Toc380051159"/>
      <w:bookmarkStart w:id="566" w:name="_Toc380581566"/>
      <w:bookmarkStart w:id="567" w:name="_Toc392516698"/>
      <w:bookmarkStart w:id="568" w:name="_Toc400454245"/>
      <w:bookmarkStart w:id="569" w:name="_Toc410315223"/>
      <w:bookmarkStart w:id="570" w:name="_Toc475940470"/>
      <w:r w:rsidRPr="00115BEE">
        <w:rPr>
          <w:b/>
          <w:bCs/>
        </w:rPr>
        <w:t xml:space="preserve">Статья </w:t>
      </w:r>
      <w:r>
        <w:rPr>
          <w:b/>
          <w:bCs/>
        </w:rPr>
        <w:t>49</w:t>
      </w:r>
      <w:r w:rsidRPr="00115BEE">
        <w:rPr>
          <w:b/>
          <w:bCs/>
        </w:rPr>
        <w:t xml:space="preserve">. Зоны с особыми условиями использования территорий муниципального образования </w:t>
      </w:r>
      <w:r w:rsidR="005423B7">
        <w:rPr>
          <w:b/>
          <w:bCs/>
        </w:rPr>
        <w:t>По</w:t>
      </w:r>
      <w:r w:rsidR="00F366A6">
        <w:rPr>
          <w:b/>
          <w:bCs/>
        </w:rPr>
        <w:t>левско</w:t>
      </w:r>
      <w:r w:rsidRPr="00115BEE">
        <w:rPr>
          <w:b/>
          <w:bCs/>
        </w:rPr>
        <w:t>й сельсовет</w:t>
      </w:r>
      <w:bookmarkEnd w:id="561"/>
      <w:bookmarkEnd w:id="562"/>
      <w:bookmarkEnd w:id="563"/>
      <w:bookmarkEnd w:id="564"/>
      <w:bookmarkEnd w:id="565"/>
      <w:bookmarkEnd w:id="566"/>
      <w:bookmarkEnd w:id="567"/>
      <w:bookmarkEnd w:id="568"/>
      <w:bookmarkEnd w:id="569"/>
      <w:bookmarkEnd w:id="570"/>
    </w:p>
    <w:p w:rsidR="00554559" w:rsidRPr="00AD1982" w:rsidRDefault="00554559" w:rsidP="00D31D86">
      <w:pPr>
        <w:pStyle w:val="a7"/>
        <w:tabs>
          <w:tab w:val="left" w:pos="720"/>
        </w:tabs>
        <w:ind w:firstLine="720"/>
        <w:jc w:val="both"/>
      </w:pPr>
      <w:r w:rsidRPr="00AD1982">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w:t>
      </w:r>
      <w:r w:rsidRPr="00AD1982">
        <w:t>е</w:t>
      </w:r>
      <w:r w:rsidRPr="00AD1982">
        <w:t>рации, Алтайского края, законами и нормативно правовыми актами местного самоупра</w:t>
      </w:r>
      <w:r w:rsidRPr="00AD1982">
        <w:t>в</w:t>
      </w:r>
      <w:r w:rsidRPr="00AD1982">
        <w:t>ления, нормативами, инструкциями и правилами соответствующих министерств и в</w:t>
      </w:r>
      <w:r w:rsidRPr="00AD1982">
        <w:t>е</w:t>
      </w:r>
      <w:r w:rsidRPr="00AD1982">
        <w:lastRenderedPageBreak/>
        <w:t>домств, в зависимости от функционального назначения территориальной зоны и параме</w:t>
      </w:r>
      <w:r w:rsidRPr="00AD1982">
        <w:t>т</w:t>
      </w:r>
      <w:r w:rsidRPr="00AD1982">
        <w:t>ров градообразующих объектов.</w:t>
      </w:r>
    </w:p>
    <w:p w:rsidR="00554559" w:rsidRDefault="00554559" w:rsidP="001A151E">
      <w:pPr>
        <w:pStyle w:val="a7"/>
        <w:tabs>
          <w:tab w:val="left" w:pos="720"/>
        </w:tabs>
        <w:ind w:firstLine="720"/>
        <w:jc w:val="both"/>
      </w:pPr>
      <w:r w:rsidRPr="00115BEE">
        <w:rPr>
          <w:b/>
          <w:bCs/>
          <w:i/>
          <w:iCs/>
        </w:rPr>
        <w:t>Санитарно-защитные зоны</w:t>
      </w:r>
      <w:r w:rsidR="00020B8C">
        <w:rPr>
          <w:b/>
          <w:bCs/>
          <w:i/>
          <w:iCs/>
        </w:rPr>
        <w:t xml:space="preserve"> </w:t>
      </w:r>
      <w:r w:rsidRPr="00115BEE">
        <w:t>– специальные территории с особым режимом и</w:t>
      </w:r>
      <w:r w:rsidRPr="00115BEE">
        <w:t>с</w:t>
      </w:r>
      <w:r w:rsidRPr="00115BEE">
        <w:t>пользования вокруг объектов и производств, являющихся источником вредного возде</w:t>
      </w:r>
      <w:r w:rsidRPr="00115BEE">
        <w:t>й</w:t>
      </w:r>
      <w:r w:rsidRPr="00115BEE">
        <w:t>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w:t>
      </w:r>
      <w:r w:rsidRPr="00115BEE">
        <w:t>з</w:t>
      </w:r>
      <w:r w:rsidRPr="00115BEE">
        <w:t>опасности населения при эксплуатации объекта – источника вредного воздействия в штатном режиме.</w:t>
      </w:r>
    </w:p>
    <w:p w:rsidR="00554559" w:rsidRPr="00AD1982" w:rsidRDefault="00554559" w:rsidP="006339DC">
      <w:pPr>
        <w:pStyle w:val="a7"/>
        <w:tabs>
          <w:tab w:val="left" w:pos="720"/>
        </w:tabs>
        <w:ind w:firstLine="720"/>
        <w:jc w:val="both"/>
        <w:rPr>
          <w:b/>
          <w:bCs/>
          <w:i/>
          <w:iCs/>
        </w:rPr>
      </w:pPr>
      <w:r w:rsidRPr="00AD1982">
        <w:rPr>
          <w:b/>
          <w:bCs/>
          <w:i/>
          <w:iCs/>
        </w:rPr>
        <w:t>Санитарно-защитные зоны кладбищ</w:t>
      </w:r>
    </w:p>
    <w:p w:rsidR="00554559" w:rsidRPr="00AD1982" w:rsidRDefault="00554559" w:rsidP="006339DC">
      <w:pPr>
        <w:autoSpaceDE w:val="0"/>
        <w:autoSpaceDN w:val="0"/>
        <w:adjustRightInd w:val="0"/>
        <w:ind w:firstLine="720"/>
        <w:jc w:val="both"/>
        <w:rPr>
          <w:lang w:eastAsia="en-US"/>
        </w:rPr>
      </w:pPr>
      <w:r w:rsidRPr="00AD1982">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w:t>
      </w:r>
      <w:r w:rsidRPr="00AD1982">
        <w:t>о</w:t>
      </w:r>
      <w:r w:rsidRPr="00AD1982">
        <w:t>го назначения, за исключением культовых и обрядовых объектов.</w:t>
      </w:r>
      <w:r w:rsidRPr="00AD1982">
        <w:rPr>
          <w:lang w:eastAsia="en-US"/>
        </w:rPr>
        <w:t xml:space="preserve"> По территории санита</w:t>
      </w:r>
      <w:r w:rsidRPr="00AD1982">
        <w:rPr>
          <w:lang w:eastAsia="en-US"/>
        </w:rPr>
        <w:t>р</w:t>
      </w:r>
      <w:r w:rsidRPr="00AD1982">
        <w:rPr>
          <w:lang w:eastAsia="en-US"/>
        </w:rPr>
        <w:t>но-защитных зон и кладбищ запрещается прокладка сетей централизованного хозяйстве</w:t>
      </w:r>
      <w:r w:rsidRPr="00AD1982">
        <w:rPr>
          <w:lang w:eastAsia="en-US"/>
        </w:rPr>
        <w:t>н</w:t>
      </w:r>
      <w:r w:rsidRPr="00AD1982">
        <w:rPr>
          <w:lang w:eastAsia="en-US"/>
        </w:rPr>
        <w:t>но-питьевого водоснабжения.</w:t>
      </w:r>
    </w:p>
    <w:p w:rsidR="00554559" w:rsidRPr="00AD1982" w:rsidRDefault="00554559" w:rsidP="006339DC">
      <w:pPr>
        <w:autoSpaceDN w:val="0"/>
        <w:adjustRightInd w:val="0"/>
        <w:ind w:firstLine="720"/>
        <w:jc w:val="both"/>
      </w:pPr>
      <w:proofErr w:type="gramStart"/>
      <w:r w:rsidRPr="00AD1982">
        <w:t>В санитарно-защитной зоне и на территории объектов других отраслей промы</w:t>
      </w:r>
      <w:r w:rsidRPr="00AD1982">
        <w:t>ш</w:t>
      </w:r>
      <w:r w:rsidRPr="00AD1982">
        <w:t>ленности не допускается размещать объекты по производству лекарственных веществ, л</w:t>
      </w:r>
      <w:r w:rsidRPr="00AD1982">
        <w:t>е</w:t>
      </w:r>
      <w:r w:rsidRPr="00AD1982">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AD1982">
        <w:t>о</w:t>
      </w:r>
      <w:r w:rsidRPr="00AD1982">
        <w:t>оружений для подготовки и хранения питьевой воды, которые могут повлиять на качество продукции.</w:t>
      </w:r>
      <w:proofErr w:type="gramEnd"/>
    </w:p>
    <w:p w:rsidR="00554559" w:rsidRPr="00AD1982" w:rsidRDefault="00554559" w:rsidP="006339DC">
      <w:pPr>
        <w:ind w:firstLine="720"/>
        <w:jc w:val="both"/>
      </w:pPr>
      <w:r w:rsidRPr="00AD1982">
        <w:t>В санитарно-защитной зоне объектов пищевых отраслей промышленности, опт</w:t>
      </w:r>
      <w:r w:rsidRPr="00AD1982">
        <w:t>о</w:t>
      </w:r>
      <w:r w:rsidRPr="00AD1982">
        <w:t>вых складов продовольственного сырья и пищевой продукции, производства лекарстве</w:t>
      </w:r>
      <w:r w:rsidRPr="00AD1982">
        <w:t>н</w:t>
      </w:r>
      <w:r w:rsidRPr="00AD1982">
        <w:t>ных веществ, лекарственных средств и (или) лекарственных форм, складов сырья и пол</w:t>
      </w:r>
      <w:r w:rsidRPr="00AD1982">
        <w:t>у</w:t>
      </w:r>
      <w:r w:rsidRPr="00AD1982">
        <w:t>продуктов для фармацевтических предприятий допускается размещение новых профил</w:t>
      </w:r>
      <w:r w:rsidRPr="00AD1982">
        <w:t>ь</w:t>
      </w:r>
      <w:r w:rsidRPr="00AD1982">
        <w:t>ных, однотипных объектов, при исключении взаимного негативного воздействия на пр</w:t>
      </w:r>
      <w:r w:rsidRPr="00AD1982">
        <w:t>о</w:t>
      </w:r>
      <w:r w:rsidRPr="00AD1982">
        <w:t>дукцию, среду обитания и здоровье человека.</w:t>
      </w:r>
    </w:p>
    <w:p w:rsidR="00554559" w:rsidRPr="00AD1982" w:rsidRDefault="00554559" w:rsidP="006339DC">
      <w:pPr>
        <w:ind w:firstLine="720"/>
        <w:jc w:val="both"/>
      </w:pPr>
      <w:r w:rsidRPr="00AD1982">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AD1982">
        <w:t>и</w:t>
      </w:r>
      <w:r w:rsidRPr="00AD1982">
        <w:t>лой территории без соответствующей обоснованной корректировки границ санитарно-защитной зоны.</w:t>
      </w:r>
    </w:p>
    <w:p w:rsidR="00554559" w:rsidRPr="00115BEE" w:rsidRDefault="00554559" w:rsidP="001A151E">
      <w:pPr>
        <w:ind w:firstLine="720"/>
        <w:jc w:val="both"/>
        <w:rPr>
          <w:b/>
          <w:bCs/>
          <w:i/>
          <w:iCs/>
        </w:rPr>
      </w:pPr>
      <w:r w:rsidRPr="00115BEE">
        <w:rPr>
          <w:b/>
          <w:bCs/>
          <w:i/>
          <w:iCs/>
        </w:rPr>
        <w:t>Охранные зоны объектов инженерной инфраструктуры</w:t>
      </w:r>
    </w:p>
    <w:p w:rsidR="00554559" w:rsidRPr="00115BEE" w:rsidRDefault="00554559" w:rsidP="001A151E">
      <w:pPr>
        <w:pStyle w:val="Default"/>
        <w:ind w:firstLine="720"/>
        <w:jc w:val="both"/>
      </w:pPr>
      <w:r w:rsidRPr="00115BEE">
        <w:t>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w:t>
      </w:r>
      <w:r w:rsidRPr="00115BEE">
        <w:t>с</w:t>
      </w:r>
      <w:r w:rsidRPr="00115BEE">
        <w:t xml:space="preserve">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554559" w:rsidRDefault="00554559" w:rsidP="001A151E">
      <w:pPr>
        <w:pStyle w:val="Default"/>
        <w:ind w:firstLine="720"/>
        <w:jc w:val="both"/>
      </w:pPr>
      <w:r w:rsidRPr="00115BEE">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554559" w:rsidRPr="00AD1982" w:rsidRDefault="00554559" w:rsidP="002339AA">
      <w:pPr>
        <w:pStyle w:val="Default"/>
        <w:ind w:firstLine="720"/>
        <w:jc w:val="both"/>
        <w:rPr>
          <w:color w:val="auto"/>
        </w:rPr>
      </w:pPr>
      <w:r w:rsidRPr="00AD1982">
        <w:rPr>
          <w:color w:val="auto"/>
        </w:rPr>
        <w:t xml:space="preserve">На территории </w:t>
      </w:r>
      <w:proofErr w:type="spellStart"/>
      <w:r w:rsidR="005423B7">
        <w:rPr>
          <w:color w:val="auto"/>
        </w:rPr>
        <w:t>Подсоснов</w:t>
      </w:r>
      <w:r w:rsidRPr="00AD1982">
        <w:rPr>
          <w:color w:val="auto"/>
        </w:rPr>
        <w:t>ского</w:t>
      </w:r>
      <w:proofErr w:type="spellEnd"/>
      <w:r w:rsidRPr="00AD1982">
        <w:rPr>
          <w:color w:val="auto"/>
        </w:rPr>
        <w:t xml:space="preserve"> сельсовета выделены следующие охранные зоны:</w:t>
      </w:r>
    </w:p>
    <w:p w:rsidR="00554559" w:rsidRPr="00AD1982" w:rsidRDefault="00554559" w:rsidP="002339AA">
      <w:pPr>
        <w:keepNext/>
        <w:keepLines/>
        <w:ind w:firstLine="567"/>
        <w:jc w:val="both"/>
      </w:pPr>
      <w:r w:rsidRPr="00AD1982">
        <w:t>– охранные зоны линий электропередачи напряжением 10</w:t>
      </w:r>
      <w:r w:rsidR="009C3232">
        <w:t xml:space="preserve"> </w:t>
      </w:r>
      <w:r w:rsidRPr="00AD1982">
        <w:t>кВ</w:t>
      </w:r>
      <w:r w:rsidR="00020B8C">
        <w:t xml:space="preserve"> </w:t>
      </w:r>
      <w:r w:rsidR="001C27FB">
        <w:t>–</w:t>
      </w:r>
      <w:r>
        <w:t xml:space="preserve"> </w:t>
      </w:r>
      <w:r w:rsidR="001C27FB">
        <w:t xml:space="preserve">10 </w:t>
      </w:r>
      <w:r w:rsidRPr="00AD1982">
        <w:t>метров;</w:t>
      </w:r>
    </w:p>
    <w:p w:rsidR="00554559" w:rsidRPr="00AD1982" w:rsidRDefault="00554559" w:rsidP="002339AA">
      <w:pPr>
        <w:pStyle w:val="Default"/>
        <w:ind w:firstLine="720"/>
        <w:jc w:val="both"/>
        <w:rPr>
          <w:color w:val="auto"/>
        </w:rPr>
      </w:pPr>
      <w:r w:rsidRPr="00AD1982">
        <w:rPr>
          <w:color w:val="auto"/>
        </w:rPr>
        <w:t>– охранная зона линий связи 2 м.</w:t>
      </w:r>
    </w:p>
    <w:p w:rsidR="00554559" w:rsidRPr="00115BEE" w:rsidRDefault="00554559" w:rsidP="001A151E">
      <w:pPr>
        <w:autoSpaceDE w:val="0"/>
        <w:autoSpaceDN w:val="0"/>
        <w:adjustRightInd w:val="0"/>
        <w:ind w:firstLine="720"/>
        <w:jc w:val="both"/>
        <w:rPr>
          <w:lang w:eastAsia="en-US"/>
        </w:rPr>
      </w:pPr>
      <w:r w:rsidRPr="00115BEE">
        <w:rPr>
          <w:lang w:eastAsia="en-US"/>
        </w:rPr>
        <w:t>В пределах охранных зон без письменного решения о согласовании сетевых орг</w:t>
      </w:r>
      <w:r w:rsidRPr="00115BEE">
        <w:rPr>
          <w:lang w:eastAsia="en-US"/>
        </w:rPr>
        <w:t>а</w:t>
      </w:r>
      <w:r w:rsidRPr="00115BEE">
        <w:rPr>
          <w:lang w:eastAsia="en-US"/>
        </w:rPr>
        <w:t>низаций юридическим и физическим лицам запрещаются:</w:t>
      </w:r>
    </w:p>
    <w:p w:rsidR="00554559" w:rsidRPr="00115BEE" w:rsidRDefault="00554559" w:rsidP="001A151E">
      <w:pPr>
        <w:autoSpaceDE w:val="0"/>
        <w:autoSpaceDN w:val="0"/>
        <w:adjustRightInd w:val="0"/>
        <w:ind w:firstLine="720"/>
        <w:jc w:val="both"/>
        <w:rPr>
          <w:lang w:eastAsia="en-US"/>
        </w:rPr>
      </w:pPr>
      <w:r w:rsidRPr="00115BEE">
        <w:rPr>
          <w:lang w:eastAsia="en-US"/>
        </w:rPr>
        <w:t>– строительство, капитальный ремонт, реконструкция или снос зданий и сооруж</w:t>
      </w:r>
      <w:r w:rsidRPr="00115BEE">
        <w:rPr>
          <w:lang w:eastAsia="en-US"/>
        </w:rPr>
        <w:t>е</w:t>
      </w:r>
      <w:r w:rsidRPr="00115BEE">
        <w:rPr>
          <w:lang w:eastAsia="en-US"/>
        </w:rPr>
        <w:t>ний;</w:t>
      </w:r>
    </w:p>
    <w:p w:rsidR="00554559" w:rsidRPr="00115BEE" w:rsidRDefault="00554559" w:rsidP="001A151E">
      <w:pPr>
        <w:autoSpaceDE w:val="0"/>
        <w:autoSpaceDN w:val="0"/>
        <w:adjustRightInd w:val="0"/>
        <w:ind w:firstLine="720"/>
        <w:jc w:val="both"/>
        <w:rPr>
          <w:lang w:eastAsia="en-US"/>
        </w:rPr>
      </w:pPr>
      <w:r w:rsidRPr="00115BEE">
        <w:rPr>
          <w:lang w:eastAsia="en-US"/>
        </w:rPr>
        <w:t>– горные, взрывные, мелиоративные работы, в том числе связанные с временным затоплением земель;</w:t>
      </w:r>
    </w:p>
    <w:p w:rsidR="00554559" w:rsidRPr="00115BEE" w:rsidRDefault="00554559" w:rsidP="001A151E">
      <w:pPr>
        <w:autoSpaceDE w:val="0"/>
        <w:autoSpaceDN w:val="0"/>
        <w:adjustRightInd w:val="0"/>
        <w:ind w:firstLine="720"/>
        <w:jc w:val="both"/>
        <w:rPr>
          <w:lang w:eastAsia="en-US"/>
        </w:rPr>
      </w:pPr>
      <w:r w:rsidRPr="00115BEE">
        <w:rPr>
          <w:lang w:eastAsia="en-US"/>
        </w:rPr>
        <w:lastRenderedPageBreak/>
        <w:t>– посадка и вырубка деревьев и кустарников;</w:t>
      </w:r>
    </w:p>
    <w:p w:rsidR="00554559" w:rsidRPr="00115BEE" w:rsidRDefault="00554559" w:rsidP="001A151E">
      <w:pPr>
        <w:autoSpaceDE w:val="0"/>
        <w:autoSpaceDN w:val="0"/>
        <w:adjustRightInd w:val="0"/>
        <w:ind w:firstLine="720"/>
        <w:jc w:val="both"/>
        <w:rPr>
          <w:lang w:eastAsia="en-US"/>
        </w:rPr>
      </w:pPr>
      <w:r w:rsidRPr="00115BEE">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115BEE">
        <w:rPr>
          <w:lang w:eastAsia="en-US"/>
        </w:rPr>
        <w:t>о</w:t>
      </w:r>
      <w:r w:rsidRPr="00115BEE">
        <w:rPr>
          <w:lang w:eastAsia="en-US"/>
        </w:rPr>
        <w:t>допоев, колка и заготовка льда (в охранных зонах подводных кабельных линий);</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115BEE">
        <w:rPr>
          <w:lang w:eastAsia="en-US"/>
        </w:rPr>
        <w:t>а</w:t>
      </w:r>
      <w:r w:rsidRPr="00115BEE">
        <w:rPr>
          <w:lang w:eastAsia="en-US"/>
        </w:rPr>
        <w:t>чи);</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554559" w:rsidRPr="00115BEE" w:rsidRDefault="00554559" w:rsidP="001A151E">
      <w:pPr>
        <w:autoSpaceDE w:val="0"/>
        <w:autoSpaceDN w:val="0"/>
        <w:adjustRightInd w:val="0"/>
        <w:ind w:firstLine="720"/>
        <w:jc w:val="both"/>
        <w:rPr>
          <w:lang w:eastAsia="en-US"/>
        </w:rPr>
      </w:pPr>
      <w:r w:rsidRPr="00115BEE">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w:t>
      </w:r>
      <w:r w:rsidRPr="00115BEE">
        <w:rPr>
          <w:lang w:eastAsia="en-US"/>
        </w:rPr>
        <w:t>м</w:t>
      </w:r>
      <w:r w:rsidRPr="00115BEE">
        <w:rPr>
          <w:lang w:eastAsia="en-US"/>
        </w:rPr>
        <w:t>ли (в охранных зонах подземных кабельных линий).</w:t>
      </w:r>
    </w:p>
    <w:p w:rsidR="00554559" w:rsidRPr="00AD1982" w:rsidRDefault="00554559" w:rsidP="002339AA">
      <w:pPr>
        <w:pStyle w:val="a7"/>
        <w:tabs>
          <w:tab w:val="left" w:pos="720"/>
        </w:tabs>
        <w:ind w:firstLine="720"/>
        <w:jc w:val="both"/>
        <w:rPr>
          <w:b/>
          <w:bCs/>
          <w:i/>
          <w:iCs/>
        </w:rPr>
      </w:pPr>
      <w:r w:rsidRPr="00115BEE">
        <w:rPr>
          <w:b/>
          <w:bCs/>
          <w:i/>
          <w:iCs/>
        </w:rPr>
        <w:t>Зоны санитарной охраны источников питьевого водоснабжения</w:t>
      </w:r>
      <w:r w:rsidR="00E17BE9">
        <w:rPr>
          <w:b/>
          <w:bCs/>
          <w:i/>
          <w:iCs/>
        </w:rPr>
        <w:t xml:space="preserve"> </w:t>
      </w:r>
      <w:r w:rsidRPr="00AD1982">
        <w:rPr>
          <w:b/>
          <w:bCs/>
          <w:i/>
          <w:iCs/>
        </w:rPr>
        <w:t>и санитарно-защитные полосы водопровода</w:t>
      </w:r>
    </w:p>
    <w:p w:rsidR="00554559" w:rsidRPr="00115BEE" w:rsidRDefault="00554559" w:rsidP="001A151E">
      <w:pPr>
        <w:pStyle w:val="Default"/>
        <w:ind w:firstLine="720"/>
        <w:jc w:val="both"/>
      </w:pPr>
      <w:r w:rsidRPr="00115BEE">
        <w:t>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w:t>
      </w:r>
      <w:r w:rsidRPr="00115BEE">
        <w:t>о</w:t>
      </w:r>
      <w:r w:rsidRPr="00115BEE">
        <w:t xml:space="preserve">водных сооружений, а также территорий, на которых они расположены. </w:t>
      </w:r>
    </w:p>
    <w:p w:rsidR="00554559" w:rsidRPr="00115BEE" w:rsidRDefault="00554559" w:rsidP="001A151E">
      <w:pPr>
        <w:pStyle w:val="Default"/>
        <w:ind w:firstLine="720"/>
        <w:jc w:val="both"/>
      </w:pPr>
      <w:r w:rsidRPr="00115BEE">
        <w:t>Зоны санитарной охраны организуются в составе трех поясов. Первый пояс (стр</w:t>
      </w:r>
      <w:r w:rsidRPr="00115BEE">
        <w:t>о</w:t>
      </w:r>
      <w:r w:rsidRPr="00115BEE">
        <w:t>гого режима) включает территорию расположения водозаборов, площадок всех водопр</w:t>
      </w:r>
      <w:r w:rsidRPr="00115BEE">
        <w:t>о</w:t>
      </w:r>
      <w:r w:rsidRPr="00115BEE">
        <w:t>водных сооружений и водоподводящего канала. Второй и третий пояса (пояса огранич</w:t>
      </w:r>
      <w:r w:rsidRPr="00115BEE">
        <w:t>е</w:t>
      </w:r>
      <w:r w:rsidRPr="00115BEE">
        <w:t>ний) включают территорию, предназначенную для предупреждения загрязнения воды и</w:t>
      </w:r>
      <w:r w:rsidRPr="00115BEE">
        <w:t>с</w:t>
      </w:r>
      <w:r w:rsidRPr="00115BEE">
        <w:t>точников водоснабжения.</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посадка высокоствольных деревьев;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все виды строительства, не имеющие непосредственного отношения к эксплуат</w:t>
      </w:r>
      <w:r w:rsidRPr="00115BEE">
        <w:rPr>
          <w:lang w:eastAsia="en-US"/>
        </w:rPr>
        <w:t>а</w:t>
      </w:r>
      <w:r w:rsidRPr="00115BEE">
        <w:rPr>
          <w:lang w:eastAsia="en-US"/>
        </w:rPr>
        <w:t>ции, реконструкции и расширению водопроводных сооружений, в том числе прокладка трубопроводов различного назначения;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жилых и общественных зданий, проживание людей;</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выпуск в поверхностные источники сточных вод, купание, водопой и выпас ск</w:t>
      </w:r>
      <w:r w:rsidRPr="00115BEE">
        <w:rPr>
          <w:lang w:eastAsia="en-US"/>
        </w:rPr>
        <w:t>о</w:t>
      </w:r>
      <w:r w:rsidRPr="00115BEE">
        <w:rPr>
          <w:lang w:eastAsia="en-US"/>
        </w:rPr>
        <w:t>та, стирка белья, рыбная ловля, применение ядохимикатов, удобрений и другие виды в</w:t>
      </w:r>
      <w:r w:rsidRPr="00115BEE">
        <w:rPr>
          <w:lang w:eastAsia="en-US"/>
        </w:rPr>
        <w:t>о</w:t>
      </w:r>
      <w:r w:rsidRPr="00115BEE">
        <w:rPr>
          <w:lang w:eastAsia="en-US"/>
        </w:rPr>
        <w:t>допользования, оказывающие влияние на качество воды.</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w:t>
      </w:r>
      <w:r w:rsidRPr="00115BEE">
        <w:rPr>
          <w:lang w:eastAsia="en-US"/>
        </w:rPr>
        <w:t>а</w:t>
      </w:r>
      <w:r w:rsidRPr="00115BEE">
        <w:rPr>
          <w:lang w:eastAsia="en-US"/>
        </w:rPr>
        <w:t>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w:t>
      </w:r>
      <w:r w:rsidRPr="00115BEE">
        <w:rPr>
          <w:lang w:eastAsia="en-US"/>
        </w:rPr>
        <w:t>я</w:t>
      </w:r>
      <w:r w:rsidRPr="00115BEE">
        <w:rPr>
          <w:lang w:eastAsia="en-US"/>
        </w:rPr>
        <w:t>са. В исключительных случаях при отсутствии канализации должны устраиваться водон</w:t>
      </w:r>
      <w:r w:rsidRPr="00115BEE">
        <w:rPr>
          <w:lang w:eastAsia="en-US"/>
        </w:rPr>
        <w:t>е</w:t>
      </w:r>
      <w:r w:rsidRPr="00115BEE">
        <w:rPr>
          <w:lang w:eastAsia="en-US"/>
        </w:rPr>
        <w:t>проницаемые приемники нечистот и бытовых отходов, расположенные в местах, искл</w:t>
      </w:r>
      <w:r w:rsidRPr="00115BEE">
        <w:rPr>
          <w:lang w:eastAsia="en-US"/>
        </w:rPr>
        <w:t>ю</w:t>
      </w:r>
      <w:r w:rsidRPr="00115BEE">
        <w:rPr>
          <w:lang w:eastAsia="en-US"/>
        </w:rPr>
        <w:t>чающих загрязнение территории первого пояса при их вывозе.</w:t>
      </w:r>
    </w:p>
    <w:p w:rsidR="00554559" w:rsidRPr="00115BEE" w:rsidRDefault="00554559" w:rsidP="001A151E">
      <w:pPr>
        <w:autoSpaceDE w:val="0"/>
        <w:autoSpaceDN w:val="0"/>
        <w:adjustRightInd w:val="0"/>
        <w:ind w:firstLine="720"/>
        <w:jc w:val="both"/>
        <w:rPr>
          <w:lang w:eastAsia="en-US"/>
        </w:rPr>
      </w:pPr>
      <w:r w:rsidRPr="00115BEE">
        <w:rPr>
          <w:lang w:eastAsia="en-US"/>
        </w:rPr>
        <w:t>Допускаются рубки ухода и санитарные рубки леса.</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второго и третьего пояса зоны санитарной охраны поверхностных источников водоснабжения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загрязнение территории нечистотами, мусором, навозом, промышленными отх</w:t>
      </w:r>
      <w:r w:rsidRPr="00115BEE">
        <w:rPr>
          <w:lang w:eastAsia="en-US"/>
        </w:rPr>
        <w:t>о</w:t>
      </w:r>
      <w:r w:rsidRPr="00115BEE">
        <w:rPr>
          <w:lang w:eastAsia="en-US"/>
        </w:rPr>
        <w:t>дами и др.;</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складов горюче-смазочных материалов, ядохимикатов и минерал</w:t>
      </w:r>
      <w:r w:rsidRPr="00115BEE">
        <w:rPr>
          <w:lang w:eastAsia="en-US"/>
        </w:rPr>
        <w:t>ь</w:t>
      </w:r>
      <w:r w:rsidRPr="00115BEE">
        <w:rPr>
          <w:lang w:eastAsia="en-US"/>
        </w:rPr>
        <w:t xml:space="preserve">ных удобрений, накопителей, </w:t>
      </w:r>
      <w:proofErr w:type="spellStart"/>
      <w:r w:rsidRPr="00115BEE">
        <w:rPr>
          <w:lang w:eastAsia="en-US"/>
        </w:rPr>
        <w:t>шламохранилищ</w:t>
      </w:r>
      <w:proofErr w:type="spellEnd"/>
      <w:r w:rsidRPr="00115BEE">
        <w:rPr>
          <w:lang w:eastAsia="en-US"/>
        </w:rPr>
        <w:t xml:space="preserve"> и других объектов, которые могут вызвать химические загрязнения источников водоснабжения;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w:t>
      </w:r>
      <w:r w:rsidRPr="00115BEE">
        <w:rPr>
          <w:lang w:eastAsia="en-US"/>
        </w:rPr>
        <w:lastRenderedPageBreak/>
        <w:t>других объектов, которые могут вызвать микробные загрязнения источников водоснабж</w:t>
      </w:r>
      <w:r w:rsidRPr="00115BEE">
        <w:rPr>
          <w:lang w:eastAsia="en-US"/>
        </w:rPr>
        <w:t>е</w:t>
      </w:r>
      <w:r w:rsidRPr="00115BEE">
        <w:rPr>
          <w:lang w:eastAsia="en-US"/>
        </w:rPr>
        <w:t>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применение удобрений и ядохимикатов;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добыча песка и гравия из водотока или водоема, а также дноуглубительные раб</w:t>
      </w:r>
      <w:r w:rsidRPr="00115BEE">
        <w:rPr>
          <w:lang w:eastAsia="en-US"/>
        </w:rPr>
        <w:t>о</w:t>
      </w:r>
      <w:r w:rsidRPr="00115BEE">
        <w:rPr>
          <w:lang w:eastAsia="en-US"/>
        </w:rPr>
        <w:t>ты;</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554559" w:rsidRDefault="00554559" w:rsidP="001A151E">
      <w:pPr>
        <w:autoSpaceDE w:val="0"/>
        <w:autoSpaceDN w:val="0"/>
        <w:adjustRightInd w:val="0"/>
        <w:ind w:firstLine="720"/>
        <w:jc w:val="both"/>
        <w:rPr>
          <w:lang w:eastAsia="en-US"/>
        </w:rPr>
      </w:pPr>
      <w:r w:rsidRPr="00115BEE">
        <w:rPr>
          <w:lang w:eastAsia="en-US"/>
        </w:rPr>
        <w:t xml:space="preserve">В пределах второго </w:t>
      </w:r>
      <w:proofErr w:type="gramStart"/>
      <w:r w:rsidRPr="00115BEE">
        <w:rPr>
          <w:lang w:eastAsia="en-US"/>
        </w:rPr>
        <w:t>пояса зоны санитарной охраны поверхностного источника в</w:t>
      </w:r>
      <w:r w:rsidRPr="00115BEE">
        <w:rPr>
          <w:lang w:eastAsia="en-US"/>
        </w:rPr>
        <w:t>о</w:t>
      </w:r>
      <w:r w:rsidRPr="00115BEE">
        <w:rPr>
          <w:lang w:eastAsia="en-US"/>
        </w:rPr>
        <w:t>доснабжения</w:t>
      </w:r>
      <w:proofErr w:type="gramEnd"/>
      <w:r w:rsidRPr="00115BEE">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w:t>
      </w:r>
      <w:r w:rsidRPr="00115BEE">
        <w:rPr>
          <w:lang w:eastAsia="en-US"/>
        </w:rPr>
        <w:t>е</w:t>
      </w:r>
      <w:r w:rsidRPr="00115BEE">
        <w:rPr>
          <w:lang w:eastAsia="en-US"/>
        </w:rPr>
        <w:t xml:space="preserve">циального режима, согласованного с органами </w:t>
      </w:r>
      <w:proofErr w:type="spellStart"/>
      <w:r w:rsidRPr="00115BEE">
        <w:rPr>
          <w:lang w:eastAsia="en-US"/>
        </w:rPr>
        <w:t>Роспотребнадзора</w:t>
      </w:r>
      <w:proofErr w:type="spellEnd"/>
      <w:r w:rsidRPr="00115BEE">
        <w:rPr>
          <w:lang w:eastAsia="en-US"/>
        </w:rPr>
        <w:t>.</w:t>
      </w:r>
    </w:p>
    <w:p w:rsidR="00554559" w:rsidRPr="00AD1982" w:rsidRDefault="00554559" w:rsidP="002339AA">
      <w:pPr>
        <w:autoSpaceDE w:val="0"/>
        <w:autoSpaceDN w:val="0"/>
        <w:adjustRightInd w:val="0"/>
        <w:ind w:firstLine="720"/>
        <w:jc w:val="both"/>
        <w:rPr>
          <w:lang w:eastAsia="en-US"/>
        </w:rPr>
      </w:pPr>
      <w:r w:rsidRPr="00AD1982">
        <w:rPr>
          <w:lang w:eastAsia="en-US"/>
        </w:rPr>
        <w:t xml:space="preserve">Санитарно-защитные полосы от магистрального водопровода устанавливаются </w:t>
      </w:r>
      <w:r w:rsidRPr="00AD1982">
        <w:t>по обе стороны от объекта шириной 10 м.</w:t>
      </w:r>
    </w:p>
    <w:p w:rsidR="00554559" w:rsidRPr="00115BEE" w:rsidRDefault="00554559" w:rsidP="001A151E">
      <w:pPr>
        <w:ind w:firstLine="709"/>
        <w:rPr>
          <w:b/>
          <w:bCs/>
          <w:i/>
          <w:iCs/>
          <w:color w:val="000000"/>
        </w:rPr>
      </w:pPr>
      <w:r w:rsidRPr="00115BEE">
        <w:rPr>
          <w:b/>
          <w:bCs/>
          <w:i/>
          <w:iCs/>
          <w:color w:val="000000"/>
        </w:rPr>
        <w:t xml:space="preserve">Придорожные полосы автодорог </w:t>
      </w:r>
    </w:p>
    <w:p w:rsidR="00554559" w:rsidRPr="00115BEE" w:rsidRDefault="00554559" w:rsidP="001A151E">
      <w:pPr>
        <w:pStyle w:val="Default"/>
        <w:ind w:firstLine="709"/>
        <w:jc w:val="both"/>
      </w:pPr>
      <w:proofErr w:type="gramStart"/>
      <w:r>
        <w:t>Придорожные полосы автодорог</w:t>
      </w:r>
      <w:r w:rsidRPr="00115BEE">
        <w:t xml:space="preserve"> - территории, которые прилегают с обеих сторон к полосе отвода автомобильной дороги и в границах которых устанавливается особый р</w:t>
      </w:r>
      <w:r w:rsidRPr="00115BEE">
        <w:t>е</w:t>
      </w:r>
      <w:r w:rsidRPr="00115BEE">
        <w:t>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w:t>
      </w:r>
      <w:r w:rsidRPr="00115BEE">
        <w:t>к</w:t>
      </w:r>
      <w:r w:rsidRPr="00115BEE">
        <w:t xml:space="preserve">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554559" w:rsidRPr="00115BEE" w:rsidRDefault="00554559" w:rsidP="001A151E">
      <w:pPr>
        <w:pStyle w:val="Default"/>
        <w:ind w:firstLine="709"/>
        <w:jc w:val="both"/>
      </w:pPr>
      <w:r w:rsidRPr="00115BEE">
        <w:t>Придорожные полосы автодорог устанавливаются в соответствии с законодател</w:t>
      </w:r>
      <w:r w:rsidRPr="00115BEE">
        <w:t>ь</w:t>
      </w:r>
      <w:r w:rsidRPr="00115BEE">
        <w:t xml:space="preserve">ством Российской Федерации об автомобильных дорогах и дорожной деятельности. </w:t>
      </w:r>
    </w:p>
    <w:p w:rsidR="00554559" w:rsidRPr="00115BEE" w:rsidRDefault="00554559" w:rsidP="001A151E">
      <w:pPr>
        <w:pStyle w:val="Default"/>
        <w:ind w:firstLine="709"/>
        <w:jc w:val="both"/>
      </w:pPr>
      <w:r w:rsidRPr="00115BEE">
        <w:t>Строительство, реконструкция в границах придорожных полос автомобильной д</w:t>
      </w:r>
      <w:r w:rsidRPr="00115BEE">
        <w:t>о</w:t>
      </w:r>
      <w:r w:rsidRPr="00115BEE">
        <w:t>роги объектов капитального строительства, объектов, предназначенных для осуществл</w:t>
      </w:r>
      <w:r w:rsidRPr="00115BEE">
        <w:t>е</w:t>
      </w:r>
      <w:r w:rsidRPr="00115BEE">
        <w:t>ния дорожной деятельности, объектов дорожного сервиса, установка рекламных ко</w:t>
      </w:r>
      <w:r w:rsidRPr="00115BEE">
        <w:t>н</w:t>
      </w:r>
      <w:r w:rsidRPr="00115BEE">
        <w:t xml:space="preserve">струкций, информационных щитов и указателей допускаются при наличии согласия в письменной форме владельца автомобильной дороги. </w:t>
      </w:r>
    </w:p>
    <w:p w:rsidR="00554559" w:rsidRDefault="00554559" w:rsidP="001A151E">
      <w:pPr>
        <w:pStyle w:val="Default"/>
        <w:ind w:firstLine="709"/>
        <w:jc w:val="both"/>
      </w:pPr>
      <w:r w:rsidRPr="00115BEE">
        <w:t xml:space="preserve">Порядок установления и использования придорожных </w:t>
      </w:r>
      <w:proofErr w:type="gramStart"/>
      <w:r w:rsidRPr="00115BEE">
        <w:t>полос</w:t>
      </w:r>
      <w:proofErr w:type="gramEnd"/>
      <w:r w:rsidRPr="00115BEE">
        <w:t xml:space="preserve"> автомобильных дорог регионального или межмуниципального</w:t>
      </w:r>
      <w:r>
        <w:t xml:space="preserve"> и</w:t>
      </w:r>
      <w:r w:rsidRPr="00115BEE">
        <w:t xml:space="preserve"> местного значения может устанавливаться с</w:t>
      </w:r>
      <w:r w:rsidRPr="00115BEE">
        <w:t>о</w:t>
      </w:r>
      <w:r w:rsidRPr="00115BEE">
        <w:t>ответственно исполнительным органом государственной власти субъекта Российской Ф</w:t>
      </w:r>
      <w:r w:rsidRPr="00115BEE">
        <w:t>е</w:t>
      </w:r>
      <w:r w:rsidRPr="00115BEE">
        <w:t xml:space="preserve">дерации, органом местного самоуправления. </w:t>
      </w:r>
      <w:bookmarkStart w:id="571" w:name="_Toc339819821"/>
      <w:bookmarkStart w:id="572" w:name="_Toc379293292"/>
      <w:bookmarkStart w:id="573" w:name="_Toc380051160"/>
      <w:bookmarkStart w:id="574" w:name="_Toc380581567"/>
      <w:bookmarkStart w:id="575" w:name="_Toc392516699"/>
    </w:p>
    <w:p w:rsidR="001C27FB" w:rsidRPr="00115BEE" w:rsidRDefault="001C27FB" w:rsidP="001C27FB">
      <w:pPr>
        <w:pStyle w:val="Default"/>
        <w:spacing w:before="100" w:beforeAutospacing="1" w:after="100" w:afterAutospacing="1"/>
        <w:ind w:firstLine="709"/>
        <w:jc w:val="both"/>
        <w:outlineLvl w:val="2"/>
        <w:rPr>
          <w:b/>
          <w:bCs/>
        </w:rPr>
      </w:pPr>
      <w:bookmarkStart w:id="576" w:name="_Toc412721704"/>
      <w:bookmarkStart w:id="577" w:name="_Toc475940471"/>
      <w:bookmarkEnd w:id="571"/>
      <w:bookmarkEnd w:id="572"/>
      <w:bookmarkEnd w:id="573"/>
      <w:bookmarkEnd w:id="574"/>
      <w:bookmarkEnd w:id="575"/>
      <w:r w:rsidRPr="00115BEE">
        <w:rPr>
          <w:b/>
          <w:bCs/>
        </w:rPr>
        <w:t xml:space="preserve">Статья </w:t>
      </w:r>
      <w:r>
        <w:rPr>
          <w:b/>
          <w:bCs/>
        </w:rPr>
        <w:t>50</w:t>
      </w:r>
      <w:r w:rsidRPr="00115BEE">
        <w:rPr>
          <w:b/>
          <w:bCs/>
        </w:rPr>
        <w:t>. Зоны действия опасных природных или техногенных процессов</w:t>
      </w:r>
      <w:bookmarkEnd w:id="576"/>
      <w:bookmarkEnd w:id="577"/>
    </w:p>
    <w:p w:rsidR="001C27FB" w:rsidRPr="00115BEE" w:rsidRDefault="001C27FB" w:rsidP="001C27FB">
      <w:pPr>
        <w:pStyle w:val="a7"/>
        <w:tabs>
          <w:tab w:val="left" w:pos="720"/>
        </w:tabs>
        <w:ind w:firstLine="720"/>
        <w:jc w:val="both"/>
        <w:rPr>
          <w:color w:val="000000"/>
        </w:rPr>
      </w:pPr>
      <w:r w:rsidRPr="00115BEE">
        <w:rPr>
          <w:color w:val="000000"/>
        </w:rPr>
        <w:t>1. Зон</w:t>
      </w:r>
      <w:r>
        <w:rPr>
          <w:color w:val="000000"/>
        </w:rPr>
        <w:t>ы</w:t>
      </w:r>
      <w:r w:rsidRPr="00115BEE">
        <w:rPr>
          <w:color w:val="000000"/>
        </w:rPr>
        <w:t xml:space="preserve"> действия опасных природных и техногенных процессов отображ</w:t>
      </w:r>
      <w:r>
        <w:rPr>
          <w:color w:val="000000"/>
        </w:rPr>
        <w:t>ены</w:t>
      </w:r>
      <w:r w:rsidRPr="00115BEE">
        <w:rPr>
          <w:color w:val="000000"/>
        </w:rPr>
        <w:t xml:space="preserve"> в с</w:t>
      </w:r>
      <w:r w:rsidRPr="00115BEE">
        <w:rPr>
          <w:color w:val="000000"/>
        </w:rPr>
        <w:t>о</w:t>
      </w:r>
      <w:r w:rsidRPr="00115BEE">
        <w:rPr>
          <w:color w:val="000000"/>
        </w:rPr>
        <w:t xml:space="preserve">ответствии </w:t>
      </w:r>
      <w:r>
        <w:rPr>
          <w:color w:val="000000"/>
        </w:rPr>
        <w:t>с СТП Немецкого национального района</w:t>
      </w:r>
      <w:r w:rsidRPr="00115BEE">
        <w:rPr>
          <w:color w:val="000000"/>
        </w:rPr>
        <w:t>. Использование потенциально опа</w:t>
      </w:r>
      <w:r w:rsidRPr="00115BEE">
        <w:rPr>
          <w:color w:val="000000"/>
        </w:rPr>
        <w:t>с</w:t>
      </w:r>
      <w:r w:rsidRPr="00115BEE">
        <w:rPr>
          <w:color w:val="000000"/>
        </w:rPr>
        <w:t>ных территорий осуществляется после обеспечения условий безопасности.</w:t>
      </w:r>
    </w:p>
    <w:p w:rsidR="001C27FB" w:rsidRDefault="001C27FB" w:rsidP="001C27FB">
      <w:pPr>
        <w:pStyle w:val="a7"/>
        <w:tabs>
          <w:tab w:val="left" w:pos="720"/>
        </w:tabs>
        <w:ind w:firstLine="720"/>
        <w:jc w:val="both"/>
      </w:pPr>
      <w:r w:rsidRPr="00115BEE">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w:t>
      </w:r>
      <w:r w:rsidRPr="00115BEE">
        <w:t>н</w:t>
      </w:r>
      <w:r w:rsidRPr="00115BEE">
        <w:t>дациями.</w:t>
      </w:r>
    </w:p>
    <w:p w:rsidR="001C27FB" w:rsidRPr="00115BEE" w:rsidRDefault="001C27FB" w:rsidP="001C27FB">
      <w:pPr>
        <w:pStyle w:val="af0"/>
        <w:rPr>
          <w:i/>
          <w:iCs/>
          <w:sz w:val="24"/>
          <w:szCs w:val="24"/>
        </w:rPr>
      </w:pPr>
      <w:r w:rsidRPr="00115BEE">
        <w:rPr>
          <w:i/>
          <w:iCs/>
          <w:sz w:val="24"/>
          <w:szCs w:val="24"/>
        </w:rPr>
        <w:t>Зона снежных заносов</w:t>
      </w:r>
    </w:p>
    <w:p w:rsidR="001C27FB" w:rsidRPr="00115BEE" w:rsidRDefault="001C27FB" w:rsidP="001C27FB">
      <w:pPr>
        <w:ind w:firstLine="709"/>
        <w:jc w:val="both"/>
      </w:pPr>
      <w:r w:rsidRPr="00115BEE">
        <w:t>На территориях подверженных снежным заносам размещаются территории общего пользования (автомобильные дороги).</w:t>
      </w:r>
    </w:p>
    <w:p w:rsidR="001C27FB" w:rsidRDefault="001C27FB" w:rsidP="001C27FB">
      <w:pPr>
        <w:shd w:val="clear" w:color="auto" w:fill="FFFFFF"/>
        <w:ind w:firstLine="709"/>
        <w:jc w:val="both"/>
      </w:pPr>
      <w:r w:rsidRPr="00115BEE">
        <w:t>Инженерная защита данных территорий предусматривает выявление и обследов</w:t>
      </w:r>
      <w:r w:rsidRPr="00115BEE">
        <w:t>а</w:t>
      </w:r>
      <w:r w:rsidRPr="00115BEE">
        <w:t>ние заснеженных участков, предохранение транспортных и других сооружений от заносов посредством регулярной расчистки данных участков, устройство снегозадерживающих сооружений.</w:t>
      </w:r>
    </w:p>
    <w:p w:rsidR="001C27FB" w:rsidRPr="007443FA" w:rsidRDefault="001C27FB" w:rsidP="007443FA">
      <w:pPr>
        <w:sectPr w:rsidR="001C27FB" w:rsidRPr="007443FA" w:rsidSect="000E48AF">
          <w:pgSz w:w="11906" w:h="16838"/>
          <w:pgMar w:top="1134" w:right="851" w:bottom="1134" w:left="1701" w:header="709" w:footer="709" w:gutter="0"/>
          <w:cols w:space="708"/>
          <w:docGrid w:linePitch="360"/>
        </w:sectPr>
      </w:pPr>
    </w:p>
    <w:p w:rsidR="00554559" w:rsidRPr="00AD1982" w:rsidRDefault="00554559" w:rsidP="007443FA">
      <w:pPr>
        <w:pStyle w:val="1"/>
        <w:spacing w:before="100" w:beforeAutospacing="1" w:after="100" w:afterAutospacing="1"/>
        <w:jc w:val="center"/>
        <w:rPr>
          <w:rFonts w:ascii="Times New Roman" w:hAnsi="Times New Roman" w:cs="Times New Roman"/>
          <w:sz w:val="24"/>
          <w:szCs w:val="24"/>
        </w:rPr>
      </w:pPr>
      <w:bookmarkStart w:id="578" w:name="_Toc449004169"/>
      <w:bookmarkStart w:id="579" w:name="_Toc475940472"/>
      <w:r w:rsidRPr="00AD1982">
        <w:rPr>
          <w:rFonts w:ascii="Times New Roman" w:hAnsi="Times New Roman" w:cs="Times New Roman"/>
          <w:sz w:val="24"/>
          <w:szCs w:val="24"/>
        </w:rPr>
        <w:lastRenderedPageBreak/>
        <w:t>Приложение</w:t>
      </w:r>
      <w:bookmarkEnd w:id="578"/>
      <w:bookmarkEnd w:id="579"/>
    </w:p>
    <w:p w:rsidR="00554559" w:rsidRPr="00AD1982" w:rsidRDefault="00554559" w:rsidP="007D6E27">
      <w:pPr>
        <w:jc w:val="right"/>
      </w:pPr>
      <w:r w:rsidRPr="00AD1982">
        <w:t>Приложение 1</w:t>
      </w:r>
    </w:p>
    <w:p w:rsidR="00554559" w:rsidRPr="00AD1982" w:rsidRDefault="00554559" w:rsidP="007D6E27">
      <w:pPr>
        <w:jc w:val="center"/>
      </w:pPr>
      <w:r w:rsidRPr="00AD1982">
        <w:t>Классификатор видов разрешенного использования земельных участков</w:t>
      </w:r>
    </w:p>
    <w:p w:rsidR="00554559" w:rsidRPr="00AD1982" w:rsidRDefault="00554559" w:rsidP="007D6E27"/>
    <w:tbl>
      <w:tblPr>
        <w:tblW w:w="5000" w:type="pct"/>
        <w:tblInd w:w="2" w:type="dxa"/>
        <w:tblLayout w:type="fixed"/>
        <w:tblCellMar>
          <w:left w:w="0" w:type="dxa"/>
          <w:right w:w="0" w:type="dxa"/>
        </w:tblCellMar>
        <w:tblLook w:val="0000" w:firstRow="0" w:lastRow="0" w:firstColumn="0" w:lastColumn="0" w:noHBand="0" w:noVBand="0"/>
      </w:tblPr>
      <w:tblGrid>
        <w:gridCol w:w="2130"/>
        <w:gridCol w:w="5760"/>
        <w:gridCol w:w="1762"/>
      </w:tblGrid>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Наименование вида разреше</w:t>
            </w:r>
            <w:r w:rsidRPr="00AD1982">
              <w:t>н</w:t>
            </w:r>
            <w:r w:rsidRPr="00AD1982">
              <w:t>ного использов</w:t>
            </w:r>
            <w:r w:rsidRPr="00AD1982">
              <w:t>а</w:t>
            </w:r>
            <w:r w:rsidRPr="00AD1982">
              <w:t xml:space="preserve">ния земельного участка* </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Описание вида разрешенного использования з</w:t>
            </w:r>
            <w:r w:rsidRPr="00AD1982">
              <w:t>е</w:t>
            </w:r>
            <w:r w:rsidRPr="00AD1982">
              <w:t>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Код (числ</w:t>
            </w:r>
            <w:r w:rsidRPr="00AD1982">
              <w:t>о</w:t>
            </w:r>
            <w:r w:rsidRPr="00AD1982">
              <w:t>вое обознач</w:t>
            </w:r>
            <w:r w:rsidRPr="00AD1982">
              <w:t>е</w:t>
            </w:r>
            <w:r w:rsidRPr="00AD1982">
              <w:t>ние) вида разрешенного использов</w:t>
            </w:r>
            <w:r w:rsidRPr="00AD1982">
              <w:t>а</w:t>
            </w:r>
            <w:r w:rsidRPr="00AD1982">
              <w:t>ния земельн</w:t>
            </w:r>
            <w:r w:rsidRPr="00AD1982">
              <w:t>о</w:t>
            </w:r>
            <w:r w:rsidRPr="00AD1982">
              <w:t>го участка***</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Сельскохозя</w:t>
            </w:r>
            <w:r w:rsidRPr="00AD1982">
              <w:t>й</w:t>
            </w:r>
            <w:r w:rsidRPr="00AD1982">
              <w:t>ственное испол</w:t>
            </w:r>
            <w:r w:rsidRPr="00AD1982">
              <w:t>ь</w:t>
            </w:r>
            <w:r w:rsidRPr="00AD1982">
              <w:t>зование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Ведение сельского хозяйства.</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Растениеводство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выращиванием сельскохозяйственных культур.</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зерновых и иных сельскохозя</w:t>
            </w:r>
            <w:r w:rsidRPr="00AD1982">
              <w:t>й</w:t>
            </w:r>
            <w:r w:rsidRPr="00AD1982">
              <w:t>ственных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зерновых, бобовых, кормовых, технич</w:t>
            </w:r>
            <w:r w:rsidRPr="00AD1982">
              <w:t>е</w:t>
            </w:r>
            <w:r w:rsidRPr="00AD1982">
              <w:t>ских, масличных, эфиромасличных, и иных сельск</w:t>
            </w:r>
            <w:r w:rsidRPr="00AD1982">
              <w:t>о</w:t>
            </w:r>
            <w:r w:rsidRPr="00AD1982">
              <w:t>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Овощеводство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картофеля, листовых, плодовых, лукови</w:t>
            </w:r>
            <w:r w:rsidRPr="00AD1982">
              <w:t>ч</w:t>
            </w:r>
            <w:r w:rsidRPr="00AD1982">
              <w:t>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тонизирующих, лекарственных, цветочных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производством чая, лекарственных и цв</w:t>
            </w:r>
            <w:r w:rsidRPr="00AD1982">
              <w:t>е</w:t>
            </w:r>
            <w:r w:rsidRPr="00AD1982">
              <w:t>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Садоводство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льна и конопли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Животноводство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lastRenderedPageBreak/>
              <w:t>занной с производством продукции животноводства, в том числе сенокошение, выпас сельскохозяйстве</w:t>
            </w:r>
            <w:r w:rsidRPr="00AD1982">
              <w:t>н</w:t>
            </w:r>
            <w:r w:rsidRPr="00AD1982">
              <w:t>ных животных, разведение племенных животных, производство и использование племенной проду</w:t>
            </w:r>
            <w:r w:rsidRPr="00AD1982">
              <w:t>к</w:t>
            </w:r>
            <w:r w:rsidRPr="00AD1982">
              <w:t>ции (материала), размещение зданий, сооружений, используемых для содержания и разведения сел</w:t>
            </w:r>
            <w:r w:rsidRPr="00AD1982">
              <w:t>ь</w:t>
            </w:r>
            <w:r w:rsidRPr="00AD1982">
              <w:t>скохозяйственных животных, производства, хран</w:t>
            </w:r>
            <w:r w:rsidRPr="00AD1982">
              <w:t>е</w:t>
            </w:r>
            <w:r w:rsidRPr="00AD1982">
              <w:t>ния и первичной переработки сельскохозяйственной продукции.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1.7</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1.8-1.11</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Скотоводство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разведением сельскохозяйственных живо</w:t>
            </w:r>
            <w:r w:rsidRPr="00AD1982">
              <w:t>т</w:t>
            </w:r>
            <w:r w:rsidRPr="00AD1982">
              <w:t>ных (крупного рогатого скота, овец, коз, лошадей, верблюдов, оленей);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1.8</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сенокошение, выпас сельскохозяйственных ж</w:t>
            </w:r>
            <w:r w:rsidRPr="00AD1982">
              <w:t>и</w:t>
            </w:r>
            <w:r w:rsidRPr="00AD1982">
              <w:t>вотных, производство кормов, размещение зданий, сооружений, используемых для содержания и разв</w:t>
            </w:r>
            <w:r w:rsidRPr="00AD1982">
              <w:t>е</w:t>
            </w:r>
            <w:r w:rsidRPr="00AD1982">
              <w:t>дения сельскохозяйственных животных;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Звероводство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в неволе ценных пушных зв</w:t>
            </w:r>
            <w:r w:rsidRPr="00AD1982">
              <w:t>е</w:t>
            </w:r>
            <w:r w:rsidRPr="00AD1982">
              <w:t>рей;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1.9</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Птицеводство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домашних пород птиц, в том числе водоплавающих;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 птицеводства;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Свиноводство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свиней;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Пчеловодство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по ра</w:t>
            </w:r>
            <w:r w:rsidRPr="00AD1982">
              <w:t>з</w:t>
            </w:r>
            <w:r w:rsidRPr="00AD1982">
              <w:t>ведению, содержанию и использованию пчел и иных полезных насекомых;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ульев, иных объектов и оборудов</w:t>
            </w:r>
            <w:r w:rsidRPr="00AD1982">
              <w:t>а</w:t>
            </w:r>
            <w:r w:rsidRPr="00AD1982">
              <w:lastRenderedPageBreak/>
              <w:t>ния, необходимого для пчеловодства и разведениях иных полезных насекомых;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используемых для хр</w:t>
            </w:r>
            <w:r w:rsidRPr="00AD1982">
              <w:t>а</w:t>
            </w:r>
            <w:r w:rsidRPr="00AD1982">
              <w:t>нения и первичной переработки продукции пчел</w:t>
            </w:r>
            <w:r w:rsidRPr="00AD1982">
              <w:t>о</w:t>
            </w:r>
            <w:r w:rsidRPr="00AD1982">
              <w:t>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Рыбоводство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и (или) содержанием, выр</w:t>
            </w:r>
            <w:r w:rsidRPr="00AD1982">
              <w:t>а</w:t>
            </w:r>
            <w:r w:rsidRPr="00AD1982">
              <w:t>щиванием объектов рыбоводства (</w:t>
            </w:r>
            <w:proofErr w:type="spellStart"/>
            <w:r w:rsidRPr="00AD1982">
              <w:t>аквакультуры</w:t>
            </w:r>
            <w:proofErr w:type="spellEnd"/>
            <w:r w:rsidRPr="00AD1982">
              <w:t>);</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оборудования, необходимых для осуществления рыбоводства (</w:t>
            </w:r>
            <w:proofErr w:type="spellStart"/>
            <w:r w:rsidRPr="00AD1982">
              <w:t>аквакультуры</w:t>
            </w:r>
            <w:proofErr w:type="spellEnd"/>
            <w:r w:rsidRPr="00AD1982">
              <w:t>)</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Научное обесп</w:t>
            </w:r>
            <w:r w:rsidRPr="00AD1982">
              <w:t>е</w:t>
            </w:r>
            <w:r w:rsidRPr="00AD1982">
              <w:t>чение сельского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1.14</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Хранение и пер</w:t>
            </w:r>
            <w:r w:rsidRPr="00AD1982">
              <w:t>е</w:t>
            </w:r>
            <w:r w:rsidRPr="00AD1982">
              <w:t>работка сельск</w:t>
            </w:r>
            <w:r w:rsidRPr="00AD1982">
              <w:t>о</w:t>
            </w:r>
            <w:r w:rsidRPr="00AD1982">
              <w:t>хозяйственной продукции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личного подсобного х</w:t>
            </w:r>
            <w:r w:rsidRPr="00AD1982">
              <w:t>о</w:t>
            </w:r>
            <w:r w:rsidRPr="00AD1982">
              <w:t>зяйства на пол</w:t>
            </w:r>
            <w:r w:rsidRPr="00AD1982">
              <w:t>е</w:t>
            </w:r>
            <w:r w:rsidRPr="00AD1982">
              <w:t>вых участках</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 без права возведения объектов капитального стро</w:t>
            </w:r>
            <w:r w:rsidRPr="00AD1982">
              <w:t>и</w:t>
            </w:r>
            <w:r w:rsidRPr="00AD1982">
              <w:t>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1.16</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Питомники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реализация подроста деревьев и кустарников, используемых в сельском хозяйстве, а также иных сельскохозяйственных культур для п</w:t>
            </w:r>
            <w:r w:rsidRPr="00AD1982">
              <w:t>о</w:t>
            </w:r>
            <w:r w:rsidRPr="00AD1982">
              <w:t>лучения рассады и семян;</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необходимых для ук</w:t>
            </w:r>
            <w:r w:rsidRPr="00AD1982">
              <w:t>а</w:t>
            </w:r>
            <w:r w:rsidRPr="00AD1982">
              <w:t>занных видов сельскохозяйственного производства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сельскохозя</w:t>
            </w:r>
            <w:r w:rsidRPr="00AD1982">
              <w:t>й</w:t>
            </w:r>
            <w:r w:rsidRPr="00AD1982">
              <w:t>ственного прои</w:t>
            </w:r>
            <w:r w:rsidRPr="00AD1982">
              <w:t>з</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машинно-транспортных и ремонтных станций, ангаров и гаражей для сельскохозяйстве</w:t>
            </w:r>
            <w:r w:rsidRPr="00AD1982">
              <w:t>н</w:t>
            </w:r>
            <w:r w:rsidRPr="00AD1982">
              <w:t>ной техники, амбаров, водонапорных башен, тран</w:t>
            </w:r>
            <w:r w:rsidRPr="00AD1982">
              <w:t>с</w:t>
            </w:r>
            <w:r w:rsidRPr="00AD1982">
              <w:t>форматорных станций и иного технического обор</w:t>
            </w:r>
            <w:r w:rsidRPr="00AD1982">
              <w:t>у</w:t>
            </w:r>
            <w:r w:rsidRPr="00AD1982">
              <w:t>дования, используемого для ведения сельского х</w:t>
            </w:r>
            <w:r w:rsidRPr="00AD1982">
              <w:t>о</w:t>
            </w:r>
            <w:r w:rsidRPr="00AD1982">
              <w:t>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1.18</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помещений различного вида и обеспечение проживания в них. К жилой застройке относятся здания (помещения в них), предназначе</w:t>
            </w:r>
            <w:r w:rsidRPr="00AD1982">
              <w:t>н</w:t>
            </w:r>
            <w:r w:rsidRPr="00AD1982">
              <w:t>ные для проживания человека, за исключением зд</w:t>
            </w:r>
            <w:r w:rsidRPr="00AD1982">
              <w:t>а</w:t>
            </w:r>
            <w:r w:rsidRPr="00AD1982">
              <w:t>ний (помещений), используемых: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с целью извлечения предпринимательской в</w:t>
            </w:r>
            <w:r w:rsidRPr="00AD1982">
              <w:t>ы</w:t>
            </w:r>
            <w:r w:rsidRPr="00AD1982">
              <w:t>годы из предоставления жилого помещения для временного проживания в них (гостиницы, дома о</w:t>
            </w:r>
            <w:r w:rsidRPr="00AD1982">
              <w:t>т</w:t>
            </w:r>
            <w:r w:rsidRPr="00AD1982">
              <w:t>дыха);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для проживания с одновременным осуществл</w:t>
            </w:r>
            <w:r w:rsidRPr="00AD1982">
              <w:t>е</w:t>
            </w:r>
            <w:r w:rsidRPr="00AD1982">
              <w:t>нием лечения или социального обслуживания нас</w:t>
            </w:r>
            <w:r w:rsidRPr="00AD1982">
              <w:t>е</w:t>
            </w:r>
            <w:r w:rsidRPr="00AD1982">
              <w:t xml:space="preserve">ления (санатории, дома ребенка, дома </w:t>
            </w:r>
            <w:proofErr w:type="gramStart"/>
            <w:r w:rsidRPr="00AD1982">
              <w:t>престарелых</w:t>
            </w:r>
            <w:proofErr w:type="gramEnd"/>
            <w:r w:rsidRPr="00AD1982">
              <w:t>, больницы);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непрерывности прои</w:t>
            </w:r>
            <w:r w:rsidRPr="00AD1982">
              <w:t>з</w:t>
            </w:r>
            <w:r w:rsidRPr="00AD1982">
              <w:lastRenderedPageBreak/>
              <w:t>водства (вахтовые помещения, служебные жилые помещения на производственных объектах);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деятельности режимн</w:t>
            </w:r>
            <w:r w:rsidRPr="00AD1982">
              <w:t>о</w:t>
            </w:r>
            <w:r w:rsidRPr="00AD1982">
              <w:t>го учреждения (казармы, караульные помещения, места лишения свободы, содержания под стражей).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2.1-2.7.1</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индивид</w:t>
            </w:r>
            <w:r w:rsidRPr="00AD1982">
              <w:t>у</w:t>
            </w:r>
            <w:r w:rsidRPr="00AD1982">
              <w:t>ального жили</w:t>
            </w:r>
            <w:r w:rsidRPr="00AD1982">
              <w:t>щ</w:t>
            </w:r>
            <w:r w:rsidRPr="00AD1982">
              <w:t>ного строител</w:t>
            </w:r>
            <w:r w:rsidRPr="00AD1982">
              <w:t>ь</w:t>
            </w:r>
            <w:r w:rsidRPr="00AD1982">
              <w:t>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индивидуального жилого дома (дом, пригодный для постоянного проживания, высотой не выше трех надземных этажей);</w:t>
            </w:r>
            <w:r w:rsidRPr="00AD1982">
              <w:br/>
              <w:t>выращивание плодовых, ягодных, овощных, бахч</w:t>
            </w:r>
            <w:r w:rsidRPr="00AD1982">
              <w:t>е</w:t>
            </w:r>
            <w:r w:rsidRPr="00AD1982">
              <w:t>вых или иных декоративных или сельскохозя</w:t>
            </w:r>
            <w:r w:rsidRPr="00AD1982">
              <w:t>й</w:t>
            </w:r>
            <w:r w:rsidRPr="00AD1982">
              <w:t>ственных культур;</w:t>
            </w:r>
            <w:r w:rsidRPr="00AD1982">
              <w:br/>
              <w:t>размещение индивидуальных гаражей и подсобных сооружений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Малоэтажная многоквартирная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малоэтажного многоквартирного жилого дома (дом, пригодный для постоянного пр</w:t>
            </w:r>
            <w:r w:rsidRPr="00AD1982">
              <w:t>о</w:t>
            </w:r>
            <w:r w:rsidRPr="00AD1982">
              <w:t>живания, высотой до 4 этажей, включая мансар</w:t>
            </w:r>
            <w:r w:rsidRPr="00AD1982">
              <w:t>д</w:t>
            </w:r>
            <w:r w:rsidRPr="00AD1982">
              <w:t>ный);</w:t>
            </w:r>
            <w:r w:rsidRPr="00AD1982">
              <w:br/>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r w:rsidRPr="00AD1982">
              <w:br/>
              <w:t>размещение объектов обслуживания жилой застро</w:t>
            </w:r>
            <w:r w:rsidRPr="00AD1982">
              <w:t>й</w:t>
            </w:r>
            <w:r w:rsidRPr="00AD1982">
              <w:t>ки во встроенных, пристроенных и встроенно-пристроенных помещениях малоэтажного мног</w:t>
            </w:r>
            <w:r w:rsidRPr="00AD1982">
              <w:t>о</w:t>
            </w:r>
            <w:r w:rsidRPr="00AD1982">
              <w:t>квартирного дома, если общая площадь таких пом</w:t>
            </w:r>
            <w:r w:rsidRPr="00AD1982">
              <w:t>е</w:t>
            </w:r>
            <w:r w:rsidRPr="00AD1982">
              <w:t>щений в малоэтажном многоквартирном доме не с</w:t>
            </w:r>
            <w:r w:rsidRPr="00AD1982">
              <w:t>о</w:t>
            </w:r>
            <w:r w:rsidRPr="00AD1982">
              <w:t>ставляет более 15% общей площади помещений д</w:t>
            </w:r>
            <w:r w:rsidRPr="00AD1982">
              <w:t>о</w:t>
            </w:r>
            <w:r w:rsidRPr="00AD1982">
              <w:t>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ведения ли</w:t>
            </w:r>
            <w:r w:rsidRPr="00AD1982">
              <w:t>ч</w:t>
            </w:r>
            <w:r w:rsidRPr="00AD1982">
              <w:t>ного подсобного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дома, не предназначенного для раздела на квартиры (дома, пригодные для п</w:t>
            </w:r>
            <w:r w:rsidRPr="00AD1982">
              <w:t>о</w:t>
            </w:r>
            <w:r w:rsidRPr="00AD1982">
              <w:t>стоянного проживания и высотой не выше трех надземных этажей);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гаража и иных вспомогательных с</w:t>
            </w:r>
            <w:r w:rsidRPr="00AD1982">
              <w:t>о</w:t>
            </w:r>
            <w:r w:rsidRPr="00AD1982">
              <w:t>оружений;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сельскохозяйственных животных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Блокированная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жилого дома, не предназначенного для раздела на квартиры, имеющего одну или н</w:t>
            </w:r>
            <w:r w:rsidRPr="00AD1982">
              <w:t>е</w:t>
            </w:r>
            <w:r w:rsidRPr="00AD1982">
              <w:t>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AD1982">
              <w:t xml:space="preserve"> и им</w:t>
            </w:r>
            <w:r w:rsidRPr="00AD1982">
              <w:t>е</w:t>
            </w:r>
            <w:r w:rsidRPr="00AD1982">
              <w:t>ет выход на территорию общего пользования (ж</w:t>
            </w:r>
            <w:r w:rsidRPr="00AD1982">
              <w:t>и</w:t>
            </w:r>
            <w:r w:rsidRPr="00AD1982">
              <w:t>лые дома блокированной застройки);</w:t>
            </w:r>
            <w:r w:rsidRPr="00AD1982">
              <w:br/>
            </w:r>
            <w:r w:rsidRPr="00AD1982">
              <w:lastRenderedPageBreak/>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Передвижное жилье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пригодных к использ</w:t>
            </w:r>
            <w:r w:rsidRPr="00AD1982">
              <w:t>о</w:t>
            </w:r>
            <w:r w:rsidRPr="00AD1982">
              <w:t>ванию в качестве жилья (палаточные городки, ке</w:t>
            </w:r>
            <w:r w:rsidRPr="00AD1982">
              <w:t>м</w:t>
            </w:r>
            <w:r w:rsidRPr="00AD1982">
              <w:t>пинги, жилые вагончики, жилые прицепы) с во</w:t>
            </w:r>
            <w:r w:rsidRPr="00AD1982">
              <w:t>з</w:t>
            </w:r>
            <w:r w:rsidRPr="00AD1982">
              <w:t>можностью подключения названных сооружений к инженерным сетям, находящимся на земельном участке или на земельных участках, имеющих и</w:t>
            </w:r>
            <w:r w:rsidRPr="00AD1982">
              <w:t>н</w:t>
            </w:r>
            <w:r w:rsidRPr="00AD1982">
              <w:t>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2.4</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proofErr w:type="spellStart"/>
            <w:r w:rsidRPr="00AD1982">
              <w:t>Среднеэтажная</w:t>
            </w:r>
            <w:proofErr w:type="spellEnd"/>
            <w:r w:rsidRPr="00AD1982">
              <w:t xml:space="preserve">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не выше восьми надземных этажей, разделенных на две и более квартиры);</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2.5</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благоустройство и озеленение;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автостоянок;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площадок отдыха;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обслуживания жилой з</w:t>
            </w:r>
            <w:r w:rsidRPr="00AD1982">
              <w:t>а</w:t>
            </w:r>
            <w:r w:rsidRPr="00AD1982">
              <w:t>стройки во встроенных, пристроенных и встроенно-пристроенных помещениях многоквартирного дома, если общая площадь таких помещений в многоква</w:t>
            </w:r>
            <w:r w:rsidRPr="00AD1982">
              <w:t>р</w:t>
            </w:r>
            <w:r w:rsidRPr="00AD1982">
              <w:t>тирном доме не составляет более 20% общей пл</w:t>
            </w:r>
            <w:r w:rsidRPr="00AD1982">
              <w:t>о</w:t>
            </w:r>
            <w:r w:rsidRPr="00AD1982">
              <w:t>щади помещений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Многоэтажная жилая застройка (высотная з</w:t>
            </w:r>
            <w:r w:rsidRPr="00AD1982">
              <w:t>а</w:t>
            </w:r>
            <w:r w:rsidRPr="00AD1982">
              <w:t>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девять и выше этажей, включая подземные, ра</w:t>
            </w:r>
            <w:r w:rsidRPr="00AD1982">
              <w:t>з</w:t>
            </w:r>
            <w:r w:rsidRPr="00AD1982">
              <w:t>деленных на двадцать и более квартир); благ</w:t>
            </w:r>
            <w:r w:rsidRPr="00AD1982">
              <w:t>о</w:t>
            </w:r>
            <w:r w:rsidRPr="00AD1982">
              <w:t>устройство и озеленение придомовых территорий;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хозяйственных площадок;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наземных авт</w:t>
            </w:r>
            <w:r w:rsidRPr="00AD1982">
              <w:t>о</w:t>
            </w:r>
            <w:r w:rsidRPr="00AD1982">
              <w:t>стоянок, размещение объектов обслуживания жилой застройки во встроенных, пристроенных и встрое</w:t>
            </w:r>
            <w:r w:rsidRPr="00AD1982">
              <w:t>н</w:t>
            </w:r>
            <w:r w:rsidRPr="00AD1982">
              <w:t>но-пристроенных помещениях многоквартирного дома в отдельных помещениях дома, если площадь таких помещений в многоквартирном доме не с</w:t>
            </w:r>
            <w:r w:rsidRPr="00AD1982">
              <w:t>о</w:t>
            </w:r>
            <w:r w:rsidRPr="00AD1982">
              <w:t>ставляет более 15% от общей площади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жилой застройки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w:t>
            </w:r>
            <w:r w:rsidRPr="00AD1982">
              <w:t>у</w:t>
            </w:r>
            <w:r w:rsidRPr="00AD1982">
              <w:t>чию, не причиняет существенного неудобства жит</w:t>
            </w:r>
            <w:r w:rsidRPr="00AD1982">
              <w:t>е</w:t>
            </w:r>
            <w:r w:rsidRPr="00AD1982">
              <w:lastRenderedPageBreak/>
              <w:t>лям, не требует установления санитарной зоны</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Объекты гара</w:t>
            </w:r>
            <w:r w:rsidRPr="00AD1982">
              <w:t>ж</w:t>
            </w:r>
            <w:r w:rsidRPr="00AD1982">
              <w:t>ного назначения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использование объектов кап</w:t>
            </w:r>
            <w:r w:rsidRPr="00AD1982">
              <w:t>и</w:t>
            </w:r>
            <w:r w:rsidRPr="00AD1982">
              <w:t>тального стро</w:t>
            </w:r>
            <w:r w:rsidRPr="00AD1982">
              <w:t>и</w:t>
            </w:r>
            <w:r w:rsidRPr="00AD1982">
              <w:t>тельства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обеспечения удовлетворения бытовых, социальных и духовных потребностей человека. С</w:t>
            </w:r>
            <w:r w:rsidRPr="00AD1982">
              <w:t>о</w:t>
            </w:r>
            <w:r w:rsidRPr="00AD1982">
              <w:t>держание данного вида разрешенного использов</w:t>
            </w:r>
            <w:r w:rsidRPr="00AD1982">
              <w:t>а</w:t>
            </w:r>
            <w:r w:rsidRPr="00AD1982">
              <w:t>ния включает в себя содержание видов разрешенн</w:t>
            </w:r>
            <w:r w:rsidRPr="00AD1982">
              <w:t>о</w:t>
            </w:r>
            <w:r w:rsidRPr="00AD1982">
              <w:t>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Коммунальное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целях обеспечения физических и юридич</w:t>
            </w:r>
            <w:r w:rsidRPr="00AD1982">
              <w:t>е</w:t>
            </w:r>
            <w:r w:rsidRPr="00AD1982">
              <w:t>ских лиц коммунальными услугами, в частности: поставки воды, тепла, электричества, газа, пред</w:t>
            </w:r>
            <w:r w:rsidRPr="00AD1982">
              <w:t>о</w:t>
            </w:r>
            <w:r w:rsidRPr="00AD1982">
              <w:t>ставления услуг связи, отвода канализационных ст</w:t>
            </w:r>
            <w:r w:rsidRPr="00AD1982">
              <w:t>о</w:t>
            </w:r>
            <w:r w:rsidRPr="00AD1982">
              <w:t>ков, очистки и уборки объектов недвижимости (к</w:t>
            </w:r>
            <w:r w:rsidRPr="00AD1982">
              <w:t>о</w:t>
            </w:r>
            <w:r w:rsidRPr="00AD1982">
              <w:t>тельных, водозаборов, очистных сооружений, насосных станций, водопроводов, линий электроп</w:t>
            </w:r>
            <w:r w:rsidRPr="00AD1982">
              <w:t>е</w:t>
            </w:r>
            <w:r w:rsidRPr="00AD1982">
              <w:t>редачи, трансформаторных подстанций, газопров</w:t>
            </w:r>
            <w:r w:rsidRPr="00AD1982">
              <w:t>о</w:t>
            </w:r>
            <w:r w:rsidRPr="00AD1982">
              <w:t>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1982">
              <w:t xml:space="preserve"> зданий или помещений, предназначенных для приема физич</w:t>
            </w:r>
            <w:r w:rsidRPr="00AD1982">
              <w:t>е</w:t>
            </w:r>
            <w:r w:rsidRPr="00AD1982">
              <w:t>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Социальное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оказания гражданам с</w:t>
            </w:r>
            <w:r w:rsidRPr="00AD1982">
              <w:t>о</w:t>
            </w:r>
            <w:r w:rsidRPr="00AD1982">
              <w:t>циальной помощи (службы занятости населения, дома престарелых, дома ребенка, детские дома, пункты питания малоимущих граждан, пункты но</w:t>
            </w:r>
            <w:r w:rsidRPr="00AD1982">
              <w:t>ч</w:t>
            </w:r>
            <w:r w:rsidRPr="00AD1982">
              <w:t>лега для бездомных граждан, службы психологич</w:t>
            </w:r>
            <w:r w:rsidRPr="00AD1982">
              <w:t>е</w:t>
            </w:r>
            <w:r w:rsidRPr="00AD1982">
              <w:t>ской и бесплатной юридической помощи, социал</w:t>
            </w:r>
            <w:r w:rsidRPr="00AD1982">
              <w:t>ь</w:t>
            </w:r>
            <w:r w:rsidRPr="00AD1982">
              <w:t>ные, пенсионные и иные службы, в которых ос</w:t>
            </w:r>
            <w:r w:rsidRPr="00AD1982">
              <w:t>у</w:t>
            </w:r>
            <w:r w:rsidRPr="00AD1982">
              <w:t>ществляется прием граждан по вопросам оказания социальной помощи и назначения социальных или пенсионных выплат);</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отделений почты и телеграфа;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общественных некоммерч</w:t>
            </w:r>
            <w:r w:rsidRPr="00AD1982">
              <w:t>е</w:t>
            </w:r>
            <w:r w:rsidRPr="00AD1982">
              <w:t>ских организаций: благотворительных организаций, клубов по интересам</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Бытовое обсл</w:t>
            </w:r>
            <w:r w:rsidRPr="00AD1982">
              <w:t>у</w:t>
            </w:r>
            <w:r w:rsidRPr="00AD1982">
              <w:t>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Здравоохранение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Содержание данного вида ра</w:t>
            </w:r>
            <w:r w:rsidRPr="00AD1982">
              <w:t>з</w:t>
            </w:r>
            <w:r w:rsidRPr="00AD1982">
              <w:lastRenderedPageBreak/>
              <w:t>решенного использования включает в себя содерж</w:t>
            </w:r>
            <w:r w:rsidRPr="00AD1982">
              <w:t>а</w:t>
            </w:r>
            <w:r w:rsidRPr="00AD1982">
              <w:t>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Амбулаторно-поликлиническое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а</w:t>
            </w:r>
            <w:r w:rsidRPr="00AD1982">
              <w:t>м</w:t>
            </w:r>
            <w:r w:rsidRPr="00AD1982">
              <w:t>булаторно-поликлинической медицинской помощи (поликлиники, фельдшерские пункты, пункты здр</w:t>
            </w:r>
            <w:r w:rsidRPr="00AD1982">
              <w:t>а</w:t>
            </w:r>
            <w:r w:rsidRPr="00AD1982">
              <w:t>воохранения, центры матери и ребенка, диагност</w:t>
            </w:r>
            <w:r w:rsidRPr="00AD1982">
              <w:t>и</w:t>
            </w:r>
            <w:r w:rsidRPr="00AD1982">
              <w:t>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Стационарное медицинское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в стационарах (больницы, р</w:t>
            </w:r>
            <w:r w:rsidRPr="00AD1982">
              <w:t>о</w:t>
            </w:r>
            <w:r w:rsidRPr="00AD1982">
              <w:t>дильные дома, научно-медицинские учреждения и прочие объекты, обеспечивающие оказание услуги по лечению в стационаре); размещение станций ск</w:t>
            </w:r>
            <w:r w:rsidRPr="00AD1982">
              <w:t>о</w:t>
            </w:r>
            <w:r w:rsidRPr="00AD1982">
              <w:t>рой помощи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Образование и просвещение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w:t>
            </w:r>
            <w:r w:rsidRPr="00AD1982">
              <w:t>е</w:t>
            </w:r>
            <w:r w:rsidRPr="00AD1982">
              <w:t>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w:t>
            </w:r>
            <w:r w:rsidRPr="00AD1982">
              <w:t>о</w:t>
            </w:r>
            <w:r w:rsidRPr="00AD1982">
              <w:t>свещению).</w:t>
            </w:r>
            <w:proofErr w:type="gramEnd"/>
            <w:r w:rsidRPr="00AD1982">
              <w:t xml:space="preserve">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Дошкольное, начальное и среднее общее образование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просвещения, дошкол</w:t>
            </w:r>
            <w:r w:rsidRPr="00AD1982">
              <w:t>ь</w:t>
            </w:r>
            <w:r w:rsidRPr="00AD1982">
              <w:t>ного, начального и среднего общего образования (детские ясли, детские сады, школы, лицеи, гимн</w:t>
            </w:r>
            <w:r w:rsidRPr="00AD1982">
              <w:t>а</w:t>
            </w:r>
            <w:r w:rsidRPr="00AD1982">
              <w:t>зии, художественные, музыкальные школы, образ</w:t>
            </w:r>
            <w:r w:rsidRPr="00AD1982">
              <w:t>о</w:t>
            </w:r>
            <w:r w:rsidRPr="00AD1982">
              <w:t>вательные кружки и иные организации, осущест</w:t>
            </w:r>
            <w:r w:rsidRPr="00AD1982">
              <w:t>в</w:t>
            </w:r>
            <w:r w:rsidRPr="00AD1982">
              <w:t>ляющие деятельность по воспитанию, образованию и просвещению)</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Среднее и вы</w:t>
            </w:r>
            <w:r w:rsidRPr="00AD1982">
              <w:t>с</w:t>
            </w:r>
            <w:r w:rsidRPr="00AD1982">
              <w:t>шее професси</w:t>
            </w:r>
            <w:r w:rsidRPr="00AD1982">
              <w:t>о</w:t>
            </w:r>
            <w:r w:rsidRPr="00AD1982">
              <w:t>нальное образ</w:t>
            </w:r>
            <w:r w:rsidRPr="00AD1982">
              <w:t>о</w:t>
            </w:r>
            <w:r w:rsidRPr="00AD1982">
              <w:t>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профессионального о</w:t>
            </w:r>
            <w:r w:rsidRPr="00AD1982">
              <w:t>б</w:t>
            </w:r>
            <w:r w:rsidRPr="00AD1982">
              <w:t>разования и просвещения (профессиональные те</w:t>
            </w:r>
            <w:r w:rsidRPr="00AD1982">
              <w:t>х</w:t>
            </w:r>
            <w:r w:rsidRPr="00AD1982">
              <w:t>нические училища, колледжи, художественные, м</w:t>
            </w:r>
            <w:r w:rsidRPr="00AD1982">
              <w:t>у</w:t>
            </w:r>
            <w:r w:rsidRPr="00AD1982">
              <w:t>зыкальные училища, общества знаний, институты, университеты, организации по переподготовке и п</w:t>
            </w:r>
            <w:r w:rsidRPr="00AD1982">
              <w:t>о</w:t>
            </w:r>
            <w:r w:rsidRPr="00AD1982">
              <w:t>вышению квалификации специалистов и иные орг</w:t>
            </w:r>
            <w:r w:rsidRPr="00AD1982">
              <w:t>а</w:t>
            </w:r>
            <w:r w:rsidRPr="00AD1982">
              <w:t>низации, осуществляющие деятельность по образ</w:t>
            </w:r>
            <w:r w:rsidRPr="00AD1982">
              <w:t>о</w:t>
            </w:r>
            <w:r w:rsidRPr="00AD1982">
              <w:t>ванию и просвещению)</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Культурное ра</w:t>
            </w:r>
            <w:r w:rsidRPr="00AD1982">
              <w:t>з</w:t>
            </w:r>
            <w:r w:rsidRPr="00AD1982">
              <w:t>витие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в них муз</w:t>
            </w:r>
            <w:r w:rsidRPr="00AD1982">
              <w:t>е</w:t>
            </w:r>
            <w:r w:rsidRPr="00AD1982">
              <w:t>ев, выставочных залов, художественных галерей, домов культуры, библиотек, кинотеатров и киноз</w:t>
            </w:r>
            <w:r w:rsidRPr="00AD1982">
              <w:t>а</w:t>
            </w:r>
            <w:r w:rsidRPr="00AD1982">
              <w:lastRenderedPageBreak/>
              <w:t>лов, театров, филармоний, планетариев;</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устройство площадок для празднеств и гуляний;</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и сооружений для размещ</w:t>
            </w:r>
            <w:r w:rsidRPr="00AD1982">
              <w:t>е</w:t>
            </w:r>
            <w:r w:rsidRPr="00AD1982">
              <w:t>ния цирков, зверинцев, зоопарков, океанариумов</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Религиозное и</w:t>
            </w:r>
            <w:r w:rsidRPr="00AD1982">
              <w:t>с</w:t>
            </w:r>
            <w:r w:rsidRPr="00AD1982">
              <w:t>пользование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отправления религио</w:t>
            </w:r>
            <w:r w:rsidRPr="00AD1982">
              <w:t>з</w:t>
            </w:r>
            <w:r w:rsidRPr="00AD1982">
              <w:t>ных обрядов (церкви, соборы, храмы, часовни, м</w:t>
            </w:r>
            <w:r w:rsidRPr="00AD1982">
              <w:t>о</w:t>
            </w:r>
            <w:r w:rsidRPr="00AD1982">
              <w:t>настыри, мечети, молельные дома);</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постоянного местон</w:t>
            </w:r>
            <w:r w:rsidRPr="00AD1982">
              <w:t>а</w:t>
            </w:r>
            <w:r w:rsidRPr="00AD1982">
              <w:t>хождения духовных лиц, паломников и послушн</w:t>
            </w:r>
            <w:r w:rsidRPr="00AD1982">
              <w:t>и</w:t>
            </w:r>
            <w:r w:rsidRPr="00AD1982">
              <w:t>ков в связи с осуществлением ими религиозной службы, а также для осуществления благотвор</w:t>
            </w:r>
            <w:r w:rsidRPr="00AD1982">
              <w:t>и</w:t>
            </w:r>
            <w:r w:rsidRPr="00AD1982">
              <w:t>тельной и религиозной образовательной деятельн</w:t>
            </w:r>
            <w:r w:rsidRPr="00AD1982">
              <w:t>о</w:t>
            </w:r>
            <w:r w:rsidRPr="00AD1982">
              <w:t>сти (монастыри, скиты, воскресные школы, семин</w:t>
            </w:r>
            <w:r w:rsidRPr="00AD1982">
              <w:t>а</w:t>
            </w:r>
            <w:r w:rsidRPr="00AD1982">
              <w:t>рии, духовные училища)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управление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органов го</w:t>
            </w:r>
            <w:r w:rsidRPr="00AD1982">
              <w:t>с</w:t>
            </w:r>
            <w:r w:rsidRPr="00AD1982">
              <w:t>ударственной власти, органов местного самоупра</w:t>
            </w:r>
            <w:r w:rsidRPr="00AD1982">
              <w:t>в</w:t>
            </w:r>
            <w:r w:rsidRPr="00AD1982">
              <w:t>ления, судов, а также организаций, непосредственно обеспечивающих их деятельность;</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3.8</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органов управления политических партий, профессионал</w:t>
            </w:r>
            <w:r w:rsidRPr="00AD1982">
              <w:t>ь</w:t>
            </w:r>
            <w:r w:rsidRPr="00AD1982">
              <w:t>ных и отраслевых союзов, творческих союзов и иных общественных объединений граждан по отра</w:t>
            </w:r>
            <w:r w:rsidRPr="00AD1982">
              <w:t>с</w:t>
            </w:r>
            <w:r w:rsidRPr="00AD1982">
              <w:t>левому или политическому признаку; </w:t>
            </w:r>
            <w:r w:rsidRPr="00AD1982">
              <w:br/>
              <w:t>размещение объектов капитального строительства для дипломатических представительства иностра</w:t>
            </w:r>
            <w:r w:rsidRPr="00AD1982">
              <w:t>н</w:t>
            </w:r>
            <w:r w:rsidRPr="00AD1982">
              <w:t>ных государств и консульских учреждений в Ро</w:t>
            </w:r>
            <w:r w:rsidRPr="00AD1982">
              <w:t>с</w:t>
            </w:r>
            <w:r w:rsidRPr="00AD1982">
              <w:t>сийской Федерации</w:t>
            </w:r>
            <w:proofErr w:type="gramEnd"/>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научной деятел</w:t>
            </w:r>
            <w:r w:rsidRPr="00AD1982">
              <w:t>ь</w:t>
            </w:r>
            <w:r w:rsidRPr="00AD1982">
              <w:t>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проведения научных исследований и изы</w:t>
            </w:r>
            <w:r w:rsidRPr="00AD1982">
              <w:t>с</w:t>
            </w:r>
            <w:r w:rsidRPr="00AD1982">
              <w:t>каний, испытаний опытных промышленных обра</w:t>
            </w:r>
            <w:r w:rsidRPr="00AD1982">
              <w:t>з</w:t>
            </w:r>
            <w:r w:rsidRPr="00AD1982">
              <w:t>цов, для размещения организаций, осуществляющих научные изыскания, исследования и разработки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3.9</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w:t>
            </w:r>
            <w:r w:rsidRPr="00AD1982">
              <w:t>о</w:t>
            </w:r>
            <w:r w:rsidRPr="00AD1982">
              <w:t>го хозяйства для получения ценных с научной точки зрения образцов растительного и животного мира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в о</w:t>
            </w:r>
            <w:r w:rsidRPr="00AD1982">
              <w:t>б</w:t>
            </w:r>
            <w:r w:rsidRPr="00AD1982">
              <w:t>ласти гидром</w:t>
            </w:r>
            <w:r w:rsidRPr="00AD1982">
              <w:t>е</w:t>
            </w:r>
            <w:r w:rsidRPr="00AD1982">
              <w:t>теорологии и смежных с ней областях</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наблюдений за физич</w:t>
            </w:r>
            <w:r w:rsidRPr="00AD1982">
              <w:t>е</w:t>
            </w:r>
            <w:r w:rsidRPr="00AD1982">
              <w:t>скими и химическими процессами, происходящими в окружающей среде, определения ее гидрометеор</w:t>
            </w:r>
            <w:r w:rsidRPr="00AD1982">
              <w:t>о</w:t>
            </w:r>
            <w:r w:rsidRPr="00AD1982">
              <w:t>логических, агрометеорологических и гелиогеоф</w:t>
            </w:r>
            <w:r w:rsidRPr="00AD1982">
              <w:t>и</w:t>
            </w:r>
            <w:r w:rsidRPr="00AD1982">
              <w:t>зических характеристик, уровня загрязнения атм</w:t>
            </w:r>
            <w:r w:rsidRPr="00AD1982">
              <w:t>о</w:t>
            </w:r>
            <w:r w:rsidRPr="00AD1982">
              <w:t>сферного воздуха, почв, водных объектов, в том числе по гидробиологическим показателям, и окол</w:t>
            </w:r>
            <w:r w:rsidRPr="00AD1982">
              <w:t>о</w:t>
            </w:r>
            <w:r w:rsidRPr="00AD1982">
              <w:t>земного - космического пространства, зданий и с</w:t>
            </w:r>
            <w:r w:rsidRPr="00AD1982">
              <w:t>о</w:t>
            </w:r>
            <w:r w:rsidRPr="00AD1982">
              <w:lastRenderedPageBreak/>
              <w:t>оружений, используемых в области гидрометеор</w:t>
            </w:r>
            <w:r w:rsidRPr="00AD1982">
              <w:t>о</w:t>
            </w:r>
            <w:r w:rsidRPr="00AD1982">
              <w:t>логии и смежных с ней областях (доплеровские м</w:t>
            </w:r>
            <w:r w:rsidRPr="00AD1982">
              <w:t>е</w:t>
            </w:r>
            <w:r w:rsidRPr="00AD1982">
              <w:t>теорологические радиолокаторы, гидрологические посты и другие)</w:t>
            </w:r>
            <w:proofErr w:type="gramEnd"/>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Ветеринарное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содержания или разведения животных, не я</w:t>
            </w:r>
            <w:r w:rsidRPr="00AD1982">
              <w:t>в</w:t>
            </w:r>
            <w:r w:rsidRPr="00AD1982">
              <w:t>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Амбулаторное ветеринарное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Приюты для ж</w:t>
            </w:r>
            <w:r w:rsidRPr="00AD1982">
              <w:t>и</w:t>
            </w:r>
            <w:r w:rsidRPr="00AD1982">
              <w:t>вотных</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в стационаре;</w:t>
            </w:r>
            <w:r w:rsidRPr="00AD1982">
              <w:br/>
              <w:t>размещение объектов капитального строительства, предназначенных для содержания, разведения ж</w:t>
            </w:r>
            <w:r w:rsidRPr="00AD1982">
              <w:t>и</w:t>
            </w:r>
            <w:r w:rsidRPr="00AD1982">
              <w:t>вотных, не являющихся сельскохозяйственными, под надзором человека, оказания услуг по содерж</w:t>
            </w:r>
            <w:r w:rsidRPr="00AD1982">
              <w:t>а</w:t>
            </w:r>
            <w:r w:rsidRPr="00AD1982">
              <w:t>нию и лечению бездомных животных;</w:t>
            </w:r>
            <w:r w:rsidRPr="00AD1982">
              <w:br/>
              <w:t>размещение объектов капитального строительства, предназначенных для организации гостиниц для ж</w:t>
            </w:r>
            <w:r w:rsidRPr="00AD1982">
              <w:t>и</w:t>
            </w:r>
            <w:r w:rsidRPr="00AD1982">
              <w:t>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Предприним</w:t>
            </w:r>
            <w:r w:rsidRPr="00AD1982">
              <w:t>а</w:t>
            </w:r>
            <w:r w:rsidRPr="00AD1982">
              <w:t>тельство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извлечения прибыли на основании то</w:t>
            </w:r>
            <w:r w:rsidRPr="00AD1982">
              <w:t>р</w:t>
            </w:r>
            <w:r w:rsidRPr="00AD1982">
              <w:t>говой, банковской и иной предпринимательской д</w:t>
            </w:r>
            <w:r w:rsidRPr="00AD1982">
              <w:t>е</w:t>
            </w:r>
            <w:r w:rsidRPr="00AD1982">
              <w:t>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4.0</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Деловое упра</w:t>
            </w:r>
            <w:r w:rsidRPr="00AD1982">
              <w:t>в</w:t>
            </w:r>
            <w:r w:rsidRPr="00AD1982">
              <w:t>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w:t>
            </w:r>
            <w:r w:rsidRPr="00AD1982">
              <w:t>е</w:t>
            </w:r>
            <w:r w:rsidRPr="00AD1982">
              <w:t>ния между организациями, в том числе биржевая деятельность (за исключением банковской и страх</w:t>
            </w:r>
            <w:r w:rsidRPr="00AD1982">
              <w:t>о</w:t>
            </w:r>
            <w:r w:rsidRPr="00AD1982">
              <w:t>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торго</w:t>
            </w:r>
            <w:r w:rsidRPr="00AD1982">
              <w:t>в</w:t>
            </w:r>
            <w:r w:rsidRPr="00AD1982">
              <w:t>ли (торговые центры, торгово-развлекательные центры (ко</w:t>
            </w:r>
            <w:r w:rsidRPr="00AD1982">
              <w:t>м</w:t>
            </w:r>
            <w:r w:rsidRPr="00AD1982">
              <w:t>плексы))</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общей площадью свыше 5000 кв</w:t>
            </w:r>
            <w:proofErr w:type="gramStart"/>
            <w:r w:rsidRPr="00AD1982">
              <w:t>.м</w:t>
            </w:r>
            <w:proofErr w:type="gramEnd"/>
            <w:r w:rsidRPr="00AD1982">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w:t>
            </w:r>
            <w:r w:rsidRPr="00AD1982">
              <w:t>е</w:t>
            </w:r>
            <w:r w:rsidRPr="00AD1982">
              <w:t>шенного использования с кодами 4.5-4.9;</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4.2</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торгового центра</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Рынки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lastRenderedPageBreak/>
              <w:t>ства, сооружений, предназначенных для организ</w:t>
            </w:r>
            <w:r w:rsidRPr="00AD1982">
              <w:t>а</w:t>
            </w:r>
            <w:r w:rsidRPr="00AD1982">
              <w:t>ции постоянной или временной торговли (ярмарка, рынок, базар), с учетом того, что каждое из торг</w:t>
            </w:r>
            <w:r w:rsidRPr="00AD1982">
              <w:t>о</w:t>
            </w:r>
            <w:r w:rsidRPr="00AD1982">
              <w:t>вых мест не располагает торговой площадью более 200 кв</w:t>
            </w:r>
            <w:proofErr w:type="gramStart"/>
            <w:r w:rsidRPr="00AD1982">
              <w:t>.м</w:t>
            </w:r>
            <w:proofErr w:type="gramEnd"/>
            <w:r w:rsidRPr="00AD1982">
              <w:t>:</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4.3</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рынка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Магазины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продажи товаров, торг</w:t>
            </w:r>
            <w:r w:rsidRPr="00AD1982">
              <w:t>о</w:t>
            </w:r>
            <w:r w:rsidRPr="00AD1982">
              <w:t>вая площадь которых составляет до 5000 кв</w:t>
            </w:r>
            <w:proofErr w:type="gramStart"/>
            <w:r w:rsidRPr="00AD1982">
              <w:t>.м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Банковская и страховая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организ</w:t>
            </w:r>
            <w:r w:rsidRPr="00AD1982">
              <w:t>а</w:t>
            </w:r>
            <w:r w:rsidRPr="00AD1982">
              <w:t>ций, оказывающих банковские и страховые</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питание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устройства мест общественного пит</w:t>
            </w:r>
            <w:r w:rsidRPr="00AD1982">
              <w:t>а</w:t>
            </w:r>
            <w:r w:rsidRPr="00AD1982">
              <w:t>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Гостиничное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гостиниц, а также иных зданий, и</w:t>
            </w:r>
            <w:r w:rsidRPr="00AD1982">
              <w:t>с</w:t>
            </w:r>
            <w:r w:rsidRPr="00AD1982">
              <w:t>пользуемых с целью извлечения предпринимател</w:t>
            </w:r>
            <w:r w:rsidRPr="00AD1982">
              <w:t>ь</w:t>
            </w:r>
            <w:r w:rsidRPr="00AD1982">
              <w:t>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4.7</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Развлечения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дискотек и танцевальных площадок, ночных клубов, аквапа</w:t>
            </w:r>
            <w:r w:rsidRPr="00AD1982">
              <w:t>р</w:t>
            </w:r>
            <w:r w:rsidRPr="00AD1982">
              <w:t>ков, боулинга, аттракционов, ипподромов, игровых автоматов (кроме игрового оборудования, использ</w:t>
            </w:r>
            <w:r w:rsidRPr="00AD1982">
              <w:t>у</w:t>
            </w:r>
            <w:r w:rsidRPr="00AD1982">
              <w:t>емого для проведения азартных игр) и игровых площадок;</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4.8</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 игорных зонах также допускается размещение игорных заведений, залов игровых автоматов, и</w:t>
            </w:r>
            <w:r w:rsidRPr="00AD1982">
              <w:t>с</w:t>
            </w:r>
            <w:r w:rsidRPr="00AD1982">
              <w:t>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автотранспорта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постоянных или временных гаражей с несколькими стояночными местами, стоянок (па</w:t>
            </w:r>
            <w:r w:rsidRPr="00AD1982">
              <w:t>р</w:t>
            </w:r>
            <w:r w:rsidRPr="00AD1982">
              <w:t>ковок), гаражей, в том числе многоярусных, не ук</w:t>
            </w:r>
            <w:r w:rsidRPr="00AD1982">
              <w:t>а</w:t>
            </w:r>
            <w:r w:rsidRPr="00AD1982">
              <w:t>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прид</w:t>
            </w:r>
            <w:r w:rsidRPr="00AD1982">
              <w:t>о</w:t>
            </w:r>
            <w:r w:rsidRPr="00AD1982">
              <w:t>рожного сервиса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автозаправочных станций (бензин</w:t>
            </w:r>
            <w:r w:rsidRPr="00AD1982">
              <w:t>о</w:t>
            </w:r>
            <w:r w:rsidRPr="00AD1982">
              <w:t>вых, газовых); </w:t>
            </w:r>
            <w:r w:rsidRPr="00AD1982">
              <w:br/>
              <w:t>размещение магазинов сопутствующей торговли, зданий для организации общественного питания в качестве объектов придорожного сервиса; </w:t>
            </w:r>
            <w:r w:rsidRPr="00AD1982">
              <w:br/>
              <w:t>предоставление гостиничных услуг в качестве пр</w:t>
            </w:r>
            <w:r w:rsidRPr="00AD1982">
              <w:t>и</w:t>
            </w:r>
            <w:r w:rsidRPr="00AD1982">
              <w:t>дорожного сервиса; </w:t>
            </w:r>
            <w:r w:rsidRPr="00AD1982">
              <w:br/>
              <w:t>размещение автомобильных моек и прачечных для автомобильных принадлежностей, мастерских, предназначенных для ремонта и обслуживания а</w:t>
            </w:r>
            <w:r w:rsidRPr="00AD1982">
              <w:t>в</w:t>
            </w:r>
            <w:r w:rsidRPr="00AD1982">
              <w:t>томобилей и прочих объектов придорожного серв</w:t>
            </w:r>
            <w:r w:rsidRPr="00AD1982">
              <w:t>и</w:t>
            </w:r>
            <w:r w:rsidRPr="00AD1982">
              <w:t>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Выставочно-ярмарочная де</w:t>
            </w:r>
            <w:r w:rsidRPr="00AD1982">
              <w:t>я</w:t>
            </w:r>
            <w:r w:rsidRPr="00AD1982">
              <w:lastRenderedPageBreak/>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Размещение объектов капитального строител</w:t>
            </w:r>
            <w:r w:rsidRPr="00AD1982">
              <w:t>ь</w:t>
            </w:r>
            <w:r w:rsidRPr="00AD1982">
              <w:t>ства, сооружений, предназначенных для осущест</w:t>
            </w:r>
            <w:r w:rsidRPr="00AD1982">
              <w:t>в</w:t>
            </w:r>
            <w:r w:rsidRPr="00AD1982">
              <w:lastRenderedPageBreak/>
              <w:t xml:space="preserve">ления </w:t>
            </w:r>
            <w:proofErr w:type="spellStart"/>
            <w:r w:rsidRPr="00AD1982">
              <w:t>выставочно</w:t>
            </w:r>
            <w:proofErr w:type="spellEnd"/>
            <w:r w:rsidRPr="00AD1982">
              <w:t xml:space="preserve">-ярмарочной и </w:t>
            </w:r>
            <w:proofErr w:type="spellStart"/>
            <w:r w:rsidRPr="00AD1982">
              <w:t>конгрессной</w:t>
            </w:r>
            <w:proofErr w:type="spellEnd"/>
            <w:r w:rsidRPr="00AD1982">
              <w:t xml:space="preserve"> де</w:t>
            </w:r>
            <w:r w:rsidRPr="00AD1982">
              <w:t>я</w:t>
            </w:r>
            <w:r w:rsidRPr="00AD1982">
              <w:t>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Отдых (рекре</w:t>
            </w:r>
            <w:r w:rsidRPr="00AD1982">
              <w:t>а</w:t>
            </w:r>
            <w:r w:rsidRPr="00AD1982">
              <w:t>ция)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для занятия спортом, физич</w:t>
            </w:r>
            <w:r w:rsidRPr="00AD1982">
              <w:t>е</w:t>
            </w:r>
            <w:r w:rsidRPr="00AD1982">
              <w:t>ской культурой, пешими или верховыми прогулк</w:t>
            </w:r>
            <w:r w:rsidRPr="00AD1982">
              <w:t>а</w:t>
            </w:r>
            <w:r w:rsidRPr="00AD1982">
              <w:t>ми, отдыха и туризма, наблюдения за природой, пикников, охоты, рыбалки и иной деятельности;</w:t>
            </w:r>
          </w:p>
          <w:p w:rsidR="00554559" w:rsidRPr="00AD1982" w:rsidRDefault="00554559" w:rsidP="001417FE">
            <w:pPr>
              <w:ind w:firstLine="284"/>
              <w:textAlignment w:val="baseline"/>
            </w:pPr>
            <w:r w:rsidRPr="00AD1982">
              <w:t>создание и уход за парками, городскими лесами, садами и скверами, прудами, озерами, водохран</w:t>
            </w:r>
            <w:r w:rsidRPr="00AD1982">
              <w:t>и</w:t>
            </w:r>
            <w:r w:rsidRPr="00AD1982">
              <w:t>лищами, пляжами, береговыми полосами водных объектов общего пользования, а также обустройство мест отдыха в них.</w:t>
            </w:r>
          </w:p>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качестве спортивных клубов, спортивных з</w:t>
            </w:r>
            <w:r w:rsidRPr="00AD1982">
              <w:t>а</w:t>
            </w:r>
            <w:r w:rsidRPr="00AD1982">
              <w:t>лов, бассейнов, устройство площадок для занятия спортом и физкультурой (беговые дорожки, спо</w:t>
            </w:r>
            <w:r w:rsidRPr="00AD1982">
              <w:t>р</w:t>
            </w:r>
            <w:r w:rsidRPr="00AD1982">
              <w:t>тивные сооружения, теннисные корты, поля для спортивной игры, автодромы, мотодромы, трампл</w:t>
            </w:r>
            <w:r w:rsidRPr="00AD1982">
              <w:t>и</w:t>
            </w:r>
            <w:r w:rsidRPr="00AD1982">
              <w:t>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1982">
              <w:br/>
              <w:t>размещение спортивных баз и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Природно-познавательный туризм</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баз и палаточных лагерей для пров</w:t>
            </w:r>
            <w:r w:rsidRPr="00AD1982">
              <w:t>е</w:t>
            </w:r>
            <w:r w:rsidRPr="00AD1982">
              <w:t>дения походов и экскурсий по ознакомлению с пр</w:t>
            </w:r>
            <w:r w:rsidRPr="00AD1982">
              <w:t>и</w:t>
            </w:r>
            <w:r w:rsidRPr="00AD1982">
              <w:t>родой, пеших и конных прогулок, устройство троп и дорожек, размещение щитов с познавательными сведениями об окружающей природной среде;</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осуществление необходимых природоохранных и </w:t>
            </w:r>
            <w:proofErr w:type="spellStart"/>
            <w:r w:rsidRPr="00AD1982">
              <w:t>природовосстановительных</w:t>
            </w:r>
            <w:proofErr w:type="spellEnd"/>
            <w:r w:rsidRPr="00AD1982">
              <w:t xml:space="preserve"> мероприятий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Туристическое обслуживание</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пансионатов, туристических гост</w:t>
            </w:r>
            <w:r w:rsidRPr="00AD1982">
              <w:t>и</w:t>
            </w:r>
            <w:r w:rsidRPr="00AD1982">
              <w:t>ниц, кемпингов, домов отдыха, не оказывающих услуги по лечению, а также иных зданий, использ</w:t>
            </w:r>
            <w:r w:rsidRPr="00AD1982">
              <w:t>у</w:t>
            </w:r>
            <w:r w:rsidRPr="00AD1982">
              <w:t>емых с целью извлечения предпринимательской в</w:t>
            </w:r>
            <w:r w:rsidRPr="00AD1982">
              <w:t>ы</w:t>
            </w:r>
            <w:r w:rsidRPr="00AD1982">
              <w:t>годы из предоставления жилого помещения для временного проживания в них; размещение детских лагерей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Охота и рыбалка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охоты и рыбалки, в том числе размещение дома охотника или рыболова, сооруж</w:t>
            </w:r>
            <w:r w:rsidRPr="00AD1982">
              <w:t>е</w:t>
            </w:r>
            <w:r w:rsidRPr="00AD1982">
              <w:t>ний, необходимых для восстановления и поддерж</w:t>
            </w:r>
            <w:r w:rsidRPr="00AD1982">
              <w:t>а</w:t>
            </w:r>
            <w:r w:rsidRPr="00AD1982">
              <w:t>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Причалы для м</w:t>
            </w:r>
            <w:r w:rsidRPr="00AD1982">
              <w:t>а</w:t>
            </w:r>
            <w:r w:rsidRPr="00AD1982">
              <w:t>ломерных судов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предназначенных для причаливания, хранения и обслуживания яхт, кат</w:t>
            </w:r>
            <w:r w:rsidRPr="00AD1982">
              <w:t>е</w:t>
            </w:r>
            <w:r w:rsidRPr="00AD1982">
              <w:t>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Поля для гольфа или конных пр</w:t>
            </w:r>
            <w:r w:rsidRPr="00AD1982">
              <w:t>о</w:t>
            </w:r>
            <w:r w:rsidRPr="00AD1982">
              <w:lastRenderedPageBreak/>
              <w:t>гулок</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Обустройство мест для игры в гольф или ос</w:t>
            </w:r>
            <w:r w:rsidRPr="00AD1982">
              <w:t>у</w:t>
            </w:r>
            <w:r w:rsidRPr="00AD1982">
              <w:t>ществления конных прогулок, в том числе ос</w:t>
            </w:r>
            <w:r w:rsidRPr="00AD1982">
              <w:t>у</w:t>
            </w:r>
            <w:r w:rsidRPr="00AD1982">
              <w:lastRenderedPageBreak/>
              <w:t>ществление необходимых земляных работ и вспом</w:t>
            </w:r>
            <w:r w:rsidRPr="00AD1982">
              <w:t>о</w:t>
            </w:r>
            <w:r w:rsidRPr="00AD1982">
              <w:t>гательных сооружений;</w:t>
            </w:r>
            <w:r w:rsidRPr="00AD1982">
              <w:br/>
              <w:t>размещение конноспортивных манежей, не пред</w:t>
            </w:r>
            <w:r w:rsidRPr="00AD1982">
              <w:t>у</w:t>
            </w:r>
            <w:r w:rsidRPr="00AD1982">
              <w:t>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5.5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Производстве</w:t>
            </w:r>
            <w:r w:rsidRPr="00AD1982">
              <w:t>н</w:t>
            </w:r>
            <w:r w:rsidRPr="00AD1982">
              <w:t>ная деятельность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добычи недр, их переработки, изгото</w:t>
            </w:r>
            <w:r w:rsidRPr="00AD1982">
              <w:t>в</w:t>
            </w:r>
            <w:r w:rsidRPr="00AD1982">
              <w:t>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6.0</w:t>
            </w:r>
          </w:p>
        </w:tc>
      </w:tr>
      <w:tr w:rsidR="00554559" w:rsidRPr="00AD1982">
        <w:trPr>
          <w:trHeight w:val="344"/>
        </w:trPr>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Недропользов</w:t>
            </w:r>
            <w:r w:rsidRPr="00AD1982">
              <w:t>а</w:t>
            </w:r>
            <w:r w:rsidRPr="00AD1982">
              <w:t>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геологических изысканий;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w:t>
            </w:r>
          </w:p>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добыча недр открытым (карьеры, отвалы) и з</w:t>
            </w:r>
            <w:r w:rsidRPr="00AD1982">
              <w:t>а</w:t>
            </w:r>
            <w:r w:rsidRPr="00AD1982">
              <w:t>крытым (шахты, скважины) способами;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том числе подземных, в целях добычи недр;</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сырья к тран</w:t>
            </w:r>
            <w:r w:rsidRPr="00AD1982">
              <w:t>с</w:t>
            </w:r>
            <w:r w:rsidRPr="00AD1982">
              <w:t>портировке и (или) промышленной переработке;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проживания в них с</w:t>
            </w:r>
            <w:r w:rsidRPr="00AD1982">
              <w:t>о</w:t>
            </w:r>
            <w:r w:rsidRPr="00AD1982">
              <w:t>трудников, осуществляющих обслуживание зданий и сооружений, необходимых для целей недропол</w:t>
            </w:r>
            <w:r w:rsidRPr="00AD1982">
              <w:t>ь</w:t>
            </w:r>
            <w:r w:rsidRPr="00AD1982">
              <w:t>зования, если добыча недр происходит на межс</w:t>
            </w:r>
            <w:r w:rsidRPr="00AD1982">
              <w:t>е</w:t>
            </w:r>
            <w:r w:rsidRPr="00AD1982">
              <w:t>ленной территории</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Тяжелая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горно-обогатительной и горно-перерабатывающей, металлургической, машин</w:t>
            </w:r>
            <w:r w:rsidRPr="00AD1982">
              <w:t>о</w:t>
            </w:r>
            <w:r w:rsidRPr="00AD1982">
              <w:t>строительной промышленности, а также изготовл</w:t>
            </w:r>
            <w:r w:rsidRPr="00AD1982">
              <w:t>е</w:t>
            </w:r>
            <w:r w:rsidRPr="00AD1982">
              <w:t>ния и ремонта продукции судостроения, авиастро</w:t>
            </w:r>
            <w:r w:rsidRPr="00AD1982">
              <w:t>е</w:t>
            </w:r>
            <w:r w:rsidRPr="00AD1982">
              <w:t>ния, вагоностроения, машиностроения, станкостро</w:t>
            </w:r>
            <w:r w:rsidRPr="00AD1982">
              <w:t>е</w:t>
            </w:r>
            <w:r w:rsidRPr="00AD1982">
              <w:t>ния, а также другие подобные промышленные пре</w:t>
            </w:r>
            <w:r w:rsidRPr="00AD1982">
              <w:t>д</w:t>
            </w:r>
            <w:r w:rsidRPr="00AD1982">
              <w:t>приятия, для эксплуатации которых предусматрив</w:t>
            </w:r>
            <w:r w:rsidRPr="00AD1982">
              <w:t>а</w:t>
            </w:r>
            <w:r w:rsidRPr="00AD1982">
              <w:t>ется установление охранных или санитарно-защитных зон, за исключением случаев, когда об</w:t>
            </w:r>
            <w:r w:rsidRPr="00AD1982">
              <w:t>ъ</w:t>
            </w:r>
            <w:r w:rsidRPr="00AD1982">
              <w:t>ект промышленности отнесен к иному виду разр</w:t>
            </w:r>
            <w:r w:rsidRPr="00AD1982">
              <w:t>е</w:t>
            </w:r>
            <w:r w:rsidRPr="00AD1982">
              <w:t>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Автомобил</w:t>
            </w:r>
            <w:r w:rsidRPr="00AD1982">
              <w:t>е</w:t>
            </w:r>
            <w:r w:rsidRPr="00AD1982">
              <w:t>строительная промышленность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транспор</w:t>
            </w:r>
            <w:r w:rsidRPr="00AD1982">
              <w:t>т</w:t>
            </w:r>
            <w:r w:rsidRPr="00AD1982">
              <w:t>ных средств и оборудования, производства автом</w:t>
            </w:r>
            <w:r w:rsidRPr="00AD1982">
              <w:t>о</w:t>
            </w:r>
            <w:r w:rsidRPr="00AD1982">
              <w:t>билей, производства автомобильных кузовов, прои</w:t>
            </w:r>
            <w:r w:rsidRPr="00AD1982">
              <w:t>з</w:t>
            </w:r>
            <w:r w:rsidRPr="00AD1982">
              <w:t>водства прицепов, полуприцепов и контейнеров, предназначенных для перевозки одним или нескол</w:t>
            </w:r>
            <w:r w:rsidRPr="00AD1982">
              <w:t>ь</w:t>
            </w:r>
            <w:r w:rsidRPr="00AD1982">
              <w:t>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Легкая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 xml:space="preserve">ства, предназначенных для текстильной, </w:t>
            </w:r>
            <w:proofErr w:type="spellStart"/>
            <w:proofErr w:type="gramStart"/>
            <w:r w:rsidRPr="00AD1982">
              <w:t>фарфоро</w:t>
            </w:r>
            <w:proofErr w:type="spellEnd"/>
            <w:r w:rsidRPr="00AD1982">
              <w:t>-фаянсовой</w:t>
            </w:r>
            <w:proofErr w:type="gramEnd"/>
            <w:r w:rsidRPr="00AD1982">
              <w:t>,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Фармацевтич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фармацевтического пр</w:t>
            </w:r>
            <w:r w:rsidRPr="00AD1982">
              <w:t>о</w:t>
            </w:r>
            <w:r w:rsidRPr="00AD1982">
              <w:t>изводства, в том числе объектов, в отношении кот</w:t>
            </w:r>
            <w:r w:rsidRPr="00AD1982">
              <w:t>о</w:t>
            </w:r>
            <w:r w:rsidRPr="00AD1982">
              <w:t>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Пищевая пр</w:t>
            </w:r>
            <w:r w:rsidRPr="00AD1982">
              <w:t>о</w:t>
            </w:r>
            <w:r w:rsidRPr="00AD1982">
              <w:lastRenderedPageBreak/>
              <w:t>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 xml:space="preserve">Размещение объектов пищевой промышленности, </w:t>
            </w:r>
            <w:r w:rsidRPr="00AD1982">
              <w:lastRenderedPageBreak/>
              <w:t>по переработке сельскохозяйственной продукции способом, приводящим к их переработке в иную продукцию (консервирование, копчение, хлебопеч</w:t>
            </w:r>
            <w:r w:rsidRPr="00AD1982">
              <w:t>е</w:t>
            </w:r>
            <w:r w:rsidRPr="00AD1982">
              <w:t>ние), в том числе для производства напитков, алк</w:t>
            </w:r>
            <w:r w:rsidRPr="00AD1982">
              <w:t>о</w:t>
            </w:r>
            <w:r w:rsidRPr="00AD1982">
              <w:t>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Нефтехимич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переработки углевод</w:t>
            </w:r>
            <w:r w:rsidRPr="00AD1982">
              <w:t>о</w:t>
            </w:r>
            <w:r w:rsidRPr="00AD1982">
              <w:t>родного сырья, изготовления удобрений, полимеров, химической продукции бытового назначения и п</w:t>
            </w:r>
            <w:r w:rsidRPr="00AD1982">
              <w:t>о</w:t>
            </w:r>
            <w:r w:rsidRPr="00AD1982">
              <w:t>добной продукции, а также другие подобные пр</w:t>
            </w:r>
            <w:r w:rsidRPr="00AD1982">
              <w:t>о</w:t>
            </w:r>
            <w:r w:rsidRPr="00AD1982">
              <w:t>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Строительная промышленность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стро</w:t>
            </w:r>
            <w:r w:rsidRPr="00AD1982">
              <w:t>и</w:t>
            </w:r>
            <w:r w:rsidRPr="00AD1982">
              <w:t>тельных материалов (кирпичей, пиломатериалов, цемента, крепежных материалов), бытового и стро</w:t>
            </w:r>
            <w:r w:rsidRPr="00AD1982">
              <w:t>и</w:t>
            </w:r>
            <w:r w:rsidRPr="00AD1982">
              <w:t>тельного газового и сантехнического оборудования, лифтов и подъемников, столярной продукции, сбо</w:t>
            </w:r>
            <w:r w:rsidRPr="00AD1982">
              <w:t>р</w:t>
            </w:r>
            <w:r w:rsidRPr="00AD1982">
              <w:t>ных домов или их частей и тому подобной проду</w:t>
            </w:r>
            <w:r w:rsidRPr="00AD1982">
              <w:t>к</w:t>
            </w:r>
            <w:r w:rsidRPr="00AD1982">
              <w:t>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Энергетика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гидроэнергетики, тепловых станций и других электростанций, размещение о</w:t>
            </w:r>
            <w:r w:rsidRPr="00AD1982">
              <w:t>б</w:t>
            </w:r>
            <w:r w:rsidRPr="00AD1982">
              <w:t>служивающих и вспомогательных для электроста</w:t>
            </w:r>
            <w:r w:rsidRPr="00AD1982">
              <w:t>н</w:t>
            </w:r>
            <w:r w:rsidRPr="00AD1982">
              <w:t>ций сооружений (</w:t>
            </w:r>
            <w:proofErr w:type="spellStart"/>
            <w:r w:rsidRPr="00AD1982">
              <w:t>золоотвалов</w:t>
            </w:r>
            <w:proofErr w:type="spellEnd"/>
            <w:r w:rsidRPr="00AD1982">
              <w:t>, гидротехнических сооружений); </w:t>
            </w:r>
            <w:r w:rsidRPr="00AD1982">
              <w:br/>
              <w:t>размещение объектов электросетевого хозяйства, за исключением объектов энергетики, размещение к</w:t>
            </w:r>
            <w:r w:rsidRPr="00AD1982">
              <w:t>о</w:t>
            </w:r>
            <w:r w:rsidRPr="00AD1982">
              <w:t>торых предусмотрено содержанием вида разреше</w:t>
            </w:r>
            <w:r w:rsidRPr="00AD1982">
              <w:t>н</w:t>
            </w:r>
            <w:r w:rsidRPr="00AD1982">
              <w:t>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Атомная энерг</w:t>
            </w:r>
            <w:r w:rsidRPr="00AD1982">
              <w:t>е</w:t>
            </w:r>
            <w:r w:rsidRPr="00AD1982">
              <w:t>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использования атомной энергии, в том числе атомных станций, ядерных установок (за </w:t>
            </w:r>
            <w:proofErr w:type="gramStart"/>
            <w:r w:rsidRPr="00AD1982">
              <w:t>исключением</w:t>
            </w:r>
            <w:proofErr w:type="gramEnd"/>
            <w:r w:rsidRPr="00AD1982">
              <w:t xml:space="preserve"> создаваемых в научных целях), пунктов хранения ядерных материалов и р</w:t>
            </w:r>
            <w:r w:rsidRPr="00AD1982">
              <w:t>а</w:t>
            </w:r>
            <w:r w:rsidRPr="00AD1982">
              <w:t>диоактивных веществ размещение обслуживающих и вспомогательных для электростанций сооруж</w:t>
            </w:r>
            <w:r w:rsidRPr="00AD1982">
              <w:t>е</w:t>
            </w:r>
            <w:r w:rsidRPr="00AD1982">
              <w:t>ний; </w:t>
            </w:r>
            <w:r w:rsidRPr="00AD1982">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Связь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связи, радиовещания, тел</w:t>
            </w:r>
            <w:r w:rsidRPr="00AD1982">
              <w:t>е</w:t>
            </w:r>
            <w:r w:rsidRPr="00AD1982">
              <w:t>видения, включая воздушные радиорелейные, надземные и подземные кабельные линии связи, л</w:t>
            </w:r>
            <w:r w:rsidRPr="00AD1982">
              <w:t>и</w:t>
            </w:r>
            <w:r w:rsidRPr="00AD1982">
              <w:t>нии радиофикации, антенные поля, усилительные пункты на кабельных линиях связи, инфраструктуру спутниковой связи и телерадиовещания, за искл</w:t>
            </w:r>
            <w:r w:rsidRPr="00AD1982">
              <w:t>ю</w:t>
            </w:r>
            <w:r w:rsidRPr="00AD1982">
              <w:t>чением объектов связи, размещение которых пред</w:t>
            </w:r>
            <w:r w:rsidRPr="00AD1982">
              <w:t>у</w:t>
            </w:r>
            <w:r w:rsidRPr="00AD1982">
              <w:t>смотрено содержанием вида разрешенного испол</w:t>
            </w:r>
            <w:r w:rsidRPr="00AD1982">
              <w:t>ь</w:t>
            </w:r>
            <w:r w:rsidRPr="00AD1982">
              <w:t>зования с кодом 3.1</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6.8</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Склады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сооружений, имеющих назначение по временному хранению, распределению и пер</w:t>
            </w:r>
            <w:r w:rsidRPr="00AD1982">
              <w:t>е</w:t>
            </w:r>
            <w:r w:rsidRPr="00AD1982">
              <w:t>валке грузов (за исключением хранения стратегич</w:t>
            </w:r>
            <w:r w:rsidRPr="00AD1982">
              <w:t>е</w:t>
            </w:r>
            <w:r w:rsidRPr="00AD1982">
              <w:t>ских запасов), не являющихся частями произво</w:t>
            </w:r>
            <w:r w:rsidRPr="00AD1982">
              <w:t>д</w:t>
            </w:r>
            <w:r w:rsidRPr="00AD1982">
              <w:t xml:space="preserve">ственных комплексов, на которых был создан груз: </w:t>
            </w:r>
            <w:r w:rsidRPr="00AD1982">
              <w:lastRenderedPageBreak/>
              <w:t>промышленные базы, склады, погрузочные терм</w:t>
            </w:r>
            <w:r w:rsidRPr="00AD1982">
              <w:t>и</w:t>
            </w:r>
            <w:r w:rsidRPr="00AD1982">
              <w:t>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w:t>
            </w:r>
            <w:r w:rsidRPr="00AD1982">
              <w:t>ю</w:t>
            </w:r>
            <w:r w:rsidRPr="00AD1982">
              <w:t>чением железнодорожных перевалочных складов</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6.9</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космической де</w:t>
            </w:r>
            <w:r w:rsidRPr="00AD1982">
              <w:t>я</w:t>
            </w:r>
            <w:r w:rsidRPr="00AD1982">
              <w:t>тельности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космодромов, стартовых комплексов и пусковых установок, командно-измерительных комплексов, центров и пунктов управления полет</w:t>
            </w:r>
            <w:r w:rsidRPr="00AD1982">
              <w:t>а</w:t>
            </w:r>
            <w:r w:rsidRPr="00AD1982">
              <w:t>ми космических объектов, пунктов приема, хран</w:t>
            </w:r>
            <w:r w:rsidRPr="00AD1982">
              <w:t>е</w:t>
            </w:r>
            <w:r w:rsidRPr="00AD1982">
              <w:t>ния и переработки информации, баз хранения ко</w:t>
            </w:r>
            <w:r w:rsidRPr="00AD1982">
              <w:t>с</w:t>
            </w:r>
            <w:r w:rsidRPr="00AD1982">
              <w:t>мической техники, полигонов приземления косм</w:t>
            </w:r>
            <w:r w:rsidRPr="00AD1982">
              <w:t>и</w:t>
            </w:r>
            <w:r w:rsidRPr="00AD1982">
              <w:t>ческих объектов, объектов экспериментальной базы для отработки космической техники, центров и об</w:t>
            </w:r>
            <w:r w:rsidRPr="00AD1982">
              <w:t>о</w:t>
            </w:r>
            <w:r w:rsidRPr="00AD1982">
              <w:t>рудования для подготовки космонавтов, других с</w:t>
            </w:r>
            <w:r w:rsidRPr="00AD1982">
              <w:t>о</w:t>
            </w:r>
            <w:r w:rsidRPr="00AD1982">
              <w:t>оружений, используемых при осуществлении ко</w:t>
            </w:r>
            <w:r w:rsidRPr="00AD1982">
              <w:t>с</w:t>
            </w:r>
            <w:r w:rsidRPr="00AD1982">
              <w:t>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Целлюлозно-бумажная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целлюлозно-бумажного производства, производства целлюлозы, древесной массы, бумаги, картона и изделий из них, издател</w:t>
            </w:r>
            <w:r w:rsidRPr="00AD1982">
              <w:t>ь</w:t>
            </w:r>
            <w:r w:rsidRPr="00AD1982">
              <w:t>ской и полиграфической деятельности, тиражиров</w:t>
            </w:r>
            <w:r w:rsidRPr="00AD1982">
              <w:t>а</w:t>
            </w:r>
            <w:r w:rsidRPr="00AD1982">
              <w:t>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различного рода путей сообщения и сооружений, используемых для перевозки людей или грузов, либо передачи веществ.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7.0</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7.1-7.5</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Железнодоро</w:t>
            </w:r>
            <w:r w:rsidRPr="00AD1982">
              <w:t>ж</w:t>
            </w:r>
            <w:r w:rsidRPr="00AD1982">
              <w:t>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железнодорожных путей; размещ</w:t>
            </w:r>
            <w:r w:rsidRPr="00AD1982">
              <w:t>е</w:t>
            </w:r>
            <w:r w:rsidRPr="00AD1982">
              <w:t>ние, зданий и сооружений, в том числе железнод</w:t>
            </w:r>
            <w:r w:rsidRPr="00AD1982">
              <w:t>о</w:t>
            </w:r>
            <w:r w:rsidRPr="00AD1982">
              <w:t>рожных вокзалов и станций, а также устройств и объектов, необходимых для эксплуатации, содерж</w:t>
            </w:r>
            <w:r w:rsidRPr="00AD1982">
              <w:t>а</w:t>
            </w:r>
            <w:r w:rsidRPr="00AD1982">
              <w:t>ния, строительства, реконструкции, ремонта назе</w:t>
            </w:r>
            <w:r w:rsidRPr="00AD1982">
              <w:t>м</w:t>
            </w:r>
            <w:r w:rsidRPr="00AD1982">
              <w:t xml:space="preserve">ных и подземных зданий, сооружений, устройств и других объектов железнодорожного транспорта; </w:t>
            </w:r>
            <w:proofErr w:type="gramStart"/>
            <w:r w:rsidRPr="00AD1982">
              <w:t>размещение погрузочно-разгрузочных площадок, прирельсовых складов (за исключением складов г</w:t>
            </w:r>
            <w:r w:rsidRPr="00AD1982">
              <w:t>о</w:t>
            </w:r>
            <w:r w:rsidRPr="00AD1982">
              <w:t>рюче-смазочных материалов и автозаправочных станций любых типов, а также складов, предназн</w:t>
            </w:r>
            <w:r w:rsidRPr="00AD1982">
              <w:t>а</w:t>
            </w:r>
            <w:r w:rsidRPr="00AD1982">
              <w:t>ченных для хранения опасных веществ и матери</w:t>
            </w:r>
            <w:r w:rsidRPr="00AD1982">
              <w:t>а</w:t>
            </w:r>
            <w:r w:rsidRPr="00AD1982">
              <w:t>лов, не предназначенных непосредственно для обе</w:t>
            </w:r>
            <w:r w:rsidRPr="00AD1982">
              <w:t>с</w:t>
            </w:r>
            <w:r w:rsidRPr="00AD1982">
              <w:t>печения железнодорожных перевозок) и иных об</w:t>
            </w:r>
            <w:r w:rsidRPr="00AD1982">
              <w:t>ъ</w:t>
            </w:r>
            <w:r w:rsidRPr="00AD1982">
              <w:t>ектов при условии соблюдения требований безопа</w:t>
            </w:r>
            <w:r w:rsidRPr="00AD1982">
              <w:t>с</w:t>
            </w:r>
            <w:r w:rsidRPr="00AD1982">
              <w:t>ности движения, установленных федеральными з</w:t>
            </w:r>
            <w:r w:rsidRPr="00AD1982">
              <w:t>а</w:t>
            </w:r>
            <w:r w:rsidRPr="00AD1982">
              <w:t>конами; </w:t>
            </w:r>
            <w:proofErr w:type="gramEnd"/>
          </w:p>
          <w:p w:rsidR="00554559" w:rsidRPr="00AD1982" w:rsidRDefault="00554559" w:rsidP="001417FE">
            <w:pPr>
              <w:ind w:firstLine="284"/>
              <w:textAlignment w:val="baseline"/>
            </w:pPr>
            <w:r w:rsidRPr="00AD1982">
              <w:t>размещение наземных сооружений метрополит</w:t>
            </w:r>
            <w:r w:rsidRPr="00AD1982">
              <w:t>е</w:t>
            </w:r>
            <w:r w:rsidRPr="00AD1982">
              <w:t>на, в том числе посадочных станций, вентиляцио</w:t>
            </w:r>
            <w:r w:rsidRPr="00AD1982">
              <w:t>н</w:t>
            </w:r>
            <w:r w:rsidRPr="00AD1982">
              <w:t>ных шахт;</w:t>
            </w:r>
            <w:r w:rsidRPr="00AD1982">
              <w:br/>
              <w:t>размещение наземных сооружений для трамвайного сообщения и иных специальных дорог (канатных, монорельсовых, фуникулеров)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Автомобильный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w:t>
            </w:r>
            <w:r w:rsidRPr="00AD1982">
              <w:t>с</w:t>
            </w:r>
            <w:r w:rsidRPr="00AD1982">
              <w:t>портных средств, размещение объектов, предназн</w:t>
            </w:r>
            <w:r w:rsidRPr="00AD1982">
              <w:t>а</w:t>
            </w:r>
            <w:r w:rsidRPr="00AD1982">
              <w:t>ченных для размещения постов органов внутренних дел, ответственных за безопасность дорожного дв</w:t>
            </w:r>
            <w:r w:rsidRPr="00AD1982">
              <w:t>и</w:t>
            </w:r>
            <w:r w:rsidRPr="00AD1982">
              <w:t>жения;</w:t>
            </w:r>
            <w:r w:rsidRPr="00AD1982">
              <w:br/>
              <w:t>оборудование земельных участков для стоянок а</w:t>
            </w:r>
            <w:r w:rsidRPr="00AD1982">
              <w:t>в</w:t>
            </w:r>
            <w:r w:rsidRPr="00AD1982">
              <w:t>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Водный тран</w:t>
            </w:r>
            <w:r w:rsidRPr="00AD1982">
              <w:t>с</w:t>
            </w:r>
            <w:r w:rsidRPr="00AD1982">
              <w:t>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искусственно созданных для суд</w:t>
            </w:r>
            <w:r w:rsidRPr="00AD1982">
              <w:t>о</w:t>
            </w:r>
            <w:r w:rsidRPr="00AD1982">
              <w:t>ходства внутренних водных путей, размещение об</w:t>
            </w:r>
            <w:r w:rsidRPr="00AD1982">
              <w:t>ъ</w:t>
            </w:r>
            <w:r w:rsidRPr="00AD1982">
              <w:t>ектов капитального строительства внутренних во</w:t>
            </w:r>
            <w:r w:rsidRPr="00AD1982">
              <w:t>д</w:t>
            </w:r>
            <w:r w:rsidRPr="00AD1982">
              <w:t>ных путей, размещение объектов капитального строительства морских портов, размещение объе</w:t>
            </w:r>
            <w:r w:rsidRPr="00AD1982">
              <w:t>к</w:t>
            </w:r>
            <w:r w:rsidRPr="00AD1982">
              <w:t>тов капитального строительства, в том числе мо</w:t>
            </w:r>
            <w:r w:rsidRPr="00AD1982">
              <w:t>р</w:t>
            </w:r>
            <w:r w:rsidRPr="00AD1982">
              <w:t>ских и речных портов, причалов, пристаней, гидр</w:t>
            </w:r>
            <w:r w:rsidRPr="00AD1982">
              <w:t>о</w:t>
            </w:r>
            <w:r w:rsidRPr="00AD1982">
              <w:t>технических сооружений, навигационного оборуд</w:t>
            </w:r>
            <w:r w:rsidRPr="00AD1982">
              <w:t>о</w:t>
            </w:r>
            <w:r w:rsidRPr="00AD1982">
              <w:t>вания и других объектов, необходимых для обесп</w:t>
            </w:r>
            <w:r w:rsidRPr="00AD1982">
              <w:t>е</w:t>
            </w:r>
            <w:r w:rsidRPr="00AD1982">
              <w:t>чения судоходства и водных перевозок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Воздушный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аэродромов, вертолетных площадок (вертодромов), обустройство мест для приводнения и причаливания гидросамолетов, размещение ради</w:t>
            </w:r>
            <w:r w:rsidRPr="00AD1982">
              <w:t>о</w:t>
            </w:r>
            <w:r w:rsidRPr="00AD1982">
              <w:t>технического обеспечения полетов и прочих объе</w:t>
            </w:r>
            <w:r w:rsidRPr="00AD1982">
              <w:t>к</w:t>
            </w:r>
            <w:r w:rsidRPr="00AD1982">
              <w:t>тов, необходимых для взлета и приземления (пр</w:t>
            </w:r>
            <w:r w:rsidRPr="00AD1982">
              <w:t>и</w:t>
            </w:r>
            <w:r w:rsidRPr="00AD1982">
              <w:t>воднения) воздушных судов, размещение аэропо</w:t>
            </w:r>
            <w:r w:rsidRPr="00AD1982">
              <w:t>р</w:t>
            </w:r>
            <w:r w:rsidRPr="00AD1982">
              <w:t>тов (аэровокзалов) и иных объектов, необходимых для посадки и высадки пассажиров и их сопутств</w:t>
            </w:r>
            <w:r w:rsidRPr="00AD1982">
              <w:t>у</w:t>
            </w:r>
            <w:r w:rsidRPr="00AD1982">
              <w:t>ющего обслуживания и обеспечения их безопасн</w:t>
            </w:r>
            <w:r w:rsidRPr="00AD1982">
              <w:t>о</w:t>
            </w:r>
            <w:r w:rsidRPr="00AD1982">
              <w:t>сти, а также размещение объектов, необходимых для погрузки, разгрузки и хранения грузов, перемеща</w:t>
            </w:r>
            <w:r w:rsidRPr="00AD1982">
              <w:t>е</w:t>
            </w:r>
            <w:r w:rsidRPr="00AD1982">
              <w:t>мых воздушным</w:t>
            </w:r>
            <w:proofErr w:type="gramEnd"/>
            <w:r w:rsidRPr="00AD1982">
              <w:t xml:space="preserve"> путем; размещение объектов, пре</w:t>
            </w:r>
            <w:r w:rsidRPr="00AD1982">
              <w:t>д</w:t>
            </w:r>
            <w:r w:rsidRPr="00AD1982">
              <w:t>назначенных для технического обслуживания и р</w:t>
            </w:r>
            <w:r w:rsidRPr="00AD1982">
              <w:t>е</w:t>
            </w:r>
            <w:r w:rsidRPr="00AD1982">
              <w:t>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Трубопроводный транспорт</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нефтепроводов, водопроводов, газ</w:t>
            </w:r>
            <w:r w:rsidRPr="00AD1982">
              <w:t>о</w:t>
            </w:r>
            <w:r w:rsidRPr="00AD1982">
              <w:t>проводов и иных трубопроводов, а также иных зд</w:t>
            </w:r>
            <w:r w:rsidRPr="00AD1982">
              <w:t>а</w:t>
            </w:r>
            <w:r w:rsidRPr="00AD1982">
              <w:t>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обороны и бе</w:t>
            </w:r>
            <w:r w:rsidRPr="00AD1982">
              <w:t>з</w:t>
            </w:r>
            <w:r w:rsidRPr="00AD1982">
              <w:t>опасности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w:t>
            </w:r>
            <w:r w:rsidRPr="00AD1982">
              <w:t>р</w:t>
            </w:r>
            <w:r w:rsidRPr="00AD1982">
              <w:t>ганизаций, внутренних войск, учреждений и других объектов, дислокация войск и сил флота), провед</w:t>
            </w:r>
            <w:r w:rsidRPr="00AD1982">
              <w:t>е</w:t>
            </w:r>
            <w:r w:rsidRPr="00AD1982">
              <w:t>ние воинских учений и других мероприятий, направленных на обеспечение боевой готовности воинских частей;</w:t>
            </w:r>
            <w:proofErr w:type="gramEnd"/>
            <w:r w:rsidRPr="00AD1982">
              <w:t xml:space="preserve"> размещение зданий военных уч</w:t>
            </w:r>
            <w:r w:rsidRPr="00AD1982">
              <w:t>и</w:t>
            </w:r>
            <w:r w:rsidRPr="00AD1982">
              <w:t xml:space="preserve">лищ, военных институтов, военных университетов, </w:t>
            </w:r>
            <w:r w:rsidRPr="00AD1982">
              <w:lastRenderedPageBreak/>
              <w:t>военных академий; размещение объектов, обеспеч</w:t>
            </w:r>
            <w:r w:rsidRPr="00AD1982">
              <w:t>и</w:t>
            </w:r>
            <w:r w:rsidRPr="00AD1982">
              <w:t>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8.0</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в</w:t>
            </w:r>
            <w:r w:rsidRPr="00AD1982">
              <w:t>о</w:t>
            </w:r>
            <w:r w:rsidRPr="00AD1982">
              <w:t>оруженных сил</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разработки, испытания, производства ремонта или уничтожения вооруж</w:t>
            </w:r>
            <w:r w:rsidRPr="00AD1982">
              <w:t>е</w:t>
            </w:r>
            <w:r w:rsidRPr="00AD1982">
              <w:t>ния, техники военного назначения и боеприпасов;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земельных участков в качестве и</w:t>
            </w:r>
            <w:r w:rsidRPr="00AD1982">
              <w:t>с</w:t>
            </w:r>
            <w:r w:rsidRPr="00AD1982">
              <w:t>пытательных полигонов, мест уничтожения воор</w:t>
            </w:r>
            <w:r w:rsidRPr="00AD1982">
              <w:t>у</w:t>
            </w:r>
            <w:r w:rsidRPr="00AD1982">
              <w:t>жения и захоронения отходов, возникающих в связи с использованием, производством, ремонтом или уничтожением вооружений или боеприпасов;</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создания и хранения запасов материальных ценностей в государственном и моб</w:t>
            </w:r>
            <w:r w:rsidRPr="00AD1982">
              <w:t>и</w:t>
            </w:r>
            <w:r w:rsidRPr="00AD1982">
              <w:t>лизационном резервах (хранилища, склады и другие объекты);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для </w:t>
            </w:r>
            <w:proofErr w:type="gramStart"/>
            <w:r w:rsidRPr="00AD1982">
              <w:t>обеспечения</w:t>
            </w:r>
            <w:proofErr w:type="gramEnd"/>
            <w:r w:rsidRPr="00AD1982">
              <w:t xml:space="preserve"> безопа</w:t>
            </w:r>
            <w:r w:rsidRPr="00AD1982">
              <w:t>с</w:t>
            </w:r>
            <w:r w:rsidRPr="00AD1982">
              <w:t>ности которых были созданы закрытые администр</w:t>
            </w:r>
            <w:r w:rsidRPr="00AD1982">
              <w:t>а</w:t>
            </w:r>
            <w:r w:rsidRPr="00AD1982">
              <w:t>тивно-территориальные образования</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Госуда</w:t>
            </w:r>
            <w:r w:rsidRPr="00AD1982">
              <w:t>р</w:t>
            </w:r>
            <w:r w:rsidRPr="00AD1982">
              <w:t>ственной гран</w:t>
            </w:r>
            <w:r w:rsidRPr="00AD1982">
              <w:t>и</w:t>
            </w:r>
            <w:r w:rsidRPr="00AD1982">
              <w:t>цы Российской Федерации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инженерных сооружений и загра</w:t>
            </w:r>
            <w:r w:rsidRPr="00AD1982">
              <w:t>ж</w:t>
            </w:r>
            <w:r w:rsidRPr="00AD1982">
              <w:t>дений, пограничных знаков, коммуникаций и других объектов, необходимых для обеспечения защиты и охраны Государственной границы Российской Ф</w:t>
            </w:r>
            <w:r w:rsidRPr="00AD1982">
              <w:t>е</w:t>
            </w:r>
            <w:r w:rsidRPr="00AD1982">
              <w:t>дерации, устройство пограничных просек и ко</w:t>
            </w:r>
            <w:r w:rsidRPr="00AD1982">
              <w:t>н</w:t>
            </w:r>
            <w:r w:rsidRPr="00AD1982">
              <w:t>трольных полос, размещение зданий для размещ</w:t>
            </w:r>
            <w:r w:rsidRPr="00AD1982">
              <w:t>е</w:t>
            </w:r>
            <w:r w:rsidRPr="00AD1982">
              <w:t>ния пограничных воинских частей и органов упра</w:t>
            </w:r>
            <w:r w:rsidRPr="00AD1982">
              <w:t>в</w:t>
            </w:r>
            <w:r w:rsidRPr="00AD1982">
              <w:t>ления ими, а также для размещения пунктов пропу</w:t>
            </w:r>
            <w:r w:rsidRPr="00AD1982">
              <w:t>с</w:t>
            </w:r>
            <w:r w:rsidRPr="00AD1982">
              <w:t>ка через Государственную границу Российской Ф</w:t>
            </w:r>
            <w:r w:rsidRPr="00AD1982">
              <w:t>е</w:t>
            </w:r>
            <w:r w:rsidRPr="00AD1982">
              <w:t>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внутреннего пр</w:t>
            </w:r>
            <w:r w:rsidRPr="00AD1982">
              <w:t>а</w:t>
            </w:r>
            <w:r w:rsidRPr="00AD1982">
              <w:t>вопорядка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w:t>
            </w:r>
            <w:r w:rsidRPr="00AD1982">
              <w:t>о</w:t>
            </w:r>
            <w:r w:rsidRPr="00AD1982">
              <w:t>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по исполнению наказаний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создания мест лишения свободы (сле</w:t>
            </w:r>
            <w:r w:rsidRPr="00AD1982">
              <w:t>д</w:t>
            </w:r>
            <w:r w:rsidRPr="00AD1982">
              <w:t>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Деятельность по особой охране и изучению прир</w:t>
            </w:r>
            <w:r w:rsidRPr="00AD1982">
              <w:t>о</w:t>
            </w:r>
            <w:r w:rsidRPr="00AD1982">
              <w:t>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растительного и животн</w:t>
            </w:r>
            <w:r w:rsidRPr="00AD1982">
              <w:t>о</w:t>
            </w:r>
            <w:r w:rsidRPr="00AD1982">
              <w:t>го мира путем создания особо охраняемых приро</w:t>
            </w:r>
            <w:r w:rsidRPr="00AD1982">
              <w:t>д</w:t>
            </w:r>
            <w:r w:rsidRPr="00AD1982">
              <w:t>ных территорий, в границах которых хозяйственная деятельность, кроме деятельности, связанной с охраной и изучением природы, не допускается (го</w:t>
            </w:r>
            <w:r w:rsidRPr="00AD1982">
              <w:t>с</w:t>
            </w:r>
            <w:r w:rsidRPr="00AD1982">
              <w:t>ударственные природные заповедники, национал</w:t>
            </w:r>
            <w:r w:rsidRPr="00AD1982">
              <w:t>ь</w:t>
            </w:r>
            <w:r w:rsidRPr="00AD1982">
              <w:t>ные и природные парки, памятники природы, ден</w:t>
            </w:r>
            <w:r w:rsidRPr="00AD1982">
              <w:t>д</w:t>
            </w:r>
            <w:r w:rsidRPr="00AD1982">
              <w:t>рологические парки, ботанические сады)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приро</w:t>
            </w:r>
            <w:r w:rsidRPr="00AD1982">
              <w:t>д</w:t>
            </w:r>
            <w:r w:rsidRPr="00AD1982">
              <w:t>ных территорий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Сохранение отдельных естественных качеств окружающей природной среды путем ограничения хозяйственной деятельности в данной зоне, в час</w:t>
            </w:r>
            <w:r w:rsidRPr="00AD1982">
              <w:t>т</w:t>
            </w:r>
            <w:r w:rsidRPr="00AD1982">
              <w:lastRenderedPageBreak/>
              <w:t>ности: создание и уход за запретными полосами, с</w:t>
            </w:r>
            <w:r w:rsidRPr="00AD1982">
              <w:t>о</w:t>
            </w:r>
            <w:r w:rsidRPr="00AD1982">
              <w:t>здание и уход за защитными лесами, в том числе г</w:t>
            </w:r>
            <w:r w:rsidRPr="00AD1982">
              <w:t>о</w:t>
            </w:r>
            <w:r w:rsidRPr="00AD1982">
              <w:t>родскими лесами, лесами в лесопарках, и иная х</w:t>
            </w:r>
            <w:r w:rsidRPr="00AD1982">
              <w:t>о</w:t>
            </w:r>
            <w:r w:rsidRPr="00AD1982">
              <w:t>зяйственная деятельность, разрешенная в защитных лесах, соблюдение режима использования приро</w:t>
            </w:r>
            <w:r w:rsidRPr="00AD1982">
              <w:t>д</w:t>
            </w:r>
            <w:r w:rsidRPr="00AD1982">
              <w:t>ных ресурсов в заказниках, сохранение свойств з</w:t>
            </w:r>
            <w:r w:rsidRPr="00AD1982">
              <w:t>е</w:t>
            </w:r>
            <w:r w:rsidRPr="00AD1982">
              <w:t>мель, являющихся особо ценными</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9.1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Курортная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w:t>
            </w:r>
            <w:r w:rsidRPr="00AD1982">
              <w:t>о</w:t>
            </w:r>
            <w:r w:rsidRPr="00AD1982">
              <w:t>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AD1982">
              <w:t xml:space="preserve">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Санаторная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санаториев и профилакториев, обе</w:t>
            </w:r>
            <w:r w:rsidRPr="00AD1982">
              <w:t>с</w:t>
            </w:r>
            <w:r w:rsidRPr="00AD1982">
              <w:t>печивающих оказание услуги по лечению и озд</w:t>
            </w:r>
            <w:r w:rsidRPr="00AD1982">
              <w:t>о</w:t>
            </w:r>
            <w:r w:rsidRPr="00AD1982">
              <w:t>ровлению населения;</w:t>
            </w:r>
            <w:r w:rsidRPr="00AD1982">
              <w:br/>
              <w:t>обустройство лечебно-оздоровительных местностей (пляжи, бюветы, места добычи целебной грязи);</w:t>
            </w:r>
            <w:r w:rsidRPr="00AD1982">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Историко-культурная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объектов культурного наследия народов Российской Федерации (памятн</w:t>
            </w:r>
            <w:r w:rsidRPr="00AD1982">
              <w:t>и</w:t>
            </w:r>
            <w:r w:rsidRPr="00AD1982">
              <w:t>ков истории и культуры), в том числе: объектов а</w:t>
            </w:r>
            <w:r w:rsidRPr="00AD1982">
              <w:t>р</w:t>
            </w:r>
            <w:r w:rsidRPr="00AD1982">
              <w:t>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w:t>
            </w:r>
            <w:r w:rsidRPr="00AD1982">
              <w:t>о</w:t>
            </w:r>
            <w:r w:rsidRPr="00AD1982">
              <w:t>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Использование лесов</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Деятельность по заготовке, первичной обработке и вывозу древесины и </w:t>
            </w:r>
            <w:proofErr w:type="spellStart"/>
            <w:r w:rsidRPr="00AD1982">
              <w:t>недревесных</w:t>
            </w:r>
            <w:proofErr w:type="spellEnd"/>
            <w:r w:rsidRPr="00AD1982">
              <w:t xml:space="preserve"> лесных ресу</w:t>
            </w:r>
            <w:r w:rsidRPr="00AD1982">
              <w:t>р</w:t>
            </w:r>
            <w:r w:rsidRPr="00AD1982">
              <w:t xml:space="preserve">сов, охрана и восстановление </w:t>
            </w:r>
            <w:proofErr w:type="gramStart"/>
            <w:r w:rsidRPr="00AD1982">
              <w:t>лесов</w:t>
            </w:r>
            <w:proofErr w:type="gramEnd"/>
            <w:r w:rsidRPr="00AD1982">
              <w:t xml:space="preserve"> и иные цели. 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10.1-10.5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Заготовка древ</w:t>
            </w:r>
            <w:r w:rsidRPr="00AD1982">
              <w:t>е</w:t>
            </w:r>
            <w:r w:rsidRPr="00AD1982">
              <w:t>сины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Рубка лесных насаждений, выросших в приро</w:t>
            </w:r>
            <w:r w:rsidRPr="00AD1982">
              <w:t>д</w:t>
            </w:r>
            <w:r w:rsidRPr="00AD1982">
              <w:t>ных условиях, в том числе гражданами для со</w:t>
            </w:r>
            <w:r w:rsidRPr="00AD1982">
              <w:t>б</w:t>
            </w:r>
            <w:r w:rsidRPr="00AD1982">
              <w:t>ственных нужд, частичная переработка, хранение и вывоз древесины, создание лесных дорог, размещ</w:t>
            </w:r>
            <w:r w:rsidRPr="00AD1982">
              <w:t>е</w:t>
            </w:r>
            <w:r w:rsidRPr="00AD1982">
              <w:t>ние сооружений, необходимых для обработки и хр</w:t>
            </w:r>
            <w:r w:rsidRPr="00AD1982">
              <w:t>а</w:t>
            </w:r>
            <w:r w:rsidRPr="00AD1982">
              <w:t>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Лесные плант</w:t>
            </w:r>
            <w:r w:rsidRPr="00AD1982">
              <w:t>а</w:t>
            </w:r>
            <w:r w:rsidRPr="00AD1982">
              <w:t>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рубка лесных насаждений, выр</w:t>
            </w:r>
            <w:r w:rsidRPr="00AD1982">
              <w:t>а</w:t>
            </w:r>
            <w:r w:rsidRPr="00AD1982">
              <w:t>щенных трудом человека, частичная переработка, хранение и вывоз древесины, создание дорог, ра</w:t>
            </w:r>
            <w:r w:rsidRPr="00AD1982">
              <w:t>з</w:t>
            </w:r>
            <w:r w:rsidRPr="00AD1982">
              <w:lastRenderedPageBreak/>
              <w:t>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10.2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Заготовка лесных ресурсов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Заготовка живицы, сбор </w:t>
            </w:r>
            <w:proofErr w:type="spellStart"/>
            <w:r w:rsidRPr="00AD1982">
              <w:t>недревесных</w:t>
            </w:r>
            <w:proofErr w:type="spellEnd"/>
            <w:r w:rsidRPr="00AD1982">
              <w:t xml:space="preserve"> лесных р</w:t>
            </w:r>
            <w:r w:rsidRPr="00AD1982">
              <w:t>е</w:t>
            </w:r>
            <w:r w:rsidRPr="00AD1982">
              <w:t>сурсов, в том числе гражданами для собственных нужд, заготовка пищевых лесных ресурсов и дик</w:t>
            </w:r>
            <w:r w:rsidRPr="00AD1982">
              <w:t>о</w:t>
            </w:r>
            <w:r w:rsidRPr="00AD1982">
              <w:t>растущих растений, хранение, неглубокая перер</w:t>
            </w:r>
            <w:r w:rsidRPr="00AD1982">
              <w:t>а</w:t>
            </w:r>
            <w:r w:rsidRPr="00AD1982">
              <w:t>ботка и вывоз добытых лесных ресурсов, размещ</w:t>
            </w:r>
            <w:r w:rsidRPr="00AD1982">
              <w:t>е</w:t>
            </w:r>
            <w:r w:rsidRPr="00AD1982">
              <w:t>ние временных сооружений, необходимых для хр</w:t>
            </w:r>
            <w:r w:rsidRPr="00AD1982">
              <w:t>а</w:t>
            </w:r>
            <w:r w:rsidRPr="00AD1982">
              <w:t>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Резервные леса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Водные объекты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Ледники, снежники, ручьи, реки, озера, болота, территориальные моря и другие поверхностные во</w:t>
            </w:r>
            <w:r w:rsidRPr="00AD1982">
              <w:t>д</w:t>
            </w:r>
            <w:r w:rsidRPr="00AD1982">
              <w:t>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Общее пользов</w:t>
            </w:r>
            <w:r w:rsidRPr="00AD1982">
              <w:t>а</w:t>
            </w:r>
            <w:r w:rsidRPr="00AD1982">
              <w:t>ние водными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земельных участков, примыка</w:t>
            </w:r>
            <w:r w:rsidRPr="00AD1982">
              <w:t>ю</w:t>
            </w:r>
            <w:r w:rsidRPr="00AD1982">
              <w:t>щих к водным объектам способами, необходимыми для осуществления общего водопользования (вод</w:t>
            </w:r>
            <w:r w:rsidRPr="00AD1982">
              <w:t>о</w:t>
            </w:r>
            <w:r w:rsidRPr="00AD1982">
              <w:t>пользования, осуществляемого гражданами для ли</w:t>
            </w:r>
            <w:r w:rsidRPr="00AD1982">
              <w:t>ч</w:t>
            </w:r>
            <w:r w:rsidRPr="00AD1982">
              <w:t>ных нужд, а также забор (изъятие) водных ресурсов для целей питьевого и хозяйственно-бытового вод</w:t>
            </w:r>
            <w:r w:rsidRPr="00AD1982">
              <w:t>о</w:t>
            </w:r>
            <w:r w:rsidRPr="00AD1982">
              <w:t>снабжения, купание, использование маломерных с</w:t>
            </w:r>
            <w:r w:rsidRPr="00AD1982">
              <w:t>у</w:t>
            </w:r>
            <w:r w:rsidRPr="00AD1982">
              <w:t>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Специальное пользование во</w:t>
            </w:r>
            <w:r w:rsidRPr="00AD1982">
              <w:t>д</w:t>
            </w:r>
            <w:r w:rsidRPr="00AD1982">
              <w:t>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Использование земельных участков, примыка</w:t>
            </w:r>
            <w:r w:rsidRPr="00AD1982">
              <w:t>ю</w:t>
            </w:r>
            <w:r w:rsidRPr="00AD1982">
              <w:t>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w:t>
            </w:r>
            <w:r w:rsidRPr="00AD1982">
              <w:t>а</w:t>
            </w:r>
            <w:r w:rsidRPr="00AD1982">
              <w:t>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Гидротехнич</w:t>
            </w:r>
            <w:r w:rsidRPr="00AD1982">
              <w:t>е</w:t>
            </w:r>
            <w:r w:rsidRPr="00AD1982">
              <w:t>ские сооружения</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гидротехнических сооружений, н</w:t>
            </w:r>
            <w:r w:rsidRPr="00AD1982">
              <w:t>е</w:t>
            </w:r>
            <w:r w:rsidRPr="00AD1982">
              <w:t>обходимых для эксплуатации водохранилищ (пл</w:t>
            </w:r>
            <w:r w:rsidRPr="00AD1982">
              <w:t>о</w:t>
            </w:r>
            <w:r w:rsidRPr="00AD1982">
              <w:t>тин, водосбросов, водозаборных, водовыпускных и других гидротехнических сооружений, судопр</w:t>
            </w:r>
            <w:r w:rsidRPr="00AD1982">
              <w:t>о</w:t>
            </w:r>
            <w:r w:rsidRPr="00AD1982">
              <w:t xml:space="preserve">пускных сооружений, </w:t>
            </w:r>
            <w:proofErr w:type="spellStart"/>
            <w:r w:rsidRPr="00AD1982">
              <w:t>рыбозащитных</w:t>
            </w:r>
            <w:proofErr w:type="spellEnd"/>
            <w:r w:rsidRPr="00AD1982">
              <w:t xml:space="preserve"> и рыбопр</w:t>
            </w:r>
            <w:r w:rsidRPr="00AD1982">
              <w:t>о</w:t>
            </w:r>
            <w:r w:rsidRPr="00AD1982">
              <w:t>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Земельные участки (терр</w:t>
            </w:r>
            <w:r w:rsidRPr="00AD1982">
              <w:t>и</w:t>
            </w:r>
            <w:r w:rsidRPr="00AD1982">
              <w:t>тории) общего пользования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улично-дорожной сети, а</w:t>
            </w:r>
            <w:r w:rsidRPr="00AD1982">
              <w:t>в</w:t>
            </w:r>
            <w:r w:rsidRPr="00AD1982">
              <w:t>томобильных дорог и пешеходных тротуаров в гр</w:t>
            </w:r>
            <w:r w:rsidRPr="00AD1982">
              <w:t>а</w:t>
            </w:r>
            <w:r w:rsidRPr="00AD1982">
              <w:t>ницах населенных пунктов, пешеходных переходов, набережных, береговых полос водных объектов о</w:t>
            </w:r>
            <w:r w:rsidRPr="00AD1982">
              <w:t>б</w:t>
            </w:r>
            <w:r w:rsidRPr="00AD1982">
              <w:t>щего пользования, скверов, бульваров, площадей, проездов, малых архитектурных форм благоустро</w:t>
            </w:r>
            <w:r w:rsidRPr="00AD1982">
              <w:t>й</w:t>
            </w:r>
            <w:r w:rsidRPr="00AD1982">
              <w:t>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Ритуальная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кладбищ, крематориев и мест зах</w:t>
            </w:r>
            <w:r w:rsidRPr="00AD1982">
              <w:t>о</w:t>
            </w:r>
            <w:r w:rsidRPr="00AD1982">
              <w:t>ронения; </w:t>
            </w:r>
            <w:r w:rsidRPr="00AD1982">
              <w:br/>
              <w:t>размещение соответствующих культовых сооруж</w:t>
            </w:r>
            <w:r w:rsidRPr="00AD1982">
              <w:t>е</w:t>
            </w:r>
            <w:r w:rsidRPr="00AD1982">
              <w:t>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Специальная д</w:t>
            </w:r>
            <w:r w:rsidRPr="00AD1982">
              <w:t>е</w:t>
            </w:r>
            <w:r w:rsidRPr="00AD1982">
              <w:t>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w:t>
            </w:r>
            <w:r w:rsidRPr="00AD1982">
              <w:t>з</w:t>
            </w:r>
            <w:r w:rsidRPr="00AD1982">
              <w:t>мещение объектов размещения отходов, захорон</w:t>
            </w:r>
            <w:r w:rsidRPr="00AD1982">
              <w:t>е</w:t>
            </w:r>
            <w:r w:rsidRPr="00AD1982">
              <w:t>ния, хранения, обезвреживания таких отходов (ск</w:t>
            </w:r>
            <w:r w:rsidRPr="00AD1982">
              <w:t>о</w:t>
            </w:r>
            <w:r w:rsidRPr="00AD1982">
              <w:t>томогильников, мусоросжигательных и мусоропер</w:t>
            </w:r>
            <w:r w:rsidRPr="00AD1982">
              <w:t>е</w:t>
            </w:r>
            <w:r w:rsidRPr="00AD1982">
              <w:t>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Запас</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огоро</w:t>
            </w:r>
            <w:r w:rsidRPr="00AD1982">
              <w:t>д</w:t>
            </w:r>
            <w:r w:rsidRPr="00AD1982">
              <w:t>ничества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ягодных, овощных, бахчевых или иных сельскохозяйственных культур и картофеля; разм</w:t>
            </w:r>
            <w:r w:rsidRPr="00AD1982">
              <w:t>е</w:t>
            </w:r>
            <w:r w:rsidRPr="00AD1982">
              <w:t>щение некапитального жилого строения и хозя</w:t>
            </w:r>
            <w:r w:rsidRPr="00AD1982">
              <w:t>й</w:t>
            </w:r>
            <w:r w:rsidRPr="00AD1982">
              <w:t>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сад</w:t>
            </w:r>
            <w:r w:rsidRPr="00AD1982">
              <w:t>о</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плодовых, ягодных, овощных, бахчевых или иных сельскохозяйственных культур и картоф</w:t>
            </w:r>
            <w:r w:rsidRPr="00AD1982">
              <w:t>е</w:t>
            </w:r>
            <w:r w:rsidRPr="00AD1982">
              <w:t>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дачного хозяйства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дачного дома (не предназн</w:t>
            </w:r>
            <w:r w:rsidRPr="00AD1982">
              <w:t>а</w:t>
            </w:r>
            <w:r w:rsidRPr="00AD1982">
              <w:t>ченного для раздела на квартиры, пригодного для отдыха и проживания, высотой не выше трех надземных этажей);</w:t>
            </w:r>
            <w:r w:rsidRPr="00AD1982">
              <w:br/>
              <w:t>осуществление деятельности, связанной с выращ</w:t>
            </w:r>
            <w:r w:rsidRPr="00AD1982">
              <w:t>и</w:t>
            </w:r>
            <w:r w:rsidRPr="00AD1982">
              <w:t>ванием плодовых, ягодных, овощных, бахчевых или иных сельскохозяйственных культур и картофеля; </w:t>
            </w:r>
            <w:r w:rsidRPr="00AD1982">
              <w:br/>
              <w:t>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13.3</w:t>
            </w:r>
          </w:p>
        </w:tc>
      </w:tr>
    </w:tbl>
    <w:p w:rsidR="00554559" w:rsidRPr="00AD1982" w:rsidRDefault="00554559" w:rsidP="007D6E27">
      <w:pPr>
        <w:ind w:firstLine="709"/>
        <w:jc w:val="both"/>
        <w:rPr>
          <w:sz w:val="20"/>
          <w:szCs w:val="20"/>
        </w:rPr>
      </w:pPr>
    </w:p>
    <w:p w:rsidR="00554559" w:rsidRPr="00AD1982" w:rsidRDefault="00554559" w:rsidP="007D6E27">
      <w:pPr>
        <w:ind w:firstLine="709"/>
        <w:jc w:val="both"/>
        <w:rPr>
          <w:sz w:val="20"/>
          <w:szCs w:val="20"/>
        </w:rPr>
      </w:pPr>
      <w:r w:rsidRPr="00AD1982">
        <w:rPr>
          <w:sz w:val="20"/>
          <w:szCs w:val="20"/>
        </w:rPr>
        <w:t>* В скобках указаны иные равнозначные наименования.</w:t>
      </w:r>
    </w:p>
    <w:p w:rsidR="00554559" w:rsidRPr="00AD1982" w:rsidRDefault="00554559" w:rsidP="007D6E27">
      <w:pPr>
        <w:pStyle w:val="a8"/>
        <w:widowControl w:val="0"/>
        <w:tabs>
          <w:tab w:val="left" w:pos="1117"/>
        </w:tabs>
        <w:spacing w:after="0"/>
        <w:ind w:firstLine="709"/>
        <w:jc w:val="both"/>
        <w:rPr>
          <w:sz w:val="20"/>
          <w:szCs w:val="20"/>
        </w:rPr>
      </w:pPr>
      <w:r w:rsidRPr="00AD1982">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AD1982">
        <w:rPr>
          <w:rStyle w:val="13"/>
          <w:sz w:val="20"/>
          <w:szCs w:val="20"/>
        </w:rPr>
        <w:t>эксплуатацию линейного объекта (кроме железных дорог общего пользования и автомобильных дорог общего пользования федерального и реги</w:t>
      </w:r>
      <w:r w:rsidRPr="00AD1982">
        <w:rPr>
          <w:rStyle w:val="13"/>
          <w:sz w:val="20"/>
          <w:szCs w:val="20"/>
        </w:rPr>
        <w:t>о</w:t>
      </w:r>
      <w:r w:rsidRPr="00AD1982">
        <w:rPr>
          <w:rStyle w:val="13"/>
          <w:sz w:val="20"/>
          <w:szCs w:val="20"/>
        </w:rPr>
        <w:t>нального значения), размещение защитных сооружений (насаждений)</w:t>
      </w:r>
      <w:proofErr w:type="gramStart"/>
      <w:r w:rsidRPr="00AD1982">
        <w:rPr>
          <w:rStyle w:val="13"/>
          <w:sz w:val="20"/>
          <w:szCs w:val="20"/>
        </w:rPr>
        <w:t>,</w:t>
      </w:r>
      <w:r w:rsidRPr="00AD1982">
        <w:rPr>
          <w:sz w:val="20"/>
          <w:szCs w:val="20"/>
        </w:rPr>
        <w:t>о</w:t>
      </w:r>
      <w:proofErr w:type="gramEnd"/>
      <w:r w:rsidRPr="00AD1982">
        <w:rPr>
          <w:sz w:val="20"/>
          <w:szCs w:val="20"/>
        </w:rPr>
        <w:t>бъектов мелиорации, антенно-мачтовых сооружений,</w:t>
      </w:r>
      <w:r w:rsidRPr="00AD1982">
        <w:rPr>
          <w:rStyle w:val="13"/>
          <w:sz w:val="20"/>
          <w:szCs w:val="20"/>
        </w:rPr>
        <w:t xml:space="preserve"> информационных и геодезических знаков, если федеральным законом не установл</w:t>
      </w:r>
      <w:r w:rsidRPr="00AD1982">
        <w:rPr>
          <w:rStyle w:val="13"/>
          <w:sz w:val="20"/>
          <w:szCs w:val="20"/>
        </w:rPr>
        <w:t>е</w:t>
      </w:r>
      <w:r w:rsidRPr="00AD1982">
        <w:rPr>
          <w:rStyle w:val="13"/>
          <w:sz w:val="20"/>
          <w:szCs w:val="20"/>
        </w:rPr>
        <w:t>но иное.</w:t>
      </w:r>
    </w:p>
    <w:p w:rsidR="00554559" w:rsidRPr="003203DC" w:rsidRDefault="00554559" w:rsidP="007D6E27">
      <w:pPr>
        <w:ind w:firstLine="709"/>
        <w:jc w:val="both"/>
        <w:rPr>
          <w:sz w:val="20"/>
          <w:szCs w:val="20"/>
        </w:rPr>
      </w:pPr>
      <w:r w:rsidRPr="00AD1982">
        <w:rPr>
          <w:sz w:val="20"/>
          <w:szCs w:val="20"/>
        </w:rPr>
        <w:t>*** Текстовое наименование вида разрешенного использования земельного участка и его код (чи</w:t>
      </w:r>
      <w:r w:rsidRPr="00AD1982">
        <w:rPr>
          <w:sz w:val="20"/>
          <w:szCs w:val="20"/>
        </w:rPr>
        <w:t>с</w:t>
      </w:r>
      <w:r w:rsidRPr="00AD1982">
        <w:rPr>
          <w:sz w:val="20"/>
          <w:szCs w:val="20"/>
        </w:rPr>
        <w:t>ловое обозначение) являются равнозначными.</w:t>
      </w:r>
    </w:p>
    <w:p w:rsidR="00554559" w:rsidRPr="00B55AFF" w:rsidRDefault="00554559" w:rsidP="001E37FF"/>
    <w:p w:rsidR="00554559" w:rsidRPr="00B55AFF" w:rsidRDefault="00554559" w:rsidP="001E37FF"/>
    <w:sectPr w:rsidR="00554559"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455" w:rsidRDefault="00562455" w:rsidP="007443FA">
      <w:r>
        <w:separator/>
      </w:r>
    </w:p>
  </w:endnote>
  <w:endnote w:type="continuationSeparator" w:id="0">
    <w:p w:rsidR="00562455" w:rsidRDefault="00562455"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6A6" w:rsidRDefault="00544137">
    <w:pPr>
      <w:pStyle w:val="af3"/>
      <w:jc w:val="right"/>
    </w:pPr>
    <w:r>
      <w:fldChar w:fldCharType="begin"/>
    </w:r>
    <w:r w:rsidR="00F366A6">
      <w:instrText>PAGE   \* MERGEFORMAT</w:instrText>
    </w:r>
    <w:r>
      <w:fldChar w:fldCharType="separate"/>
    </w:r>
    <w:r w:rsidR="00BD38EB">
      <w:rPr>
        <w:noProof/>
      </w:rPr>
      <w:t>53</w:t>
    </w:r>
    <w:r>
      <w:rPr>
        <w:noProof/>
      </w:rPr>
      <w:fldChar w:fldCharType="end"/>
    </w:r>
  </w:p>
  <w:p w:rsidR="00F366A6" w:rsidRDefault="00F366A6">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455" w:rsidRDefault="00562455" w:rsidP="007443FA">
      <w:r>
        <w:separator/>
      </w:r>
    </w:p>
  </w:footnote>
  <w:footnote w:type="continuationSeparator" w:id="0">
    <w:p w:rsidR="00562455" w:rsidRDefault="00562455"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7">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8">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9">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1">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4">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5">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8A3595B"/>
    <w:multiLevelType w:val="hybridMultilevel"/>
    <w:tmpl w:val="857C7FC2"/>
    <w:lvl w:ilvl="0" w:tplc="65E8EA1E">
      <w:start w:val="1"/>
      <w:numFmt w:val="bullet"/>
      <w:pStyle w:val="a"/>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9">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38"/>
  </w:num>
  <w:num w:numId="3">
    <w:abstractNumId w:val="27"/>
  </w:num>
  <w:num w:numId="4">
    <w:abstractNumId w:val="39"/>
  </w:num>
  <w:num w:numId="5">
    <w:abstractNumId w:val="0"/>
  </w:num>
  <w:num w:numId="6">
    <w:abstractNumId w:val="1"/>
  </w:num>
  <w:num w:numId="7">
    <w:abstractNumId w:val="2"/>
  </w:num>
  <w:num w:numId="8">
    <w:abstractNumId w:val="3"/>
  </w:num>
  <w:num w:numId="9">
    <w:abstractNumId w:val="22"/>
  </w:num>
  <w:num w:numId="10">
    <w:abstractNumId w:val="32"/>
  </w:num>
  <w:num w:numId="11">
    <w:abstractNumId w:val="11"/>
  </w:num>
  <w:num w:numId="12">
    <w:abstractNumId w:val="37"/>
  </w:num>
  <w:num w:numId="13">
    <w:abstractNumId w:val="31"/>
  </w:num>
  <w:num w:numId="14">
    <w:abstractNumId w:val="9"/>
  </w:num>
  <w:num w:numId="15">
    <w:abstractNumId w:val="21"/>
  </w:num>
  <w:num w:numId="16">
    <w:abstractNumId w:val="36"/>
  </w:num>
  <w:num w:numId="17">
    <w:abstractNumId w:val="13"/>
  </w:num>
  <w:num w:numId="18">
    <w:abstractNumId w:val="26"/>
  </w:num>
  <w:num w:numId="19">
    <w:abstractNumId w:val="25"/>
  </w:num>
  <w:num w:numId="20">
    <w:abstractNumId w:val="17"/>
  </w:num>
  <w:num w:numId="21">
    <w:abstractNumId w:val="15"/>
  </w:num>
  <w:num w:numId="22">
    <w:abstractNumId w:val="14"/>
  </w:num>
  <w:num w:numId="23">
    <w:abstractNumId w:val="6"/>
  </w:num>
  <w:num w:numId="24">
    <w:abstractNumId w:val="16"/>
  </w:num>
  <w:num w:numId="25">
    <w:abstractNumId w:val="5"/>
  </w:num>
  <w:num w:numId="26">
    <w:abstractNumId w:val="7"/>
  </w:num>
  <w:num w:numId="27">
    <w:abstractNumId w:val="34"/>
  </w:num>
  <w:num w:numId="28">
    <w:abstractNumId w:val="24"/>
  </w:num>
  <w:num w:numId="29">
    <w:abstractNumId w:val="33"/>
  </w:num>
  <w:num w:numId="30">
    <w:abstractNumId w:val="10"/>
  </w:num>
  <w:num w:numId="31">
    <w:abstractNumId w:val="19"/>
  </w:num>
  <w:num w:numId="32">
    <w:abstractNumId w:val="35"/>
  </w:num>
  <w:num w:numId="33">
    <w:abstractNumId w:val="12"/>
  </w:num>
  <w:num w:numId="34">
    <w:abstractNumId w:val="8"/>
  </w:num>
  <w:num w:numId="35">
    <w:abstractNumId w:val="30"/>
  </w:num>
  <w:num w:numId="36">
    <w:abstractNumId w:val="18"/>
  </w:num>
  <w:num w:numId="37">
    <w:abstractNumId w:val="28"/>
  </w:num>
  <w:num w:numId="38">
    <w:abstractNumId w:val="29"/>
  </w:num>
  <w:num w:numId="39">
    <w:abstractNumId w:val="2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A14E9"/>
    <w:rsid w:val="00013764"/>
    <w:rsid w:val="00020B8C"/>
    <w:rsid w:val="00085299"/>
    <w:rsid w:val="000C1091"/>
    <w:rsid w:val="000D2205"/>
    <w:rsid w:val="000E48AF"/>
    <w:rsid w:val="00115BEE"/>
    <w:rsid w:val="001417FE"/>
    <w:rsid w:val="00152112"/>
    <w:rsid w:val="001639A0"/>
    <w:rsid w:val="00167269"/>
    <w:rsid w:val="001826F5"/>
    <w:rsid w:val="00183ADA"/>
    <w:rsid w:val="0019738B"/>
    <w:rsid w:val="001A151E"/>
    <w:rsid w:val="001C27FB"/>
    <w:rsid w:val="001E37FF"/>
    <w:rsid w:val="001F078F"/>
    <w:rsid w:val="001F156A"/>
    <w:rsid w:val="00224E34"/>
    <w:rsid w:val="002339AA"/>
    <w:rsid w:val="00283D2C"/>
    <w:rsid w:val="0029289A"/>
    <w:rsid w:val="002B0025"/>
    <w:rsid w:val="002B01CA"/>
    <w:rsid w:val="00300C3E"/>
    <w:rsid w:val="00305679"/>
    <w:rsid w:val="00307CA3"/>
    <w:rsid w:val="003203DC"/>
    <w:rsid w:val="003811C0"/>
    <w:rsid w:val="003A1692"/>
    <w:rsid w:val="003A67B6"/>
    <w:rsid w:val="003F15A7"/>
    <w:rsid w:val="00401359"/>
    <w:rsid w:val="00425EA4"/>
    <w:rsid w:val="00434401"/>
    <w:rsid w:val="00463559"/>
    <w:rsid w:val="00493683"/>
    <w:rsid w:val="004A4192"/>
    <w:rsid w:val="004A737B"/>
    <w:rsid w:val="00505742"/>
    <w:rsid w:val="005423B7"/>
    <w:rsid w:val="00544137"/>
    <w:rsid w:val="00554559"/>
    <w:rsid w:val="00557A6B"/>
    <w:rsid w:val="00562455"/>
    <w:rsid w:val="00583E52"/>
    <w:rsid w:val="005B5D09"/>
    <w:rsid w:val="005F38CD"/>
    <w:rsid w:val="006157FF"/>
    <w:rsid w:val="00615E5B"/>
    <w:rsid w:val="0062445C"/>
    <w:rsid w:val="006339DC"/>
    <w:rsid w:val="006A01E9"/>
    <w:rsid w:val="006A7FCE"/>
    <w:rsid w:val="006D53A3"/>
    <w:rsid w:val="006E3795"/>
    <w:rsid w:val="007443FA"/>
    <w:rsid w:val="00770075"/>
    <w:rsid w:val="00786AE5"/>
    <w:rsid w:val="007D4160"/>
    <w:rsid w:val="007D6E27"/>
    <w:rsid w:val="007F2F11"/>
    <w:rsid w:val="00811E01"/>
    <w:rsid w:val="00821540"/>
    <w:rsid w:val="00821A5A"/>
    <w:rsid w:val="008459F9"/>
    <w:rsid w:val="0087302E"/>
    <w:rsid w:val="008815A2"/>
    <w:rsid w:val="008A14E9"/>
    <w:rsid w:val="008A1F99"/>
    <w:rsid w:val="008E75E0"/>
    <w:rsid w:val="008F3CC3"/>
    <w:rsid w:val="009107D7"/>
    <w:rsid w:val="0092638B"/>
    <w:rsid w:val="00976DFF"/>
    <w:rsid w:val="009901CC"/>
    <w:rsid w:val="009C3232"/>
    <w:rsid w:val="009D6FB4"/>
    <w:rsid w:val="00A2584D"/>
    <w:rsid w:val="00A455A0"/>
    <w:rsid w:val="00A479CE"/>
    <w:rsid w:val="00A6496C"/>
    <w:rsid w:val="00AD1982"/>
    <w:rsid w:val="00B55AFF"/>
    <w:rsid w:val="00B60F65"/>
    <w:rsid w:val="00B82457"/>
    <w:rsid w:val="00B967C3"/>
    <w:rsid w:val="00BD38EB"/>
    <w:rsid w:val="00BE4D07"/>
    <w:rsid w:val="00C70852"/>
    <w:rsid w:val="00CA24B1"/>
    <w:rsid w:val="00CC45F0"/>
    <w:rsid w:val="00CE2AE3"/>
    <w:rsid w:val="00D034C7"/>
    <w:rsid w:val="00D048C8"/>
    <w:rsid w:val="00D129FB"/>
    <w:rsid w:val="00D16163"/>
    <w:rsid w:val="00D17CAE"/>
    <w:rsid w:val="00D24A4D"/>
    <w:rsid w:val="00D31D86"/>
    <w:rsid w:val="00D50F4C"/>
    <w:rsid w:val="00D642A9"/>
    <w:rsid w:val="00D75D32"/>
    <w:rsid w:val="00D768DD"/>
    <w:rsid w:val="00DD4424"/>
    <w:rsid w:val="00DF4F65"/>
    <w:rsid w:val="00E043EC"/>
    <w:rsid w:val="00E17BE9"/>
    <w:rsid w:val="00E205AF"/>
    <w:rsid w:val="00E7639D"/>
    <w:rsid w:val="00EC5655"/>
    <w:rsid w:val="00ED1783"/>
    <w:rsid w:val="00F36038"/>
    <w:rsid w:val="00F366A6"/>
    <w:rsid w:val="00F417B6"/>
    <w:rsid w:val="00F456BA"/>
    <w:rsid w:val="00F60637"/>
    <w:rsid w:val="00F65019"/>
    <w:rsid w:val="00F73F0F"/>
    <w:rsid w:val="00F801FB"/>
    <w:rsid w:val="00F9140A"/>
    <w:rsid w:val="00FA38F3"/>
    <w:rsid w:val="00FA4163"/>
    <w:rsid w:val="00FB10E6"/>
    <w:rsid w:val="00FC3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8A14E9"/>
    <w:rPr>
      <w:rFonts w:ascii="Times New Roman" w:hAnsi="Times New Roman"/>
      <w:sz w:val="24"/>
      <w:szCs w:val="24"/>
    </w:rPr>
  </w:style>
  <w:style w:type="paragraph" w:styleId="1">
    <w:name w:val="heading 1"/>
    <w:basedOn w:val="a0"/>
    <w:next w:val="a0"/>
    <w:link w:val="10"/>
    <w:uiPriority w:val="99"/>
    <w:qFormat/>
    <w:rsid w:val="008A14E9"/>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8A14E9"/>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8A14E9"/>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1E37FF"/>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A14E9"/>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8A14E9"/>
    <w:rPr>
      <w:rFonts w:ascii="Cambria" w:hAnsi="Cambria" w:cs="Cambria"/>
      <w:b/>
      <w:bCs/>
      <w:i/>
      <w:iCs/>
      <w:sz w:val="28"/>
      <w:szCs w:val="28"/>
      <w:lang w:eastAsia="ru-RU"/>
    </w:rPr>
  </w:style>
  <w:style w:type="character" w:customStyle="1" w:styleId="30">
    <w:name w:val="Заголовок 3 Знак"/>
    <w:basedOn w:val="a1"/>
    <w:link w:val="3"/>
    <w:uiPriority w:val="99"/>
    <w:locked/>
    <w:rsid w:val="008A14E9"/>
    <w:rPr>
      <w:rFonts w:ascii="Cambria" w:hAnsi="Cambria" w:cs="Cambria"/>
      <w:b/>
      <w:bCs/>
      <w:sz w:val="26"/>
      <w:szCs w:val="26"/>
      <w:lang w:eastAsia="ru-RU"/>
    </w:rPr>
  </w:style>
  <w:style w:type="character" w:customStyle="1" w:styleId="80">
    <w:name w:val="Заголовок 8 Знак"/>
    <w:basedOn w:val="a1"/>
    <w:link w:val="8"/>
    <w:uiPriority w:val="99"/>
    <w:locked/>
    <w:rsid w:val="001E37FF"/>
    <w:rPr>
      <w:rFonts w:ascii="Calibri" w:hAnsi="Calibri" w:cs="Calibri"/>
      <w:i/>
      <w:iCs/>
      <w:sz w:val="24"/>
      <w:szCs w:val="24"/>
      <w:lang w:eastAsia="ru-RU"/>
    </w:rPr>
  </w:style>
  <w:style w:type="paragraph" w:styleId="11">
    <w:name w:val="toc 1"/>
    <w:basedOn w:val="a0"/>
    <w:next w:val="a0"/>
    <w:autoRedefine/>
    <w:uiPriority w:val="39"/>
    <w:rsid w:val="00B967C3"/>
    <w:pPr>
      <w:tabs>
        <w:tab w:val="right" w:leader="dot" w:pos="9356"/>
      </w:tabs>
      <w:jc w:val="both"/>
    </w:pPr>
    <w:rPr>
      <w:rFonts w:eastAsia="Times New Roman"/>
    </w:rPr>
  </w:style>
  <w:style w:type="paragraph" w:styleId="21">
    <w:name w:val="toc 2"/>
    <w:basedOn w:val="a0"/>
    <w:next w:val="a0"/>
    <w:autoRedefine/>
    <w:uiPriority w:val="39"/>
    <w:rsid w:val="00305679"/>
    <w:pPr>
      <w:ind w:left="238"/>
      <w:jc w:val="both"/>
      <w:outlineLvl w:val="1"/>
    </w:pPr>
  </w:style>
  <w:style w:type="paragraph" w:styleId="31">
    <w:name w:val="toc 3"/>
    <w:basedOn w:val="a0"/>
    <w:next w:val="a0"/>
    <w:autoRedefine/>
    <w:uiPriority w:val="39"/>
    <w:rsid w:val="008A14E9"/>
    <w:pPr>
      <w:widowControl w:val="0"/>
      <w:autoSpaceDE w:val="0"/>
      <w:autoSpaceDN w:val="0"/>
      <w:adjustRightInd w:val="0"/>
      <w:ind w:firstLine="709"/>
      <w:jc w:val="both"/>
    </w:pPr>
  </w:style>
  <w:style w:type="paragraph" w:styleId="4">
    <w:name w:val="toc 4"/>
    <w:basedOn w:val="a0"/>
    <w:next w:val="a0"/>
    <w:autoRedefine/>
    <w:uiPriority w:val="99"/>
    <w:semiHidden/>
    <w:rsid w:val="008A14E9"/>
    <w:pPr>
      <w:widowControl w:val="0"/>
      <w:autoSpaceDE w:val="0"/>
      <w:autoSpaceDN w:val="0"/>
      <w:adjustRightInd w:val="0"/>
      <w:spacing w:line="360" w:lineRule="auto"/>
      <w:ind w:firstLine="1276"/>
    </w:pPr>
    <w:rPr>
      <w:i/>
      <w:iCs/>
    </w:rPr>
  </w:style>
  <w:style w:type="paragraph" w:styleId="a4">
    <w:name w:val="Plain Text"/>
    <w:aliases w:val="Знак11"/>
    <w:basedOn w:val="a0"/>
    <w:link w:val="a5"/>
    <w:uiPriority w:val="99"/>
    <w:rsid w:val="008A14E9"/>
    <w:pPr>
      <w:suppressAutoHyphens/>
      <w:spacing w:line="100" w:lineRule="atLeast"/>
      <w:ind w:firstLine="709"/>
      <w:jc w:val="both"/>
    </w:pPr>
    <w:rPr>
      <w:rFonts w:ascii="Courier New" w:hAnsi="Courier New" w:cs="Courier New"/>
    </w:rPr>
  </w:style>
  <w:style w:type="character" w:customStyle="1" w:styleId="PlainTextChar">
    <w:name w:val="Plain Text Char"/>
    <w:aliases w:val="Знак11 Char"/>
    <w:basedOn w:val="a1"/>
    <w:uiPriority w:val="99"/>
    <w:semiHidden/>
    <w:rsid w:val="00F9140A"/>
    <w:rPr>
      <w:rFonts w:ascii="Courier New" w:hAnsi="Courier New" w:cs="Courier New"/>
      <w:sz w:val="20"/>
      <w:szCs w:val="20"/>
    </w:rPr>
  </w:style>
  <w:style w:type="character" w:customStyle="1" w:styleId="a5">
    <w:name w:val="Текст Знак"/>
    <w:aliases w:val="Знак11 Знак1"/>
    <w:link w:val="a4"/>
    <w:uiPriority w:val="99"/>
    <w:locked/>
    <w:rsid w:val="008A14E9"/>
    <w:rPr>
      <w:rFonts w:ascii="Courier New" w:hAnsi="Courier New" w:cs="Courier New"/>
      <w:sz w:val="24"/>
      <w:szCs w:val="24"/>
      <w:lang w:eastAsia="ru-RU"/>
    </w:rPr>
  </w:style>
  <w:style w:type="paragraph" w:customStyle="1" w:styleId="a6">
    <w:name w:val="Знак Знак Знак Знак Знак Знак Знак"/>
    <w:basedOn w:val="a0"/>
    <w:uiPriority w:val="99"/>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w:uiPriority w:val="99"/>
    <w:locked/>
    <w:rsid w:val="008A14E9"/>
    <w:rPr>
      <w:rFonts w:ascii="Courier New" w:hAnsi="Courier New" w:cs="Courier New"/>
      <w:sz w:val="24"/>
      <w:szCs w:val="24"/>
      <w:lang w:eastAsia="ru-RU"/>
    </w:rPr>
  </w:style>
  <w:style w:type="paragraph" w:styleId="a7">
    <w:name w:val="Normal (Web)"/>
    <w:basedOn w:val="a0"/>
    <w:rsid w:val="008A14E9"/>
  </w:style>
  <w:style w:type="paragraph" w:styleId="a8">
    <w:name w:val="Body Text"/>
    <w:basedOn w:val="a0"/>
    <w:link w:val="a9"/>
    <w:uiPriority w:val="99"/>
    <w:rsid w:val="008A14E9"/>
    <w:pPr>
      <w:spacing w:after="120"/>
    </w:pPr>
    <w:rPr>
      <w:rFonts w:eastAsia="Times New Roman"/>
    </w:rPr>
  </w:style>
  <w:style w:type="character" w:customStyle="1" w:styleId="BodyTextChar">
    <w:name w:val="Body Text Char"/>
    <w:basedOn w:val="a1"/>
    <w:uiPriority w:val="99"/>
    <w:locked/>
    <w:rsid w:val="008A14E9"/>
    <w:rPr>
      <w:rFonts w:eastAsia="Times New Roman"/>
      <w:sz w:val="24"/>
      <w:szCs w:val="24"/>
      <w:lang w:val="ru-RU" w:eastAsia="ru-RU"/>
    </w:rPr>
  </w:style>
  <w:style w:type="character" w:customStyle="1" w:styleId="a9">
    <w:name w:val="Основной текст Знак"/>
    <w:link w:val="a8"/>
    <w:uiPriority w:val="99"/>
    <w:locked/>
    <w:rsid w:val="008A14E9"/>
    <w:rPr>
      <w:rFonts w:ascii="Times New Roman" w:hAnsi="Times New Roman" w:cs="Times New Roman"/>
      <w:sz w:val="24"/>
      <w:szCs w:val="24"/>
      <w:lang w:eastAsia="ru-RU"/>
    </w:rPr>
  </w:style>
  <w:style w:type="paragraph" w:styleId="aa">
    <w:name w:val="Body Text Indent"/>
    <w:basedOn w:val="a0"/>
    <w:link w:val="ab"/>
    <w:uiPriority w:val="99"/>
    <w:rsid w:val="008A14E9"/>
    <w:pPr>
      <w:spacing w:after="120"/>
      <w:ind w:left="283"/>
    </w:pPr>
    <w:rPr>
      <w:rFonts w:eastAsia="Times New Roman"/>
    </w:rPr>
  </w:style>
  <w:style w:type="character" w:customStyle="1" w:styleId="BodyTextIndentChar">
    <w:name w:val="Body Text Indent Char"/>
    <w:basedOn w:val="a1"/>
    <w:uiPriority w:val="99"/>
    <w:locked/>
    <w:rsid w:val="008A14E9"/>
    <w:rPr>
      <w:rFonts w:eastAsia="Times New Roman"/>
      <w:sz w:val="24"/>
      <w:szCs w:val="24"/>
      <w:lang w:val="ru-RU" w:eastAsia="ru-RU"/>
    </w:rPr>
  </w:style>
  <w:style w:type="character" w:customStyle="1" w:styleId="ab">
    <w:name w:val="Основной текст с отступом Знак"/>
    <w:link w:val="aa"/>
    <w:uiPriority w:val="99"/>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sz w:val="20"/>
      <w:szCs w:val="20"/>
    </w:rPr>
  </w:style>
  <w:style w:type="character" w:customStyle="1" w:styleId="ac">
    <w:name w:val="Цветовое выделение"/>
    <w:uiPriority w:val="99"/>
    <w:rsid w:val="008A14E9"/>
    <w:rPr>
      <w:b/>
      <w:bCs/>
      <w:color w:val="000080"/>
    </w:rPr>
  </w:style>
  <w:style w:type="paragraph" w:customStyle="1" w:styleId="ConsPlusNormal">
    <w:name w:val="ConsPlusNormal"/>
    <w:link w:val="ConsPlusNormal0"/>
    <w:uiPriority w:val="99"/>
    <w:rsid w:val="008A14E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8A14E9"/>
    <w:rPr>
      <w:rFonts w:ascii="Arial" w:hAnsi="Arial" w:cs="Arial"/>
      <w:sz w:val="22"/>
      <w:szCs w:val="22"/>
      <w:lang w:eastAsia="ru-RU"/>
    </w:rPr>
  </w:style>
  <w:style w:type="paragraph" w:customStyle="1" w:styleId="Main">
    <w:name w:val="Main"/>
    <w:basedOn w:val="a0"/>
    <w:link w:val="Main0"/>
    <w:uiPriority w:val="99"/>
    <w:rsid w:val="008A14E9"/>
    <w:pPr>
      <w:ind w:firstLine="709"/>
      <w:jc w:val="both"/>
    </w:pPr>
    <w:rPr>
      <w:rFonts w:eastAsia="Times New Roman"/>
      <w:sz w:val="28"/>
      <w:szCs w:val="28"/>
    </w:rPr>
  </w:style>
  <w:style w:type="character" w:customStyle="1" w:styleId="Main0">
    <w:name w:val="Main Знак"/>
    <w:link w:val="Main"/>
    <w:uiPriority w:val="99"/>
    <w:locked/>
    <w:rsid w:val="008A14E9"/>
    <w:rPr>
      <w:rFonts w:ascii="Times New Roman" w:hAnsi="Times New Roman" w:cs="Times New Roman"/>
      <w:sz w:val="28"/>
      <w:szCs w:val="28"/>
      <w:lang w:eastAsia="ru-RU"/>
    </w:rPr>
  </w:style>
  <w:style w:type="paragraph" w:customStyle="1" w:styleId="ad">
    <w:name w:val="Статьи"/>
    <w:basedOn w:val="a0"/>
    <w:link w:val="ae"/>
    <w:uiPriority w:val="99"/>
    <w:rsid w:val="008A14E9"/>
    <w:pPr>
      <w:keepNext/>
      <w:shd w:val="clear" w:color="auto" w:fill="FFFFFF"/>
      <w:tabs>
        <w:tab w:val="left" w:pos="8334"/>
      </w:tabs>
      <w:suppressAutoHyphens/>
      <w:ind w:left="1814" w:hanging="1247"/>
    </w:pPr>
    <w:rPr>
      <w:rFonts w:eastAsia="Times New Roman"/>
      <w:b/>
      <w:bCs/>
      <w:sz w:val="28"/>
      <w:szCs w:val="28"/>
    </w:rPr>
  </w:style>
  <w:style w:type="character" w:customStyle="1" w:styleId="ae">
    <w:name w:val="Статьи Знак"/>
    <w:link w:val="ad"/>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0"/>
    <w:uiPriority w:val="99"/>
    <w:rsid w:val="008A14E9"/>
    <w:pPr>
      <w:ind w:left="720"/>
    </w:pPr>
  </w:style>
  <w:style w:type="paragraph" w:customStyle="1" w:styleId="Default">
    <w:name w:val="Default"/>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uiPriority w:val="99"/>
    <w:rsid w:val="008A14E9"/>
    <w:rPr>
      <w:rFonts w:ascii="Times New Roman" w:hAnsi="Times New Roman" w:cs="Times New Roman"/>
      <w:sz w:val="23"/>
      <w:szCs w:val="23"/>
      <w:u w:val="none"/>
    </w:rPr>
  </w:style>
  <w:style w:type="character" w:customStyle="1" w:styleId="af">
    <w:name w:val="Основной текст + Полужирный"/>
    <w:uiPriority w:val="99"/>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0"/>
    <w:link w:val="40"/>
    <w:uiPriority w:val="99"/>
    <w:rsid w:val="008A14E9"/>
    <w:pPr>
      <w:widowControl w:val="0"/>
      <w:shd w:val="clear" w:color="auto" w:fill="FFFFFF"/>
      <w:spacing w:line="274" w:lineRule="exact"/>
      <w:jc w:val="both"/>
    </w:pPr>
    <w:rPr>
      <w:rFonts w:ascii="Calibri" w:hAnsi="Calibri" w:cs="Calibri"/>
      <w:i/>
      <w:iCs/>
      <w:sz w:val="23"/>
      <w:szCs w:val="23"/>
      <w:shd w:val="clear" w:color="auto" w:fill="FFFFFF"/>
    </w:rPr>
  </w:style>
  <w:style w:type="character" w:customStyle="1" w:styleId="5">
    <w:name w:val="Основной текст (5)_"/>
    <w:link w:val="51"/>
    <w:uiPriority w:val="99"/>
    <w:locked/>
    <w:rsid w:val="008A14E9"/>
    <w:rPr>
      <w:b/>
      <w:bCs/>
      <w:i/>
      <w:iCs/>
      <w:sz w:val="23"/>
      <w:szCs w:val="23"/>
      <w:shd w:val="clear" w:color="auto" w:fill="FFFFFF"/>
    </w:rPr>
  </w:style>
  <w:style w:type="character" w:customStyle="1" w:styleId="50">
    <w:name w:val="Основной текст (5)"/>
    <w:uiPriority w:val="99"/>
    <w:rsid w:val="008A14E9"/>
    <w:rPr>
      <w:b/>
      <w:bCs/>
      <w:i/>
      <w:iCs/>
      <w:sz w:val="23"/>
      <w:szCs w:val="23"/>
      <w:u w:val="single"/>
      <w:shd w:val="clear" w:color="auto" w:fill="FFFFFF"/>
    </w:rPr>
  </w:style>
  <w:style w:type="paragraph" w:customStyle="1" w:styleId="51">
    <w:name w:val="Основной текст (5)1"/>
    <w:basedOn w:val="a0"/>
    <w:link w:val="5"/>
    <w:uiPriority w:val="99"/>
    <w:rsid w:val="008A14E9"/>
    <w:pPr>
      <w:widowControl w:val="0"/>
      <w:shd w:val="clear" w:color="auto" w:fill="FFFFFF"/>
      <w:spacing w:line="278" w:lineRule="exact"/>
      <w:jc w:val="both"/>
    </w:pPr>
    <w:rPr>
      <w:rFonts w:ascii="Calibri" w:hAnsi="Calibri" w:cs="Calibri"/>
      <w:b/>
      <w:bCs/>
      <w:i/>
      <w:iCs/>
      <w:sz w:val="23"/>
      <w:szCs w:val="23"/>
      <w:shd w:val="clear" w:color="auto" w:fill="FFFFFF"/>
    </w:rPr>
  </w:style>
  <w:style w:type="paragraph" w:customStyle="1" w:styleId="Iauiue">
    <w:name w:val="Iau?iue"/>
    <w:uiPriority w:val="99"/>
    <w:rsid w:val="008A14E9"/>
    <w:pPr>
      <w:widowControl w:val="0"/>
      <w:suppressAutoHyphens/>
    </w:pPr>
    <w:rPr>
      <w:rFonts w:ascii="Times New Roman" w:hAnsi="Times New Roman"/>
      <w:sz w:val="20"/>
      <w:szCs w:val="20"/>
      <w:lang w:eastAsia="ar-SA"/>
    </w:rPr>
  </w:style>
  <w:style w:type="paragraph" w:customStyle="1" w:styleId="nienie">
    <w:name w:val="nienie"/>
    <w:basedOn w:val="Iauiue"/>
    <w:uiPriority w:val="99"/>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uiPriority w:val="99"/>
    <w:rsid w:val="008A14E9"/>
    <w:rPr>
      <w:rFonts w:ascii="Times New Roman" w:hAnsi="Times New Roman" w:cs="Times New Roman"/>
      <w:sz w:val="23"/>
      <w:szCs w:val="23"/>
      <w:u w:val="none"/>
      <w:shd w:val="clear" w:color="auto" w:fill="FFFFFF"/>
    </w:rPr>
  </w:style>
  <w:style w:type="character" w:customStyle="1" w:styleId="22">
    <w:name w:val="Заголовок №2_"/>
    <w:link w:val="210"/>
    <w:uiPriority w:val="99"/>
    <w:locked/>
    <w:rsid w:val="008A14E9"/>
    <w:rPr>
      <w:b/>
      <w:bCs/>
      <w:sz w:val="23"/>
      <w:szCs w:val="23"/>
      <w:shd w:val="clear" w:color="auto" w:fill="FFFFFF"/>
    </w:rPr>
  </w:style>
  <w:style w:type="character" w:customStyle="1" w:styleId="23">
    <w:name w:val="Заголовок №2"/>
    <w:uiPriority w:val="99"/>
    <w:rsid w:val="008A14E9"/>
    <w:rPr>
      <w:b/>
      <w:bCs/>
      <w:sz w:val="23"/>
      <w:szCs w:val="23"/>
      <w:u w:val="single"/>
      <w:shd w:val="clear" w:color="auto" w:fill="FFFFFF"/>
    </w:rPr>
  </w:style>
  <w:style w:type="paragraph" w:customStyle="1" w:styleId="210">
    <w:name w:val="Заголовок №21"/>
    <w:basedOn w:val="a0"/>
    <w:link w:val="22"/>
    <w:uiPriority w:val="99"/>
    <w:rsid w:val="008A14E9"/>
    <w:pPr>
      <w:widowControl w:val="0"/>
      <w:shd w:val="clear" w:color="auto" w:fill="FFFFFF"/>
      <w:spacing w:line="274" w:lineRule="exact"/>
      <w:ind w:hanging="640"/>
      <w:outlineLvl w:val="1"/>
    </w:pPr>
    <w:rPr>
      <w:rFonts w:ascii="Calibri" w:hAnsi="Calibri" w:cs="Calibri"/>
      <w:b/>
      <w:bCs/>
      <w:sz w:val="23"/>
      <w:szCs w:val="23"/>
      <w:shd w:val="clear" w:color="auto" w:fill="FFFFFF"/>
    </w:rPr>
  </w:style>
  <w:style w:type="character" w:customStyle="1" w:styleId="14">
    <w:name w:val="Основной текст + Полужирный1"/>
    <w:uiPriority w:val="99"/>
    <w:rsid w:val="008A14E9"/>
    <w:rPr>
      <w:rFonts w:ascii="Times New Roman" w:hAnsi="Times New Roman" w:cs="Times New Roman"/>
      <w:b/>
      <w:bCs/>
      <w:sz w:val="23"/>
      <w:szCs w:val="23"/>
      <w:u w:val="none"/>
    </w:rPr>
  </w:style>
  <w:style w:type="paragraph" w:customStyle="1" w:styleId="af0">
    <w:name w:val="Мясо Знак"/>
    <w:basedOn w:val="a0"/>
    <w:rsid w:val="008A14E9"/>
    <w:pPr>
      <w:suppressAutoHyphens/>
      <w:ind w:firstLine="709"/>
      <w:jc w:val="both"/>
    </w:pPr>
    <w:rPr>
      <w:rFonts w:eastAsia="MS Mincho"/>
      <w:sz w:val="28"/>
      <w:szCs w:val="28"/>
      <w:lang w:eastAsia="ar-SA"/>
    </w:rPr>
  </w:style>
  <w:style w:type="paragraph" w:customStyle="1" w:styleId="af1">
    <w:name w:val="Раздел"/>
    <w:basedOn w:val="a0"/>
    <w:uiPriority w:val="99"/>
    <w:rsid w:val="008A14E9"/>
    <w:pPr>
      <w:ind w:left="720"/>
    </w:pPr>
    <w:rPr>
      <w:b/>
      <w:bCs/>
    </w:rPr>
  </w:style>
  <w:style w:type="character" w:styleId="af2">
    <w:name w:val="Hyperlink"/>
    <w:basedOn w:val="a1"/>
    <w:uiPriority w:val="99"/>
    <w:rsid w:val="008A14E9"/>
    <w:rPr>
      <w:color w:val="0000FF"/>
      <w:u w:val="single"/>
    </w:rPr>
  </w:style>
  <w:style w:type="paragraph" w:styleId="af3">
    <w:name w:val="footer"/>
    <w:basedOn w:val="a0"/>
    <w:link w:val="af4"/>
    <w:uiPriority w:val="99"/>
    <w:rsid w:val="008A14E9"/>
    <w:pPr>
      <w:tabs>
        <w:tab w:val="center" w:pos="4677"/>
        <w:tab w:val="right" w:pos="9355"/>
      </w:tabs>
    </w:pPr>
    <w:rPr>
      <w:rFonts w:eastAsia="Times New Roman"/>
    </w:rPr>
  </w:style>
  <w:style w:type="character" w:customStyle="1" w:styleId="af4">
    <w:name w:val="Нижний колонтитул Знак"/>
    <w:basedOn w:val="a1"/>
    <w:link w:val="af3"/>
    <w:uiPriority w:val="99"/>
    <w:locked/>
    <w:rsid w:val="008A14E9"/>
    <w:rPr>
      <w:rFonts w:ascii="Times New Roman" w:hAnsi="Times New Roman" w:cs="Times New Roman"/>
      <w:sz w:val="24"/>
      <w:szCs w:val="24"/>
      <w:lang w:eastAsia="ru-RU"/>
    </w:rPr>
  </w:style>
  <w:style w:type="character" w:styleId="af5">
    <w:name w:val="page number"/>
    <w:basedOn w:val="a1"/>
    <w:uiPriority w:val="99"/>
    <w:rsid w:val="008A14E9"/>
  </w:style>
  <w:style w:type="paragraph" w:customStyle="1" w:styleId="6">
    <w:name w:val="Знак6 Знак Знак Знак"/>
    <w:basedOn w:val="a0"/>
    <w:uiPriority w:val="99"/>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0"/>
    <w:uiPriority w:val="99"/>
    <w:rsid w:val="008A14E9"/>
    <w:pPr>
      <w:spacing w:after="160" w:line="240" w:lineRule="exact"/>
      <w:ind w:firstLine="709"/>
      <w:jc w:val="both"/>
    </w:pPr>
    <w:rPr>
      <w:rFonts w:ascii="Verdana" w:hAnsi="Verdana" w:cs="Verdana"/>
      <w:sz w:val="20"/>
      <w:szCs w:val="20"/>
      <w:lang w:val="en-US" w:eastAsia="en-US"/>
    </w:rPr>
  </w:style>
  <w:style w:type="paragraph" w:styleId="af6">
    <w:name w:val="TOC Heading"/>
    <w:basedOn w:val="1"/>
    <w:next w:val="a0"/>
    <w:uiPriority w:val="99"/>
    <w:qFormat/>
    <w:rsid w:val="008A14E9"/>
    <w:pPr>
      <w:keepLines/>
      <w:spacing w:before="480" w:after="0" w:line="276" w:lineRule="auto"/>
      <w:outlineLvl w:val="9"/>
    </w:pPr>
    <w:rPr>
      <w:color w:val="365F91"/>
      <w:kern w:val="0"/>
      <w:sz w:val="28"/>
      <w:szCs w:val="28"/>
      <w:lang w:eastAsia="en-US"/>
    </w:rPr>
  </w:style>
  <w:style w:type="paragraph" w:customStyle="1" w:styleId="af7">
    <w:name w:val="Нормальный (таблица)"/>
    <w:basedOn w:val="a0"/>
    <w:next w:val="a0"/>
    <w:uiPriority w:val="99"/>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1"/>
    <w:uiPriority w:val="99"/>
    <w:rsid w:val="008A14E9"/>
  </w:style>
  <w:style w:type="paragraph" w:customStyle="1" w:styleId="af8">
    <w:name w:val="Центрированный (таблица)"/>
    <w:basedOn w:val="af7"/>
    <w:next w:val="a0"/>
    <w:uiPriority w:val="99"/>
    <w:rsid w:val="008A14E9"/>
    <w:pPr>
      <w:jc w:val="center"/>
    </w:pPr>
  </w:style>
  <w:style w:type="paragraph" w:styleId="af9">
    <w:name w:val="List Paragraph"/>
    <w:basedOn w:val="a0"/>
    <w:uiPriority w:val="99"/>
    <w:qFormat/>
    <w:rsid w:val="008A14E9"/>
    <w:pPr>
      <w:ind w:left="720"/>
    </w:pPr>
  </w:style>
  <w:style w:type="paragraph" w:customStyle="1" w:styleId="130">
    <w:name w:val="Знак Знак13 Знак Знак Знак Знак"/>
    <w:basedOn w:val="a0"/>
    <w:uiPriority w:val="99"/>
    <w:rsid w:val="001E37FF"/>
    <w:pPr>
      <w:spacing w:line="240" w:lineRule="exact"/>
      <w:jc w:val="both"/>
    </w:pPr>
    <w:rPr>
      <w:rFonts w:eastAsia="Times New Roman"/>
      <w:lang w:val="en-US" w:eastAsia="en-US"/>
    </w:rPr>
  </w:style>
  <w:style w:type="paragraph" w:styleId="15">
    <w:name w:val="index 1"/>
    <w:basedOn w:val="a0"/>
    <w:next w:val="a0"/>
    <w:autoRedefine/>
    <w:uiPriority w:val="99"/>
    <w:semiHidden/>
    <w:rsid w:val="001E37FF"/>
    <w:pPr>
      <w:ind w:left="280" w:hanging="280"/>
    </w:pPr>
  </w:style>
  <w:style w:type="paragraph" w:customStyle="1" w:styleId="43">
    <w:name w:val="Знак Знак4 Знак Знак Знак Знак Знак Знак"/>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a">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uiPriority w:val="99"/>
    <w:locked/>
    <w:rsid w:val="001E37FF"/>
    <w:rPr>
      <w:spacing w:val="11"/>
      <w:shd w:val="clear" w:color="auto" w:fill="FFFFFF"/>
    </w:rPr>
  </w:style>
  <w:style w:type="paragraph" w:customStyle="1" w:styleId="310">
    <w:name w:val="Основной текст (3)1"/>
    <w:basedOn w:val="a0"/>
    <w:link w:val="32"/>
    <w:uiPriority w:val="99"/>
    <w:rsid w:val="001E37FF"/>
    <w:pPr>
      <w:widowControl w:val="0"/>
      <w:shd w:val="clear" w:color="auto" w:fill="FFFFFF"/>
      <w:spacing w:before="600" w:after="420" w:line="240" w:lineRule="atLeast"/>
      <w:ind w:hanging="340"/>
      <w:jc w:val="both"/>
    </w:pPr>
    <w:rPr>
      <w:rFonts w:ascii="Calibri" w:hAnsi="Calibri" w:cs="Calibri"/>
      <w:spacing w:val="11"/>
      <w:sz w:val="20"/>
      <w:szCs w:val="20"/>
      <w:shd w:val="clear" w:color="auto" w:fill="FFFFFF"/>
    </w:rPr>
  </w:style>
  <w:style w:type="paragraph" w:styleId="afb">
    <w:name w:val="Balloon Text"/>
    <w:basedOn w:val="a0"/>
    <w:link w:val="afc"/>
    <w:uiPriority w:val="99"/>
    <w:semiHidden/>
    <w:rsid w:val="001E37FF"/>
    <w:rPr>
      <w:rFonts w:ascii="Tahoma" w:eastAsia="Times New Roman" w:hAnsi="Tahoma" w:cs="Tahoma"/>
      <w:sz w:val="16"/>
      <w:szCs w:val="16"/>
    </w:rPr>
  </w:style>
  <w:style w:type="character" w:customStyle="1" w:styleId="afc">
    <w:name w:val="Текст выноски Знак"/>
    <w:basedOn w:val="a1"/>
    <w:link w:val="afb"/>
    <w:uiPriority w:val="99"/>
    <w:locked/>
    <w:rsid w:val="001E37FF"/>
    <w:rPr>
      <w:rFonts w:ascii="Tahoma" w:hAnsi="Tahoma" w:cs="Tahoma"/>
      <w:sz w:val="16"/>
      <w:szCs w:val="16"/>
    </w:rPr>
  </w:style>
  <w:style w:type="character" w:styleId="afd">
    <w:name w:val="annotation reference"/>
    <w:basedOn w:val="a1"/>
    <w:uiPriority w:val="99"/>
    <w:semiHidden/>
    <w:rsid w:val="001E37FF"/>
    <w:rPr>
      <w:sz w:val="16"/>
      <w:szCs w:val="16"/>
    </w:rPr>
  </w:style>
  <w:style w:type="paragraph" w:styleId="afe">
    <w:name w:val="annotation text"/>
    <w:basedOn w:val="a0"/>
    <w:link w:val="aff"/>
    <w:uiPriority w:val="99"/>
    <w:semiHidden/>
    <w:rsid w:val="001E37FF"/>
    <w:rPr>
      <w:rFonts w:eastAsia="Times New Roman"/>
      <w:sz w:val="20"/>
      <w:szCs w:val="20"/>
    </w:rPr>
  </w:style>
  <w:style w:type="character" w:customStyle="1" w:styleId="aff">
    <w:name w:val="Текст примечания Знак"/>
    <w:basedOn w:val="a1"/>
    <w:link w:val="afe"/>
    <w:uiPriority w:val="99"/>
    <w:semiHidden/>
    <w:locked/>
    <w:rsid w:val="001E37FF"/>
    <w:rPr>
      <w:rFonts w:ascii="Times New Roman" w:hAnsi="Times New Roman" w:cs="Times New Roman"/>
      <w:sz w:val="20"/>
      <w:szCs w:val="20"/>
    </w:rPr>
  </w:style>
  <w:style w:type="paragraph" w:styleId="aff0">
    <w:name w:val="annotation subject"/>
    <w:basedOn w:val="afe"/>
    <w:next w:val="afe"/>
    <w:link w:val="aff1"/>
    <w:uiPriority w:val="99"/>
    <w:semiHidden/>
    <w:rsid w:val="001E37FF"/>
    <w:rPr>
      <w:b/>
      <w:bCs/>
    </w:rPr>
  </w:style>
  <w:style w:type="character" w:customStyle="1" w:styleId="aff1">
    <w:name w:val="Тема примечания Знак"/>
    <w:basedOn w:val="aff"/>
    <w:link w:val="aff0"/>
    <w:uiPriority w:val="99"/>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0"/>
    <w:uiPriority w:val="99"/>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0"/>
    <w:uiPriority w:val="99"/>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uiPriority w:val="99"/>
    <w:rsid w:val="001E37FF"/>
  </w:style>
  <w:style w:type="paragraph" w:styleId="aff2">
    <w:name w:val="No Spacing"/>
    <w:uiPriority w:val="99"/>
    <w:qFormat/>
    <w:rsid w:val="001E37FF"/>
    <w:rPr>
      <w:rFonts w:ascii="Times New Roman" w:eastAsia="Times New Roman" w:hAnsi="Times New Roman"/>
      <w:kern w:val="16"/>
      <w:sz w:val="24"/>
      <w:szCs w:val="24"/>
    </w:rPr>
  </w:style>
  <w:style w:type="character" w:customStyle="1" w:styleId="WW8Num4z1">
    <w:name w:val="WW8Num4z1"/>
    <w:uiPriority w:val="99"/>
    <w:rsid w:val="001E37FF"/>
    <w:rPr>
      <w:rFonts w:ascii="Symbol" w:hAnsi="Symbol" w:cs="Symbol"/>
    </w:rPr>
  </w:style>
  <w:style w:type="paragraph" w:styleId="aff3">
    <w:name w:val="header"/>
    <w:basedOn w:val="a0"/>
    <w:link w:val="aff4"/>
    <w:uiPriority w:val="99"/>
    <w:rsid w:val="001E37FF"/>
    <w:pPr>
      <w:tabs>
        <w:tab w:val="center" w:pos="4677"/>
        <w:tab w:val="right" w:pos="9355"/>
      </w:tabs>
    </w:pPr>
    <w:rPr>
      <w:rFonts w:eastAsia="Times New Roman"/>
    </w:rPr>
  </w:style>
  <w:style w:type="character" w:customStyle="1" w:styleId="aff4">
    <w:name w:val="Верхний колонтитул Знак"/>
    <w:basedOn w:val="a1"/>
    <w:link w:val="aff3"/>
    <w:uiPriority w:val="99"/>
    <w:locked/>
    <w:rsid w:val="001E37FF"/>
    <w:rPr>
      <w:rFonts w:ascii="Times New Roman" w:hAnsi="Times New Roman" w:cs="Times New Roman"/>
      <w:sz w:val="24"/>
      <w:szCs w:val="24"/>
    </w:rPr>
  </w:style>
  <w:style w:type="character" w:customStyle="1" w:styleId="WW8Num3z0">
    <w:name w:val="WW8Num3z0"/>
    <w:uiPriority w:val="99"/>
    <w:rsid w:val="001E37FF"/>
    <w:rPr>
      <w:rFonts w:ascii="Symbol" w:hAnsi="Symbol" w:cs="Symbol"/>
    </w:rPr>
  </w:style>
  <w:style w:type="paragraph" w:customStyle="1" w:styleId="formattexttopleveltext">
    <w:name w:val="formattext topleveltext"/>
    <w:basedOn w:val="a0"/>
    <w:uiPriority w:val="99"/>
    <w:rsid w:val="001E37FF"/>
    <w:pPr>
      <w:spacing w:before="100" w:beforeAutospacing="1" w:after="100" w:afterAutospacing="1"/>
    </w:pPr>
    <w:rPr>
      <w:rFonts w:eastAsia="Times New Roman"/>
    </w:rPr>
  </w:style>
  <w:style w:type="paragraph" w:customStyle="1" w:styleId="aff5">
    <w:name w:val="основной"/>
    <w:basedOn w:val="a0"/>
    <w:uiPriority w:val="99"/>
    <w:rsid w:val="001E37FF"/>
    <w:pPr>
      <w:keepNext/>
      <w:suppressAutoHyphens/>
    </w:pPr>
    <w:rPr>
      <w:rFonts w:ascii="Arial" w:hAnsi="Arial" w:cs="Arial"/>
      <w:kern w:val="1"/>
    </w:rPr>
  </w:style>
  <w:style w:type="paragraph" w:styleId="HTML">
    <w:name w:val="HTML Preformatted"/>
    <w:basedOn w:val="a0"/>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locked/>
    <w:rsid w:val="001E37FF"/>
    <w:rPr>
      <w:rFonts w:ascii="Courier New" w:hAnsi="Courier New" w:cs="Courier New"/>
      <w:sz w:val="20"/>
      <w:szCs w:val="20"/>
    </w:rPr>
  </w:style>
  <w:style w:type="paragraph" w:customStyle="1" w:styleId="aff6">
    <w:name w:val="МОЕ"/>
    <w:basedOn w:val="a0"/>
    <w:uiPriority w:val="99"/>
    <w:rsid w:val="001E37FF"/>
    <w:pPr>
      <w:ind w:firstLine="709"/>
      <w:jc w:val="both"/>
    </w:pPr>
    <w:rPr>
      <w:rFonts w:eastAsia="Times New Roman"/>
      <w:spacing w:val="10"/>
      <w:sz w:val="28"/>
      <w:szCs w:val="28"/>
    </w:rPr>
  </w:style>
  <w:style w:type="paragraph" w:customStyle="1" w:styleId="aff7">
    <w:name w:val="Знак Знак Знак Знак Знак Знак"/>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uiPriority w:val="99"/>
    <w:rsid w:val="001E37FF"/>
    <w:rPr>
      <w:sz w:val="24"/>
      <w:szCs w:val="24"/>
    </w:rPr>
  </w:style>
  <w:style w:type="character" w:customStyle="1" w:styleId="aff8">
    <w:name w:val="Гипертекстовая ссылка"/>
    <w:uiPriority w:val="99"/>
    <w:rsid w:val="001E37FF"/>
    <w:rPr>
      <w:b/>
      <w:bCs/>
      <w:color w:val="008000"/>
    </w:rPr>
  </w:style>
  <w:style w:type="paragraph" w:customStyle="1" w:styleId="aff9">
    <w:name w:val="Заголовок статьи"/>
    <w:basedOn w:val="a0"/>
    <w:next w:val="a0"/>
    <w:uiPriority w:val="99"/>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a">
    <w:name w:val="Зоны"/>
    <w:basedOn w:val="a0"/>
    <w:uiPriority w:val="99"/>
    <w:rsid w:val="001E37FF"/>
    <w:pPr>
      <w:tabs>
        <w:tab w:val="left" w:pos="567"/>
      </w:tabs>
      <w:snapToGrid w:val="0"/>
      <w:spacing w:before="160" w:after="160"/>
      <w:ind w:left="567"/>
      <w:jc w:val="both"/>
    </w:pPr>
    <w:rPr>
      <w:rFonts w:ascii="Arial" w:eastAsia="Times New Roman" w:hAnsi="Arial" w:cs="Arial"/>
      <w:b/>
      <w:bCs/>
    </w:rPr>
  </w:style>
  <w:style w:type="paragraph" w:customStyle="1" w:styleId="a">
    <w:name w:val="ВидыДеятельности"/>
    <w:basedOn w:val="a0"/>
    <w:uiPriority w:val="99"/>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0"/>
    <w:uiPriority w:val="99"/>
    <w:rsid w:val="001E37FF"/>
    <w:pPr>
      <w:spacing w:after="240"/>
    </w:pPr>
    <w:rPr>
      <w:rFonts w:eastAsia="Times New Roman"/>
      <w:i/>
      <w:iCs/>
      <w:color w:val="939756"/>
      <w:sz w:val="18"/>
      <w:szCs w:val="18"/>
    </w:rPr>
  </w:style>
  <w:style w:type="paragraph" w:styleId="affb">
    <w:name w:val="Title"/>
    <w:basedOn w:val="a0"/>
    <w:link w:val="affc"/>
    <w:uiPriority w:val="99"/>
    <w:qFormat/>
    <w:rsid w:val="001E37FF"/>
    <w:pPr>
      <w:jc w:val="center"/>
    </w:pPr>
    <w:rPr>
      <w:sz w:val="28"/>
      <w:szCs w:val="28"/>
    </w:rPr>
  </w:style>
  <w:style w:type="character" w:customStyle="1" w:styleId="affc">
    <w:name w:val="Название Знак"/>
    <w:basedOn w:val="a1"/>
    <w:link w:val="affb"/>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d">
    <w:name w:val="Генплан"/>
    <w:basedOn w:val="a0"/>
    <w:uiPriority w:val="99"/>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0"/>
    <w:uiPriority w:val="99"/>
    <w:rsid w:val="001E37FF"/>
    <w:pPr>
      <w:spacing w:line="360" w:lineRule="auto"/>
      <w:jc w:val="center"/>
    </w:pPr>
    <w:rPr>
      <w:rFonts w:eastAsia="Times New Roman"/>
    </w:rPr>
  </w:style>
  <w:style w:type="paragraph" w:customStyle="1" w:styleId="affe">
    <w:name w:val="Îñíîâíîé òåêñò"/>
    <w:basedOn w:val="a0"/>
    <w:uiPriority w:val="99"/>
    <w:rsid w:val="001E37FF"/>
    <w:pPr>
      <w:widowControl w:val="0"/>
      <w:tabs>
        <w:tab w:val="left" w:leader="dot" w:pos="9072"/>
      </w:tabs>
      <w:jc w:val="both"/>
    </w:pPr>
    <w:rPr>
      <w:rFonts w:eastAsia="Times New Roman"/>
      <w:b/>
      <w:bCs/>
    </w:rPr>
  </w:style>
  <w:style w:type="character" w:styleId="afff">
    <w:name w:val="Strong"/>
    <w:basedOn w:val="a1"/>
    <w:uiPriority w:val="99"/>
    <w:qFormat/>
    <w:rsid w:val="001E37FF"/>
    <w:rPr>
      <w:b/>
      <w:bCs/>
    </w:rPr>
  </w:style>
  <w:style w:type="character" w:customStyle="1" w:styleId="apple-style-span">
    <w:name w:val="apple-style-span"/>
    <w:uiPriority w:val="99"/>
    <w:rsid w:val="001E37FF"/>
  </w:style>
  <w:style w:type="paragraph" w:customStyle="1" w:styleId="text">
    <w:name w:val="text"/>
    <w:basedOn w:val="a0"/>
    <w:uiPriority w:val="99"/>
    <w:rsid w:val="001E37FF"/>
    <w:pPr>
      <w:spacing w:before="100" w:beforeAutospacing="1" w:after="100" w:afterAutospacing="1"/>
    </w:pPr>
    <w:rPr>
      <w:rFonts w:eastAsia="Times New Roman"/>
    </w:rPr>
  </w:style>
  <w:style w:type="paragraph" w:customStyle="1" w:styleId="420">
    <w:name w:val="Знак Знак42"/>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0"/>
    <w:next w:val="a0"/>
    <w:autoRedefine/>
    <w:uiPriority w:val="99"/>
    <w:semiHidden/>
    <w:rsid w:val="001E37FF"/>
    <w:pPr>
      <w:spacing w:after="100" w:line="276" w:lineRule="auto"/>
      <w:ind w:left="880"/>
    </w:pPr>
    <w:rPr>
      <w:rFonts w:ascii="Calibri" w:eastAsia="Times New Roman" w:hAnsi="Calibri" w:cs="Calibri"/>
      <w:sz w:val="22"/>
      <w:szCs w:val="22"/>
    </w:rPr>
  </w:style>
  <w:style w:type="paragraph" w:styleId="60">
    <w:name w:val="toc 6"/>
    <w:basedOn w:val="a0"/>
    <w:next w:val="a0"/>
    <w:autoRedefine/>
    <w:uiPriority w:val="99"/>
    <w:semiHidden/>
    <w:rsid w:val="001E37FF"/>
    <w:pPr>
      <w:spacing w:after="100" w:line="276" w:lineRule="auto"/>
      <w:ind w:left="1100"/>
    </w:pPr>
    <w:rPr>
      <w:rFonts w:ascii="Calibri" w:eastAsia="Times New Roman" w:hAnsi="Calibri" w:cs="Calibri"/>
      <w:sz w:val="22"/>
      <w:szCs w:val="22"/>
    </w:rPr>
  </w:style>
  <w:style w:type="paragraph" w:styleId="7">
    <w:name w:val="toc 7"/>
    <w:basedOn w:val="a0"/>
    <w:next w:val="a0"/>
    <w:autoRedefine/>
    <w:uiPriority w:val="99"/>
    <w:semiHidden/>
    <w:rsid w:val="001E37FF"/>
    <w:pPr>
      <w:spacing w:after="100" w:line="276" w:lineRule="auto"/>
      <w:ind w:left="1320"/>
    </w:pPr>
    <w:rPr>
      <w:rFonts w:ascii="Calibri" w:eastAsia="Times New Roman" w:hAnsi="Calibri" w:cs="Calibri"/>
      <w:sz w:val="22"/>
      <w:szCs w:val="22"/>
    </w:rPr>
  </w:style>
  <w:style w:type="paragraph" w:styleId="81">
    <w:name w:val="toc 8"/>
    <w:basedOn w:val="a0"/>
    <w:next w:val="a0"/>
    <w:autoRedefine/>
    <w:uiPriority w:val="99"/>
    <w:semiHidden/>
    <w:rsid w:val="001E37FF"/>
    <w:pPr>
      <w:spacing w:after="100" w:line="276" w:lineRule="auto"/>
      <w:ind w:left="1540"/>
    </w:pPr>
    <w:rPr>
      <w:rFonts w:ascii="Calibri" w:eastAsia="Times New Roman" w:hAnsi="Calibri" w:cs="Calibri"/>
      <w:sz w:val="22"/>
      <w:szCs w:val="22"/>
    </w:rPr>
  </w:style>
  <w:style w:type="paragraph" w:styleId="9">
    <w:name w:val="toc 9"/>
    <w:basedOn w:val="a0"/>
    <w:next w:val="a0"/>
    <w:autoRedefine/>
    <w:uiPriority w:val="99"/>
    <w:semiHidden/>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0"/>
    <w:uiPriority w:val="99"/>
    <w:rsid w:val="001E37FF"/>
    <w:pPr>
      <w:ind w:left="720"/>
    </w:pPr>
  </w:style>
  <w:style w:type="paragraph" w:customStyle="1" w:styleId="afff0">
    <w:name w:val="Абзац"/>
    <w:basedOn w:val="a0"/>
    <w:link w:val="afff1"/>
    <w:uiPriority w:val="99"/>
    <w:rsid w:val="001E37FF"/>
    <w:pPr>
      <w:spacing w:before="120" w:after="60"/>
      <w:ind w:firstLine="567"/>
      <w:jc w:val="both"/>
    </w:pPr>
  </w:style>
  <w:style w:type="character" w:customStyle="1" w:styleId="afff1">
    <w:name w:val="Абзац Знак"/>
    <w:link w:val="afff0"/>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2">
    <w:name w:val="Table Grid"/>
    <w:basedOn w:val="a2"/>
    <w:uiPriority w:val="99"/>
    <w:rsid w:val="007D6E2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0"/>
    <w:uiPriority w:val="99"/>
    <w:rsid w:val="007D6E27"/>
    <w:pPr>
      <w:ind w:left="720"/>
    </w:pPr>
  </w:style>
  <w:style w:type="paragraph" w:customStyle="1" w:styleId="61">
    <w:name w:val="Знак6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3">
    <w:name w:val="Знак"/>
    <w:basedOn w:val="a0"/>
    <w:uiPriority w:val="99"/>
    <w:rsid w:val="007D6E27"/>
    <w:pPr>
      <w:spacing w:line="240" w:lineRule="exact"/>
      <w:jc w:val="both"/>
    </w:pPr>
    <w:rPr>
      <w:rFonts w:eastAsia="Times New Roman"/>
      <w:lang w:val="en-US" w:eastAsia="en-US"/>
    </w:rPr>
  </w:style>
  <w:style w:type="paragraph" w:customStyle="1" w:styleId="411">
    <w:name w:val="Знак Знак41"/>
    <w:basedOn w:val="a0"/>
    <w:uiPriority w:val="99"/>
    <w:rsid w:val="007D6E27"/>
    <w:pPr>
      <w:spacing w:after="160" w:line="240" w:lineRule="exact"/>
      <w:ind w:firstLine="709"/>
      <w:jc w:val="both"/>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29918</Words>
  <Characters>170536</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8</cp:revision>
  <cp:lastPrinted>2017-03-04T14:06:00Z</cp:lastPrinted>
  <dcterms:created xsi:type="dcterms:W3CDTF">2017-02-26T23:11:00Z</dcterms:created>
  <dcterms:modified xsi:type="dcterms:W3CDTF">2017-03-04T14:06:00Z</dcterms:modified>
</cp:coreProperties>
</file>