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D8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:rsidR="00710838" w:rsidRDefault="0071083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:rsidR="00710838" w:rsidRPr="00B55AFF" w:rsidRDefault="0071083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:rsidR="00C766D8" w:rsidRPr="00B55AFF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:rsidR="00C766D8" w:rsidRPr="00B55AFF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:rsidR="00C766D8" w:rsidRPr="00B55AFF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:rsidR="00C766D8" w:rsidRPr="00B55AFF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:rsidR="00C766D8" w:rsidRPr="002C1221" w:rsidRDefault="00C766D8" w:rsidP="008A14E9">
      <w:pPr>
        <w:spacing w:line="360" w:lineRule="auto"/>
        <w:jc w:val="center"/>
        <w:rPr>
          <w:b/>
          <w:bCs/>
        </w:rPr>
      </w:pPr>
      <w:r w:rsidRPr="002C1221">
        <w:rPr>
          <w:b/>
          <w:bCs/>
        </w:rPr>
        <w:t>ПРАВИЛА ЗЕМЛЕПОЛЬЗОВАНИЯ И ЗАСТРОЙКИ</w:t>
      </w: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</w:rPr>
      </w:pPr>
      <w:r w:rsidRPr="002C1221">
        <w:rPr>
          <w:rFonts w:ascii="Times New Roman" w:hAnsi="Times New Roman"/>
          <w:b/>
          <w:bCs/>
        </w:rPr>
        <w:t>МУНИЦИПАЛЬНОГО ОБРАЗОВАНИЯ</w:t>
      </w: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  <w:r w:rsidRPr="002C1221">
        <w:rPr>
          <w:rFonts w:ascii="Times New Roman" w:hAnsi="Times New Roman"/>
          <w:b/>
          <w:bCs/>
          <w:caps/>
        </w:rPr>
        <w:t>ГАЛЬБШТАДТский сельсовет</w:t>
      </w: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  <w:r w:rsidRPr="002C1221">
        <w:rPr>
          <w:rFonts w:ascii="Times New Roman" w:hAnsi="Times New Roman"/>
          <w:b/>
          <w:bCs/>
        </w:rPr>
        <w:t>НЕМЕЦКОГО НАЦИОНАЛЬНОГО РАЙОНА</w:t>
      </w: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  <w:r w:rsidRPr="002C1221">
        <w:rPr>
          <w:rFonts w:ascii="Times New Roman" w:hAnsi="Times New Roman"/>
          <w:b/>
          <w:bCs/>
        </w:rPr>
        <w:t>АЛТАЙСКОГО КРАЯ</w:t>
      </w:r>
    </w:p>
    <w:p w:rsidR="00710838" w:rsidRPr="002C1221" w:rsidRDefault="00710838" w:rsidP="00710838">
      <w:pPr>
        <w:jc w:val="center"/>
        <w:rPr>
          <w:b/>
          <w:sz w:val="28"/>
        </w:rPr>
      </w:pPr>
      <w:r w:rsidRPr="002C1221">
        <w:rPr>
          <w:b/>
          <w:sz w:val="28"/>
        </w:rPr>
        <w:t>(с изменениями на 31.12.2021 г.)</w:t>
      </w: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caps/>
        </w:rPr>
      </w:pP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caps/>
        </w:rPr>
      </w:pP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left"/>
        <w:rPr>
          <w:rFonts w:ascii="Times New Roman" w:hAnsi="Times New Roman"/>
        </w:rPr>
      </w:pPr>
      <w:r w:rsidRPr="002C1221">
        <w:rPr>
          <w:rFonts w:ascii="Times New Roman" w:hAnsi="Times New Roman"/>
          <w:b/>
          <w:bCs/>
        </w:rPr>
        <w:t>Заказчик:</w:t>
      </w:r>
      <w:r w:rsidRPr="002C1221">
        <w:rPr>
          <w:rFonts w:ascii="Times New Roman" w:hAnsi="Times New Roman"/>
        </w:rPr>
        <w:t xml:space="preserve"> </w:t>
      </w:r>
      <w:r w:rsidR="00710838" w:rsidRPr="002C1221">
        <w:rPr>
          <w:rFonts w:ascii="Times New Roman" w:hAnsi="Times New Roman"/>
        </w:rPr>
        <w:t xml:space="preserve">МКУ «Отдел по имуществу и земельным отношениям </w:t>
      </w:r>
      <w:r w:rsidRPr="002C1221">
        <w:rPr>
          <w:rFonts w:ascii="Times New Roman" w:hAnsi="Times New Roman"/>
        </w:rPr>
        <w:t>Администраци</w:t>
      </w:r>
      <w:r w:rsidR="00710838" w:rsidRPr="002C1221">
        <w:rPr>
          <w:rFonts w:ascii="Times New Roman" w:hAnsi="Times New Roman"/>
        </w:rPr>
        <w:t>и</w:t>
      </w:r>
      <w:r w:rsidRPr="002C1221">
        <w:rPr>
          <w:rFonts w:ascii="Times New Roman" w:hAnsi="Times New Roman"/>
        </w:rPr>
        <w:t xml:space="preserve"> Немецкого национального района Алтайского края</w:t>
      </w:r>
      <w:r w:rsidR="00710838" w:rsidRPr="002C1221">
        <w:rPr>
          <w:rFonts w:ascii="Times New Roman" w:hAnsi="Times New Roman"/>
        </w:rPr>
        <w:t>»</w:t>
      </w:r>
    </w:p>
    <w:p w:rsidR="00C766D8" w:rsidRPr="002C1221" w:rsidRDefault="00710838" w:rsidP="008A14E9">
      <w:pPr>
        <w:pStyle w:val="a5"/>
        <w:tabs>
          <w:tab w:val="left" w:pos="1620"/>
        </w:tabs>
        <w:spacing w:line="360" w:lineRule="auto"/>
        <w:ind w:firstLine="0"/>
        <w:rPr>
          <w:rFonts w:ascii="Times New Roman" w:hAnsi="Times New Roman"/>
        </w:rPr>
      </w:pPr>
      <w:r w:rsidRPr="002C1221">
        <w:rPr>
          <w:rFonts w:ascii="Times New Roman" w:hAnsi="Times New Roman"/>
          <w:b/>
          <w:bCs/>
        </w:rPr>
        <w:t>Муниципальный контракт</w:t>
      </w:r>
      <w:r w:rsidR="00C766D8" w:rsidRPr="002C1221">
        <w:rPr>
          <w:rFonts w:ascii="Times New Roman" w:hAnsi="Times New Roman"/>
          <w:b/>
          <w:bCs/>
        </w:rPr>
        <w:t>:</w:t>
      </w:r>
      <w:r w:rsidR="00C766D8" w:rsidRPr="002C1221">
        <w:rPr>
          <w:rFonts w:ascii="Times New Roman" w:hAnsi="Times New Roman"/>
        </w:rPr>
        <w:t xml:space="preserve"> № </w:t>
      </w:r>
      <w:r w:rsidRPr="002C1221">
        <w:rPr>
          <w:rFonts w:ascii="Times New Roman" w:hAnsi="Times New Roman"/>
        </w:rPr>
        <w:t>28</w:t>
      </w:r>
      <w:r w:rsidR="00C766D8" w:rsidRPr="002C1221">
        <w:rPr>
          <w:rFonts w:ascii="Times New Roman" w:hAnsi="Times New Roman"/>
        </w:rPr>
        <w:t xml:space="preserve"> от 0</w:t>
      </w:r>
      <w:r w:rsidRPr="002C1221">
        <w:rPr>
          <w:rFonts w:ascii="Times New Roman" w:hAnsi="Times New Roman"/>
        </w:rPr>
        <w:t>9</w:t>
      </w:r>
      <w:r w:rsidR="00C766D8" w:rsidRPr="002C1221">
        <w:rPr>
          <w:rFonts w:ascii="Times New Roman" w:hAnsi="Times New Roman"/>
        </w:rPr>
        <w:t xml:space="preserve"> </w:t>
      </w:r>
      <w:r w:rsidRPr="002C1221">
        <w:rPr>
          <w:rFonts w:ascii="Times New Roman" w:hAnsi="Times New Roman"/>
        </w:rPr>
        <w:t>марта</w:t>
      </w:r>
      <w:r w:rsidR="00C766D8" w:rsidRPr="002C1221">
        <w:rPr>
          <w:rFonts w:ascii="Times New Roman" w:hAnsi="Times New Roman"/>
        </w:rPr>
        <w:t xml:space="preserve"> 20</w:t>
      </w:r>
      <w:r w:rsidRPr="002C1221">
        <w:rPr>
          <w:rFonts w:ascii="Times New Roman" w:hAnsi="Times New Roman"/>
        </w:rPr>
        <w:t>21</w:t>
      </w:r>
      <w:r w:rsidR="00C766D8" w:rsidRPr="002C1221">
        <w:rPr>
          <w:rFonts w:ascii="Times New Roman" w:hAnsi="Times New Roman"/>
        </w:rPr>
        <w:t xml:space="preserve"> г.</w:t>
      </w: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rPr>
          <w:rFonts w:ascii="Times New Roman" w:hAnsi="Times New Roman"/>
        </w:rPr>
      </w:pPr>
      <w:r w:rsidRPr="002C1221">
        <w:rPr>
          <w:rFonts w:ascii="Times New Roman" w:hAnsi="Times New Roman"/>
          <w:b/>
          <w:bCs/>
        </w:rPr>
        <w:t>Исполнитель:</w:t>
      </w:r>
      <w:r w:rsidRPr="002C1221">
        <w:rPr>
          <w:rFonts w:ascii="Times New Roman" w:hAnsi="Times New Roman"/>
        </w:rPr>
        <w:t xml:space="preserve"> ООО «Компания </w:t>
      </w:r>
      <w:proofErr w:type="spellStart"/>
      <w:r w:rsidRPr="002C1221">
        <w:rPr>
          <w:rFonts w:ascii="Times New Roman" w:hAnsi="Times New Roman"/>
        </w:rPr>
        <w:t>Земпроект</w:t>
      </w:r>
      <w:proofErr w:type="spellEnd"/>
      <w:r w:rsidRPr="002C1221">
        <w:rPr>
          <w:rFonts w:ascii="Times New Roman" w:hAnsi="Times New Roman"/>
        </w:rPr>
        <w:t>»</w:t>
      </w: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left"/>
        <w:rPr>
          <w:rFonts w:ascii="Times New Roman" w:hAnsi="Times New Roman"/>
        </w:rPr>
      </w:pPr>
    </w:p>
    <w:p w:rsidR="00C766D8" w:rsidRPr="002C1221" w:rsidRDefault="00C766D8" w:rsidP="00710838">
      <w:pPr>
        <w:pStyle w:val="a5"/>
        <w:tabs>
          <w:tab w:val="left" w:pos="1620"/>
        </w:tabs>
        <w:spacing w:line="360" w:lineRule="auto"/>
        <w:ind w:firstLine="0"/>
        <w:rPr>
          <w:rFonts w:ascii="Times New Roman" w:hAnsi="Times New Roman"/>
        </w:rPr>
      </w:pPr>
    </w:p>
    <w:p w:rsidR="00710838" w:rsidRPr="002C1221" w:rsidRDefault="00710838" w:rsidP="00710838">
      <w:pPr>
        <w:pStyle w:val="a5"/>
        <w:tabs>
          <w:tab w:val="left" w:pos="1620"/>
        </w:tabs>
        <w:spacing w:line="360" w:lineRule="auto"/>
        <w:ind w:firstLine="0"/>
        <w:rPr>
          <w:rFonts w:ascii="Times New Roman" w:hAnsi="Times New Roman"/>
        </w:rPr>
      </w:pPr>
    </w:p>
    <w:p w:rsidR="00710838" w:rsidRPr="002C1221" w:rsidRDefault="00710838" w:rsidP="00710838">
      <w:pPr>
        <w:pStyle w:val="a5"/>
        <w:tabs>
          <w:tab w:val="left" w:pos="1620"/>
        </w:tabs>
        <w:spacing w:line="360" w:lineRule="auto"/>
        <w:ind w:firstLine="0"/>
        <w:rPr>
          <w:rFonts w:ascii="Times New Roman" w:hAnsi="Times New Roman"/>
        </w:rPr>
      </w:pPr>
    </w:p>
    <w:p w:rsidR="00710838" w:rsidRPr="002C1221" w:rsidRDefault="00710838" w:rsidP="00710838">
      <w:pPr>
        <w:pStyle w:val="a5"/>
        <w:tabs>
          <w:tab w:val="left" w:pos="1620"/>
        </w:tabs>
        <w:spacing w:line="360" w:lineRule="auto"/>
        <w:ind w:firstLine="0"/>
        <w:rPr>
          <w:rFonts w:ascii="Times New Roman" w:hAnsi="Times New Roman"/>
        </w:rPr>
      </w:pPr>
    </w:p>
    <w:p w:rsidR="00C766D8" w:rsidRPr="002C1221" w:rsidRDefault="00C766D8" w:rsidP="008A14E9">
      <w:pPr>
        <w:tabs>
          <w:tab w:val="left" w:pos="1620"/>
        </w:tabs>
        <w:spacing w:line="360" w:lineRule="auto"/>
        <w:jc w:val="center"/>
      </w:pPr>
      <w:r w:rsidRPr="002C1221">
        <w:t xml:space="preserve">                                                            Руководитель проекта:</w:t>
      </w:r>
    </w:p>
    <w:p w:rsidR="00C766D8" w:rsidRPr="002C1221" w:rsidRDefault="00C766D8" w:rsidP="008A14E9">
      <w:pPr>
        <w:tabs>
          <w:tab w:val="left" w:pos="1620"/>
        </w:tabs>
        <w:spacing w:line="360" w:lineRule="auto"/>
        <w:jc w:val="center"/>
      </w:pPr>
      <w:r w:rsidRPr="002C1221">
        <w:t xml:space="preserve">                                                                           _______________ </w:t>
      </w:r>
      <w:proofErr w:type="spellStart"/>
      <w:r w:rsidRPr="002C1221">
        <w:t>Садакова</w:t>
      </w:r>
      <w:proofErr w:type="spellEnd"/>
      <w:r w:rsidRPr="002C1221">
        <w:t xml:space="preserve"> Г.А.</w:t>
      </w: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</w:rPr>
      </w:pPr>
      <w:r w:rsidRPr="002C1221">
        <w:rPr>
          <w:rFonts w:ascii="Times New Roman" w:hAnsi="Times New Roman"/>
        </w:rPr>
        <w:t>БАРНАУЛ 20</w:t>
      </w:r>
      <w:r w:rsidR="00710838" w:rsidRPr="002C1221">
        <w:rPr>
          <w:rFonts w:ascii="Times New Roman" w:hAnsi="Times New Roman"/>
        </w:rPr>
        <w:t>21</w:t>
      </w:r>
    </w:p>
    <w:p w:rsidR="00C766D8" w:rsidRPr="002C1221" w:rsidRDefault="00C766D8">
      <w:r w:rsidRPr="002C1221">
        <w:br w:type="page"/>
      </w:r>
    </w:p>
    <w:p w:rsidR="00C766D8" w:rsidRPr="002C1221" w:rsidRDefault="00C766D8" w:rsidP="008A14E9">
      <w:pPr>
        <w:pStyle w:val="a5"/>
        <w:spacing w:line="240" w:lineRule="auto"/>
        <w:rPr>
          <w:rFonts w:ascii="Times New Roman" w:hAnsi="Times New Roman"/>
        </w:rPr>
      </w:pPr>
      <w:proofErr w:type="gramStart"/>
      <w:r w:rsidRPr="002C1221">
        <w:rPr>
          <w:rFonts w:ascii="Times New Roman" w:hAnsi="Times New Roman"/>
        </w:rPr>
        <w:t xml:space="preserve">Изменения в </w:t>
      </w:r>
      <w:r w:rsidR="00710838" w:rsidRPr="002C1221">
        <w:rPr>
          <w:rFonts w:ascii="Times New Roman" w:hAnsi="Times New Roman"/>
        </w:rPr>
        <w:t xml:space="preserve">действующие </w:t>
      </w:r>
      <w:r w:rsidRPr="002C1221">
        <w:rPr>
          <w:rFonts w:ascii="Times New Roman" w:hAnsi="Times New Roman"/>
        </w:rPr>
        <w:t xml:space="preserve">Правила землепользования и застройки </w:t>
      </w:r>
      <w:r w:rsidR="001A256E" w:rsidRPr="002C1221">
        <w:rPr>
          <w:rFonts w:ascii="Times New Roman" w:hAnsi="Times New Roman"/>
        </w:rPr>
        <w:t xml:space="preserve">(Правила) </w:t>
      </w:r>
      <w:r w:rsidRPr="002C1221">
        <w:rPr>
          <w:rFonts w:ascii="Times New Roman" w:hAnsi="Times New Roman"/>
        </w:rPr>
        <w:t xml:space="preserve">муниципального образования </w:t>
      </w:r>
      <w:proofErr w:type="spellStart"/>
      <w:r w:rsidRPr="002C1221">
        <w:rPr>
          <w:rFonts w:ascii="Times New Roman" w:hAnsi="Times New Roman"/>
        </w:rPr>
        <w:t>Гальбштадтский</w:t>
      </w:r>
      <w:proofErr w:type="spellEnd"/>
      <w:r w:rsidRPr="002C1221">
        <w:rPr>
          <w:rFonts w:ascii="Times New Roman" w:hAnsi="Times New Roman"/>
        </w:rPr>
        <w:t xml:space="preserve"> сельсовет Немецкого национального района Алтайского </w:t>
      </w:r>
      <w:r w:rsidR="00710838" w:rsidRPr="002C1221">
        <w:rPr>
          <w:rFonts w:ascii="Times New Roman" w:hAnsi="Times New Roman"/>
        </w:rPr>
        <w:t>внесе</w:t>
      </w:r>
      <w:r w:rsidRPr="002C1221">
        <w:rPr>
          <w:rFonts w:ascii="Times New Roman" w:hAnsi="Times New Roman"/>
        </w:rPr>
        <w:t xml:space="preserve">ны на основании технического задания к </w:t>
      </w:r>
      <w:r w:rsidR="00710838" w:rsidRPr="002C1221">
        <w:rPr>
          <w:rFonts w:ascii="Times New Roman" w:hAnsi="Times New Roman"/>
        </w:rPr>
        <w:t>Муниципальному контракту</w:t>
      </w:r>
      <w:r w:rsidRPr="002C1221">
        <w:rPr>
          <w:rFonts w:ascii="Times New Roman" w:hAnsi="Times New Roman"/>
        </w:rPr>
        <w:t xml:space="preserve"> № </w:t>
      </w:r>
      <w:r w:rsidR="00710838" w:rsidRPr="002C1221">
        <w:rPr>
          <w:rFonts w:ascii="Times New Roman" w:hAnsi="Times New Roman"/>
        </w:rPr>
        <w:t>28</w:t>
      </w:r>
      <w:r w:rsidRPr="002C1221">
        <w:rPr>
          <w:rFonts w:ascii="Times New Roman" w:hAnsi="Times New Roman"/>
        </w:rPr>
        <w:t xml:space="preserve"> от 0</w:t>
      </w:r>
      <w:r w:rsidR="00710838" w:rsidRPr="002C1221">
        <w:rPr>
          <w:rFonts w:ascii="Times New Roman" w:hAnsi="Times New Roman"/>
        </w:rPr>
        <w:t>9</w:t>
      </w:r>
      <w:r w:rsidRPr="002C1221">
        <w:rPr>
          <w:rFonts w:ascii="Times New Roman" w:hAnsi="Times New Roman"/>
        </w:rPr>
        <w:t xml:space="preserve"> </w:t>
      </w:r>
      <w:r w:rsidR="00710838" w:rsidRPr="002C1221">
        <w:rPr>
          <w:rFonts w:ascii="Times New Roman" w:hAnsi="Times New Roman"/>
        </w:rPr>
        <w:t>марта</w:t>
      </w:r>
      <w:r w:rsidRPr="002C1221">
        <w:rPr>
          <w:rFonts w:ascii="Times New Roman" w:hAnsi="Times New Roman"/>
        </w:rPr>
        <w:t xml:space="preserve"> 20</w:t>
      </w:r>
      <w:r w:rsidR="00710838" w:rsidRPr="002C1221">
        <w:rPr>
          <w:rFonts w:ascii="Times New Roman" w:hAnsi="Times New Roman"/>
        </w:rPr>
        <w:t>21</w:t>
      </w:r>
      <w:r w:rsidRPr="002C1221">
        <w:rPr>
          <w:rFonts w:ascii="Times New Roman" w:hAnsi="Times New Roman"/>
        </w:rPr>
        <w:t>г.</w:t>
      </w:r>
      <w:r w:rsidR="00710838" w:rsidRPr="002C1221">
        <w:rPr>
          <w:rFonts w:ascii="Times New Roman" w:hAnsi="Times New Roman"/>
        </w:rPr>
        <w:t xml:space="preserve"> в соответствии с действующим Генеральным планом муниципального образования </w:t>
      </w:r>
      <w:proofErr w:type="spellStart"/>
      <w:r w:rsidR="00710838" w:rsidRPr="002C1221">
        <w:rPr>
          <w:rFonts w:ascii="Times New Roman" w:hAnsi="Times New Roman"/>
        </w:rPr>
        <w:t>Гальбштадтский</w:t>
      </w:r>
      <w:proofErr w:type="spellEnd"/>
      <w:r w:rsidR="00710838" w:rsidRPr="002C1221">
        <w:rPr>
          <w:rFonts w:ascii="Times New Roman" w:hAnsi="Times New Roman"/>
        </w:rPr>
        <w:t xml:space="preserve"> сельсовет Немецкого национального района Алтайского</w:t>
      </w:r>
      <w:r w:rsidR="001A256E" w:rsidRPr="002C1221">
        <w:rPr>
          <w:rFonts w:ascii="Times New Roman" w:hAnsi="Times New Roman"/>
        </w:rPr>
        <w:t xml:space="preserve"> края</w:t>
      </w:r>
      <w:r w:rsidR="00710838" w:rsidRPr="002C1221">
        <w:rPr>
          <w:rFonts w:ascii="Times New Roman" w:hAnsi="Times New Roman"/>
        </w:rPr>
        <w:t>, изменениями в Градостроительный кодекс РФ и другие нормативно-правовые акты</w:t>
      </w:r>
      <w:r w:rsidR="001A256E" w:rsidRPr="002C1221">
        <w:rPr>
          <w:rFonts w:ascii="Times New Roman" w:hAnsi="Times New Roman"/>
        </w:rPr>
        <w:t>.</w:t>
      </w:r>
      <w:proofErr w:type="gramEnd"/>
    </w:p>
    <w:p w:rsidR="001A256E" w:rsidRPr="002C1221" w:rsidRDefault="001A256E" w:rsidP="001A256E">
      <w:pPr>
        <w:ind w:firstLine="709"/>
        <w:jc w:val="both"/>
      </w:pPr>
      <w:r w:rsidRPr="002C1221">
        <w:t>Изменения внесены в текстовую и графическую часть Правил специалистами:</w:t>
      </w:r>
    </w:p>
    <w:p w:rsidR="00C766D8" w:rsidRPr="002C1221" w:rsidRDefault="00C766D8" w:rsidP="008A14E9">
      <w:pPr>
        <w:pStyle w:val="a5"/>
        <w:tabs>
          <w:tab w:val="left" w:pos="0"/>
        </w:tabs>
        <w:spacing w:line="240" w:lineRule="auto"/>
        <w:rPr>
          <w:rFonts w:ascii="Times New Roman" w:hAnsi="Times New Roman"/>
        </w:rPr>
      </w:pPr>
      <w:proofErr w:type="spellStart"/>
      <w:r w:rsidRPr="002C1221">
        <w:rPr>
          <w:rFonts w:ascii="Times New Roman" w:hAnsi="Times New Roman"/>
        </w:rPr>
        <w:t>Садакова</w:t>
      </w:r>
      <w:proofErr w:type="spellEnd"/>
      <w:r w:rsidRPr="002C1221">
        <w:rPr>
          <w:rFonts w:ascii="Times New Roman" w:hAnsi="Times New Roman"/>
        </w:rPr>
        <w:t xml:space="preserve"> Г.А., руководитель проекта;</w:t>
      </w:r>
    </w:p>
    <w:p w:rsidR="00C766D8" w:rsidRPr="002C1221" w:rsidRDefault="00C766D8" w:rsidP="008A14E9">
      <w:pPr>
        <w:pStyle w:val="a5"/>
        <w:tabs>
          <w:tab w:val="left" w:pos="0"/>
        </w:tabs>
        <w:spacing w:line="240" w:lineRule="auto"/>
        <w:rPr>
          <w:rFonts w:ascii="Times New Roman" w:hAnsi="Times New Roman"/>
        </w:rPr>
      </w:pPr>
      <w:r w:rsidRPr="002C1221">
        <w:rPr>
          <w:rFonts w:ascii="Times New Roman" w:hAnsi="Times New Roman"/>
        </w:rPr>
        <w:t>Денисова И. В., инженер проекта.</w:t>
      </w:r>
    </w:p>
    <w:p w:rsidR="00C766D8" w:rsidRPr="002C1221" w:rsidRDefault="00C766D8" w:rsidP="008A14E9">
      <w:pPr>
        <w:pStyle w:val="a5"/>
        <w:tabs>
          <w:tab w:val="left" w:pos="0"/>
        </w:tabs>
        <w:spacing w:line="240" w:lineRule="auto"/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rPr>
          <w:rFonts w:ascii="Times New Roman" w:hAnsi="Times New Roman"/>
        </w:rPr>
      </w:pPr>
    </w:p>
    <w:p w:rsidR="00C766D8" w:rsidRPr="002C1221" w:rsidRDefault="00C766D8" w:rsidP="008A14E9">
      <w:pPr>
        <w:pStyle w:val="a5"/>
        <w:tabs>
          <w:tab w:val="left" w:pos="0"/>
        </w:tabs>
        <w:jc w:val="center"/>
        <w:rPr>
          <w:rFonts w:ascii="Times New Roman" w:hAnsi="Times New Roman"/>
          <w:b/>
          <w:bCs/>
        </w:rPr>
      </w:pPr>
      <w:r w:rsidRPr="002C1221">
        <w:rPr>
          <w:rFonts w:ascii="Times New Roman" w:hAnsi="Times New Roman"/>
          <w:b/>
          <w:bCs/>
        </w:rPr>
        <w:t>СОСТАВ ПРОЕКТНЫХ МАТЕРИАЛОВ</w:t>
      </w:r>
    </w:p>
    <w:p w:rsidR="00C766D8" w:rsidRPr="002C1221" w:rsidRDefault="00C766D8" w:rsidP="008A14E9">
      <w:pPr>
        <w:pStyle w:val="a5"/>
        <w:tabs>
          <w:tab w:val="left" w:pos="0"/>
        </w:tabs>
        <w:jc w:val="center"/>
        <w:rPr>
          <w:rFonts w:ascii="Times New Roman" w:hAnsi="Times New Roman"/>
          <w:b/>
          <w:bCs/>
        </w:rPr>
      </w:pPr>
    </w:p>
    <w:tbl>
      <w:tblPr>
        <w:tblW w:w="92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0"/>
        <w:gridCol w:w="28"/>
        <w:gridCol w:w="6084"/>
        <w:gridCol w:w="2288"/>
      </w:tblGrid>
      <w:tr w:rsidR="00C766D8" w:rsidRPr="002C1221">
        <w:trPr>
          <w:trHeight w:val="64"/>
          <w:jc w:val="center"/>
        </w:trPr>
        <w:tc>
          <w:tcPr>
            <w:tcW w:w="800" w:type="dxa"/>
            <w:vAlign w:val="center"/>
          </w:tcPr>
          <w:p w:rsidR="00C766D8" w:rsidRPr="002C1221" w:rsidRDefault="00C766D8" w:rsidP="00615E5B">
            <w:pPr>
              <w:jc w:val="center"/>
            </w:pPr>
            <w:r w:rsidRPr="002C1221">
              <w:t>№</w:t>
            </w:r>
          </w:p>
        </w:tc>
        <w:tc>
          <w:tcPr>
            <w:tcW w:w="6112" w:type="dxa"/>
            <w:gridSpan w:val="2"/>
            <w:vAlign w:val="center"/>
          </w:tcPr>
          <w:p w:rsidR="00C766D8" w:rsidRPr="002C1221" w:rsidRDefault="00C766D8" w:rsidP="00615E5B">
            <w:pPr>
              <w:jc w:val="center"/>
            </w:pPr>
            <w:r w:rsidRPr="002C1221">
              <w:t xml:space="preserve">Наименование </w:t>
            </w:r>
          </w:p>
        </w:tc>
        <w:tc>
          <w:tcPr>
            <w:tcW w:w="2288" w:type="dxa"/>
            <w:vAlign w:val="center"/>
          </w:tcPr>
          <w:p w:rsidR="00C766D8" w:rsidRPr="002C1221" w:rsidRDefault="00C766D8" w:rsidP="00615E5B">
            <w:pPr>
              <w:jc w:val="center"/>
            </w:pPr>
            <w:r w:rsidRPr="002C1221">
              <w:t>Параметры</w:t>
            </w:r>
          </w:p>
        </w:tc>
      </w:tr>
      <w:tr w:rsidR="00C766D8" w:rsidRPr="002C1221">
        <w:trPr>
          <w:trHeight w:val="64"/>
          <w:jc w:val="center"/>
        </w:trPr>
        <w:tc>
          <w:tcPr>
            <w:tcW w:w="9200" w:type="dxa"/>
            <w:gridSpan w:val="4"/>
            <w:vAlign w:val="center"/>
          </w:tcPr>
          <w:p w:rsidR="00C766D8" w:rsidRPr="002C1221" w:rsidRDefault="00C766D8" w:rsidP="00615E5B">
            <w:pPr>
              <w:jc w:val="center"/>
            </w:pPr>
            <w:r w:rsidRPr="002C1221">
              <w:t>Текстовые материалы</w:t>
            </w:r>
          </w:p>
        </w:tc>
      </w:tr>
      <w:tr w:rsidR="00C766D8" w:rsidRPr="002C1221">
        <w:trPr>
          <w:trHeight w:val="64"/>
          <w:jc w:val="center"/>
        </w:trPr>
        <w:tc>
          <w:tcPr>
            <w:tcW w:w="800" w:type="dxa"/>
            <w:vAlign w:val="center"/>
          </w:tcPr>
          <w:p w:rsidR="00C766D8" w:rsidRPr="002C1221" w:rsidRDefault="00C766D8" w:rsidP="00615E5B">
            <w:pPr>
              <w:tabs>
                <w:tab w:val="left" w:pos="337"/>
              </w:tabs>
              <w:ind w:left="57"/>
              <w:jc w:val="center"/>
            </w:pPr>
          </w:p>
        </w:tc>
        <w:tc>
          <w:tcPr>
            <w:tcW w:w="6112" w:type="dxa"/>
            <w:gridSpan w:val="2"/>
            <w:vAlign w:val="center"/>
          </w:tcPr>
          <w:p w:rsidR="00C766D8" w:rsidRPr="002C1221" w:rsidRDefault="00C766D8" w:rsidP="00615E5B">
            <w:r w:rsidRPr="002C1221">
              <w:t>Пояснительная записка</w:t>
            </w:r>
          </w:p>
        </w:tc>
        <w:tc>
          <w:tcPr>
            <w:tcW w:w="2288" w:type="dxa"/>
            <w:vAlign w:val="center"/>
          </w:tcPr>
          <w:p w:rsidR="00C766D8" w:rsidRPr="002C1221" w:rsidRDefault="009D6462" w:rsidP="00141C70">
            <w:pPr>
              <w:jc w:val="center"/>
            </w:pPr>
            <w:r>
              <w:t>95</w:t>
            </w:r>
            <w:r w:rsidR="00C766D8" w:rsidRPr="002C1221">
              <w:t xml:space="preserve"> страниц</w:t>
            </w:r>
          </w:p>
        </w:tc>
      </w:tr>
      <w:tr w:rsidR="00C766D8" w:rsidRPr="002C1221">
        <w:trPr>
          <w:trHeight w:val="64"/>
          <w:jc w:val="center"/>
        </w:trPr>
        <w:tc>
          <w:tcPr>
            <w:tcW w:w="9200" w:type="dxa"/>
            <w:gridSpan w:val="4"/>
            <w:vAlign w:val="center"/>
          </w:tcPr>
          <w:p w:rsidR="00C766D8" w:rsidRPr="002C1221" w:rsidRDefault="00C766D8" w:rsidP="00615E5B">
            <w:pPr>
              <w:jc w:val="center"/>
            </w:pPr>
            <w:r w:rsidRPr="002C1221">
              <w:t>Графические материалы</w:t>
            </w:r>
          </w:p>
        </w:tc>
      </w:tr>
      <w:tr w:rsidR="00C766D8" w:rsidRPr="002C1221">
        <w:trPr>
          <w:trHeight w:val="64"/>
          <w:jc w:val="center"/>
        </w:trPr>
        <w:tc>
          <w:tcPr>
            <w:tcW w:w="828" w:type="dxa"/>
            <w:gridSpan w:val="2"/>
            <w:vAlign w:val="center"/>
          </w:tcPr>
          <w:p w:rsidR="00C766D8" w:rsidRPr="002C1221" w:rsidRDefault="00C766D8" w:rsidP="00C71D49">
            <w:pPr>
              <w:tabs>
                <w:tab w:val="left" w:pos="337"/>
              </w:tabs>
              <w:ind w:left="57"/>
              <w:jc w:val="center"/>
            </w:pPr>
          </w:p>
        </w:tc>
        <w:tc>
          <w:tcPr>
            <w:tcW w:w="6084" w:type="dxa"/>
            <w:vAlign w:val="center"/>
          </w:tcPr>
          <w:p w:rsidR="00C766D8" w:rsidRPr="002C1221" w:rsidRDefault="00C766D8" w:rsidP="003A341E">
            <w:r w:rsidRPr="002C1221">
              <w:t xml:space="preserve">Карта градостроительного зонирования МО </w:t>
            </w:r>
            <w:proofErr w:type="spellStart"/>
            <w:r w:rsidRPr="002C1221">
              <w:t>Галь</w:t>
            </w:r>
            <w:r w:rsidRPr="002C1221">
              <w:t>б</w:t>
            </w:r>
            <w:r w:rsidRPr="002C1221">
              <w:t>штадтский</w:t>
            </w:r>
            <w:proofErr w:type="spellEnd"/>
            <w:r w:rsidRPr="002C1221">
              <w:t xml:space="preserve"> сельсовет Немецкого национального района Алтайского края:</w:t>
            </w:r>
            <w:r w:rsidR="003A341E" w:rsidRPr="002C1221">
              <w:t xml:space="preserve"> Участок 1, Участок 2.</w:t>
            </w:r>
          </w:p>
        </w:tc>
        <w:tc>
          <w:tcPr>
            <w:tcW w:w="2288" w:type="dxa"/>
            <w:vAlign w:val="center"/>
          </w:tcPr>
          <w:p w:rsidR="003A341E" w:rsidRPr="002C1221" w:rsidRDefault="003A341E" w:rsidP="003A341E">
            <w:pPr>
              <w:jc w:val="center"/>
            </w:pPr>
            <w:r w:rsidRPr="002C1221">
              <w:t>Масштаб 1:5000</w:t>
            </w:r>
          </w:p>
          <w:p w:rsidR="00C766D8" w:rsidRPr="002C1221" w:rsidRDefault="003A341E" w:rsidP="003A341E">
            <w:pPr>
              <w:jc w:val="center"/>
            </w:pPr>
            <w:r w:rsidRPr="002C1221">
              <w:t>Масштаб 1:250000</w:t>
            </w:r>
          </w:p>
        </w:tc>
      </w:tr>
    </w:tbl>
    <w:p w:rsidR="00C766D8" w:rsidRPr="002C1221" w:rsidRDefault="00C766D8" w:rsidP="008A14E9">
      <w:pPr>
        <w:rPr>
          <w:b/>
          <w:bCs/>
        </w:rPr>
      </w:pPr>
    </w:p>
    <w:p w:rsidR="00C766D8" w:rsidRPr="002C1221" w:rsidRDefault="00C766D8" w:rsidP="009D6462">
      <w:pPr>
        <w:spacing w:before="100" w:beforeAutospacing="1" w:after="100" w:afterAutospacing="1"/>
        <w:jc w:val="center"/>
        <w:rPr>
          <w:b/>
          <w:bCs/>
        </w:rPr>
      </w:pPr>
      <w:r w:rsidRPr="002C1221">
        <w:rPr>
          <w:b/>
          <w:bCs/>
        </w:rPr>
        <w:br w:type="page"/>
      </w:r>
      <w:r w:rsidRPr="002C1221">
        <w:rPr>
          <w:b/>
          <w:bCs/>
        </w:rPr>
        <w:lastRenderedPageBreak/>
        <w:t>СОДЕРЖАНИЕ</w:t>
      </w:r>
      <w:bookmarkStart w:id="0" w:name="_Toc380581520"/>
    </w:p>
    <w:p w:rsidR="009D6462" w:rsidRPr="009D6462" w:rsidRDefault="00DD189C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C1221">
        <w:fldChar w:fldCharType="begin"/>
      </w:r>
      <w:r w:rsidR="00C766D8" w:rsidRPr="002C1221">
        <w:instrText xml:space="preserve"> TOC \o "1-3" \f \h \z \u </w:instrText>
      </w:r>
      <w:r w:rsidRPr="002C1221">
        <w:fldChar w:fldCharType="separate"/>
      </w:r>
      <w:hyperlink w:anchor="_Toc84805168" w:history="1">
        <w:r w:rsidR="009D6462" w:rsidRPr="009D6462">
          <w:rPr>
            <w:rStyle w:val="af3"/>
            <w:bCs/>
            <w:noProof/>
          </w:rPr>
          <w:t>Введение</w:t>
        </w:r>
        <w:r w:rsidR="009D6462" w:rsidRPr="009D6462">
          <w:rPr>
            <w:noProof/>
            <w:webHidden/>
          </w:rPr>
          <w:tab/>
        </w:r>
        <w:r w:rsidR="009D6462" w:rsidRPr="009D6462">
          <w:rPr>
            <w:noProof/>
            <w:webHidden/>
          </w:rPr>
          <w:fldChar w:fldCharType="begin"/>
        </w:r>
        <w:r w:rsidR="009D6462" w:rsidRPr="009D6462">
          <w:rPr>
            <w:noProof/>
            <w:webHidden/>
          </w:rPr>
          <w:instrText xml:space="preserve"> PAGEREF _Toc84805168 \h </w:instrText>
        </w:r>
        <w:r w:rsidR="009D6462" w:rsidRPr="009D6462">
          <w:rPr>
            <w:noProof/>
            <w:webHidden/>
          </w:rPr>
        </w:r>
        <w:r w:rsidR="009D6462"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5</w:t>
        </w:r>
        <w:r w:rsidR="009D6462"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69" w:history="1">
        <w:r w:rsidRPr="009D6462">
          <w:rPr>
            <w:rStyle w:val="af3"/>
            <w:bCs/>
            <w:noProof/>
          </w:rPr>
          <w:t>Часть I. Порядок применения Правил землепользования и застройки и внесения в них изменений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_Toc84805169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6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70" w:history="1">
        <w:r w:rsidRPr="009D6462">
          <w:rPr>
            <w:rStyle w:val="af3"/>
            <w:bCs/>
            <w:noProof/>
          </w:rPr>
          <w:t>Глава 1. Общие положения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_Toc84805170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6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71" w:history="1">
        <w:r w:rsidRPr="009D6462">
          <w:rPr>
            <w:rStyle w:val="af3"/>
            <w:bCs/>
            <w:noProof/>
          </w:rPr>
          <w:t>Статья 1. Назначение и содержание настоящих Правил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_Toc84805171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6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72" w:history="1">
        <w:r w:rsidRPr="009D6462">
          <w:rPr>
            <w:rStyle w:val="af3"/>
            <w:bCs/>
            <w:noProof/>
          </w:rPr>
          <w:t>Статья 2. Основные понятия, используемые в настоящих Правилах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_Toc84805172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6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73" w:history="1">
        <w:r w:rsidRPr="009D6462">
          <w:rPr>
            <w:rStyle w:val="af3"/>
            <w:bCs/>
            <w:noProof/>
          </w:rPr>
          <w:t>Статья 3. Правовой статус и сфера действия настоящих Правил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_Toc84805173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9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74" w:history="1">
        <w:r w:rsidRPr="009D6462">
          <w:rPr>
            <w:rStyle w:val="af3"/>
            <w:bCs/>
            <w:noProof/>
          </w:rPr>
          <w:t>Статья 4. Открытость и доступность информации о землепользовании и застройке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_Toc84805174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10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75" w:history="1">
        <w:r w:rsidRPr="009D6462">
          <w:rPr>
            <w:rStyle w:val="af3"/>
            <w:bCs/>
            <w:noProof/>
          </w:rPr>
          <w:t>Глава 2. Регулирование землепользования и застройки органами местного самоуправления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_Toc84805175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10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76" w:history="1">
        <w:r w:rsidRPr="009D6462">
          <w:rPr>
            <w:rStyle w:val="af3"/>
            <w:bCs/>
            <w:noProof/>
          </w:rPr>
          <w:t>Статья 5. Субъекты отношений в области землепользования и застройки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_Toc84805176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10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77" w:history="1">
        <w:r w:rsidRPr="009D6462">
          <w:rPr>
            <w:rStyle w:val="af3"/>
            <w:noProof/>
          </w:rPr>
          <w:t>Статья 6. Органы местного самоуправления, осуществляющие регулирование землепользования и застройки на территории муниципального образования Гальбштадтский сельсовет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_Toc84805177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11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78" w:history="1">
        <w:r w:rsidRPr="009D6462">
          <w:rPr>
            <w:rStyle w:val="af3"/>
            <w:noProof/>
          </w:rPr>
          <w:t>Статья 7. Полномочия органов местного самоуправления, в области землепользования и застройки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_Toc84805178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11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79" w:history="1">
        <w:r w:rsidRPr="009D6462">
          <w:rPr>
            <w:rStyle w:val="af3"/>
            <w:bCs/>
            <w:noProof/>
          </w:rPr>
          <w:t>Статья 8. Комиссия по подготовке проекта Правил землепользования и застройки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_Toc84805179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13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80" w:history="1">
        <w:r w:rsidRPr="009D6462">
          <w:rPr>
            <w:rStyle w:val="af3"/>
            <w:bCs/>
            <w:noProof/>
          </w:rPr>
          <w:t>Глава 3. Изменение видов разрешенного использования земельных участков и объектов капитального строительства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_Toc84805180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14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81" w:history="1">
        <w:r w:rsidRPr="009D6462">
          <w:rPr>
            <w:rStyle w:val="af3"/>
            <w:bCs/>
            <w:noProof/>
          </w:rPr>
          <w:t>Статья 9</w:t>
        </w:r>
        <w:r w:rsidRPr="009D6462">
          <w:rPr>
            <w:rStyle w:val="af3"/>
            <w:noProof/>
          </w:rPr>
          <w:t xml:space="preserve">. </w:t>
        </w:r>
        <w:r w:rsidRPr="009D6462">
          <w:rPr>
            <w:rStyle w:val="af3"/>
            <w:bCs/>
            <w:noProof/>
          </w:rPr>
          <w:t>Порядок изменения видов разрешенного использования земельных участков и объектов капитального строительства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_Toc84805181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14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82" w:history="1">
        <w:r w:rsidRPr="009D6462">
          <w:rPr>
            <w:rStyle w:val="af3"/>
            <w:bCs/>
            <w:noProof/>
          </w:rPr>
          <w:t>Статья 10. Порядок предоставления разрешения на условно разрешенный вид использования земельного участка или объекта капитального строительства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_Toc84805182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14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83" w:history="1">
        <w:r w:rsidRPr="009D6462">
          <w:rPr>
            <w:rStyle w:val="af3"/>
            <w:bCs/>
            <w:noProof/>
          </w:rPr>
          <w:t>Статья 11. 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_Toc84805183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15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84" w:history="1">
        <w:r w:rsidRPr="009D6462">
          <w:rPr>
            <w:rStyle w:val="af3"/>
            <w:bCs/>
            <w:noProof/>
          </w:rPr>
          <w:t>Глава 4. Порядок подготовки документации по планировке территории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_Toc84805184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17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85" w:history="1">
        <w:r w:rsidRPr="009D6462">
          <w:rPr>
            <w:rStyle w:val="af3"/>
            <w:bCs/>
            <w:noProof/>
          </w:rPr>
          <w:t>Статья 12. Назначение, виды и состав документации по планировке территории поселения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_Toc84805185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17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86" w:history="1">
        <w:r w:rsidRPr="009D6462">
          <w:rPr>
            <w:rStyle w:val="af3"/>
            <w:noProof/>
          </w:rPr>
          <w:t xml:space="preserve">Глава 5. </w:t>
        </w:r>
        <w:r w:rsidRPr="009D6462">
          <w:rPr>
            <w:rStyle w:val="af3"/>
            <w:bCs/>
            <w:noProof/>
          </w:rPr>
          <w:t>Комплексное развитие территории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_Toc84805186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19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87" w:history="1">
        <w:r w:rsidRPr="009D6462">
          <w:rPr>
            <w:rStyle w:val="af3"/>
            <w:bCs/>
            <w:noProof/>
          </w:rPr>
          <w:t>Статья 13. Цели комплексного развития территории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_Toc84805187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19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88" w:history="1">
        <w:r w:rsidRPr="009D6462">
          <w:rPr>
            <w:rStyle w:val="af3"/>
            <w:bCs/>
            <w:noProof/>
          </w:rPr>
          <w:t>Статья 14. Виды комплексного развития территории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_Toc84805188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19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89" w:history="1">
        <w:r w:rsidRPr="009D6462">
          <w:rPr>
            <w:rStyle w:val="af3"/>
            <w:bCs/>
            <w:noProof/>
          </w:rPr>
          <w:t xml:space="preserve">Глава 6. </w:t>
        </w:r>
        <w:r w:rsidRPr="009D6462">
          <w:rPr>
            <w:rStyle w:val="af3"/>
            <w:noProof/>
          </w:rPr>
          <w:t xml:space="preserve">Общественные обсуждения или публичные </w:t>
        </w:r>
        <w:r w:rsidRPr="009D6462">
          <w:rPr>
            <w:rStyle w:val="af3"/>
            <w:bCs/>
            <w:noProof/>
          </w:rPr>
          <w:t>слушания по вопросам землепользования и застройки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_Toc84805189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20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90" w:history="1">
        <w:r w:rsidRPr="009D6462">
          <w:rPr>
            <w:rStyle w:val="af3"/>
            <w:bCs/>
            <w:noProof/>
          </w:rPr>
          <w:t xml:space="preserve">Статья 15. </w:t>
        </w:r>
        <w:r w:rsidRPr="009D6462">
          <w:rPr>
            <w:rStyle w:val="af3"/>
            <w:noProof/>
          </w:rPr>
          <w:t>Общие положения организации и проведения общественных обсуждений или публичных слушаний по вопросам землепользования и застройки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_Toc84805190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20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91" w:history="1">
        <w:r w:rsidRPr="009D6462">
          <w:rPr>
            <w:rStyle w:val="af3"/>
            <w:noProof/>
          </w:rPr>
          <w:t>Статья 16. Полномочия Комиссии в области организации и проведения общественных обсуждений или публичных слушаний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_Toc84805191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21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92" w:history="1">
        <w:r w:rsidRPr="009D6462">
          <w:rPr>
            <w:rStyle w:val="af3"/>
            <w:bCs/>
            <w:noProof/>
          </w:rPr>
          <w:t xml:space="preserve">Статья 17. </w:t>
        </w:r>
        <w:r w:rsidRPr="009D6462">
          <w:rPr>
            <w:rStyle w:val="af3"/>
            <w:noProof/>
          </w:rPr>
          <w:t>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_Toc84805192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22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93" w:history="1">
        <w:r w:rsidRPr="009D6462">
          <w:rPr>
            <w:rStyle w:val="af3"/>
            <w:bCs/>
            <w:noProof/>
          </w:rPr>
          <w:t xml:space="preserve">Статья 18. </w:t>
        </w:r>
        <w:r w:rsidRPr="009D6462">
          <w:rPr>
            <w:rStyle w:val="af3"/>
            <w:noProof/>
          </w:rPr>
          <w:t>Организация и проведение общественных обсуждений или публичных слушаний по проектам планировки территории и проектам межевания территории, подготовленным в составе документации по планировке территории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_Toc84805193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23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94" w:history="1">
        <w:r w:rsidRPr="009D6462">
          <w:rPr>
            <w:rStyle w:val="af3"/>
            <w:noProof/>
          </w:rPr>
          <w:t>Статья 19. Сроки проведения общественных обсуждений или публичных слушаний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_Toc84805194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23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95" w:history="1">
        <w:r w:rsidRPr="009D6462">
          <w:rPr>
            <w:rStyle w:val="af3"/>
            <w:bCs/>
            <w:noProof/>
          </w:rPr>
          <w:t>Глава 7. Внесение изменений в правила землепользования и застройки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_Toc84805195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24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96" w:history="1">
        <w:r w:rsidRPr="009D6462">
          <w:rPr>
            <w:rStyle w:val="af3"/>
            <w:bCs/>
            <w:noProof/>
          </w:rPr>
          <w:t xml:space="preserve">Статья 20. Основание для рассмотрения вопроса о внесении изменений в настоящие </w:t>
        </w:r>
        <w:r w:rsidRPr="009D6462">
          <w:rPr>
            <w:rStyle w:val="af3"/>
            <w:bCs/>
            <w:noProof/>
          </w:rPr>
          <w:lastRenderedPageBreak/>
          <w:t>Правила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_Toc84805196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24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97" w:history="1">
        <w:r w:rsidRPr="009D6462">
          <w:rPr>
            <w:rStyle w:val="af3"/>
            <w:bCs/>
            <w:noProof/>
          </w:rPr>
          <w:t>Статья 21. Лица, имеющие право вносить предложения об изменении настоящих Правил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_Toc84805197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24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98" w:history="1">
        <w:r w:rsidRPr="009D6462">
          <w:rPr>
            <w:rStyle w:val="af3"/>
            <w:bCs/>
            <w:noProof/>
          </w:rPr>
          <w:t>Статья 22. Порядок подготовки изменений в настоящие Правила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_Toc84805198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25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199" w:history="1">
        <w:r w:rsidRPr="009D6462">
          <w:rPr>
            <w:rStyle w:val="af3"/>
            <w:bCs/>
            <w:noProof/>
          </w:rPr>
          <w:t>Глава 8. Регулирование землепользования и застройки на территории муниципального образования Гальбштадтский сельсовет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_Toc84805199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26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00" w:history="1">
        <w:r w:rsidRPr="009D6462">
          <w:rPr>
            <w:rStyle w:val="af3"/>
            <w:bCs/>
            <w:noProof/>
          </w:rPr>
          <w:t>Статья 23. Предоставление земельных участков для строительства из земель муниципальной собственности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_Toc84805200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26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01" w:history="1">
        <w:r w:rsidRPr="009D6462">
          <w:rPr>
            <w:rStyle w:val="af3"/>
            <w:noProof/>
          </w:rPr>
          <w:t>Статья 24. Публичный сервитут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_Toc84805201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26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02" w:history="1">
        <w:r w:rsidRPr="009D6462">
          <w:rPr>
            <w:rStyle w:val="af3"/>
            <w:bCs/>
            <w:noProof/>
          </w:rPr>
          <w:t>Статья 25. Резервирование и изъятие земельных участков для муниципальных нужд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_Toc84805202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27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03" w:history="1">
        <w:r w:rsidRPr="009D6462">
          <w:rPr>
            <w:rStyle w:val="af3"/>
            <w:bCs/>
            <w:noProof/>
          </w:rPr>
          <w:t>Статья 26. Основные принципы организации застройки территории муниципального образования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_Toc84805203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30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04" w:history="1">
        <w:r w:rsidRPr="009D6462">
          <w:rPr>
            <w:rStyle w:val="af3"/>
            <w:bCs/>
            <w:noProof/>
          </w:rPr>
          <w:t xml:space="preserve">Статья 27. </w:t>
        </w:r>
        <w:r w:rsidRPr="009D6462">
          <w:rPr>
            <w:rStyle w:val="af3"/>
            <w:noProof/>
          </w:rPr>
          <w:t>Выдача разрешения на строительство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_Toc84805204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31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05" w:history="1">
        <w:r w:rsidRPr="009D6462">
          <w:rPr>
            <w:rStyle w:val="af3"/>
            <w:bCs/>
            <w:noProof/>
          </w:rPr>
          <w:t>Статья 28. Выдача разрешения на ввод объекта в эксплуатацию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_Toc84805205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32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06" w:history="1">
        <w:r w:rsidRPr="009D6462">
          <w:rPr>
            <w:rStyle w:val="af3"/>
            <w:bCs/>
            <w:noProof/>
          </w:rPr>
          <w:t>Статья 29. Градостроительный план земельного участка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_Toc84805206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33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07" w:history="1">
        <w:r w:rsidRPr="009D6462">
          <w:rPr>
            <w:rStyle w:val="af3"/>
            <w:bCs/>
            <w:noProof/>
          </w:rPr>
          <w:t>Глава 9. Заключительные положения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_Toc84805207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34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08" w:history="1">
        <w:r w:rsidRPr="009D6462">
          <w:rPr>
            <w:rStyle w:val="af3"/>
            <w:bCs/>
            <w:noProof/>
          </w:rPr>
          <w:t>Статья 30. Действие настоящих правил по отношению к ранее возникшим правоотношениям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_Toc84805208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34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09" w:history="1">
        <w:r w:rsidRPr="009D6462">
          <w:rPr>
            <w:rStyle w:val="af3"/>
            <w:bCs/>
            <w:noProof/>
          </w:rPr>
          <w:t>Статья 31. Действие настоящих правил по отношению к градостроительной документации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_Toc84805209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35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10" w:history="1">
        <w:r w:rsidRPr="009D6462">
          <w:rPr>
            <w:rStyle w:val="af3"/>
            <w:bCs/>
            <w:noProof/>
          </w:rPr>
          <w:t xml:space="preserve">Часть </w:t>
        </w:r>
        <w:r w:rsidRPr="009D6462">
          <w:rPr>
            <w:rStyle w:val="af3"/>
            <w:bCs/>
            <w:noProof/>
            <w:lang w:val="en-US"/>
          </w:rPr>
          <w:t>II</w:t>
        </w:r>
        <w:r w:rsidRPr="009D6462">
          <w:rPr>
            <w:rStyle w:val="af3"/>
            <w:bCs/>
            <w:noProof/>
          </w:rPr>
          <w:t>. Карты градостроительного зонирования.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_Toc84805210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36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11" w:history="1">
        <w:r w:rsidRPr="009D6462">
          <w:rPr>
            <w:rStyle w:val="af3"/>
            <w:bCs/>
            <w:noProof/>
          </w:rPr>
          <w:t>Глава 10. Градостроительное зонирование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_Toc84805211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36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12" w:history="1">
        <w:r w:rsidRPr="009D6462">
          <w:rPr>
            <w:rStyle w:val="af3"/>
            <w:bCs/>
            <w:noProof/>
          </w:rPr>
          <w:t xml:space="preserve">Статья 32. </w:t>
        </w:r>
        <w:r w:rsidRPr="009D6462">
          <w:rPr>
            <w:rStyle w:val="af3"/>
            <w:noProof/>
          </w:rPr>
          <w:t>Состав и содержание карты градостроительного зонирования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_Toc84805212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36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13" w:history="1">
        <w:r w:rsidRPr="009D6462">
          <w:rPr>
            <w:rStyle w:val="af3"/>
            <w:bCs/>
            <w:noProof/>
          </w:rPr>
          <w:t>Статья 33. Порядок установления территориальных зон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_Toc84805213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36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14" w:history="1">
        <w:r w:rsidRPr="009D6462">
          <w:rPr>
            <w:rStyle w:val="af3"/>
            <w:bCs/>
            <w:noProof/>
          </w:rPr>
          <w:t>Статья 34. Виды территориальных зон, обозначенных на Карте градостроительного зонирования муниципального образования Гальбштадтский сельсовет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_Toc84805214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36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15" w:history="1">
        <w:r w:rsidRPr="009D6462">
          <w:rPr>
            <w:rStyle w:val="af3"/>
            <w:bCs/>
            <w:noProof/>
          </w:rPr>
          <w:t xml:space="preserve">Часть </w:t>
        </w:r>
        <w:r w:rsidRPr="009D6462">
          <w:rPr>
            <w:rStyle w:val="af3"/>
            <w:bCs/>
            <w:noProof/>
            <w:lang w:val="en-US"/>
          </w:rPr>
          <w:t>III</w:t>
        </w:r>
        <w:r w:rsidRPr="009D6462">
          <w:rPr>
            <w:rStyle w:val="af3"/>
            <w:bCs/>
            <w:noProof/>
          </w:rPr>
          <w:t>. Градостроительные регламенты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_Toc84805215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38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16" w:history="1">
        <w:r w:rsidRPr="009D6462">
          <w:rPr>
            <w:rStyle w:val="af3"/>
            <w:bCs/>
            <w:noProof/>
          </w:rPr>
          <w:t>Глава 11. Градостроительные регламенты. Параметры разрешенного использования земельных участков и объектов капитального строительства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_Toc84805216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38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17" w:history="1">
        <w:r w:rsidRPr="009D6462">
          <w:rPr>
            <w:rStyle w:val="af3"/>
            <w:bCs/>
            <w:noProof/>
          </w:rPr>
          <w:t>Статья 35. Порядок установления градостроительных регламентов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_Toc84805217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38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18" w:history="1">
        <w:r w:rsidRPr="009D6462">
          <w:rPr>
            <w:rStyle w:val="af3"/>
            <w:bCs/>
            <w:noProof/>
          </w:rPr>
          <w:t>Статья 36. Виды разрешенного использования земельных участков и объектов капитального строительства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_Toc84805218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39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19" w:history="1">
        <w:r w:rsidRPr="009D6462">
          <w:rPr>
            <w:rStyle w:val="af3"/>
            <w:bCs/>
            <w:noProof/>
          </w:rPr>
          <w:t>Статья 37. Использование объектов недвижимости, не соответствующих установленным градостроительным регламентам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_Toc84805219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40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20" w:history="1">
        <w:r w:rsidRPr="009D6462">
          <w:rPr>
            <w:rStyle w:val="af3"/>
            <w:bCs/>
            <w:noProof/>
          </w:rPr>
          <w:t>Статья 38. Градостроительные регламенты зоны застройки малоэтажными и индивидуальными жилыми домами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_Toc84805220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42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21" w:history="1">
        <w:r w:rsidRPr="009D6462">
          <w:rPr>
            <w:rStyle w:val="af3"/>
            <w:bCs/>
            <w:noProof/>
          </w:rPr>
          <w:t>Статья 39. Градостроительные регламенты общественно-деловой зоны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_Toc84805221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46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22" w:history="1">
        <w:r w:rsidRPr="009D6462">
          <w:rPr>
            <w:rStyle w:val="af3"/>
            <w:bCs/>
            <w:noProof/>
          </w:rPr>
          <w:t>Статья 40. Градостроительные регламенты производственных зон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_Toc84805222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50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23" w:history="1">
        <w:r w:rsidRPr="009D6462">
          <w:rPr>
            <w:rStyle w:val="af3"/>
            <w:bCs/>
            <w:noProof/>
          </w:rPr>
          <w:t>Статья 41. Градостроительные регламенты зоны транспортной инфраструктуры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_Toc84805223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51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24" w:history="1">
        <w:r w:rsidRPr="009D6462">
          <w:rPr>
            <w:rStyle w:val="af3"/>
            <w:bCs/>
            <w:noProof/>
          </w:rPr>
          <w:t>Статья 42. Градостроительные регламенты зоны инженерной инфраструктуры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_Toc84805224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54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25" w:history="1">
        <w:r w:rsidRPr="009D6462">
          <w:rPr>
            <w:rStyle w:val="af3"/>
            <w:bCs/>
            <w:noProof/>
          </w:rPr>
          <w:t>Статья 43. Градостроительные регламенты зоны рекреационного назначения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_Toc84805225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55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26" w:history="1">
        <w:r w:rsidRPr="009D6462">
          <w:rPr>
            <w:rStyle w:val="af3"/>
            <w:bCs/>
            <w:noProof/>
          </w:rPr>
          <w:t>Статья 44. Градостроительные регламенты зон специального назначения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_Toc84805226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56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27" w:history="1">
        <w:r w:rsidRPr="009D6462">
          <w:rPr>
            <w:rStyle w:val="af3"/>
            <w:bCs/>
            <w:noProof/>
          </w:rPr>
          <w:t>Статья 45. Территории, для которых градостроительные регламенты не устанавливаются. Земельные участки,  на которые градостроительные регламенты не распространяются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_Toc84805227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58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28" w:history="1">
        <w:r w:rsidRPr="009D6462">
          <w:rPr>
            <w:rStyle w:val="af3"/>
            <w:bCs/>
            <w:noProof/>
          </w:rPr>
          <w:t>Глава 12. Градостроительные ограничения и особые условия использования территории муниципального образования Гальбштадтский сельсовет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_Toc84805228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60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29" w:history="1">
        <w:r w:rsidRPr="009D6462">
          <w:rPr>
            <w:rStyle w:val="af3"/>
            <w:bCs/>
            <w:noProof/>
          </w:rPr>
          <w:t>Статья 46. Виды зон градостроительных ограничений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_Toc84805229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60</w:t>
        </w:r>
        <w:r w:rsidRPr="009D6462">
          <w:rPr>
            <w:noProof/>
            <w:webHidden/>
          </w:rPr>
          <w:fldChar w:fldCharType="end"/>
        </w:r>
      </w:hyperlink>
    </w:p>
    <w:p w:rsidR="009D6462" w:rsidRPr="009D6462" w:rsidRDefault="009D6462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30" w:history="1">
        <w:r w:rsidRPr="009D6462">
          <w:rPr>
            <w:rStyle w:val="af3"/>
            <w:bCs/>
            <w:noProof/>
          </w:rPr>
          <w:t>Статья 47. Зоны с особыми условиями использования территорий муниципального образования Гальбштадтский сельсовет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_Toc84805230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61</w:t>
        </w:r>
        <w:r w:rsidRPr="009D6462">
          <w:rPr>
            <w:noProof/>
            <w:webHidden/>
          </w:rPr>
          <w:fldChar w:fldCharType="end"/>
        </w:r>
      </w:hyperlink>
    </w:p>
    <w:p w:rsidR="009D6462" w:rsidRDefault="009D6462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805231" w:history="1">
        <w:r w:rsidRPr="009D6462">
          <w:rPr>
            <w:rStyle w:val="af3"/>
            <w:noProof/>
          </w:rPr>
          <w:t>Приложение</w:t>
        </w:r>
        <w:r w:rsidRPr="009D6462">
          <w:rPr>
            <w:noProof/>
            <w:webHidden/>
          </w:rPr>
          <w:tab/>
        </w:r>
        <w:r w:rsidRPr="009D6462">
          <w:rPr>
            <w:noProof/>
            <w:webHidden/>
          </w:rPr>
          <w:fldChar w:fldCharType="begin"/>
        </w:r>
        <w:r w:rsidRPr="009D6462">
          <w:rPr>
            <w:noProof/>
            <w:webHidden/>
          </w:rPr>
          <w:instrText xml:space="preserve"> PAGEREF _Toc84805231 \h </w:instrText>
        </w:r>
        <w:r w:rsidRPr="009D6462">
          <w:rPr>
            <w:noProof/>
            <w:webHidden/>
          </w:rPr>
        </w:r>
        <w:r w:rsidRPr="009D6462">
          <w:rPr>
            <w:noProof/>
            <w:webHidden/>
          </w:rPr>
          <w:fldChar w:fldCharType="separate"/>
        </w:r>
        <w:r w:rsidR="002A1831">
          <w:rPr>
            <w:noProof/>
            <w:webHidden/>
          </w:rPr>
          <w:t>66</w:t>
        </w:r>
        <w:r w:rsidRPr="009D6462">
          <w:rPr>
            <w:noProof/>
            <w:webHidden/>
          </w:rPr>
          <w:fldChar w:fldCharType="end"/>
        </w:r>
      </w:hyperlink>
    </w:p>
    <w:p w:rsidR="00C766D8" w:rsidRPr="002C1221" w:rsidRDefault="00DD189C" w:rsidP="008A14E9">
      <w:pPr>
        <w:spacing w:before="100" w:beforeAutospacing="1" w:after="100" w:afterAutospacing="1"/>
        <w:jc w:val="center"/>
        <w:outlineLvl w:val="0"/>
        <w:rPr>
          <w:b/>
          <w:bCs/>
        </w:rPr>
      </w:pPr>
      <w:r w:rsidRPr="002C1221">
        <w:fldChar w:fldCharType="end"/>
      </w:r>
      <w:r w:rsidR="00C766D8" w:rsidRPr="002C1221">
        <w:br w:type="page"/>
      </w:r>
      <w:bookmarkStart w:id="1" w:name="_Toc392516652"/>
      <w:bookmarkStart w:id="2" w:name="_Toc400454198"/>
      <w:bookmarkStart w:id="3" w:name="_Toc400454199"/>
      <w:bookmarkStart w:id="4" w:name="_Toc410315177"/>
      <w:bookmarkStart w:id="5" w:name="_Toc412643262"/>
      <w:bookmarkStart w:id="6" w:name="_Toc412710914"/>
      <w:bookmarkStart w:id="7" w:name="_Toc424116531"/>
      <w:bookmarkStart w:id="8" w:name="_Toc84805168"/>
      <w:r w:rsidR="00C766D8" w:rsidRPr="002C1221">
        <w:rPr>
          <w:b/>
          <w:bCs/>
        </w:rPr>
        <w:lastRenderedPageBreak/>
        <w:t>Введение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766D8" w:rsidRPr="002C1221" w:rsidRDefault="00C766D8" w:rsidP="008A14E9">
      <w:pPr>
        <w:pStyle w:val="ab"/>
        <w:spacing w:after="0"/>
        <w:ind w:left="0" w:firstLine="709"/>
        <w:jc w:val="both"/>
      </w:pPr>
      <w:proofErr w:type="gramStart"/>
      <w:r w:rsidRPr="002C1221">
        <w:t xml:space="preserve">Правила землепользования и застройки муниципального образования </w:t>
      </w:r>
      <w:proofErr w:type="spellStart"/>
      <w:r w:rsidRPr="002C1221">
        <w:t>Гальбштад</w:t>
      </w:r>
      <w:r w:rsidRPr="002C1221">
        <w:t>т</w:t>
      </w:r>
      <w:r w:rsidRPr="002C1221">
        <w:t>ский</w:t>
      </w:r>
      <w:proofErr w:type="spellEnd"/>
      <w:r w:rsidRPr="002C1221">
        <w:t xml:space="preserve"> сельсовет Немецкого национального района Алтайского края (далее - Правила) являю</w:t>
      </w:r>
      <w:r w:rsidRPr="002C1221">
        <w:t>т</w:t>
      </w:r>
      <w:r w:rsidRPr="002C1221">
        <w:t>ся нормативно-правовым актом муниципального образования, разработанным в соответс</w:t>
      </w:r>
      <w:r w:rsidRPr="002C1221">
        <w:t>т</w:t>
      </w:r>
      <w:r w:rsidRPr="002C1221">
        <w:t xml:space="preserve">вии с </w:t>
      </w:r>
      <w:r w:rsidR="00010EDB" w:rsidRPr="002C1221">
        <w:rPr>
          <w:szCs w:val="28"/>
        </w:rPr>
        <w:t>Градостроительным кодексом Российской Федерации (далее – Градостроительный к</w:t>
      </w:r>
      <w:r w:rsidR="00010EDB" w:rsidRPr="002C1221">
        <w:rPr>
          <w:szCs w:val="28"/>
        </w:rPr>
        <w:t>о</w:t>
      </w:r>
      <w:r w:rsidR="00010EDB" w:rsidRPr="002C1221">
        <w:rPr>
          <w:szCs w:val="28"/>
        </w:rPr>
        <w:t>декс РФ)</w:t>
      </w:r>
      <w:r w:rsidRPr="002C1221">
        <w:t xml:space="preserve">, </w:t>
      </w:r>
      <w:r w:rsidR="00010EDB" w:rsidRPr="002C1221">
        <w:rPr>
          <w:szCs w:val="28"/>
        </w:rPr>
        <w:t>Земельным кодексом Российской Федерации (далее – Земельный кодекс РФ)</w:t>
      </w:r>
      <w:r w:rsidRPr="002C1221">
        <w:t>, Ф</w:t>
      </w:r>
      <w:r w:rsidRPr="002C1221">
        <w:t>е</w:t>
      </w:r>
      <w:r w:rsidRPr="002C1221">
        <w:t>деральным законом «Об общих принципах организации местного самоупра</w:t>
      </w:r>
      <w:r w:rsidRPr="002C1221">
        <w:t>в</w:t>
      </w:r>
      <w:r w:rsidRPr="002C1221">
        <w:t xml:space="preserve">ления в РФ» и другими нормативными правовыми актами </w:t>
      </w:r>
      <w:r w:rsidR="00010EDB" w:rsidRPr="002C1221">
        <w:rPr>
          <w:szCs w:val="28"/>
        </w:rPr>
        <w:t>Российской Федерации</w:t>
      </w:r>
      <w:r w:rsidRPr="002C1221">
        <w:t>, Алтайского края, Неме</w:t>
      </w:r>
      <w:r w:rsidRPr="002C1221">
        <w:t>ц</w:t>
      </w:r>
      <w:r w:rsidRPr="002C1221">
        <w:t>кого</w:t>
      </w:r>
      <w:proofErr w:type="gramEnd"/>
      <w:r w:rsidRPr="002C1221">
        <w:t xml:space="preserve"> национального района, </w:t>
      </w:r>
      <w:proofErr w:type="spellStart"/>
      <w:r w:rsidRPr="002C1221">
        <w:t>Гальбштадтского</w:t>
      </w:r>
      <w:proofErr w:type="spellEnd"/>
      <w:r w:rsidRPr="002C1221">
        <w:t xml:space="preserve"> сельсовета.</w:t>
      </w:r>
    </w:p>
    <w:p w:rsidR="00C766D8" w:rsidRPr="002C1221" w:rsidRDefault="00C766D8" w:rsidP="008A14E9">
      <w:pPr>
        <w:pStyle w:val="ab"/>
        <w:spacing w:after="0"/>
        <w:ind w:left="0"/>
        <w:jc w:val="both"/>
        <w:rPr>
          <w:color w:val="000000"/>
        </w:rPr>
      </w:pPr>
      <w:r w:rsidRPr="002C1221">
        <w:tab/>
      </w:r>
      <w:r w:rsidRPr="002C1221">
        <w:rPr>
          <w:color w:val="000000"/>
        </w:rPr>
        <w:t xml:space="preserve">Правила разработаны на основе </w:t>
      </w:r>
      <w:r w:rsidRPr="002C1221">
        <w:t xml:space="preserve">Генерального плана муниципального образования </w:t>
      </w:r>
      <w:proofErr w:type="spellStart"/>
      <w:r w:rsidRPr="002C1221">
        <w:t>Гальбштадтский</w:t>
      </w:r>
      <w:proofErr w:type="spellEnd"/>
      <w:r w:rsidRPr="002C1221">
        <w:t xml:space="preserve"> сельсовет Немецкого национального района Алтайского края</w:t>
      </w:r>
      <w:r w:rsidRPr="002C1221">
        <w:rPr>
          <w:color w:val="000000"/>
        </w:rPr>
        <w:t>.</w:t>
      </w:r>
    </w:p>
    <w:p w:rsidR="00C766D8" w:rsidRPr="002C1221" w:rsidRDefault="00C766D8" w:rsidP="008A14E9">
      <w:pPr>
        <w:pStyle w:val="ab"/>
        <w:spacing w:after="0"/>
        <w:ind w:left="0"/>
        <w:jc w:val="both"/>
        <w:rPr>
          <w:color w:val="000000"/>
        </w:rPr>
      </w:pPr>
      <w:r w:rsidRPr="002C1221">
        <w:rPr>
          <w:color w:val="000000"/>
        </w:rPr>
        <w:tab/>
        <w:t>Целями настоящих Правил являются:</w:t>
      </w:r>
    </w:p>
    <w:p w:rsidR="00C766D8" w:rsidRPr="002C1221" w:rsidRDefault="00C766D8" w:rsidP="008A14E9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221">
        <w:rPr>
          <w:rFonts w:ascii="Times New Roman" w:hAnsi="Times New Roman" w:cs="Times New Roman"/>
          <w:color w:val="000000"/>
          <w:sz w:val="24"/>
          <w:szCs w:val="24"/>
        </w:rPr>
        <w:t>– создание условий для устойчивого развития территории муниципального образов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 xml:space="preserve">ния </w:t>
      </w:r>
      <w:proofErr w:type="spellStart"/>
      <w:r w:rsidRPr="002C1221">
        <w:rPr>
          <w:rFonts w:ascii="Times New Roman" w:hAnsi="Times New Roman" w:cs="Times New Roman"/>
          <w:sz w:val="24"/>
          <w:szCs w:val="24"/>
        </w:rPr>
        <w:t>Гальбштадтский</w:t>
      </w:r>
      <w:proofErr w:type="spellEnd"/>
      <w:r w:rsidRPr="002C1221">
        <w:rPr>
          <w:rFonts w:ascii="Times New Roman" w:hAnsi="Times New Roman" w:cs="Times New Roman"/>
          <w:sz w:val="24"/>
          <w:szCs w:val="24"/>
        </w:rPr>
        <w:t xml:space="preserve"> сельсовет,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 xml:space="preserve"> сохранения окружающей среды и объектов культурного н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следия;</w:t>
      </w:r>
    </w:p>
    <w:p w:rsidR="00C766D8" w:rsidRPr="002C1221" w:rsidRDefault="00C766D8" w:rsidP="008A14E9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221">
        <w:rPr>
          <w:rFonts w:ascii="Times New Roman" w:hAnsi="Times New Roman" w:cs="Times New Roman"/>
          <w:color w:val="000000"/>
          <w:sz w:val="24"/>
          <w:szCs w:val="24"/>
        </w:rPr>
        <w:t xml:space="preserve">– создание условий для планировки территории муниципального образования </w:t>
      </w:r>
      <w:proofErr w:type="spellStart"/>
      <w:r w:rsidRPr="002C1221">
        <w:rPr>
          <w:rFonts w:ascii="Times New Roman" w:hAnsi="Times New Roman" w:cs="Times New Roman"/>
          <w:color w:val="000000"/>
          <w:sz w:val="24"/>
          <w:szCs w:val="24"/>
        </w:rPr>
        <w:t>Галь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штадтс</w:t>
      </w:r>
      <w:r w:rsidRPr="002C1221">
        <w:rPr>
          <w:rFonts w:ascii="Times New Roman" w:hAnsi="Times New Roman" w:cs="Times New Roman"/>
          <w:sz w:val="24"/>
          <w:szCs w:val="24"/>
        </w:rPr>
        <w:t>кий</w:t>
      </w:r>
      <w:proofErr w:type="spellEnd"/>
      <w:r w:rsidRPr="002C1221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766D8" w:rsidRPr="002C1221" w:rsidRDefault="00C766D8" w:rsidP="008A14E9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221">
        <w:rPr>
          <w:rFonts w:ascii="Times New Roman" w:hAnsi="Times New Roman" w:cs="Times New Roman"/>
          <w:color w:val="000000"/>
          <w:sz w:val="24"/>
          <w:szCs w:val="24"/>
        </w:rPr>
        <w:t>– обеспечение прав и законных интересов физических и юридических лиц, в том чи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ле правообладателей земельных участков и объектов капитального строительства;</w:t>
      </w:r>
    </w:p>
    <w:p w:rsidR="00C766D8" w:rsidRPr="002C1221" w:rsidRDefault="00C766D8" w:rsidP="008A14E9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221">
        <w:rPr>
          <w:rFonts w:ascii="Times New Roman" w:hAnsi="Times New Roman" w:cs="Times New Roman"/>
          <w:color w:val="000000"/>
          <w:sz w:val="24"/>
          <w:szCs w:val="24"/>
        </w:rPr>
        <w:t>– 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мельных участков и объектов капитального строительства;</w:t>
      </w:r>
    </w:p>
    <w:p w:rsidR="00C766D8" w:rsidRPr="002C1221" w:rsidRDefault="00C766D8" w:rsidP="008A14E9">
      <w:pPr>
        <w:ind w:firstLine="709"/>
        <w:jc w:val="both"/>
        <w:rPr>
          <w:color w:val="000000"/>
        </w:rPr>
      </w:pPr>
      <w:r w:rsidRPr="002C1221">
        <w:rPr>
          <w:color w:val="000000"/>
        </w:rPr>
        <w:t>– обеспечение сбалансированного учета экологических, экономических, социал</w:t>
      </w:r>
      <w:r w:rsidRPr="002C1221">
        <w:rPr>
          <w:color w:val="000000"/>
        </w:rPr>
        <w:t>ь</w:t>
      </w:r>
      <w:r w:rsidRPr="002C1221">
        <w:rPr>
          <w:color w:val="000000"/>
        </w:rPr>
        <w:t>ных и иных факторов при осуществлении градостроительной деятельности;</w:t>
      </w:r>
    </w:p>
    <w:p w:rsidR="00C766D8" w:rsidRPr="002C1221" w:rsidRDefault="00C766D8" w:rsidP="008A14E9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221">
        <w:rPr>
          <w:rFonts w:ascii="Times New Roman" w:hAnsi="Times New Roman" w:cs="Times New Roman"/>
          <w:color w:val="000000"/>
          <w:sz w:val="24"/>
          <w:szCs w:val="24"/>
        </w:rPr>
        <w:t>– защита прав граждан и обеспечение равенства прав физических и юридических лиц в градостроительных отношениях;</w:t>
      </w:r>
    </w:p>
    <w:p w:rsidR="00C766D8" w:rsidRPr="002C1221" w:rsidRDefault="00C766D8" w:rsidP="008A14E9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221">
        <w:rPr>
          <w:rFonts w:ascii="Times New Roman" w:hAnsi="Times New Roman" w:cs="Times New Roman"/>
          <w:color w:val="000000"/>
          <w:sz w:val="24"/>
          <w:szCs w:val="24"/>
        </w:rPr>
        <w:t>– обеспечение открытой информации о правилах и условиях использования земел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ных участков, осуществления на них строительства и реконструкции;</w:t>
      </w:r>
    </w:p>
    <w:p w:rsidR="00C766D8" w:rsidRPr="002C1221" w:rsidRDefault="00C766D8" w:rsidP="008A14E9">
      <w:pPr>
        <w:ind w:firstLine="709"/>
        <w:jc w:val="both"/>
        <w:rPr>
          <w:color w:val="000000"/>
        </w:rPr>
      </w:pPr>
      <w:r w:rsidRPr="002C1221">
        <w:rPr>
          <w:color w:val="000000"/>
        </w:rPr>
        <w:t>– контроль соответствия градостроительным регламентам строительных намерений застройщиков, построенных объектов и их последующего использования.</w:t>
      </w:r>
    </w:p>
    <w:p w:rsidR="00C766D8" w:rsidRPr="002C1221" w:rsidRDefault="00C766D8" w:rsidP="008A14E9">
      <w:pPr>
        <w:pStyle w:val="a9"/>
        <w:spacing w:after="0"/>
        <w:jc w:val="both"/>
        <w:rPr>
          <w:color w:val="000000"/>
        </w:rPr>
      </w:pPr>
      <w:r w:rsidRPr="002C1221">
        <w:rPr>
          <w:color w:val="000000"/>
        </w:rPr>
        <w:tab/>
        <w:t>Правила, устанавливающие общий порядок осуществления градостроительной де</w:t>
      </w:r>
      <w:r w:rsidRPr="002C1221">
        <w:rPr>
          <w:color w:val="000000"/>
        </w:rPr>
        <w:t>я</w:t>
      </w:r>
      <w:r w:rsidRPr="002C1221">
        <w:rPr>
          <w:color w:val="000000"/>
        </w:rPr>
        <w:t xml:space="preserve">тельности, обязательны для органов государственной власти и местного самоуправления, физических и юридических лиц. </w:t>
      </w:r>
    </w:p>
    <w:p w:rsidR="00C766D8" w:rsidRPr="002C1221" w:rsidRDefault="00C766D8" w:rsidP="008A14E9">
      <w:pPr>
        <w:pStyle w:val="a8"/>
        <w:jc w:val="both"/>
        <w:rPr>
          <w:color w:val="000000"/>
        </w:rPr>
      </w:pPr>
      <w:r w:rsidRPr="002C1221">
        <w:rPr>
          <w:color w:val="000000"/>
        </w:rPr>
        <w:tab/>
        <w:t>В случае возникновения противоречий между настоящими Правилами и другими м</w:t>
      </w:r>
      <w:r w:rsidRPr="002C1221">
        <w:rPr>
          <w:color w:val="000000"/>
        </w:rPr>
        <w:t>е</w:t>
      </w:r>
      <w:r w:rsidRPr="002C1221">
        <w:rPr>
          <w:color w:val="000000"/>
        </w:rPr>
        <w:t>стными нормативными актами, касающимися землепользования и застройки территории м</w:t>
      </w:r>
      <w:r w:rsidRPr="002C1221">
        <w:rPr>
          <w:color w:val="000000"/>
        </w:rPr>
        <w:t>у</w:t>
      </w:r>
      <w:r w:rsidRPr="002C1221">
        <w:rPr>
          <w:color w:val="000000"/>
        </w:rPr>
        <w:t xml:space="preserve">ниципального образования </w:t>
      </w:r>
      <w:proofErr w:type="spellStart"/>
      <w:r w:rsidRPr="002C1221">
        <w:rPr>
          <w:color w:val="000000"/>
        </w:rPr>
        <w:t>Гальбштадтс</w:t>
      </w:r>
      <w:r w:rsidRPr="002C1221">
        <w:t>кий</w:t>
      </w:r>
      <w:proofErr w:type="spellEnd"/>
      <w:r w:rsidRPr="002C1221">
        <w:t xml:space="preserve"> сельсовет</w:t>
      </w:r>
      <w:r w:rsidRPr="002C1221">
        <w:rPr>
          <w:color w:val="000000"/>
        </w:rPr>
        <w:t>, действуют настоящие Пр</w:t>
      </w:r>
      <w:r w:rsidRPr="002C1221">
        <w:rPr>
          <w:color w:val="000000"/>
        </w:rPr>
        <w:t>а</w:t>
      </w:r>
      <w:r w:rsidRPr="002C1221">
        <w:rPr>
          <w:color w:val="000000"/>
        </w:rPr>
        <w:t xml:space="preserve">вила. </w:t>
      </w:r>
    </w:p>
    <w:p w:rsidR="00C766D8" w:rsidRPr="002C1221" w:rsidRDefault="00C766D8" w:rsidP="008A14E9">
      <w:pPr>
        <w:pStyle w:val="a8"/>
        <w:spacing w:before="100" w:beforeAutospacing="1" w:after="100" w:afterAutospacing="1"/>
        <w:ind w:firstLine="709"/>
        <w:jc w:val="center"/>
        <w:outlineLvl w:val="0"/>
        <w:rPr>
          <w:b/>
          <w:bCs/>
        </w:rPr>
      </w:pPr>
      <w:r w:rsidRPr="002C1221">
        <w:br w:type="page"/>
      </w:r>
      <w:bookmarkStart w:id="9" w:name="_Toc380581521"/>
      <w:bookmarkStart w:id="10" w:name="_Toc392516653"/>
      <w:bookmarkStart w:id="11" w:name="_Toc400454200"/>
      <w:bookmarkStart w:id="12" w:name="_Toc410315178"/>
      <w:bookmarkStart w:id="13" w:name="_Toc84805169"/>
      <w:r w:rsidRPr="002C1221">
        <w:rPr>
          <w:b/>
          <w:bCs/>
        </w:rPr>
        <w:lastRenderedPageBreak/>
        <w:t>Часть I. Порядок применения Правил землепользования и застройки и внес</w:t>
      </w:r>
      <w:r w:rsidRPr="002C1221">
        <w:rPr>
          <w:b/>
          <w:bCs/>
        </w:rPr>
        <w:t>е</w:t>
      </w:r>
      <w:r w:rsidRPr="002C1221">
        <w:rPr>
          <w:b/>
          <w:bCs/>
        </w:rPr>
        <w:t>ния в них изменений</w:t>
      </w:r>
      <w:bookmarkEnd w:id="9"/>
      <w:bookmarkEnd w:id="10"/>
      <w:bookmarkEnd w:id="11"/>
      <w:bookmarkEnd w:id="12"/>
      <w:bookmarkEnd w:id="13"/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1"/>
        <w:rPr>
          <w:b/>
          <w:bCs/>
        </w:rPr>
      </w:pPr>
      <w:bookmarkStart w:id="14" w:name="_Toc282347505"/>
      <w:bookmarkStart w:id="15" w:name="_Toc321209542"/>
      <w:bookmarkStart w:id="16" w:name="_Toc339819788"/>
      <w:bookmarkStart w:id="17" w:name="_Toc380501006"/>
      <w:bookmarkStart w:id="18" w:name="_Toc380581522"/>
      <w:bookmarkStart w:id="19" w:name="_Toc392516654"/>
      <w:bookmarkStart w:id="20" w:name="_Toc400454201"/>
      <w:bookmarkStart w:id="21" w:name="_Toc410315179"/>
      <w:bookmarkStart w:id="22" w:name="_Toc84805170"/>
      <w:r w:rsidRPr="002C1221">
        <w:rPr>
          <w:b/>
          <w:bCs/>
          <w:color w:val="000000"/>
        </w:rPr>
        <w:t>Глава 1.</w:t>
      </w:r>
      <w:r w:rsidRPr="002C1221">
        <w:rPr>
          <w:b/>
          <w:bCs/>
        </w:rPr>
        <w:t xml:space="preserve"> Общие положения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2"/>
        <w:rPr>
          <w:b/>
          <w:bCs/>
          <w:color w:val="000000"/>
        </w:rPr>
      </w:pPr>
      <w:bookmarkStart w:id="23" w:name="_Toc282347506"/>
      <w:bookmarkStart w:id="24" w:name="_Toc321209543"/>
      <w:bookmarkStart w:id="25" w:name="_Toc339819789"/>
      <w:bookmarkStart w:id="26" w:name="_Toc380501007"/>
      <w:bookmarkStart w:id="27" w:name="_Toc380581523"/>
      <w:bookmarkStart w:id="28" w:name="_Toc392516655"/>
      <w:bookmarkStart w:id="29" w:name="_Toc400454202"/>
      <w:bookmarkStart w:id="30" w:name="_Toc410315180"/>
      <w:bookmarkStart w:id="31" w:name="_Toc84805171"/>
      <w:r w:rsidRPr="002C1221">
        <w:rPr>
          <w:b/>
          <w:bCs/>
          <w:color w:val="000000"/>
        </w:rPr>
        <w:t>Статья 1. Назначение и содержание настоящих Правил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C766D8" w:rsidRPr="002C1221" w:rsidRDefault="00C766D8" w:rsidP="008A14E9">
      <w:pPr>
        <w:pStyle w:val="a8"/>
        <w:ind w:firstLine="709"/>
        <w:jc w:val="both"/>
        <w:rPr>
          <w:color w:val="000000"/>
        </w:rPr>
      </w:pPr>
      <w:r w:rsidRPr="002C1221">
        <w:rPr>
          <w:color w:val="000000"/>
        </w:rPr>
        <w:t>Настоящие Правила в соответствии с Градостроительным кодексом Российской Ф</w:t>
      </w:r>
      <w:r w:rsidRPr="002C1221">
        <w:rPr>
          <w:color w:val="000000"/>
        </w:rPr>
        <w:t>е</w:t>
      </w:r>
      <w:r w:rsidRPr="002C1221">
        <w:rPr>
          <w:color w:val="000000"/>
        </w:rPr>
        <w:t>дерации, законом Алтайского края «О градостроительной деятельности на территории А</w:t>
      </w:r>
      <w:r w:rsidRPr="002C1221">
        <w:rPr>
          <w:color w:val="000000"/>
        </w:rPr>
        <w:t>л</w:t>
      </w:r>
      <w:r w:rsidRPr="002C1221">
        <w:rPr>
          <w:color w:val="000000"/>
        </w:rPr>
        <w:t>тайского края», вводят систему регулирования землепользования и застройки, которая осн</w:t>
      </w:r>
      <w:r w:rsidRPr="002C1221">
        <w:rPr>
          <w:color w:val="000000"/>
        </w:rPr>
        <w:t>о</w:t>
      </w:r>
      <w:r w:rsidRPr="002C1221">
        <w:rPr>
          <w:color w:val="000000"/>
        </w:rPr>
        <w:t xml:space="preserve">вана на зонировании части территории муниципального образования </w:t>
      </w:r>
      <w:proofErr w:type="spellStart"/>
      <w:r w:rsidRPr="002C1221">
        <w:rPr>
          <w:color w:val="000000"/>
        </w:rPr>
        <w:t>Гальбштадтс</w:t>
      </w:r>
      <w:r w:rsidRPr="002C1221">
        <w:t>кий</w:t>
      </w:r>
      <w:proofErr w:type="spellEnd"/>
      <w:r w:rsidRPr="002C1221">
        <w:t xml:space="preserve"> сел</w:t>
      </w:r>
      <w:r w:rsidRPr="002C1221">
        <w:t>ь</w:t>
      </w:r>
      <w:r w:rsidRPr="002C1221">
        <w:t>совет Немецкого национального района Алтайского края</w:t>
      </w:r>
      <w:r w:rsidRPr="002C1221">
        <w:rPr>
          <w:color w:val="000000"/>
        </w:rPr>
        <w:t>, установлении градостро</w:t>
      </w:r>
      <w:r w:rsidRPr="002C1221">
        <w:rPr>
          <w:color w:val="000000"/>
        </w:rPr>
        <w:t>и</w:t>
      </w:r>
      <w:r w:rsidRPr="002C1221">
        <w:rPr>
          <w:color w:val="000000"/>
        </w:rPr>
        <w:t>тельных регламентов – ограничений использования территории.</w:t>
      </w:r>
    </w:p>
    <w:p w:rsidR="00C766D8" w:rsidRPr="002C1221" w:rsidRDefault="00C766D8" w:rsidP="008A14E9">
      <w:pPr>
        <w:pStyle w:val="ab"/>
        <w:spacing w:after="0"/>
        <w:ind w:left="0" w:firstLine="709"/>
        <w:jc w:val="both"/>
        <w:rPr>
          <w:color w:val="000000"/>
        </w:rPr>
      </w:pPr>
      <w:bookmarkStart w:id="32" w:name="_Toc282347507"/>
      <w:bookmarkStart w:id="33" w:name="_Toc321209544"/>
      <w:bookmarkStart w:id="34" w:name="_Toc339819790"/>
      <w:bookmarkStart w:id="35" w:name="_Toc379293247"/>
      <w:bookmarkStart w:id="36" w:name="_Toc380581524"/>
      <w:bookmarkStart w:id="37" w:name="_Toc392516656"/>
      <w:bookmarkStart w:id="38" w:name="_Toc400454203"/>
      <w:bookmarkStart w:id="39" w:name="_Toc410315181"/>
      <w:r w:rsidRPr="002C1221">
        <w:rPr>
          <w:color w:val="000000"/>
        </w:rPr>
        <w:t>Настоящие Правила содержат:</w:t>
      </w:r>
    </w:p>
    <w:p w:rsidR="00C766D8" w:rsidRPr="002C1221" w:rsidRDefault="00C766D8" w:rsidP="008A14E9">
      <w:pPr>
        <w:pStyle w:val="ab"/>
        <w:tabs>
          <w:tab w:val="left" w:pos="1080"/>
        </w:tabs>
        <w:spacing w:after="0"/>
        <w:ind w:left="709"/>
        <w:jc w:val="both"/>
        <w:rPr>
          <w:color w:val="000000"/>
        </w:rPr>
      </w:pPr>
      <w:r w:rsidRPr="002C1221">
        <w:rPr>
          <w:color w:val="000000"/>
        </w:rPr>
        <w:t>1) общую часть (порядок применения настоящих Правил и внесения в них измен</w:t>
      </w:r>
      <w:r w:rsidRPr="002C1221">
        <w:rPr>
          <w:color w:val="000000"/>
        </w:rPr>
        <w:t>е</w:t>
      </w:r>
      <w:r w:rsidRPr="002C1221">
        <w:rPr>
          <w:color w:val="000000"/>
        </w:rPr>
        <w:t>ний);</w:t>
      </w:r>
    </w:p>
    <w:p w:rsidR="00C766D8" w:rsidRPr="002C1221" w:rsidRDefault="00C766D8" w:rsidP="008A14E9">
      <w:pPr>
        <w:pStyle w:val="ab"/>
        <w:tabs>
          <w:tab w:val="left" w:pos="1080"/>
        </w:tabs>
        <w:spacing w:after="0"/>
        <w:ind w:left="709"/>
        <w:jc w:val="both"/>
        <w:rPr>
          <w:color w:val="000000"/>
        </w:rPr>
      </w:pPr>
      <w:r w:rsidRPr="002C1221">
        <w:rPr>
          <w:color w:val="000000"/>
        </w:rPr>
        <w:t>2) карту градостроительного зонирования;</w:t>
      </w:r>
    </w:p>
    <w:p w:rsidR="00C766D8" w:rsidRPr="002C1221" w:rsidRDefault="00C766D8" w:rsidP="008A14E9">
      <w:pPr>
        <w:pStyle w:val="a8"/>
        <w:ind w:firstLine="709"/>
        <w:jc w:val="both"/>
        <w:rPr>
          <w:color w:val="000000"/>
        </w:rPr>
      </w:pPr>
      <w:r w:rsidRPr="002C1221">
        <w:rPr>
          <w:color w:val="000000"/>
        </w:rPr>
        <w:t>3) градостроительные регламенты.</w:t>
      </w:r>
    </w:p>
    <w:p w:rsidR="00C766D8" w:rsidRPr="002C1221" w:rsidRDefault="00C766D8" w:rsidP="008A14E9">
      <w:pPr>
        <w:ind w:firstLine="709"/>
        <w:jc w:val="both"/>
      </w:pPr>
      <w:r w:rsidRPr="002C1221">
        <w:t>Порядок применения правил землепользования и застройки и внесения в них измен</w:t>
      </w:r>
      <w:r w:rsidRPr="002C1221">
        <w:t>е</w:t>
      </w:r>
      <w:r w:rsidRPr="002C1221">
        <w:t>ний включает в себя положения:</w:t>
      </w:r>
    </w:p>
    <w:p w:rsidR="00C766D8" w:rsidRPr="002C1221" w:rsidRDefault="00C766D8" w:rsidP="008A14E9">
      <w:pPr>
        <w:ind w:firstLine="709"/>
        <w:jc w:val="both"/>
      </w:pPr>
      <w:r w:rsidRPr="002C1221">
        <w:t xml:space="preserve">1) о регулировании землепользования и застройки на территории </w:t>
      </w:r>
      <w:r w:rsidRPr="002C1221">
        <w:rPr>
          <w:color w:val="000000"/>
        </w:rPr>
        <w:t>муниципального о</w:t>
      </w:r>
      <w:r w:rsidRPr="002C1221">
        <w:rPr>
          <w:color w:val="000000"/>
        </w:rPr>
        <w:t>б</w:t>
      </w:r>
      <w:r w:rsidRPr="002C1221">
        <w:rPr>
          <w:color w:val="000000"/>
        </w:rPr>
        <w:t xml:space="preserve">разования </w:t>
      </w:r>
      <w:proofErr w:type="spellStart"/>
      <w:r w:rsidRPr="002C1221">
        <w:rPr>
          <w:color w:val="000000"/>
        </w:rPr>
        <w:t>Гальбштадтс</w:t>
      </w:r>
      <w:r w:rsidRPr="002C1221">
        <w:t>кий</w:t>
      </w:r>
      <w:proofErr w:type="spellEnd"/>
      <w:r w:rsidRPr="002C1221">
        <w:t xml:space="preserve"> сельсовет органами местного самоуправления;</w:t>
      </w:r>
    </w:p>
    <w:p w:rsidR="00C766D8" w:rsidRPr="002C1221" w:rsidRDefault="00C766D8" w:rsidP="008A14E9">
      <w:pPr>
        <w:ind w:firstLine="709"/>
        <w:jc w:val="both"/>
      </w:pPr>
      <w:r w:rsidRPr="002C1221">
        <w:t xml:space="preserve">2) 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</w:t>
      </w:r>
      <w:r w:rsidRPr="002C1221">
        <w:rPr>
          <w:color w:val="000000"/>
        </w:rPr>
        <w:t>муниц</w:t>
      </w:r>
      <w:r w:rsidRPr="002C1221">
        <w:rPr>
          <w:color w:val="000000"/>
        </w:rPr>
        <w:t>и</w:t>
      </w:r>
      <w:r w:rsidRPr="002C1221">
        <w:rPr>
          <w:color w:val="000000"/>
        </w:rPr>
        <w:t xml:space="preserve">пального образования </w:t>
      </w:r>
      <w:proofErr w:type="spellStart"/>
      <w:r w:rsidRPr="002C1221">
        <w:rPr>
          <w:color w:val="000000"/>
        </w:rPr>
        <w:t>Гальбштадтс</w:t>
      </w:r>
      <w:r w:rsidRPr="002C1221">
        <w:t>кий</w:t>
      </w:r>
      <w:proofErr w:type="spellEnd"/>
      <w:r w:rsidRPr="002C1221">
        <w:t xml:space="preserve"> сельсовет;</w:t>
      </w:r>
    </w:p>
    <w:p w:rsidR="00C766D8" w:rsidRPr="002C1221" w:rsidRDefault="00C766D8" w:rsidP="008A14E9">
      <w:pPr>
        <w:ind w:firstLine="709"/>
        <w:jc w:val="both"/>
      </w:pPr>
      <w:r w:rsidRPr="002C1221">
        <w:t xml:space="preserve">3) о подготовке документации по планировке территории </w:t>
      </w:r>
      <w:r w:rsidRPr="002C1221">
        <w:rPr>
          <w:color w:val="000000"/>
        </w:rPr>
        <w:t>муниципального образов</w:t>
      </w:r>
      <w:r w:rsidRPr="002C1221">
        <w:rPr>
          <w:color w:val="000000"/>
        </w:rPr>
        <w:t>а</w:t>
      </w:r>
      <w:r w:rsidRPr="002C1221">
        <w:rPr>
          <w:color w:val="000000"/>
        </w:rPr>
        <w:t xml:space="preserve">ния </w:t>
      </w:r>
      <w:proofErr w:type="spellStart"/>
      <w:r w:rsidRPr="002C1221">
        <w:rPr>
          <w:color w:val="000000"/>
        </w:rPr>
        <w:t>Гальбштадтс</w:t>
      </w:r>
      <w:r w:rsidRPr="002C1221">
        <w:t>кий</w:t>
      </w:r>
      <w:proofErr w:type="spellEnd"/>
      <w:r w:rsidRPr="002C1221">
        <w:t xml:space="preserve"> сельсовет органами местного самоуправления;</w:t>
      </w:r>
    </w:p>
    <w:p w:rsidR="00C766D8" w:rsidRPr="002C1221" w:rsidRDefault="00C766D8" w:rsidP="008A14E9">
      <w:pPr>
        <w:ind w:firstLine="709"/>
        <w:jc w:val="both"/>
      </w:pPr>
      <w:r w:rsidRPr="002C1221">
        <w:t>4) о проведении публичных слушаний по настоящим Правилам;</w:t>
      </w:r>
    </w:p>
    <w:p w:rsidR="00C766D8" w:rsidRPr="002C1221" w:rsidRDefault="00C766D8" w:rsidP="008A14E9">
      <w:pPr>
        <w:ind w:firstLine="709"/>
        <w:jc w:val="both"/>
      </w:pPr>
      <w:r w:rsidRPr="002C1221">
        <w:t>5) о внесении изменений в настоящие Правила;</w:t>
      </w:r>
    </w:p>
    <w:p w:rsidR="00C766D8" w:rsidRPr="002C1221" w:rsidRDefault="00C766D8" w:rsidP="008A14E9">
      <w:pPr>
        <w:ind w:firstLine="709"/>
        <w:jc w:val="both"/>
      </w:pPr>
      <w:r w:rsidRPr="002C1221">
        <w:t xml:space="preserve">6) о регулировании иных вопросов землепользования и застройки на территории </w:t>
      </w:r>
      <w:r w:rsidRPr="002C1221">
        <w:rPr>
          <w:color w:val="000000"/>
        </w:rPr>
        <w:t>м</w:t>
      </w:r>
      <w:r w:rsidRPr="002C1221">
        <w:rPr>
          <w:color w:val="000000"/>
        </w:rPr>
        <w:t>у</w:t>
      </w:r>
      <w:r w:rsidRPr="002C1221">
        <w:rPr>
          <w:color w:val="000000"/>
        </w:rPr>
        <w:t xml:space="preserve">ниципального образования </w:t>
      </w:r>
      <w:proofErr w:type="spellStart"/>
      <w:r w:rsidRPr="002C1221">
        <w:rPr>
          <w:color w:val="000000"/>
        </w:rPr>
        <w:t>Гальбштадтс</w:t>
      </w:r>
      <w:r w:rsidRPr="002C1221">
        <w:t>кий</w:t>
      </w:r>
      <w:proofErr w:type="spellEnd"/>
      <w:r w:rsidRPr="002C1221">
        <w:t xml:space="preserve"> сельсовет.</w:t>
      </w:r>
    </w:p>
    <w:p w:rsidR="00C766D8" w:rsidRPr="002C1221" w:rsidRDefault="00C766D8" w:rsidP="008A14E9">
      <w:pPr>
        <w:pStyle w:val="ab"/>
        <w:spacing w:before="100" w:beforeAutospacing="1" w:after="100" w:afterAutospacing="1"/>
        <w:ind w:left="0"/>
        <w:jc w:val="center"/>
        <w:outlineLvl w:val="2"/>
        <w:rPr>
          <w:b/>
          <w:bCs/>
        </w:rPr>
      </w:pPr>
      <w:bookmarkStart w:id="40" w:name="_Toc84805172"/>
      <w:r w:rsidRPr="002C1221">
        <w:rPr>
          <w:b/>
          <w:bCs/>
          <w:color w:val="000000"/>
        </w:rPr>
        <w:t>Статья 2.</w:t>
      </w:r>
      <w:r w:rsidRPr="002C1221">
        <w:rPr>
          <w:b/>
          <w:bCs/>
        </w:rPr>
        <w:t xml:space="preserve"> Основные понятия, используемые в настоящих Правилах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C766D8" w:rsidRPr="002C1221" w:rsidRDefault="00C766D8" w:rsidP="008A14E9">
      <w:pPr>
        <w:ind w:firstLine="709"/>
        <w:jc w:val="both"/>
        <w:rPr>
          <w:color w:val="000000"/>
        </w:rPr>
      </w:pPr>
      <w:r w:rsidRPr="002C1221">
        <w:rPr>
          <w:color w:val="000000"/>
        </w:rPr>
        <w:t>В целях применения настоящих Правил, используемые в них понятия, употребл</w:t>
      </w:r>
      <w:r w:rsidRPr="002C1221">
        <w:rPr>
          <w:color w:val="000000"/>
        </w:rPr>
        <w:t>я</w:t>
      </w:r>
      <w:r w:rsidRPr="002C1221">
        <w:rPr>
          <w:color w:val="000000"/>
        </w:rPr>
        <w:t>ются в следующих значениях:</w:t>
      </w:r>
    </w:p>
    <w:p w:rsidR="00C766D8" w:rsidRPr="002C1221" w:rsidRDefault="00C766D8" w:rsidP="008A14E9">
      <w:pPr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– </w:t>
      </w:r>
      <w:r w:rsidRPr="002C1221">
        <w:rPr>
          <w:i/>
          <w:iCs/>
          <w:color w:val="000000"/>
        </w:rPr>
        <w:t>виды разрешенного использования земельных участков и объектов капитального строительства</w:t>
      </w:r>
      <w:r w:rsidRPr="002C1221">
        <w:rPr>
          <w:color w:val="000000"/>
        </w:rPr>
        <w:t xml:space="preserve"> – виды деятельности,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требований, установленных настоящими Правилами и ин</w:t>
      </w:r>
      <w:r w:rsidRPr="002C1221">
        <w:rPr>
          <w:color w:val="000000"/>
        </w:rPr>
        <w:t>ы</w:t>
      </w:r>
      <w:r w:rsidRPr="002C1221">
        <w:rPr>
          <w:color w:val="000000"/>
        </w:rPr>
        <w:t>ми нормативными правовыми актами;</w:t>
      </w:r>
    </w:p>
    <w:p w:rsidR="00C766D8" w:rsidRPr="002C1221" w:rsidRDefault="00C766D8" w:rsidP="008A14E9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– </w:t>
      </w:r>
      <w:r w:rsidRPr="002C1221">
        <w:rPr>
          <w:rFonts w:ascii="Times New Roman" w:hAnsi="Times New Roman"/>
          <w:i/>
          <w:iCs/>
          <w:sz w:val="24"/>
          <w:szCs w:val="24"/>
        </w:rPr>
        <w:t>вспомогательные виды использования</w:t>
      </w:r>
      <w:r w:rsidRPr="002C1221">
        <w:rPr>
          <w:rFonts w:ascii="Times New Roman" w:hAnsi="Times New Roman"/>
          <w:sz w:val="24"/>
          <w:szCs w:val="24"/>
        </w:rPr>
        <w:t xml:space="preserve"> – допустимые только в качестве </w:t>
      </w:r>
      <w:proofErr w:type="gramStart"/>
      <w:r w:rsidRPr="002C1221">
        <w:rPr>
          <w:rFonts w:ascii="Times New Roman" w:hAnsi="Times New Roman"/>
          <w:sz w:val="24"/>
          <w:szCs w:val="24"/>
        </w:rPr>
        <w:t>дополн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тельных</w:t>
      </w:r>
      <w:proofErr w:type="gramEnd"/>
      <w:r w:rsidRPr="002C1221">
        <w:rPr>
          <w:rFonts w:ascii="Times New Roman" w:hAnsi="Times New Roman"/>
          <w:sz w:val="24"/>
          <w:szCs w:val="24"/>
        </w:rPr>
        <w:t xml:space="preserve"> по отношению к основным видам разрешенного использования и условно разр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шенным видам использования и осуществляемые совместно с ними;</w:t>
      </w:r>
    </w:p>
    <w:p w:rsidR="00C766D8" w:rsidRPr="002C1221" w:rsidRDefault="00C766D8" w:rsidP="008A14E9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– </w:t>
      </w:r>
      <w:r w:rsidRPr="002C1221">
        <w:rPr>
          <w:rFonts w:ascii="Times New Roman" w:hAnsi="Times New Roman"/>
          <w:i/>
          <w:iCs/>
          <w:sz w:val="24"/>
          <w:szCs w:val="24"/>
        </w:rPr>
        <w:t>высота строения</w:t>
      </w:r>
      <w:r w:rsidRPr="002C1221">
        <w:rPr>
          <w:rFonts w:ascii="Times New Roman" w:hAnsi="Times New Roman"/>
          <w:sz w:val="24"/>
          <w:szCs w:val="24"/>
        </w:rPr>
        <w:t xml:space="preserve"> – расстояние по вертикали, измеренное от проектной отметки до наивысшей точки плоской крыши или до наивысшей точки конька скатной крыши;</w:t>
      </w:r>
    </w:p>
    <w:p w:rsidR="00C766D8" w:rsidRPr="002C1221" w:rsidRDefault="00C766D8" w:rsidP="008A14E9">
      <w:pPr>
        <w:ind w:firstLine="709"/>
        <w:jc w:val="both"/>
      </w:pPr>
      <w:r w:rsidRPr="002C1221">
        <w:rPr>
          <w:color w:val="000000"/>
        </w:rPr>
        <w:t xml:space="preserve">– </w:t>
      </w:r>
      <w:r w:rsidRPr="002C1221">
        <w:rPr>
          <w:i/>
          <w:iCs/>
          <w:color w:val="000000"/>
        </w:rPr>
        <w:t xml:space="preserve">градостроительная деятельность </w:t>
      </w:r>
      <w:r w:rsidRPr="002C1221">
        <w:t>–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</w:t>
      </w:r>
      <w:r w:rsidRPr="002C1221">
        <w:t>о</w:t>
      </w:r>
      <w:r w:rsidRPr="002C1221">
        <w:t>ектирования, строительства, капитального ремонта, реконструкции объектов кап</w:t>
      </w:r>
      <w:r w:rsidRPr="002C1221">
        <w:t>и</w:t>
      </w:r>
      <w:r w:rsidRPr="002C1221">
        <w:t xml:space="preserve">тального </w:t>
      </w:r>
      <w:r w:rsidRPr="002C1221">
        <w:lastRenderedPageBreak/>
        <w:t>строительства, эксплуатации зданий, сооружений</w:t>
      </w:r>
      <w:r w:rsidR="00B06CEB" w:rsidRPr="002C1221">
        <w:t>, комплексного развития терр</w:t>
      </w:r>
      <w:r w:rsidR="00B06CEB" w:rsidRPr="002C1221">
        <w:t>и</w:t>
      </w:r>
      <w:r w:rsidR="00B06CEB" w:rsidRPr="002C1221">
        <w:t>торий и их благоустройства</w:t>
      </w:r>
      <w:r w:rsidRPr="002C1221">
        <w:t>;</w:t>
      </w:r>
    </w:p>
    <w:p w:rsidR="00C766D8" w:rsidRPr="002C1221" w:rsidRDefault="00C766D8" w:rsidP="008A14E9">
      <w:pPr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– </w:t>
      </w:r>
      <w:r w:rsidRPr="002C1221">
        <w:rPr>
          <w:i/>
          <w:iCs/>
          <w:color w:val="000000"/>
        </w:rPr>
        <w:t>градостроительное зонирование</w:t>
      </w:r>
      <w:r w:rsidRPr="002C1221">
        <w:rPr>
          <w:color w:val="000000"/>
        </w:rPr>
        <w:t xml:space="preserve"> – зонирование территории муниципального обр</w:t>
      </w:r>
      <w:r w:rsidRPr="002C1221">
        <w:rPr>
          <w:color w:val="000000"/>
        </w:rPr>
        <w:t>а</w:t>
      </w:r>
      <w:r w:rsidRPr="002C1221">
        <w:rPr>
          <w:color w:val="000000"/>
        </w:rPr>
        <w:t>зования в целях определения территориальных зон и установления градостроительных ре</w:t>
      </w:r>
      <w:r w:rsidRPr="002C1221">
        <w:rPr>
          <w:color w:val="000000"/>
        </w:rPr>
        <w:t>г</w:t>
      </w:r>
      <w:r w:rsidRPr="002C1221">
        <w:rPr>
          <w:color w:val="000000"/>
        </w:rPr>
        <w:t>ламентов;</w:t>
      </w:r>
    </w:p>
    <w:p w:rsidR="00C766D8" w:rsidRPr="002C1221" w:rsidRDefault="00C766D8" w:rsidP="008A14E9">
      <w:pPr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– </w:t>
      </w:r>
      <w:r w:rsidRPr="002C1221">
        <w:rPr>
          <w:rStyle w:val="ad"/>
          <w:b w:val="0"/>
          <w:bCs w:val="0"/>
          <w:i/>
          <w:iCs/>
          <w:color w:val="000000"/>
        </w:rPr>
        <w:t>градостроительный план земельного участка</w:t>
      </w:r>
      <w:r w:rsidRPr="002C1221">
        <w:rPr>
          <w:color w:val="000000"/>
        </w:rPr>
        <w:t xml:space="preserve"> </w:t>
      </w:r>
      <w:r w:rsidR="00B06CEB" w:rsidRPr="002C1221">
        <w:rPr>
          <w:color w:val="000000"/>
        </w:rPr>
        <w:t xml:space="preserve">– </w:t>
      </w:r>
      <w:r w:rsidR="00B06CEB" w:rsidRPr="002C1221">
        <w:t>документ, который выдается в целях обеспечения субъектов градостроительной деятельности информацией, необходимой для а</w:t>
      </w:r>
      <w:r w:rsidR="00B06CEB" w:rsidRPr="002C1221">
        <w:t>р</w:t>
      </w:r>
      <w:r w:rsidR="00B06CEB" w:rsidRPr="002C1221">
        <w:t>хитектурно-строительного проектирования, строительства, реконструкции объектов кап</w:t>
      </w:r>
      <w:r w:rsidR="00B06CEB" w:rsidRPr="002C1221">
        <w:t>и</w:t>
      </w:r>
      <w:r w:rsidR="00B06CEB" w:rsidRPr="002C1221">
        <w:t>тального строительства в границах земельного участка</w:t>
      </w:r>
      <w:r w:rsidRPr="002C1221">
        <w:rPr>
          <w:color w:val="000000"/>
        </w:rPr>
        <w:t>;</w:t>
      </w:r>
    </w:p>
    <w:p w:rsidR="00C766D8" w:rsidRPr="002C1221" w:rsidRDefault="00C766D8" w:rsidP="008A14E9">
      <w:pPr>
        <w:ind w:firstLine="709"/>
        <w:jc w:val="both"/>
        <w:rPr>
          <w:color w:val="000000"/>
        </w:rPr>
      </w:pPr>
      <w:proofErr w:type="gramStart"/>
      <w:r w:rsidRPr="002C1221">
        <w:rPr>
          <w:color w:val="000000"/>
        </w:rPr>
        <w:t xml:space="preserve">– </w:t>
      </w:r>
      <w:r w:rsidRPr="002C1221">
        <w:rPr>
          <w:i/>
          <w:iCs/>
          <w:color w:val="000000"/>
        </w:rPr>
        <w:t>градостроительное регулирование</w:t>
      </w:r>
      <w:r w:rsidRPr="002C1221">
        <w:rPr>
          <w:color w:val="000000"/>
        </w:rPr>
        <w:t xml:space="preserve"> – деятельность органов государственной вл</w:t>
      </w:r>
      <w:r w:rsidRPr="002C1221">
        <w:rPr>
          <w:color w:val="000000"/>
        </w:rPr>
        <w:t>а</w:t>
      </w:r>
      <w:r w:rsidRPr="002C1221">
        <w:rPr>
          <w:color w:val="000000"/>
        </w:rPr>
        <w:t>сти и органов местного самоуправления по упорядочению градостроительных отношений, во</w:t>
      </w:r>
      <w:r w:rsidRPr="002C1221">
        <w:rPr>
          <w:color w:val="000000"/>
        </w:rPr>
        <w:t>з</w:t>
      </w:r>
      <w:r w:rsidRPr="002C1221">
        <w:rPr>
          <w:color w:val="000000"/>
        </w:rPr>
        <w:t>никающих в процессе градостроительной деятельности, осуществляемая посредством прин</w:t>
      </w:r>
      <w:r w:rsidRPr="002C1221">
        <w:rPr>
          <w:color w:val="000000"/>
        </w:rPr>
        <w:t>я</w:t>
      </w:r>
      <w:r w:rsidRPr="002C1221">
        <w:rPr>
          <w:color w:val="000000"/>
        </w:rPr>
        <w:t>тия законодательных и иных нормативных правовых актов, утверждения и реализации док</w:t>
      </w:r>
      <w:r w:rsidRPr="002C1221">
        <w:rPr>
          <w:color w:val="000000"/>
        </w:rPr>
        <w:t>у</w:t>
      </w:r>
      <w:r w:rsidRPr="002C1221">
        <w:rPr>
          <w:color w:val="000000"/>
        </w:rPr>
        <w:t>ментов территориального планирования, документации по планировке террит</w:t>
      </w:r>
      <w:r w:rsidRPr="002C1221">
        <w:rPr>
          <w:color w:val="000000"/>
        </w:rPr>
        <w:t>о</w:t>
      </w:r>
      <w:r w:rsidRPr="002C1221">
        <w:rPr>
          <w:color w:val="000000"/>
        </w:rPr>
        <w:t>рии и правил землепользования и застройки;</w:t>
      </w:r>
      <w:proofErr w:type="gramEnd"/>
    </w:p>
    <w:p w:rsidR="00C766D8" w:rsidRPr="002C1221" w:rsidRDefault="00C766D8" w:rsidP="008A14E9">
      <w:pPr>
        <w:ind w:firstLine="709"/>
        <w:jc w:val="both"/>
        <w:rPr>
          <w:color w:val="000000"/>
        </w:rPr>
      </w:pPr>
      <w:proofErr w:type="gramStart"/>
      <w:r w:rsidRPr="002C1221">
        <w:rPr>
          <w:color w:val="000000"/>
        </w:rPr>
        <w:t xml:space="preserve">– </w:t>
      </w:r>
      <w:r w:rsidRPr="002C1221">
        <w:rPr>
          <w:i/>
          <w:iCs/>
          <w:color w:val="000000"/>
        </w:rPr>
        <w:t>градостроительный регламент</w:t>
      </w:r>
      <w:r w:rsidRPr="002C1221">
        <w:rPr>
          <w:color w:val="000000"/>
        </w:rPr>
        <w:t xml:space="preserve"> – </w:t>
      </w:r>
      <w:r w:rsidR="00B06CEB" w:rsidRPr="002C1221">
        <w:t>устанавливаемые в пределах границ соответс</w:t>
      </w:r>
      <w:r w:rsidR="00B06CEB" w:rsidRPr="002C1221">
        <w:t>т</w:t>
      </w:r>
      <w:r w:rsidR="00B06CEB" w:rsidRPr="002C1221">
        <w:t>вующей территориальной зоны виды разрешенного использования земельных участков, ра</w:t>
      </w:r>
      <w:r w:rsidR="00B06CEB" w:rsidRPr="002C1221">
        <w:t>в</w:t>
      </w:r>
      <w:r w:rsidR="00B06CEB" w:rsidRPr="002C1221">
        <w:t>но как всего, что находится над и под поверхностью земельных участков и используе</w:t>
      </w:r>
      <w:r w:rsidR="00B06CEB" w:rsidRPr="002C1221">
        <w:t>т</w:t>
      </w:r>
      <w:r w:rsidR="00B06CEB" w:rsidRPr="002C1221">
        <w:t>ся в процессе их застройки и последующей эксплуатации объектов капитального стро</w:t>
      </w:r>
      <w:r w:rsidR="00B06CEB" w:rsidRPr="002C1221">
        <w:t>и</w:t>
      </w:r>
      <w:r w:rsidR="00B06CEB" w:rsidRPr="002C1221">
        <w:t>тельства, предельные (минимальные и (или) максимальные) размеры земельных участков и предел</w:t>
      </w:r>
      <w:r w:rsidR="00B06CEB" w:rsidRPr="002C1221">
        <w:t>ь</w:t>
      </w:r>
      <w:r w:rsidR="00B06CEB" w:rsidRPr="002C1221">
        <w:t>ные параметры разрешенного строительства, реконструкции объектов капитального стро</w:t>
      </w:r>
      <w:r w:rsidR="00B06CEB" w:rsidRPr="002C1221">
        <w:t>и</w:t>
      </w:r>
      <w:r w:rsidR="00B06CEB" w:rsidRPr="002C1221">
        <w:t>тельства, ограничения использования земельных участков и объектов</w:t>
      </w:r>
      <w:proofErr w:type="gramEnd"/>
      <w:r w:rsidR="00B06CEB" w:rsidRPr="002C1221">
        <w:t xml:space="preserve"> капитального стро</w:t>
      </w:r>
      <w:r w:rsidR="00B06CEB" w:rsidRPr="002C1221">
        <w:t>и</w:t>
      </w:r>
      <w:r w:rsidR="00B06CEB" w:rsidRPr="002C1221">
        <w:t>тельства, а также применительно к территориям, в границах которых предусматривается осуществление деятельности по комплексному развитию территории, ра</w:t>
      </w:r>
      <w:r w:rsidR="00B06CEB" w:rsidRPr="002C1221">
        <w:t>с</w:t>
      </w:r>
      <w:r w:rsidR="00B06CEB" w:rsidRPr="002C1221">
        <w:t>четные показатели минимально допустимого уровня обеспеченности соответствующей территории объектами коммунальной, транспортной, социальной инфраструктур и расчетные показатели макс</w:t>
      </w:r>
      <w:r w:rsidR="00B06CEB" w:rsidRPr="002C1221">
        <w:t>и</w:t>
      </w:r>
      <w:r w:rsidR="00B06CEB" w:rsidRPr="002C1221">
        <w:t>мально допустимого уровня территориальной доступности указанных объектов для насел</w:t>
      </w:r>
      <w:r w:rsidR="00B06CEB" w:rsidRPr="002C1221">
        <w:t>е</w:t>
      </w:r>
      <w:r w:rsidR="00B06CEB" w:rsidRPr="002C1221">
        <w:t>ния</w:t>
      </w:r>
      <w:r w:rsidRPr="002C1221">
        <w:rPr>
          <w:color w:val="000000"/>
        </w:rPr>
        <w:t>;</w:t>
      </w:r>
    </w:p>
    <w:p w:rsidR="00C766D8" w:rsidRPr="002C1221" w:rsidRDefault="00C766D8" w:rsidP="008A14E9">
      <w:pPr>
        <w:ind w:firstLine="709"/>
        <w:jc w:val="both"/>
        <w:rPr>
          <w:color w:val="000000"/>
        </w:rPr>
      </w:pPr>
      <w:r w:rsidRPr="002C1221">
        <w:rPr>
          <w:rStyle w:val="ad"/>
          <w:b w:val="0"/>
          <w:bCs w:val="0"/>
          <w:i/>
          <w:iCs/>
          <w:color w:val="000000"/>
        </w:rPr>
        <w:t>– земельный участок</w:t>
      </w:r>
      <w:r w:rsidRPr="002C1221">
        <w:rPr>
          <w:color w:val="000000"/>
        </w:rPr>
        <w:t xml:space="preserve"> – часть поверхности земли (в том числе почвенный слой), гр</w:t>
      </w:r>
      <w:r w:rsidRPr="002C1221">
        <w:rPr>
          <w:color w:val="000000"/>
        </w:rPr>
        <w:t>а</w:t>
      </w:r>
      <w:r w:rsidRPr="002C1221">
        <w:rPr>
          <w:color w:val="000000"/>
        </w:rPr>
        <w:t>ницы которого описаны и удостоверены в установленном порядке;</w:t>
      </w:r>
    </w:p>
    <w:p w:rsidR="00C766D8" w:rsidRPr="002C1221" w:rsidRDefault="00C766D8" w:rsidP="008A14E9">
      <w:pPr>
        <w:ind w:firstLine="709"/>
        <w:jc w:val="both"/>
        <w:rPr>
          <w:color w:val="000000"/>
        </w:rPr>
      </w:pPr>
      <w:proofErr w:type="gramStart"/>
      <w:r w:rsidRPr="002C1221">
        <w:rPr>
          <w:color w:val="000000"/>
        </w:rPr>
        <w:t xml:space="preserve">– </w:t>
      </w:r>
      <w:r w:rsidRPr="002C1221">
        <w:rPr>
          <w:i/>
          <w:iCs/>
          <w:color w:val="000000"/>
        </w:rPr>
        <w:t>зоны с особыми условиями использования территорий</w:t>
      </w:r>
      <w:r w:rsidRPr="002C1221">
        <w:rPr>
          <w:color w:val="000000"/>
        </w:rPr>
        <w:t xml:space="preserve"> – </w:t>
      </w:r>
      <w:r w:rsidR="00B06CEB" w:rsidRPr="002C1221">
        <w:t>охранные, санитарно-защитные зоны, зоны охраны объектов культурного наследия (памятников истории и кул</w:t>
      </w:r>
      <w:r w:rsidR="00B06CEB" w:rsidRPr="002C1221">
        <w:t>ь</w:t>
      </w:r>
      <w:r w:rsidR="00B06CEB" w:rsidRPr="002C1221">
        <w:t>туры) народов Российской Федерации (далее - объекты культурного наследия), з</w:t>
      </w:r>
      <w:r w:rsidR="00B06CEB" w:rsidRPr="002C1221">
        <w:t>а</w:t>
      </w:r>
      <w:r w:rsidR="00B06CEB" w:rsidRPr="002C1221">
        <w:t xml:space="preserve">щитные зоны объектов культурного наследия, </w:t>
      </w:r>
      <w:proofErr w:type="spellStart"/>
      <w:r w:rsidR="00B06CEB" w:rsidRPr="002C1221">
        <w:t>водоохранные</w:t>
      </w:r>
      <w:proofErr w:type="spellEnd"/>
      <w:r w:rsidR="00B06CEB" w:rsidRPr="002C1221">
        <w:t xml:space="preserve"> зоны, зоны затопления, по</w:t>
      </w:r>
      <w:r w:rsidR="00B06CEB" w:rsidRPr="002C1221">
        <w:t>д</w:t>
      </w:r>
      <w:r w:rsidR="00B06CEB" w:rsidRPr="002C1221">
        <w:t>топления, зоны санитарной охраны источников питьевого и хозяйственно-бытового вод</w:t>
      </w:r>
      <w:r w:rsidR="00B06CEB" w:rsidRPr="002C1221">
        <w:t>о</w:t>
      </w:r>
      <w:r w:rsidR="00B06CEB" w:rsidRPr="002C1221">
        <w:t xml:space="preserve">снабжения, зоны охраняемых объектов, </w:t>
      </w:r>
      <w:proofErr w:type="spellStart"/>
      <w:r w:rsidR="00B06CEB" w:rsidRPr="002C1221">
        <w:t>приаэродромная</w:t>
      </w:r>
      <w:proofErr w:type="spellEnd"/>
      <w:r w:rsidR="00B06CEB" w:rsidRPr="002C1221">
        <w:t xml:space="preserve"> территория, иные зоны, устанавливаемые в с</w:t>
      </w:r>
      <w:r w:rsidR="00B06CEB" w:rsidRPr="002C1221">
        <w:t>о</w:t>
      </w:r>
      <w:r w:rsidR="00B06CEB" w:rsidRPr="002C1221">
        <w:t>ответствии с законодательством Российской Федерации</w:t>
      </w:r>
      <w:r w:rsidRPr="002C1221">
        <w:rPr>
          <w:color w:val="000000"/>
        </w:rPr>
        <w:t>;</w:t>
      </w:r>
      <w:proofErr w:type="gramEnd"/>
    </w:p>
    <w:p w:rsidR="00C766D8" w:rsidRPr="002C1221" w:rsidRDefault="00C766D8" w:rsidP="008A14E9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1221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2C1221">
        <w:rPr>
          <w:rFonts w:ascii="Times New Roman" w:hAnsi="Times New Roman"/>
          <w:i/>
          <w:iCs/>
          <w:sz w:val="24"/>
          <w:szCs w:val="24"/>
        </w:rPr>
        <w:t xml:space="preserve">капитальный ремонт объектов капитального строительства </w:t>
      </w:r>
      <w:r w:rsidRPr="002C1221">
        <w:rPr>
          <w:rFonts w:ascii="Times New Roman" w:hAnsi="Times New Roman"/>
          <w:sz w:val="24"/>
          <w:szCs w:val="24"/>
        </w:rPr>
        <w:t>(за исключением л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нейных объектов) - замена и (или) восстановление строительных конструкций объектов к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тельства или их элементов, а также замена отдельных элементов несущих строительных ко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струкций на аналогичные или иные улучшающие показатели таких ко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струкций</w:t>
      </w:r>
      <w:proofErr w:type="gramEnd"/>
      <w:r w:rsidRPr="002C1221">
        <w:rPr>
          <w:rFonts w:ascii="Times New Roman" w:hAnsi="Times New Roman"/>
          <w:sz w:val="24"/>
          <w:szCs w:val="24"/>
        </w:rPr>
        <w:t xml:space="preserve"> элементы и (или) восстановление указанных элементов;</w:t>
      </w:r>
    </w:p>
    <w:p w:rsidR="00C766D8" w:rsidRPr="002C1221" w:rsidRDefault="00C766D8" w:rsidP="008A14E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221">
        <w:rPr>
          <w:rFonts w:ascii="Times New Roman" w:hAnsi="Times New Roman" w:cs="Times New Roman"/>
          <w:sz w:val="24"/>
          <w:szCs w:val="24"/>
        </w:rPr>
        <w:t xml:space="preserve">– </w:t>
      </w:r>
      <w:r w:rsidRPr="002C1221">
        <w:rPr>
          <w:rFonts w:ascii="Times New Roman" w:hAnsi="Times New Roman" w:cs="Times New Roman"/>
          <w:i/>
          <w:iCs/>
          <w:sz w:val="24"/>
          <w:szCs w:val="24"/>
        </w:rPr>
        <w:t>красные линии</w:t>
      </w:r>
      <w:r w:rsidRPr="002C1221">
        <w:rPr>
          <w:rFonts w:ascii="Times New Roman" w:hAnsi="Times New Roman" w:cs="Times New Roman"/>
          <w:sz w:val="24"/>
          <w:szCs w:val="24"/>
        </w:rPr>
        <w:t xml:space="preserve"> –</w:t>
      </w:r>
      <w:r w:rsidR="00B06CEB" w:rsidRPr="002C1221">
        <w:rPr>
          <w:rFonts w:ascii="Times New Roman" w:hAnsi="Times New Roman" w:cs="Times New Roman"/>
          <w:sz w:val="24"/>
          <w:szCs w:val="24"/>
        </w:rPr>
        <w:t xml:space="preserve"> линии, которые обозначают границы территорий общего пользов</w:t>
      </w:r>
      <w:r w:rsidR="00B06CEB" w:rsidRPr="002C1221">
        <w:rPr>
          <w:rFonts w:ascii="Times New Roman" w:hAnsi="Times New Roman" w:cs="Times New Roman"/>
          <w:sz w:val="24"/>
          <w:szCs w:val="24"/>
        </w:rPr>
        <w:t>а</w:t>
      </w:r>
      <w:r w:rsidR="00B06CEB" w:rsidRPr="002C1221">
        <w:rPr>
          <w:rFonts w:ascii="Times New Roman" w:hAnsi="Times New Roman" w:cs="Times New Roman"/>
          <w:sz w:val="24"/>
          <w:szCs w:val="24"/>
        </w:rPr>
        <w:t>ния и подлежат установлению, изменению или отмене в документации по планировке терр</w:t>
      </w:r>
      <w:r w:rsidR="00B06CEB" w:rsidRPr="002C1221">
        <w:rPr>
          <w:rFonts w:ascii="Times New Roman" w:hAnsi="Times New Roman" w:cs="Times New Roman"/>
          <w:sz w:val="24"/>
          <w:szCs w:val="24"/>
        </w:rPr>
        <w:t>и</w:t>
      </w:r>
      <w:r w:rsidR="00B06CEB" w:rsidRPr="002C1221">
        <w:rPr>
          <w:rFonts w:ascii="Times New Roman" w:hAnsi="Times New Roman" w:cs="Times New Roman"/>
          <w:sz w:val="24"/>
          <w:szCs w:val="24"/>
        </w:rPr>
        <w:t>тории</w:t>
      </w:r>
      <w:r w:rsidRPr="002C1221">
        <w:rPr>
          <w:rFonts w:ascii="Times New Roman" w:hAnsi="Times New Roman" w:cs="Times New Roman"/>
          <w:sz w:val="24"/>
          <w:szCs w:val="24"/>
        </w:rPr>
        <w:t>;</w:t>
      </w:r>
    </w:p>
    <w:p w:rsidR="00C766D8" w:rsidRPr="002C1221" w:rsidRDefault="00C766D8" w:rsidP="008A14E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221">
        <w:rPr>
          <w:rFonts w:ascii="Times New Roman" w:hAnsi="Times New Roman" w:cs="Times New Roman"/>
          <w:i/>
          <w:iCs/>
          <w:sz w:val="24"/>
          <w:szCs w:val="24"/>
        </w:rPr>
        <w:t>– линии градостроительного регулирования</w:t>
      </w:r>
      <w:r w:rsidRPr="002C1221">
        <w:rPr>
          <w:rFonts w:ascii="Times New Roman" w:hAnsi="Times New Roman" w:cs="Times New Roman"/>
          <w:sz w:val="24"/>
          <w:szCs w:val="24"/>
        </w:rPr>
        <w:t xml:space="preserve"> – границы застройки, устанавливаемые при размещении зданий, строений, сооружений, с отступом от красных линий или от гр</w:t>
      </w:r>
      <w:r w:rsidRPr="002C1221">
        <w:rPr>
          <w:rFonts w:ascii="Times New Roman" w:hAnsi="Times New Roman" w:cs="Times New Roman"/>
          <w:sz w:val="24"/>
          <w:szCs w:val="24"/>
        </w:rPr>
        <w:t>а</w:t>
      </w:r>
      <w:r w:rsidRPr="002C1221">
        <w:rPr>
          <w:rFonts w:ascii="Times New Roman" w:hAnsi="Times New Roman" w:cs="Times New Roman"/>
          <w:sz w:val="24"/>
          <w:szCs w:val="24"/>
        </w:rPr>
        <w:t xml:space="preserve">ниц земельного участка; </w:t>
      </w:r>
    </w:p>
    <w:p w:rsidR="00C766D8" w:rsidRPr="002C1221" w:rsidRDefault="00C766D8" w:rsidP="008A14E9">
      <w:pPr>
        <w:autoSpaceDE w:val="0"/>
        <w:ind w:firstLine="709"/>
        <w:jc w:val="both"/>
        <w:rPr>
          <w:color w:val="000000"/>
        </w:rPr>
      </w:pPr>
      <w:r w:rsidRPr="002C1221">
        <w:rPr>
          <w:i/>
          <w:iCs/>
          <w:color w:val="000000"/>
        </w:rPr>
        <w:lastRenderedPageBreak/>
        <w:t>– малоэтажная многоквартирная застройка –</w:t>
      </w:r>
      <w:r w:rsidRPr="002C1221">
        <w:rPr>
          <w:color w:val="000000"/>
        </w:rPr>
        <w:t xml:space="preserve"> жилая застройка этажностью до 4 этажей включительно с обеспечением, как правило, непосредственной связи квартир с з</w:t>
      </w:r>
      <w:r w:rsidRPr="002C1221">
        <w:rPr>
          <w:color w:val="000000"/>
        </w:rPr>
        <w:t>е</w:t>
      </w:r>
      <w:r w:rsidRPr="002C1221">
        <w:rPr>
          <w:color w:val="000000"/>
        </w:rPr>
        <w:t>мельным участком;</w:t>
      </w:r>
    </w:p>
    <w:p w:rsidR="00C766D8" w:rsidRPr="002C1221" w:rsidRDefault="00C766D8" w:rsidP="008A14E9">
      <w:pPr>
        <w:autoSpaceDE w:val="0"/>
        <w:ind w:firstLine="709"/>
        <w:jc w:val="both"/>
        <w:rPr>
          <w:color w:val="000000"/>
        </w:rPr>
      </w:pPr>
      <w:r w:rsidRPr="002C1221">
        <w:t xml:space="preserve">– </w:t>
      </w:r>
      <w:r w:rsidRPr="002C1221">
        <w:rPr>
          <w:i/>
          <w:iCs/>
        </w:rPr>
        <w:t>минимальная площадь земельного участка</w:t>
      </w:r>
      <w:r w:rsidRPr="002C1221">
        <w:t xml:space="preserve"> – минимально допустимая площадь з</w:t>
      </w:r>
      <w:r w:rsidRPr="002C1221">
        <w:t>е</w:t>
      </w:r>
      <w:r w:rsidRPr="002C1221">
        <w:t>мельного участка, установленная градостроительным регламентом определенной территор</w:t>
      </w:r>
      <w:r w:rsidRPr="002C1221">
        <w:t>и</w:t>
      </w:r>
      <w:r w:rsidRPr="002C1221">
        <w:t>альной зоны;</w:t>
      </w:r>
      <w:r w:rsidRPr="002C1221">
        <w:tab/>
      </w:r>
    </w:p>
    <w:p w:rsidR="00C766D8" w:rsidRPr="002C1221" w:rsidRDefault="00C766D8" w:rsidP="008A14E9">
      <w:pPr>
        <w:autoSpaceDE w:val="0"/>
        <w:ind w:firstLine="709"/>
        <w:jc w:val="both"/>
      </w:pPr>
      <w:r w:rsidRPr="002C1221">
        <w:t xml:space="preserve">– </w:t>
      </w:r>
      <w:r w:rsidRPr="002C1221">
        <w:rPr>
          <w:i/>
          <w:iCs/>
        </w:rPr>
        <w:t>максимальная плотность застройки</w:t>
      </w:r>
      <w:r w:rsidRPr="002C1221">
        <w:t xml:space="preserve"> – плотность застройки (кв</w:t>
      </w:r>
      <w:proofErr w:type="gramStart"/>
      <w:r w:rsidRPr="002C1221">
        <w:t>.м</w:t>
      </w:r>
      <w:proofErr w:type="gramEnd"/>
      <w:r w:rsidRPr="002C1221">
        <w:t xml:space="preserve"> общей площади строений на 1га), устанавливаемая для каждого типа застройки, которую не разрешается превышать при освоении площадки или при ее реконструкции;</w:t>
      </w:r>
    </w:p>
    <w:p w:rsidR="00C766D8" w:rsidRPr="002C1221" w:rsidRDefault="00C766D8" w:rsidP="008A14E9">
      <w:pPr>
        <w:ind w:firstLine="709"/>
        <w:jc w:val="both"/>
      </w:pPr>
      <w:r w:rsidRPr="002C1221">
        <w:rPr>
          <w:i/>
          <w:iCs/>
          <w:color w:val="000000"/>
        </w:rPr>
        <w:t>– многоквартирный жилой дом</w:t>
      </w:r>
      <w:r w:rsidRPr="002C1221">
        <w:rPr>
          <w:color w:val="000000"/>
        </w:rPr>
        <w:t xml:space="preserve"> – жилой дом, состоящий из двух и более квартир, имеющих самостоятельные выходы либо на земельный участок, прилегающий к жилому д</w:t>
      </w:r>
      <w:r w:rsidRPr="002C1221">
        <w:rPr>
          <w:color w:val="000000"/>
        </w:rPr>
        <w:t>о</w:t>
      </w:r>
      <w:r w:rsidRPr="002C1221">
        <w:rPr>
          <w:color w:val="000000"/>
        </w:rPr>
        <w:t>му, либо в помещения общего пользования в таком доме;</w:t>
      </w:r>
    </w:p>
    <w:p w:rsidR="00B06CEB" w:rsidRPr="002C1221" w:rsidRDefault="00C766D8" w:rsidP="00B06CEB">
      <w:pPr>
        <w:ind w:firstLine="709"/>
        <w:jc w:val="both"/>
        <w:rPr>
          <w:color w:val="000000"/>
        </w:rPr>
      </w:pPr>
      <w:proofErr w:type="gramStart"/>
      <w:r w:rsidRPr="002C1221">
        <w:rPr>
          <w:color w:val="000000"/>
        </w:rPr>
        <w:t xml:space="preserve">– </w:t>
      </w:r>
      <w:r w:rsidR="00E55191" w:rsidRPr="002C1221">
        <w:rPr>
          <w:i/>
          <w:iCs/>
          <w:color w:val="000000"/>
        </w:rPr>
        <w:t>объект</w:t>
      </w:r>
      <w:r w:rsidRPr="002C1221">
        <w:rPr>
          <w:i/>
          <w:iCs/>
          <w:color w:val="000000"/>
        </w:rPr>
        <w:t xml:space="preserve"> индивидуального жилищного строительства </w:t>
      </w:r>
      <w:r w:rsidRPr="002C1221">
        <w:rPr>
          <w:color w:val="000000"/>
        </w:rPr>
        <w:t xml:space="preserve">– </w:t>
      </w:r>
      <w:r w:rsidR="00B06CEB" w:rsidRPr="002C1221">
        <w:t>отдельно стоящее здание с количеством надземных этажей не более чем три, высотой не более двадцати метров, кот</w:t>
      </w:r>
      <w:r w:rsidR="00B06CEB" w:rsidRPr="002C1221">
        <w:t>о</w:t>
      </w:r>
      <w:r w:rsidR="00B06CEB" w:rsidRPr="002C1221">
        <w:t>рое состоит из комнат и помещений вспомогательного использования, предназначе</w:t>
      </w:r>
      <w:r w:rsidR="00B06CEB" w:rsidRPr="002C1221">
        <w:t>н</w:t>
      </w:r>
      <w:r w:rsidR="00B06CEB" w:rsidRPr="002C1221">
        <w:t>ных для удовлетворения гражданами бытовых и иных нужд, связанных с их проживанием в таком здании, и не предназначено для раздела на самостоятельные объекты недвижим</w:t>
      </w:r>
      <w:r w:rsidR="00B06CEB" w:rsidRPr="002C1221">
        <w:t>о</w:t>
      </w:r>
      <w:r w:rsidR="00B06CEB" w:rsidRPr="002C1221">
        <w:t>сти</w:t>
      </w:r>
      <w:r w:rsidR="00B06CEB" w:rsidRPr="002C1221">
        <w:rPr>
          <w:color w:val="000000"/>
        </w:rPr>
        <w:t>;</w:t>
      </w:r>
      <w:proofErr w:type="gramEnd"/>
    </w:p>
    <w:p w:rsidR="00B06CEB" w:rsidRPr="002C1221" w:rsidRDefault="00B06CEB" w:rsidP="00B06CEB">
      <w:pPr>
        <w:ind w:firstLine="709"/>
        <w:jc w:val="both"/>
        <w:rPr>
          <w:color w:val="000000"/>
        </w:rPr>
      </w:pPr>
      <w:proofErr w:type="gramStart"/>
      <w:r w:rsidRPr="002C1221">
        <w:rPr>
          <w:color w:val="000000"/>
        </w:rPr>
        <w:t xml:space="preserve">– </w:t>
      </w:r>
      <w:r w:rsidRPr="002C1221">
        <w:rPr>
          <w:i/>
          <w:iCs/>
          <w:color w:val="000000"/>
        </w:rPr>
        <w:t>объект капитального строительства</w:t>
      </w:r>
      <w:r w:rsidRPr="002C1221">
        <w:rPr>
          <w:color w:val="000000"/>
        </w:rPr>
        <w:t xml:space="preserve"> – </w:t>
      </w:r>
      <w:r w:rsidRPr="002C1221">
        <w:t>здание, строение, сооружение, объекты, строительство которых не завершено (далее - объекты незавершенного строительства), за и</w:t>
      </w:r>
      <w:r w:rsidRPr="002C1221">
        <w:t>с</w:t>
      </w:r>
      <w:r w:rsidRPr="002C1221">
        <w:t>ключением некапитальных строений, сооружений и неотделимых улучшений земельного участка (замощение, покрытие и другие)</w:t>
      </w:r>
      <w:r w:rsidRPr="002C1221">
        <w:rPr>
          <w:color w:val="000000"/>
        </w:rPr>
        <w:t>;</w:t>
      </w:r>
      <w:proofErr w:type="gramEnd"/>
    </w:p>
    <w:p w:rsidR="00B06CEB" w:rsidRPr="002C1221" w:rsidRDefault="00B06CEB" w:rsidP="00B06CEB">
      <w:pPr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– </w:t>
      </w:r>
      <w:r w:rsidRPr="002C1221">
        <w:rPr>
          <w:i/>
          <w:iCs/>
          <w:color w:val="000000"/>
        </w:rPr>
        <w:t>правила землепользования и застройки</w:t>
      </w:r>
      <w:r w:rsidRPr="002C1221">
        <w:rPr>
          <w:color w:val="000000"/>
        </w:rPr>
        <w:t xml:space="preserve"> – </w:t>
      </w:r>
      <w:r w:rsidRPr="002C1221">
        <w:t>документ градостроительного зониров</w:t>
      </w:r>
      <w:r w:rsidRPr="002C1221">
        <w:t>а</w:t>
      </w:r>
      <w:r w:rsidRPr="002C1221">
        <w:t>ния, который утверждается нормативными правовыми актами органов местного сам</w:t>
      </w:r>
      <w:r w:rsidRPr="002C1221">
        <w:t>о</w:t>
      </w:r>
      <w:r w:rsidRPr="002C1221">
        <w:t>управления, нормативными правовыми актами органов государственной власти субъектов Российской Федерации - городов федерального значения Москвы и Санкт-Петербурга и в котором уст</w:t>
      </w:r>
      <w:r w:rsidRPr="002C1221">
        <w:t>а</w:t>
      </w:r>
      <w:r w:rsidRPr="002C1221">
        <w:t>навливаются территориальные зоны, градостроительные регламенты, пор</w:t>
      </w:r>
      <w:r w:rsidRPr="002C1221">
        <w:t>я</w:t>
      </w:r>
      <w:r w:rsidRPr="002C1221">
        <w:t>док применения такого документа и порядок внесения в него изменений</w:t>
      </w:r>
      <w:r w:rsidRPr="002C1221">
        <w:rPr>
          <w:color w:val="000000"/>
        </w:rPr>
        <w:t>;</w:t>
      </w:r>
    </w:p>
    <w:p w:rsidR="00B06CEB" w:rsidRPr="002C1221" w:rsidRDefault="00B06CEB" w:rsidP="00B06CEB">
      <w:pPr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– </w:t>
      </w:r>
      <w:r w:rsidRPr="002C1221">
        <w:rPr>
          <w:i/>
          <w:iCs/>
          <w:color w:val="000000"/>
        </w:rPr>
        <w:t>процент застройки земельного участка</w:t>
      </w:r>
      <w:r w:rsidRPr="002C1221">
        <w:rPr>
          <w:color w:val="000000"/>
        </w:rPr>
        <w:t xml:space="preserve"> – выраженный в процентах показатель гр</w:t>
      </w:r>
      <w:r w:rsidRPr="002C1221">
        <w:rPr>
          <w:color w:val="000000"/>
        </w:rPr>
        <w:t>а</w:t>
      </w:r>
      <w:r w:rsidRPr="002C1221">
        <w:rPr>
          <w:color w:val="000000"/>
        </w:rPr>
        <w:t>достроительного регламента, показывающий, какая максимальная часть площади ка</w:t>
      </w:r>
      <w:r w:rsidRPr="002C1221">
        <w:rPr>
          <w:color w:val="000000"/>
        </w:rPr>
        <w:t>ж</w:t>
      </w:r>
      <w:r w:rsidRPr="002C1221">
        <w:rPr>
          <w:color w:val="000000"/>
        </w:rPr>
        <w:t>дого земельного участка, расположенного в соответствующей территориальной зоне, м</w:t>
      </w:r>
      <w:r w:rsidRPr="002C1221">
        <w:rPr>
          <w:color w:val="000000"/>
        </w:rPr>
        <w:t>о</w:t>
      </w:r>
      <w:r w:rsidRPr="002C1221">
        <w:rPr>
          <w:color w:val="000000"/>
        </w:rPr>
        <w:t>жет быть занята зданиями, строениями и сооружениями;</w:t>
      </w:r>
    </w:p>
    <w:p w:rsidR="00B06CEB" w:rsidRPr="002C1221" w:rsidRDefault="00B06CEB" w:rsidP="00B06CEB">
      <w:pPr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– </w:t>
      </w:r>
      <w:r w:rsidRPr="002C1221">
        <w:rPr>
          <w:i/>
          <w:iCs/>
          <w:color w:val="000000"/>
        </w:rPr>
        <w:t>публичные слушания, публичные обсуждения</w:t>
      </w:r>
      <w:r w:rsidRPr="002C1221">
        <w:rPr>
          <w:color w:val="000000"/>
        </w:rPr>
        <w:t xml:space="preserve"> – форма непосредственного участия населения в осуществлении местного самоуправления посредством публичного обсужд</w:t>
      </w:r>
      <w:r w:rsidRPr="002C1221">
        <w:rPr>
          <w:color w:val="000000"/>
        </w:rPr>
        <w:t>е</w:t>
      </w:r>
      <w:r w:rsidRPr="002C1221">
        <w:rPr>
          <w:color w:val="000000"/>
        </w:rPr>
        <w:t>ния проектов муниципальных правовых актов и вопросов в сфере градостроительной деятельн</w:t>
      </w:r>
      <w:r w:rsidRPr="002C1221">
        <w:rPr>
          <w:color w:val="000000"/>
        </w:rPr>
        <w:t>о</w:t>
      </w:r>
      <w:r w:rsidRPr="002C1221">
        <w:rPr>
          <w:color w:val="000000"/>
        </w:rPr>
        <w:t>сти, планируемой к проведению на территории муниципального образования;</w:t>
      </w:r>
    </w:p>
    <w:p w:rsidR="00B06CEB" w:rsidRPr="002C1221" w:rsidRDefault="00B06CEB" w:rsidP="00B06CEB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2C1221">
        <w:rPr>
          <w:rFonts w:ascii="Times New Roman" w:hAnsi="Times New Roman"/>
          <w:i/>
          <w:iCs/>
          <w:color w:val="000000"/>
          <w:sz w:val="24"/>
          <w:szCs w:val="24"/>
        </w:rPr>
        <w:t>публичный сервитут</w:t>
      </w:r>
      <w:r w:rsidRPr="002C1221">
        <w:rPr>
          <w:rFonts w:ascii="Times New Roman" w:hAnsi="Times New Roman"/>
          <w:color w:val="000000"/>
          <w:sz w:val="24"/>
          <w:szCs w:val="24"/>
        </w:rPr>
        <w:t xml:space="preserve"> – право ограниченного пользования чужой недвижимостью, </w:t>
      </w:r>
      <w:r w:rsidRPr="002C1221">
        <w:rPr>
          <w:rFonts w:ascii="Times New Roman" w:hAnsi="Times New Roman"/>
          <w:sz w:val="24"/>
          <w:szCs w:val="24"/>
        </w:rPr>
        <w:t>устанавливается законом или иным нормативным правовым актом Российской Федер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ции, нормативным правовым актом субъекта Российской Федерации, нормативным правовым а</w:t>
      </w:r>
      <w:r w:rsidRPr="002C1221">
        <w:rPr>
          <w:rFonts w:ascii="Times New Roman" w:hAnsi="Times New Roman"/>
          <w:sz w:val="24"/>
          <w:szCs w:val="24"/>
        </w:rPr>
        <w:t>к</w:t>
      </w:r>
      <w:r w:rsidRPr="002C1221">
        <w:rPr>
          <w:rFonts w:ascii="Times New Roman" w:hAnsi="Times New Roman"/>
          <w:sz w:val="24"/>
          <w:szCs w:val="24"/>
        </w:rPr>
        <w:t>том органа местного самоуправления в случаях, если это необходимо для обеспечения инт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ресов государства, местного самоуправления или местного населения, без изъятия земельных участков. Установление публичного сервитута осуществляется с учетом результатов общес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венных слушаний;</w:t>
      </w:r>
    </w:p>
    <w:p w:rsidR="00B06CEB" w:rsidRPr="002C1221" w:rsidRDefault="00B06CEB" w:rsidP="00B06CEB">
      <w:pPr>
        <w:ind w:firstLine="709"/>
        <w:jc w:val="both"/>
        <w:rPr>
          <w:color w:val="000000"/>
        </w:rPr>
      </w:pPr>
      <w:proofErr w:type="gramStart"/>
      <w:r w:rsidRPr="002C1221">
        <w:rPr>
          <w:color w:val="000000"/>
        </w:rPr>
        <w:t>–</w:t>
      </w:r>
      <w:r w:rsidRPr="002C1221">
        <w:t xml:space="preserve"> </w:t>
      </w:r>
      <w:r w:rsidRPr="002C1221">
        <w:rPr>
          <w:i/>
        </w:rPr>
        <w:t>реконструкция объектов капитального строительства</w:t>
      </w:r>
      <w:r w:rsidRPr="002C1221">
        <w:t xml:space="preserve"> (за исключением лине</w:t>
      </w:r>
      <w:r w:rsidRPr="002C1221">
        <w:t>й</w:t>
      </w:r>
      <w:r w:rsidRPr="002C1221">
        <w:t>ных объектов) - 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</w:t>
      </w:r>
      <w:r w:rsidRPr="002C1221">
        <w:t>и</w:t>
      </w:r>
      <w:r w:rsidRPr="002C1221">
        <w:t>тельных конструкций объекта капитального строительства, за исключением замены отдел</w:t>
      </w:r>
      <w:r w:rsidRPr="002C1221">
        <w:t>ь</w:t>
      </w:r>
      <w:r w:rsidRPr="002C1221">
        <w:t>ных элементов таких конструкций на аналогичные или иные улучша</w:t>
      </w:r>
      <w:r w:rsidRPr="002C1221">
        <w:t>ю</w:t>
      </w:r>
      <w:r w:rsidRPr="002C1221">
        <w:t>щие показатели таких конструкций элементы и (или) восстановления</w:t>
      </w:r>
      <w:proofErr w:type="gramEnd"/>
      <w:r w:rsidRPr="002C1221">
        <w:t xml:space="preserve"> указанных элеме</w:t>
      </w:r>
      <w:r w:rsidRPr="002C1221">
        <w:t>н</w:t>
      </w:r>
      <w:r w:rsidRPr="002C1221">
        <w:t>тов;</w:t>
      </w:r>
    </w:p>
    <w:p w:rsidR="00B06CEB" w:rsidRPr="002C1221" w:rsidRDefault="00B06CEB" w:rsidP="00B06CEB">
      <w:pPr>
        <w:ind w:firstLine="709"/>
        <w:jc w:val="both"/>
        <w:rPr>
          <w:color w:val="000000"/>
        </w:rPr>
      </w:pPr>
      <w:r w:rsidRPr="002C1221">
        <w:rPr>
          <w:color w:val="000000"/>
        </w:rPr>
        <w:t>–</w:t>
      </w:r>
      <w:r w:rsidRPr="002C1221">
        <w:rPr>
          <w:i/>
          <w:iCs/>
          <w:color w:val="000000"/>
        </w:rPr>
        <w:t xml:space="preserve"> строительство</w:t>
      </w:r>
      <w:r w:rsidRPr="002C1221">
        <w:rPr>
          <w:color w:val="000000"/>
        </w:rPr>
        <w:t xml:space="preserve"> – создание зданий, строений, сооружений (в том числе на месте сносимых объектов капитального строительства);</w:t>
      </w:r>
    </w:p>
    <w:p w:rsidR="00B06CEB" w:rsidRPr="002C1221" w:rsidRDefault="00B06CEB" w:rsidP="00B06CEB">
      <w:pPr>
        <w:ind w:firstLine="709"/>
        <w:jc w:val="both"/>
        <w:rPr>
          <w:color w:val="000000"/>
        </w:rPr>
      </w:pPr>
      <w:r w:rsidRPr="002C1221">
        <w:rPr>
          <w:color w:val="000000"/>
        </w:rPr>
        <w:lastRenderedPageBreak/>
        <w:t xml:space="preserve">– </w:t>
      </w:r>
      <w:r w:rsidRPr="002C1221">
        <w:rPr>
          <w:i/>
          <w:iCs/>
          <w:color w:val="000000"/>
        </w:rPr>
        <w:t>территориальные зоны</w:t>
      </w:r>
      <w:r w:rsidRPr="002C1221">
        <w:rPr>
          <w:color w:val="000000"/>
        </w:rPr>
        <w:t xml:space="preserve"> – зоны, для которых в правилах землепользования и з</w:t>
      </w:r>
      <w:r w:rsidRPr="002C1221">
        <w:rPr>
          <w:color w:val="000000"/>
        </w:rPr>
        <w:t>а</w:t>
      </w:r>
      <w:r w:rsidRPr="002C1221">
        <w:rPr>
          <w:color w:val="000000"/>
        </w:rPr>
        <w:t>стройки определены границы и установлены градостроительные регламенты;</w:t>
      </w:r>
    </w:p>
    <w:p w:rsidR="00C766D8" w:rsidRPr="002C1221" w:rsidRDefault="00B06CEB" w:rsidP="00B06CEB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2C1221">
        <w:rPr>
          <w:rFonts w:ascii="Times New Roman" w:hAnsi="Times New Roman"/>
          <w:i/>
          <w:iCs/>
          <w:color w:val="000000"/>
          <w:sz w:val="24"/>
          <w:szCs w:val="24"/>
        </w:rPr>
        <w:t>территории общего пользования</w:t>
      </w:r>
      <w:r w:rsidRPr="002C1221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2C1221">
        <w:rPr>
          <w:rFonts w:ascii="Times New Roman" w:hAnsi="Times New Roman"/>
          <w:sz w:val="24"/>
          <w:szCs w:val="24"/>
        </w:rPr>
        <w:t>территории, которыми беспрепятственно польз</w:t>
      </w:r>
      <w:r w:rsidRPr="002C1221">
        <w:rPr>
          <w:rFonts w:ascii="Times New Roman" w:hAnsi="Times New Roman"/>
          <w:sz w:val="24"/>
          <w:szCs w:val="24"/>
        </w:rPr>
        <w:t>у</w:t>
      </w:r>
      <w:r w:rsidRPr="002C1221">
        <w:rPr>
          <w:rFonts w:ascii="Times New Roman" w:hAnsi="Times New Roman"/>
          <w:sz w:val="24"/>
          <w:szCs w:val="24"/>
        </w:rPr>
        <w:t>ется неограниченный круг лиц (в том числе площади, улицы, проезды, набережные, берег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вые полосы водных объектов общего пользования, скверы, бульвары)</w:t>
      </w:r>
      <w:r w:rsidR="00C766D8" w:rsidRPr="002C1221">
        <w:rPr>
          <w:rFonts w:ascii="Times New Roman" w:hAnsi="Times New Roman"/>
          <w:sz w:val="24"/>
          <w:szCs w:val="24"/>
        </w:rPr>
        <w:t>.</w:t>
      </w:r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2"/>
        <w:rPr>
          <w:b/>
          <w:bCs/>
        </w:rPr>
      </w:pPr>
      <w:bookmarkStart w:id="41" w:name="_Toc380581525"/>
      <w:bookmarkStart w:id="42" w:name="_Toc392516657"/>
      <w:bookmarkStart w:id="43" w:name="_Toc400454204"/>
      <w:bookmarkStart w:id="44" w:name="_Toc410315182"/>
      <w:bookmarkStart w:id="45" w:name="_Toc84805173"/>
      <w:r w:rsidRPr="002C1221">
        <w:rPr>
          <w:b/>
          <w:bCs/>
          <w:color w:val="000000"/>
        </w:rPr>
        <w:t>Статья 3.</w:t>
      </w:r>
      <w:r w:rsidRPr="002C1221">
        <w:rPr>
          <w:b/>
          <w:bCs/>
        </w:rPr>
        <w:t xml:space="preserve"> Правовой статус и сфера действия настоящих Правил</w:t>
      </w:r>
      <w:bookmarkEnd w:id="41"/>
      <w:bookmarkEnd w:id="42"/>
      <w:bookmarkEnd w:id="43"/>
      <w:bookmarkEnd w:id="44"/>
      <w:bookmarkEnd w:id="45"/>
    </w:p>
    <w:p w:rsidR="00C766D8" w:rsidRPr="002C1221" w:rsidRDefault="00C766D8" w:rsidP="006F3A0A">
      <w:pPr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1. Правила землепользования и застройки разработаны на основе Генерального плана муниципального образования </w:t>
      </w:r>
      <w:proofErr w:type="spellStart"/>
      <w:r w:rsidRPr="002C1221">
        <w:rPr>
          <w:color w:val="000000"/>
        </w:rPr>
        <w:t>Гальбштадтский</w:t>
      </w:r>
      <w:proofErr w:type="spellEnd"/>
      <w:r w:rsidRPr="002C1221">
        <w:rPr>
          <w:color w:val="000000"/>
        </w:rPr>
        <w:t xml:space="preserve"> сельсовет Немецкого национального района и не должны ему противоречить.</w:t>
      </w:r>
    </w:p>
    <w:p w:rsidR="00C766D8" w:rsidRPr="002C1221" w:rsidRDefault="00C766D8" w:rsidP="008A14E9">
      <w:pPr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2. Настоящие Правила действуют на всей территории муниципального образования </w:t>
      </w:r>
      <w:proofErr w:type="spellStart"/>
      <w:r w:rsidRPr="002C1221">
        <w:rPr>
          <w:color w:val="000000"/>
        </w:rPr>
        <w:t>Гальбштадтс</w:t>
      </w:r>
      <w:r w:rsidRPr="002C1221">
        <w:t>кий</w:t>
      </w:r>
      <w:proofErr w:type="spellEnd"/>
      <w:r w:rsidRPr="002C1221">
        <w:t xml:space="preserve"> сельсовет Немецкого национального района Алтайского края</w:t>
      </w:r>
      <w:r w:rsidRPr="002C1221">
        <w:rPr>
          <w:color w:val="000000"/>
        </w:rPr>
        <w:t xml:space="preserve">. </w:t>
      </w:r>
    </w:p>
    <w:p w:rsidR="00C766D8" w:rsidRPr="002C1221" w:rsidRDefault="00C766D8" w:rsidP="008A14E9">
      <w:pPr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В случае внесения изменений в Генеральный план муниципального образования </w:t>
      </w:r>
      <w:proofErr w:type="spellStart"/>
      <w:r w:rsidRPr="002C1221">
        <w:rPr>
          <w:color w:val="000000"/>
        </w:rPr>
        <w:t>Гальбштадтский</w:t>
      </w:r>
      <w:proofErr w:type="spellEnd"/>
      <w:r w:rsidRPr="002C1221">
        <w:rPr>
          <w:color w:val="000000"/>
        </w:rPr>
        <w:t xml:space="preserve"> сельсовет</w:t>
      </w:r>
      <w:r w:rsidRPr="002C1221">
        <w:t xml:space="preserve"> Немецкого национального района Алтайского края</w:t>
      </w:r>
      <w:r w:rsidRPr="002C1221">
        <w:rPr>
          <w:color w:val="000000"/>
        </w:rPr>
        <w:t>, соответс</w:t>
      </w:r>
      <w:r w:rsidRPr="002C1221">
        <w:rPr>
          <w:color w:val="000000"/>
        </w:rPr>
        <w:t>т</w:t>
      </w:r>
      <w:r w:rsidRPr="002C1221">
        <w:rPr>
          <w:color w:val="000000"/>
        </w:rPr>
        <w:t>вующие изменения должны быть внесены в Правила землепользования и застройки.</w:t>
      </w:r>
    </w:p>
    <w:p w:rsidR="00C766D8" w:rsidRPr="002C1221" w:rsidRDefault="00C766D8" w:rsidP="008A14E9">
      <w:pPr>
        <w:ind w:firstLine="709"/>
        <w:jc w:val="both"/>
        <w:rPr>
          <w:color w:val="000000"/>
        </w:rPr>
      </w:pPr>
      <w:r w:rsidRPr="002C1221">
        <w:rPr>
          <w:color w:val="000000"/>
        </w:rPr>
        <w:t>3. Документация по планировке территории разрабатывается на основе Генерал</w:t>
      </w:r>
      <w:r w:rsidRPr="002C1221">
        <w:rPr>
          <w:color w:val="000000"/>
        </w:rPr>
        <w:t>ь</w:t>
      </w:r>
      <w:r w:rsidRPr="002C1221">
        <w:rPr>
          <w:color w:val="000000"/>
        </w:rPr>
        <w:t xml:space="preserve">ного плана муниципального образования </w:t>
      </w:r>
      <w:proofErr w:type="spellStart"/>
      <w:r w:rsidRPr="002C1221">
        <w:t>Гальбштадтский</w:t>
      </w:r>
      <w:proofErr w:type="spellEnd"/>
      <w:r w:rsidRPr="002C1221">
        <w:rPr>
          <w:color w:val="000000"/>
        </w:rPr>
        <w:t xml:space="preserve"> сельсовет</w:t>
      </w:r>
      <w:r w:rsidRPr="002C1221">
        <w:t xml:space="preserve"> Немецкого наци</w:t>
      </w:r>
      <w:r w:rsidRPr="002C1221">
        <w:t>о</w:t>
      </w:r>
      <w:r w:rsidRPr="002C1221">
        <w:t>нального района Алтайского края</w:t>
      </w:r>
      <w:r w:rsidRPr="002C1221">
        <w:rPr>
          <w:color w:val="000000"/>
        </w:rPr>
        <w:t>, Правил землепользования и застройки и не должна им противор</w:t>
      </w:r>
      <w:r w:rsidRPr="002C1221">
        <w:rPr>
          <w:color w:val="000000"/>
        </w:rPr>
        <w:t>е</w:t>
      </w:r>
      <w:r w:rsidRPr="002C1221">
        <w:rPr>
          <w:color w:val="000000"/>
        </w:rPr>
        <w:t>чить.</w:t>
      </w:r>
    </w:p>
    <w:p w:rsidR="00C766D8" w:rsidRPr="002C1221" w:rsidRDefault="00C766D8" w:rsidP="008A14E9">
      <w:pPr>
        <w:ind w:firstLine="709"/>
        <w:jc w:val="both"/>
      </w:pPr>
      <w:r w:rsidRPr="002C1221">
        <w:rPr>
          <w:color w:val="000000"/>
        </w:rPr>
        <w:t xml:space="preserve">4. </w:t>
      </w:r>
      <w:r w:rsidR="00B71885" w:rsidRPr="002C1221">
        <w:t xml:space="preserve">Действие градостроительного регламента </w:t>
      </w:r>
      <w:r w:rsidRPr="002C1221">
        <w:t>не распространяется на земельные учас</w:t>
      </w:r>
      <w:r w:rsidRPr="002C1221">
        <w:t>т</w:t>
      </w:r>
      <w:r w:rsidRPr="002C1221">
        <w:t>ки:</w:t>
      </w:r>
    </w:p>
    <w:p w:rsidR="00C766D8" w:rsidRPr="002C1221" w:rsidRDefault="00C766D8" w:rsidP="008A14E9">
      <w:pPr>
        <w:ind w:firstLine="540"/>
        <w:jc w:val="both"/>
      </w:pPr>
      <w:proofErr w:type="gramStart"/>
      <w:r w:rsidRPr="002C1221">
        <w:t xml:space="preserve">– </w:t>
      </w:r>
      <w:r w:rsidRPr="002C1221">
        <w:rPr>
          <w:spacing w:val="2"/>
        </w:rPr>
        <w:t>в границах территорий памятников и ансамблей, включенных в единый государс</w:t>
      </w:r>
      <w:r w:rsidRPr="002C1221">
        <w:rPr>
          <w:spacing w:val="2"/>
        </w:rPr>
        <w:t>т</w:t>
      </w:r>
      <w:r w:rsidRPr="002C1221">
        <w:rPr>
          <w:spacing w:val="2"/>
        </w:rPr>
        <w:t>венный реестр объектов культурного наследия (памятников истории и культуры) н</w:t>
      </w:r>
      <w:r w:rsidRPr="002C1221">
        <w:rPr>
          <w:spacing w:val="2"/>
        </w:rPr>
        <w:t>а</w:t>
      </w:r>
      <w:r w:rsidRPr="002C1221">
        <w:rPr>
          <w:spacing w:val="2"/>
        </w:rPr>
        <w:t>родов Российской Федерации, а также в границах территорий памятников или ансамблей, кот</w:t>
      </w:r>
      <w:r w:rsidRPr="002C1221">
        <w:rPr>
          <w:spacing w:val="2"/>
        </w:rPr>
        <w:t>о</w:t>
      </w:r>
      <w:r w:rsidRPr="002C1221">
        <w:rPr>
          <w:spacing w:val="2"/>
        </w:rPr>
        <w:t>рые являются выявленными объектами культурного наследия и решения о режиме соде</w:t>
      </w:r>
      <w:r w:rsidRPr="002C1221">
        <w:rPr>
          <w:spacing w:val="2"/>
        </w:rPr>
        <w:t>р</w:t>
      </w:r>
      <w:r w:rsidRPr="002C1221">
        <w:rPr>
          <w:spacing w:val="2"/>
        </w:rPr>
        <w:t>жания, параметрах реставрации, консервации, воссоздания, ремонта и приспособлении к</w:t>
      </w:r>
      <w:r w:rsidRPr="002C1221">
        <w:rPr>
          <w:spacing w:val="2"/>
        </w:rPr>
        <w:t>о</w:t>
      </w:r>
      <w:r w:rsidRPr="002C1221">
        <w:rPr>
          <w:spacing w:val="2"/>
        </w:rPr>
        <w:t>торых принимаются в порядке, установленном законодательством Ро</w:t>
      </w:r>
      <w:r w:rsidRPr="002C1221">
        <w:rPr>
          <w:spacing w:val="2"/>
        </w:rPr>
        <w:t>с</w:t>
      </w:r>
      <w:r w:rsidRPr="002C1221">
        <w:rPr>
          <w:spacing w:val="2"/>
        </w:rPr>
        <w:t>сийской Федерации об охране объектов культурного наследия</w:t>
      </w:r>
      <w:proofErr w:type="gramEnd"/>
      <w:r w:rsidRPr="002C1221">
        <w:rPr>
          <w:spacing w:val="2"/>
        </w:rPr>
        <w:t>;</w:t>
      </w:r>
    </w:p>
    <w:p w:rsidR="00C766D8" w:rsidRPr="002C1221" w:rsidRDefault="00C766D8" w:rsidP="008A14E9">
      <w:pPr>
        <w:ind w:firstLine="540"/>
        <w:jc w:val="both"/>
      </w:pPr>
      <w:r w:rsidRPr="002C1221">
        <w:t>– в границах территорий общего пользования;</w:t>
      </w:r>
    </w:p>
    <w:p w:rsidR="00C766D8" w:rsidRPr="002C1221" w:rsidRDefault="00C766D8" w:rsidP="008A14E9">
      <w:pPr>
        <w:ind w:firstLine="540"/>
        <w:jc w:val="both"/>
      </w:pPr>
      <w:proofErr w:type="gramStart"/>
      <w:r w:rsidRPr="002C1221">
        <w:t xml:space="preserve">– </w:t>
      </w:r>
      <w:r w:rsidRPr="002C1221">
        <w:rPr>
          <w:spacing w:val="2"/>
        </w:rPr>
        <w:t>предназначенные для размещения линейных объектов и (или) занятые линейными объектами</w:t>
      </w:r>
      <w:r w:rsidRPr="002C1221">
        <w:t>;</w:t>
      </w:r>
      <w:proofErr w:type="gramEnd"/>
    </w:p>
    <w:p w:rsidR="00C766D8" w:rsidRPr="002C1221" w:rsidRDefault="00C766D8" w:rsidP="008A14E9">
      <w:pPr>
        <w:ind w:firstLine="540"/>
        <w:jc w:val="both"/>
      </w:pPr>
      <w:proofErr w:type="gramStart"/>
      <w:r w:rsidRPr="002C1221">
        <w:t>– предоставленные для добычи полезных ископаемых.</w:t>
      </w:r>
      <w:proofErr w:type="gramEnd"/>
    </w:p>
    <w:p w:rsidR="00C766D8" w:rsidRPr="002C1221" w:rsidRDefault="00C766D8" w:rsidP="00B71885">
      <w:pPr>
        <w:ind w:firstLine="709"/>
        <w:jc w:val="both"/>
      </w:pPr>
      <w:r w:rsidRPr="002C1221">
        <w:rPr>
          <w:spacing w:val="2"/>
        </w:rPr>
        <w:t>5. 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</w:t>
      </w:r>
      <w:r w:rsidRPr="002C1221">
        <w:rPr>
          <w:spacing w:val="2"/>
        </w:rPr>
        <w:t>я</w:t>
      </w:r>
      <w:r w:rsidRPr="002C1221">
        <w:rPr>
          <w:spacing w:val="2"/>
        </w:rPr>
        <w:t>ми использования территорий градостроительные регламенты устанавливаются в соотве</w:t>
      </w:r>
      <w:r w:rsidRPr="002C1221">
        <w:rPr>
          <w:spacing w:val="2"/>
        </w:rPr>
        <w:t>т</w:t>
      </w:r>
      <w:r w:rsidRPr="002C1221">
        <w:rPr>
          <w:spacing w:val="2"/>
        </w:rPr>
        <w:t>ствии с законодательством Российской Федерации.</w:t>
      </w:r>
    </w:p>
    <w:p w:rsidR="00C766D8" w:rsidRPr="002C1221" w:rsidRDefault="00C766D8" w:rsidP="00B71885">
      <w:pPr>
        <w:ind w:firstLine="709"/>
        <w:jc w:val="both"/>
      </w:pPr>
      <w:r w:rsidRPr="002C1221">
        <w:rPr>
          <w:color w:val="000000"/>
        </w:rPr>
        <w:t xml:space="preserve">6. </w:t>
      </w:r>
      <w:r w:rsidRPr="002C1221">
        <w:rPr>
          <w:spacing w:val="2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</w:t>
      </w:r>
      <w:r w:rsidRPr="002C1221">
        <w:rPr>
          <w:spacing w:val="2"/>
        </w:rPr>
        <w:t>и</w:t>
      </w:r>
      <w:r w:rsidRPr="002C1221">
        <w:rPr>
          <w:spacing w:val="2"/>
        </w:rPr>
        <w:t>родных территорий (за исключением земель лечебно-оздоровительных местностей и к</w:t>
      </w:r>
      <w:r w:rsidRPr="002C1221">
        <w:rPr>
          <w:spacing w:val="2"/>
        </w:rPr>
        <w:t>у</w:t>
      </w:r>
      <w:r w:rsidRPr="002C1221">
        <w:rPr>
          <w:spacing w:val="2"/>
        </w:rPr>
        <w:t>рортов), сельскохозяйственных угодий в составе земель сельскохозяйственного назнач</w:t>
      </w:r>
      <w:r w:rsidRPr="002C1221">
        <w:rPr>
          <w:spacing w:val="2"/>
        </w:rPr>
        <w:t>е</w:t>
      </w:r>
      <w:r w:rsidRPr="002C1221">
        <w:rPr>
          <w:spacing w:val="2"/>
        </w:rPr>
        <w:t>ния, земельных участков, расположенных в границах особых экономических зон и терр</w:t>
      </w:r>
      <w:r w:rsidRPr="002C1221">
        <w:rPr>
          <w:spacing w:val="2"/>
        </w:rPr>
        <w:t>и</w:t>
      </w:r>
      <w:r w:rsidRPr="002C1221">
        <w:rPr>
          <w:spacing w:val="2"/>
        </w:rPr>
        <w:t>торий опережающего социально-экономического развития</w:t>
      </w:r>
      <w:r w:rsidRPr="002C1221">
        <w:t>;</w:t>
      </w:r>
    </w:p>
    <w:p w:rsidR="00B71885" w:rsidRPr="002C1221" w:rsidRDefault="00B71885" w:rsidP="00B71885">
      <w:pPr>
        <w:ind w:firstLine="709"/>
        <w:jc w:val="both"/>
      </w:pPr>
      <w:r w:rsidRPr="002C1221">
        <w:t xml:space="preserve">7. </w:t>
      </w:r>
      <w:proofErr w:type="gramStart"/>
      <w:r w:rsidRPr="002C1221">
        <w:t>До установления градостроительных регламентов в отношении земельных учас</w:t>
      </w:r>
      <w:r w:rsidRPr="002C1221">
        <w:t>т</w:t>
      </w:r>
      <w:r w:rsidRPr="002C1221">
        <w:t>ков, включенных в границы населенных пунктов из земель лесного фонда (за исключ</w:t>
      </w:r>
      <w:r w:rsidRPr="002C1221">
        <w:t>е</w:t>
      </w:r>
      <w:r w:rsidRPr="002C1221">
        <w:t>нием лесных участков, которые до 1 января 2016 года предоставлены гражданам или юр</w:t>
      </w:r>
      <w:r w:rsidRPr="002C1221">
        <w:t>и</w:t>
      </w:r>
      <w:r w:rsidRPr="002C1221">
        <w:t>дическим лицам либо на которых расположены объекты недвижимого имущества, права на которые возникли до 1 января 2016 года, и разрешенное использование либо назнач</w:t>
      </w:r>
      <w:r w:rsidRPr="002C1221">
        <w:t>е</w:t>
      </w:r>
      <w:r w:rsidRPr="002C1221">
        <w:t>ние которых до их включения в границы населенного</w:t>
      </w:r>
      <w:proofErr w:type="gramEnd"/>
      <w:r w:rsidRPr="002C1221">
        <w:t xml:space="preserve"> пункта не было связано с использ</w:t>
      </w:r>
      <w:r w:rsidRPr="002C1221">
        <w:t>о</w:t>
      </w:r>
      <w:r w:rsidRPr="002C1221">
        <w:t>ванием лесов), такие земельные участки используются с учетом ограничений, установле</w:t>
      </w:r>
      <w:r w:rsidRPr="002C1221">
        <w:t>н</w:t>
      </w:r>
      <w:r w:rsidRPr="002C1221">
        <w:t>ных при использовании городских лесов в соответствии с лесным законодательством.</w:t>
      </w:r>
    </w:p>
    <w:p w:rsidR="00B71885" w:rsidRPr="002C1221" w:rsidRDefault="00B71885" w:rsidP="00B71885">
      <w:pPr>
        <w:ind w:firstLine="709"/>
        <w:jc w:val="both"/>
      </w:pPr>
      <w:r w:rsidRPr="002C1221">
        <w:lastRenderedPageBreak/>
        <w:t>8. Использование земельных участков, на которые действие градостроительных ре</w:t>
      </w:r>
      <w:r w:rsidRPr="002C1221">
        <w:t>г</w:t>
      </w:r>
      <w:r w:rsidRPr="002C1221">
        <w:t>ламентов не распространяется или для которых градостроительные регламенты не устана</w:t>
      </w:r>
      <w:r w:rsidRPr="002C1221">
        <w:t>в</w:t>
      </w:r>
      <w:r w:rsidRPr="002C1221">
        <w:t>ливаются, определяется уполномоченными федеральными органами исполнительной власти, уполномоченными органами исполнительной власти субъектов Российской Фед</w:t>
      </w:r>
      <w:r w:rsidRPr="002C1221">
        <w:t>е</w:t>
      </w:r>
      <w:r w:rsidRPr="002C1221">
        <w:t>рации или уполномоченными органами местного самоуправления в соответствии с федеральными з</w:t>
      </w:r>
      <w:r w:rsidRPr="002C1221">
        <w:t>а</w:t>
      </w:r>
      <w:r w:rsidRPr="002C1221">
        <w:t>конами. Использование земельных участков в границах особых экономических зон опред</w:t>
      </w:r>
      <w:r w:rsidRPr="002C1221">
        <w:t>е</w:t>
      </w:r>
      <w:r w:rsidRPr="002C1221">
        <w:t>ляется органами управления особыми экономическими зонами. Использ</w:t>
      </w:r>
      <w:r w:rsidRPr="002C1221">
        <w:t>о</w:t>
      </w:r>
      <w:r w:rsidRPr="002C1221">
        <w:t>вание земель или земельных участков из состава земель лесного фонда, земель или земельных участков, ра</w:t>
      </w:r>
      <w:r w:rsidRPr="002C1221">
        <w:t>с</w:t>
      </w:r>
      <w:r w:rsidRPr="002C1221">
        <w:t>положенных в границах особо охраняемых природных территорий, определяется соответс</w:t>
      </w:r>
      <w:r w:rsidRPr="002C1221">
        <w:t>т</w:t>
      </w:r>
      <w:r w:rsidRPr="002C1221">
        <w:t>венно лесохозяйственным регламентом, положением об особо охраняемой природной терр</w:t>
      </w:r>
      <w:r w:rsidRPr="002C1221">
        <w:t>и</w:t>
      </w:r>
      <w:r w:rsidRPr="002C1221">
        <w:t xml:space="preserve">тории в соответствии с лесным законодательством, </w:t>
      </w:r>
      <w:hyperlink r:id="rId7" w:history="1">
        <w:r w:rsidRPr="002C1221">
          <w:t>законод</w:t>
        </w:r>
        <w:r w:rsidRPr="002C1221">
          <w:t>а</w:t>
        </w:r>
        <w:r w:rsidRPr="002C1221">
          <w:t>тельством</w:t>
        </w:r>
      </w:hyperlink>
      <w:r w:rsidRPr="002C1221">
        <w:t xml:space="preserve"> об особо охраняемых природных территориях.</w:t>
      </w:r>
    </w:p>
    <w:p w:rsidR="00C766D8" w:rsidRPr="002C1221" w:rsidRDefault="00B71885" w:rsidP="00B71885">
      <w:pPr>
        <w:ind w:firstLine="709"/>
        <w:jc w:val="both"/>
      </w:pPr>
      <w:r w:rsidRPr="002C1221">
        <w:rPr>
          <w:color w:val="000000"/>
        </w:rPr>
        <w:t>9</w:t>
      </w:r>
      <w:r w:rsidR="00C766D8" w:rsidRPr="002C1221">
        <w:rPr>
          <w:color w:val="000000"/>
        </w:rPr>
        <w:t xml:space="preserve">. </w:t>
      </w:r>
      <w:proofErr w:type="gramStart"/>
      <w:r w:rsidR="00C766D8" w:rsidRPr="002C1221">
        <w:t>Положение настоящих Правил обязательны для использования федеральными о</w:t>
      </w:r>
      <w:r w:rsidR="00C766D8" w:rsidRPr="002C1221">
        <w:t>р</w:t>
      </w:r>
      <w:r w:rsidR="00C766D8" w:rsidRPr="002C1221">
        <w:t>ганами государственной власти, органами государственной власти Алтайского края, орган</w:t>
      </w:r>
      <w:r w:rsidR="00C766D8" w:rsidRPr="002C1221">
        <w:t>а</w:t>
      </w:r>
      <w:r w:rsidR="00C766D8" w:rsidRPr="002C1221">
        <w:t>ми местного самоуправления Немецкого национального района, органами местного сам</w:t>
      </w:r>
      <w:r w:rsidR="00C766D8" w:rsidRPr="002C1221">
        <w:t>о</w:t>
      </w:r>
      <w:r w:rsidR="00C766D8" w:rsidRPr="002C1221">
        <w:t xml:space="preserve">управления </w:t>
      </w:r>
      <w:r w:rsidR="00C766D8" w:rsidRPr="002C1221">
        <w:rPr>
          <w:color w:val="000000"/>
        </w:rPr>
        <w:t xml:space="preserve">муниципального образования </w:t>
      </w:r>
      <w:proofErr w:type="spellStart"/>
      <w:r w:rsidR="00C766D8" w:rsidRPr="002C1221">
        <w:t>Гальбштадтский</w:t>
      </w:r>
      <w:proofErr w:type="spellEnd"/>
      <w:r w:rsidR="00C766D8" w:rsidRPr="002C1221">
        <w:rPr>
          <w:color w:val="000000"/>
        </w:rPr>
        <w:t xml:space="preserve"> сельсовет</w:t>
      </w:r>
      <w:r w:rsidR="00C766D8" w:rsidRPr="002C1221">
        <w:t xml:space="preserve"> Немецкого национал</w:t>
      </w:r>
      <w:r w:rsidR="00C766D8" w:rsidRPr="002C1221">
        <w:t>ь</w:t>
      </w:r>
      <w:r w:rsidR="00C766D8" w:rsidRPr="002C1221">
        <w:t>ного района Алтайского края и иных муниципальных образований, юридическ</w:t>
      </w:r>
      <w:r w:rsidR="00C766D8" w:rsidRPr="002C1221">
        <w:t>и</w:t>
      </w:r>
      <w:r w:rsidR="00C766D8" w:rsidRPr="002C1221">
        <w:t>ми лицами и гражданами.</w:t>
      </w:r>
      <w:proofErr w:type="gramEnd"/>
    </w:p>
    <w:p w:rsidR="00C766D8" w:rsidRPr="002C1221" w:rsidRDefault="00C766D8" w:rsidP="008A14E9">
      <w:pPr>
        <w:pStyle w:val="ConsPlusNormal"/>
        <w:widowControl/>
        <w:spacing w:before="100" w:beforeAutospacing="1" w:after="100" w:afterAutospacing="1"/>
        <w:ind w:firstLine="709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bookmarkStart w:id="46" w:name="_Toc339819793"/>
      <w:bookmarkStart w:id="47" w:name="_Toc379293250"/>
      <w:bookmarkStart w:id="48" w:name="_Toc380051120"/>
      <w:bookmarkStart w:id="49" w:name="_Toc380581527"/>
      <w:bookmarkStart w:id="50" w:name="_Toc392516659"/>
      <w:bookmarkStart w:id="51" w:name="_Toc400454206"/>
      <w:bookmarkStart w:id="52" w:name="_Toc410315184"/>
      <w:bookmarkStart w:id="53" w:name="_Toc84805174"/>
      <w:r w:rsidRPr="002C1221">
        <w:rPr>
          <w:rFonts w:ascii="Times New Roman" w:hAnsi="Times New Roman"/>
          <w:b/>
          <w:bCs/>
          <w:sz w:val="24"/>
          <w:szCs w:val="24"/>
        </w:rPr>
        <w:t>Статья 4. Открытость и доступность информации о землепользовании и з</w:t>
      </w:r>
      <w:r w:rsidRPr="002C1221">
        <w:rPr>
          <w:rFonts w:ascii="Times New Roman" w:hAnsi="Times New Roman"/>
          <w:b/>
          <w:bCs/>
          <w:sz w:val="24"/>
          <w:szCs w:val="24"/>
        </w:rPr>
        <w:t>а</w:t>
      </w:r>
      <w:r w:rsidRPr="002C1221">
        <w:rPr>
          <w:rFonts w:ascii="Times New Roman" w:hAnsi="Times New Roman"/>
          <w:b/>
          <w:bCs/>
          <w:sz w:val="24"/>
          <w:szCs w:val="24"/>
        </w:rPr>
        <w:t>стройке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EE33BF" w:rsidRPr="002C1221" w:rsidRDefault="00EE33BF" w:rsidP="00EE33BF">
      <w:pPr>
        <w:ind w:firstLine="709"/>
        <w:jc w:val="both"/>
      </w:pPr>
      <w:r w:rsidRPr="002C1221">
        <w:t>1. Настоящие Правила являются открытыми для физических и юридических лиц,</w:t>
      </w:r>
      <w:r w:rsidRPr="002C1221">
        <w:rPr>
          <w:rFonts w:ascii="Arial" w:hAnsi="Arial" w:cs="Arial"/>
          <w:sz w:val="21"/>
          <w:szCs w:val="21"/>
        </w:rPr>
        <w:t xml:space="preserve"> </w:t>
      </w:r>
      <w:r w:rsidRPr="002C1221">
        <w:t xml:space="preserve">для должностных лиц органов власти и управления, а также органов, осуществляющих </w:t>
      </w:r>
      <w:proofErr w:type="gramStart"/>
      <w:r w:rsidRPr="002C1221">
        <w:t>контроль за</w:t>
      </w:r>
      <w:proofErr w:type="gramEnd"/>
      <w:r w:rsidRPr="002C1221">
        <w:t xml:space="preserve"> соблюдением градостроительного законодательства органами местного сам</w:t>
      </w:r>
      <w:r w:rsidRPr="002C1221">
        <w:t>о</w:t>
      </w:r>
      <w:r w:rsidRPr="002C1221">
        <w:t>управления.</w:t>
      </w:r>
    </w:p>
    <w:p w:rsidR="00EE33BF" w:rsidRPr="002C1221" w:rsidRDefault="00EE33BF" w:rsidP="00EE33BF">
      <w:pPr>
        <w:ind w:firstLine="709"/>
        <w:jc w:val="both"/>
        <w:rPr>
          <w:szCs w:val="28"/>
        </w:rPr>
      </w:pPr>
      <w:r w:rsidRPr="002C1221">
        <w:rPr>
          <w:szCs w:val="28"/>
        </w:rPr>
        <w:t xml:space="preserve">2. Возможность ознакомления с Правилами осуществляется через их официальное обнародование. </w:t>
      </w:r>
    </w:p>
    <w:p w:rsidR="00C766D8" w:rsidRPr="002C1221" w:rsidRDefault="00C766D8" w:rsidP="00EE33BF">
      <w:pPr>
        <w:pStyle w:val="ab"/>
        <w:tabs>
          <w:tab w:val="left" w:pos="720"/>
        </w:tabs>
        <w:spacing w:after="0"/>
        <w:ind w:left="0"/>
        <w:jc w:val="both"/>
      </w:pPr>
      <w:r w:rsidRPr="002C1221">
        <w:tab/>
        <w:t>3. Граждане имеют право участвовать в принятии решений по вопросам землепольз</w:t>
      </w:r>
      <w:r w:rsidRPr="002C1221">
        <w:t>о</w:t>
      </w:r>
      <w:r w:rsidRPr="002C1221">
        <w:t>вания и застройки в соответствии с действующими нормативными правовыми актами Ро</w:t>
      </w:r>
      <w:r w:rsidRPr="002C1221">
        <w:t>с</w:t>
      </w:r>
      <w:r w:rsidRPr="002C1221">
        <w:t xml:space="preserve">сийской Федерации, Алтайского края и </w:t>
      </w:r>
      <w:r w:rsidRPr="002C1221">
        <w:rPr>
          <w:color w:val="000000"/>
        </w:rPr>
        <w:t>Немецкого национального</w:t>
      </w:r>
      <w:r w:rsidRPr="002C1221">
        <w:t xml:space="preserve"> района</w:t>
      </w:r>
      <w:r w:rsidR="00EE33BF" w:rsidRPr="002C1221">
        <w:t xml:space="preserve">, </w:t>
      </w:r>
      <w:proofErr w:type="spellStart"/>
      <w:r w:rsidR="00EE33BF" w:rsidRPr="002C1221">
        <w:t>Галь</w:t>
      </w:r>
      <w:r w:rsidR="00EE33BF" w:rsidRPr="002C1221">
        <w:t>б</w:t>
      </w:r>
      <w:r w:rsidR="00EE33BF" w:rsidRPr="002C1221">
        <w:t>штадтского</w:t>
      </w:r>
      <w:proofErr w:type="spellEnd"/>
      <w:r w:rsidR="00EE33BF" w:rsidRPr="002C1221">
        <w:t xml:space="preserve"> сельсовета</w:t>
      </w:r>
      <w:r w:rsidRPr="002C1221">
        <w:t xml:space="preserve">. </w:t>
      </w:r>
    </w:p>
    <w:p w:rsidR="00C766D8" w:rsidRPr="002C1221" w:rsidRDefault="00C766D8" w:rsidP="008A14E9">
      <w:pPr>
        <w:pStyle w:val="ab"/>
        <w:spacing w:after="0"/>
        <w:ind w:left="0" w:firstLine="708"/>
        <w:jc w:val="both"/>
      </w:pPr>
      <w:r w:rsidRPr="002C1221">
        <w:t>4. Нормативные правовые акты муниципального образования в области землепольз</w:t>
      </w:r>
      <w:r w:rsidRPr="002C1221">
        <w:t>о</w:t>
      </w:r>
      <w:r w:rsidRPr="002C1221">
        <w:t xml:space="preserve">вания и застройки, </w:t>
      </w:r>
      <w:r w:rsidR="00B16852" w:rsidRPr="002C1221">
        <w:rPr>
          <w:szCs w:val="28"/>
        </w:rPr>
        <w:t xml:space="preserve">за исключением Генерального плана муниципального образования </w:t>
      </w:r>
      <w:proofErr w:type="spellStart"/>
      <w:r w:rsidR="00B16852" w:rsidRPr="002C1221">
        <w:t>Гальбштадтск</w:t>
      </w:r>
      <w:r w:rsidR="00B16852" w:rsidRPr="002C1221">
        <w:rPr>
          <w:szCs w:val="28"/>
        </w:rPr>
        <w:t>ий</w:t>
      </w:r>
      <w:proofErr w:type="spellEnd"/>
      <w:r w:rsidR="00B16852" w:rsidRPr="002C1221">
        <w:rPr>
          <w:szCs w:val="28"/>
        </w:rPr>
        <w:t xml:space="preserve"> сельсовет</w:t>
      </w:r>
      <w:r w:rsidR="00B16852" w:rsidRPr="002C1221">
        <w:t xml:space="preserve"> </w:t>
      </w:r>
      <w:r w:rsidRPr="002C1221">
        <w:t>принятые до вступления в силу настоящих Правил землепольз</w:t>
      </w:r>
      <w:r w:rsidRPr="002C1221">
        <w:t>о</w:t>
      </w:r>
      <w:r w:rsidRPr="002C1221">
        <w:t>вания и застройки, применяются в части, не противоречащей им.</w:t>
      </w:r>
    </w:p>
    <w:p w:rsidR="00C766D8" w:rsidRPr="002C1221" w:rsidRDefault="00C766D8" w:rsidP="008A14E9">
      <w:pPr>
        <w:spacing w:before="100" w:beforeAutospacing="1" w:after="100" w:afterAutospacing="1"/>
        <w:jc w:val="center"/>
        <w:outlineLvl w:val="1"/>
        <w:rPr>
          <w:b/>
          <w:bCs/>
          <w:color w:val="000000"/>
        </w:rPr>
      </w:pPr>
      <w:bookmarkStart w:id="54" w:name="_Toc282347511"/>
      <w:bookmarkStart w:id="55" w:name="_Toc321209548"/>
      <w:bookmarkStart w:id="56" w:name="_Toc339819794"/>
      <w:bookmarkStart w:id="57" w:name="_Toc379293251"/>
      <w:bookmarkStart w:id="58" w:name="_Toc380051121"/>
      <w:bookmarkStart w:id="59" w:name="_Toc380581528"/>
      <w:bookmarkStart w:id="60" w:name="_Toc392516660"/>
      <w:bookmarkStart w:id="61" w:name="_Toc400454207"/>
      <w:bookmarkStart w:id="62" w:name="_Toc410315185"/>
      <w:bookmarkStart w:id="63" w:name="_Toc84805175"/>
      <w:r w:rsidRPr="002C1221">
        <w:rPr>
          <w:b/>
          <w:bCs/>
          <w:color w:val="000000"/>
        </w:rPr>
        <w:t xml:space="preserve">Глава 2. 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2C1221">
        <w:rPr>
          <w:b/>
          <w:bCs/>
          <w:color w:val="000000"/>
        </w:rPr>
        <w:t>Регулирование землепользования и застройки органами местного самоупра</w:t>
      </w:r>
      <w:r w:rsidRPr="002C1221">
        <w:rPr>
          <w:b/>
          <w:bCs/>
          <w:color w:val="000000"/>
        </w:rPr>
        <w:t>в</w:t>
      </w:r>
      <w:r w:rsidRPr="002C1221">
        <w:rPr>
          <w:b/>
          <w:bCs/>
          <w:color w:val="000000"/>
        </w:rPr>
        <w:t>ления</w:t>
      </w:r>
      <w:bookmarkEnd w:id="63"/>
    </w:p>
    <w:p w:rsidR="00C766D8" w:rsidRPr="002C1221" w:rsidRDefault="00C766D8" w:rsidP="008A14E9">
      <w:pPr>
        <w:spacing w:before="100" w:beforeAutospacing="1" w:after="100" w:afterAutospacing="1"/>
        <w:jc w:val="center"/>
        <w:outlineLvl w:val="2"/>
      </w:pPr>
      <w:bookmarkStart w:id="64" w:name="_Toc321209549"/>
      <w:bookmarkStart w:id="65" w:name="_Toc282347512"/>
      <w:bookmarkStart w:id="66" w:name="_Toc339819795"/>
      <w:bookmarkStart w:id="67" w:name="_Toc379293252"/>
      <w:bookmarkStart w:id="68" w:name="_Toc380051122"/>
      <w:bookmarkStart w:id="69" w:name="_Toc380581529"/>
      <w:bookmarkStart w:id="70" w:name="_Toc392516661"/>
      <w:bookmarkStart w:id="71" w:name="_Toc400454208"/>
      <w:bookmarkStart w:id="72" w:name="_Toc410315186"/>
      <w:bookmarkStart w:id="73" w:name="_Toc84805176"/>
      <w:r w:rsidRPr="002C1221">
        <w:rPr>
          <w:b/>
          <w:bCs/>
        </w:rPr>
        <w:t>Статья 5.</w:t>
      </w:r>
      <w:bookmarkEnd w:id="64"/>
      <w:bookmarkEnd w:id="65"/>
      <w:bookmarkEnd w:id="66"/>
      <w:r w:rsidRPr="002C1221">
        <w:rPr>
          <w:b/>
          <w:bCs/>
        </w:rPr>
        <w:t xml:space="preserve"> Субъекты отношений в области землепользования и застройки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B16852" w:rsidRPr="002C1221" w:rsidRDefault="00B16852" w:rsidP="00B16852">
      <w:pPr>
        <w:ind w:firstLine="567"/>
        <w:jc w:val="both"/>
      </w:pPr>
      <w:bookmarkStart w:id="74" w:name="_Toc247603933"/>
      <w:bookmarkStart w:id="75" w:name="_Toc254100475"/>
      <w:bookmarkStart w:id="76" w:name="_Toc254253948"/>
      <w:bookmarkStart w:id="77" w:name="_Toc254255811"/>
      <w:bookmarkStart w:id="78" w:name="_Toc254269178"/>
      <w:bookmarkStart w:id="79" w:name="_Toc254863767"/>
      <w:bookmarkStart w:id="80" w:name="_Toc297206764"/>
      <w:bookmarkStart w:id="81" w:name="_Toc297206870"/>
      <w:bookmarkStart w:id="82" w:name="_Toc297207440"/>
      <w:bookmarkStart w:id="83" w:name="_Toc301859843"/>
      <w:bookmarkStart w:id="84" w:name="_Toc301861910"/>
      <w:bookmarkStart w:id="85" w:name="_Toc324859758"/>
      <w:bookmarkStart w:id="86" w:name="_Toc340580353"/>
      <w:bookmarkStart w:id="87" w:name="_Toc340580572"/>
      <w:bookmarkStart w:id="88" w:name="_Toc379293253"/>
      <w:bookmarkStart w:id="89" w:name="_Toc380581530"/>
      <w:bookmarkStart w:id="90" w:name="_Toc392516662"/>
      <w:bookmarkStart w:id="91" w:name="_Toc400454209"/>
      <w:bookmarkStart w:id="92" w:name="_Toc410315187"/>
      <w:r w:rsidRPr="002C1221">
        <w:t>1. Субъектами градостроительных отношений являются:</w:t>
      </w:r>
    </w:p>
    <w:p w:rsidR="00B16852" w:rsidRPr="002C1221" w:rsidRDefault="00B16852" w:rsidP="00B16852">
      <w:pPr>
        <w:autoSpaceDE w:val="0"/>
        <w:autoSpaceDN w:val="0"/>
        <w:adjustRightInd w:val="0"/>
        <w:ind w:firstLine="567"/>
        <w:jc w:val="both"/>
      </w:pPr>
      <w:r w:rsidRPr="002C1221">
        <w:t>1) Российская Федерация;</w:t>
      </w:r>
    </w:p>
    <w:p w:rsidR="00B16852" w:rsidRPr="002C1221" w:rsidRDefault="00B16852" w:rsidP="00B16852">
      <w:pPr>
        <w:autoSpaceDE w:val="0"/>
        <w:autoSpaceDN w:val="0"/>
        <w:adjustRightInd w:val="0"/>
        <w:ind w:firstLine="567"/>
        <w:jc w:val="both"/>
      </w:pPr>
      <w:r w:rsidRPr="002C1221">
        <w:t>2) субъекты Российской Федерации;</w:t>
      </w:r>
    </w:p>
    <w:p w:rsidR="00B16852" w:rsidRPr="002C1221" w:rsidRDefault="00B16852" w:rsidP="00B16852">
      <w:pPr>
        <w:autoSpaceDE w:val="0"/>
        <w:autoSpaceDN w:val="0"/>
        <w:adjustRightInd w:val="0"/>
        <w:ind w:firstLine="567"/>
        <w:jc w:val="both"/>
      </w:pPr>
      <w:r w:rsidRPr="002C1221">
        <w:t>3) муниципальные образования;</w:t>
      </w:r>
    </w:p>
    <w:p w:rsidR="00B16852" w:rsidRPr="002C1221" w:rsidRDefault="00B16852" w:rsidP="00B16852">
      <w:pPr>
        <w:ind w:left="567"/>
        <w:jc w:val="both"/>
      </w:pPr>
      <w:r w:rsidRPr="002C1221">
        <w:t>2) физические и юридические лица.</w:t>
      </w:r>
    </w:p>
    <w:p w:rsidR="00B16852" w:rsidRPr="002C1221" w:rsidRDefault="00B16852" w:rsidP="00B16852">
      <w:pPr>
        <w:ind w:firstLine="567"/>
        <w:jc w:val="both"/>
      </w:pPr>
      <w:r w:rsidRPr="002C1221">
        <w:t>3. От имени Российской Федерации, субъектов Российской Федерации, муниципал</w:t>
      </w:r>
      <w:r w:rsidRPr="002C1221">
        <w:t>ь</w:t>
      </w:r>
      <w:r w:rsidRPr="002C1221">
        <w:t>ных образований в градостроительных отношениях выступают соответственно органы государс</w:t>
      </w:r>
      <w:r w:rsidRPr="002C1221">
        <w:t>т</w:t>
      </w:r>
      <w:r w:rsidRPr="002C1221">
        <w:t>венной власти Российской Федерации, органы государственной власти субъектов Росси</w:t>
      </w:r>
      <w:r w:rsidRPr="002C1221">
        <w:t>й</w:t>
      </w:r>
      <w:r w:rsidRPr="002C1221">
        <w:t>ской Федерации, органы местного самоуправления в пределах своей компетенции.</w:t>
      </w:r>
    </w:p>
    <w:p w:rsidR="00C766D8" w:rsidRPr="002C1221" w:rsidRDefault="00C766D8" w:rsidP="008A14E9">
      <w:pPr>
        <w:pStyle w:val="ae"/>
        <w:spacing w:before="100" w:beforeAutospacing="1" w:after="100" w:afterAutospacing="1"/>
        <w:ind w:left="0" w:firstLine="0"/>
        <w:jc w:val="center"/>
        <w:outlineLvl w:val="2"/>
        <w:rPr>
          <w:sz w:val="24"/>
          <w:szCs w:val="24"/>
        </w:rPr>
      </w:pPr>
      <w:bookmarkStart w:id="93" w:name="_Toc84805177"/>
      <w:r w:rsidRPr="002C1221">
        <w:rPr>
          <w:sz w:val="24"/>
          <w:szCs w:val="24"/>
        </w:rPr>
        <w:lastRenderedPageBreak/>
        <w:t xml:space="preserve">Статья 6. </w:t>
      </w:r>
      <w:bookmarkEnd w:id="74"/>
      <w:r w:rsidRPr="002C1221">
        <w:rPr>
          <w:sz w:val="24"/>
          <w:szCs w:val="24"/>
        </w:rPr>
        <w:t xml:space="preserve">Органы местного самоуправления, осуществляющие регулирование землепользования и застройки на территории 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r w:rsidRPr="002C1221">
        <w:rPr>
          <w:color w:val="000000"/>
          <w:sz w:val="24"/>
          <w:szCs w:val="24"/>
        </w:rPr>
        <w:t xml:space="preserve">муниципального образования </w:t>
      </w:r>
      <w:proofErr w:type="spellStart"/>
      <w:r w:rsidRPr="002C1221">
        <w:rPr>
          <w:sz w:val="24"/>
          <w:szCs w:val="24"/>
        </w:rPr>
        <w:t>Гальбштадтский</w:t>
      </w:r>
      <w:proofErr w:type="spellEnd"/>
      <w:r w:rsidRPr="002C1221">
        <w:rPr>
          <w:color w:val="000000"/>
          <w:sz w:val="24"/>
          <w:szCs w:val="24"/>
        </w:rPr>
        <w:t xml:space="preserve"> сельсовет</w:t>
      </w:r>
      <w:bookmarkEnd w:id="93"/>
    </w:p>
    <w:p w:rsidR="00C766D8" w:rsidRPr="002C1221" w:rsidRDefault="00C766D8" w:rsidP="008A14E9">
      <w:pPr>
        <w:pStyle w:val="Main"/>
        <w:rPr>
          <w:sz w:val="24"/>
          <w:szCs w:val="24"/>
        </w:rPr>
      </w:pPr>
      <w:r w:rsidRPr="002C1221">
        <w:rPr>
          <w:sz w:val="24"/>
          <w:szCs w:val="24"/>
        </w:rPr>
        <w:t>1. В соответствии с законами, иными нормативными правовыми актами к органам, уполномоченным регулировать и контролировать землепользование и застройку в части с</w:t>
      </w:r>
      <w:r w:rsidRPr="002C1221">
        <w:rPr>
          <w:sz w:val="24"/>
          <w:szCs w:val="24"/>
        </w:rPr>
        <w:t>о</w:t>
      </w:r>
      <w:r w:rsidRPr="002C1221">
        <w:rPr>
          <w:sz w:val="24"/>
          <w:szCs w:val="24"/>
        </w:rPr>
        <w:t>блюдения настоящих Правил относятся:</w:t>
      </w:r>
    </w:p>
    <w:p w:rsidR="00C766D8" w:rsidRPr="002C1221" w:rsidRDefault="00C766D8" w:rsidP="008A14E9">
      <w:pPr>
        <w:pStyle w:val="Main"/>
        <w:rPr>
          <w:sz w:val="24"/>
          <w:szCs w:val="24"/>
        </w:rPr>
      </w:pPr>
      <w:r w:rsidRPr="002C1221">
        <w:rPr>
          <w:sz w:val="24"/>
          <w:szCs w:val="24"/>
        </w:rPr>
        <w:t xml:space="preserve">1) органы местного самоуправления </w:t>
      </w:r>
      <w:r w:rsidRPr="002C1221">
        <w:rPr>
          <w:color w:val="000000"/>
          <w:sz w:val="24"/>
          <w:szCs w:val="24"/>
        </w:rPr>
        <w:t>Немецкого национального</w:t>
      </w:r>
      <w:r w:rsidRPr="002C1221">
        <w:rPr>
          <w:sz w:val="24"/>
          <w:szCs w:val="24"/>
        </w:rPr>
        <w:t xml:space="preserve"> района</w:t>
      </w:r>
      <w:r w:rsidR="00B16852" w:rsidRPr="002C1221">
        <w:rPr>
          <w:sz w:val="24"/>
          <w:szCs w:val="24"/>
        </w:rPr>
        <w:t xml:space="preserve"> Алтайского края</w:t>
      </w:r>
      <w:r w:rsidRPr="002C1221">
        <w:rPr>
          <w:sz w:val="24"/>
          <w:szCs w:val="24"/>
        </w:rPr>
        <w:t>;</w:t>
      </w:r>
    </w:p>
    <w:p w:rsidR="00C766D8" w:rsidRPr="002C1221" w:rsidRDefault="00C766D8" w:rsidP="008A14E9">
      <w:pPr>
        <w:pStyle w:val="Main"/>
        <w:rPr>
          <w:sz w:val="24"/>
          <w:szCs w:val="24"/>
        </w:rPr>
      </w:pPr>
      <w:r w:rsidRPr="002C1221">
        <w:rPr>
          <w:sz w:val="24"/>
          <w:szCs w:val="24"/>
        </w:rPr>
        <w:t xml:space="preserve">2) органы местного самоуправления муниципального образования </w:t>
      </w:r>
      <w:proofErr w:type="spellStart"/>
      <w:r w:rsidRPr="002C1221">
        <w:rPr>
          <w:sz w:val="24"/>
          <w:szCs w:val="24"/>
        </w:rPr>
        <w:t>Гальбштадтский</w:t>
      </w:r>
      <w:proofErr w:type="spellEnd"/>
      <w:r w:rsidRPr="002C1221">
        <w:rPr>
          <w:sz w:val="24"/>
          <w:szCs w:val="24"/>
        </w:rPr>
        <w:t xml:space="preserve"> сельсовет Немецкого национального района Алтайского</w:t>
      </w:r>
      <w:r w:rsidR="00B16852" w:rsidRPr="002C1221">
        <w:rPr>
          <w:sz w:val="24"/>
          <w:szCs w:val="24"/>
        </w:rPr>
        <w:t xml:space="preserve"> края</w:t>
      </w:r>
      <w:r w:rsidRPr="002C1221">
        <w:rPr>
          <w:sz w:val="24"/>
          <w:szCs w:val="24"/>
        </w:rPr>
        <w:t>;</w:t>
      </w:r>
    </w:p>
    <w:p w:rsidR="00C766D8" w:rsidRPr="002C1221" w:rsidRDefault="00C766D8" w:rsidP="008A14E9">
      <w:pPr>
        <w:pStyle w:val="Main"/>
        <w:rPr>
          <w:sz w:val="24"/>
          <w:szCs w:val="24"/>
        </w:rPr>
      </w:pPr>
      <w:r w:rsidRPr="002C1221">
        <w:rPr>
          <w:sz w:val="24"/>
          <w:szCs w:val="24"/>
        </w:rPr>
        <w:t>3) иные уполномоченные органы.</w:t>
      </w:r>
    </w:p>
    <w:p w:rsidR="00B16852" w:rsidRPr="002C1221" w:rsidRDefault="00B16852" w:rsidP="00B16852">
      <w:pPr>
        <w:widowControl w:val="0"/>
        <w:ind w:firstLine="709"/>
        <w:jc w:val="both"/>
      </w:pPr>
      <w:r w:rsidRPr="002C1221">
        <w:t>2. Полномочия органов местного самоуправления в сфере регулирования землепол</w:t>
      </w:r>
      <w:r w:rsidRPr="002C1221">
        <w:t>ь</w:t>
      </w:r>
      <w:r w:rsidRPr="002C1221">
        <w:t>зования и застройки устанавливаются в соответствии с действующим законодател</w:t>
      </w:r>
      <w:r w:rsidRPr="002C1221">
        <w:t>ь</w:t>
      </w:r>
      <w:r w:rsidRPr="002C1221">
        <w:t>ством.</w:t>
      </w:r>
    </w:p>
    <w:p w:rsidR="00C766D8" w:rsidRPr="002C1221" w:rsidRDefault="00C766D8" w:rsidP="008A14E9">
      <w:pPr>
        <w:pStyle w:val="3"/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bookmarkStart w:id="94" w:name="_Toc472162435"/>
      <w:bookmarkStart w:id="95" w:name="_Toc84805178"/>
      <w:r w:rsidRPr="002C1221">
        <w:rPr>
          <w:rFonts w:ascii="Times New Roman" w:hAnsi="Times New Roman"/>
          <w:sz w:val="24"/>
          <w:szCs w:val="24"/>
        </w:rPr>
        <w:t xml:space="preserve">Статья 7. </w:t>
      </w:r>
      <w:bookmarkStart w:id="96" w:name="_Toc372102639"/>
      <w:r w:rsidRPr="002C1221">
        <w:rPr>
          <w:rFonts w:ascii="Times New Roman" w:hAnsi="Times New Roman"/>
          <w:sz w:val="24"/>
          <w:szCs w:val="24"/>
        </w:rPr>
        <w:t>Полномочия органов местного самоуправления, в области землепользов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ния и застройки</w:t>
      </w:r>
      <w:bookmarkEnd w:id="94"/>
      <w:bookmarkEnd w:id="95"/>
      <w:bookmarkEnd w:id="96"/>
    </w:p>
    <w:p w:rsidR="006E49F3" w:rsidRPr="002C1221" w:rsidRDefault="006E49F3" w:rsidP="006E49F3">
      <w:pPr>
        <w:pStyle w:val="Main"/>
        <w:rPr>
          <w:sz w:val="24"/>
          <w:szCs w:val="24"/>
        </w:rPr>
      </w:pPr>
      <w:bookmarkStart w:id="97" w:name="_Toc282347515"/>
      <w:bookmarkStart w:id="98" w:name="_Toc321209553"/>
      <w:bookmarkStart w:id="99" w:name="_Toc339819798"/>
      <w:bookmarkStart w:id="100" w:name="_Toc379293254"/>
      <w:bookmarkStart w:id="101" w:name="_Toc380581531"/>
      <w:bookmarkStart w:id="102" w:name="_Toc392516663"/>
      <w:bookmarkStart w:id="103" w:name="_Toc400454210"/>
      <w:bookmarkStart w:id="104" w:name="_Toc410315188"/>
      <w:r w:rsidRPr="002C1221">
        <w:rPr>
          <w:sz w:val="24"/>
          <w:szCs w:val="24"/>
        </w:rPr>
        <w:t>1. К вопросам местного значения муниципального района в области землепольз</w:t>
      </w:r>
      <w:r w:rsidRPr="002C1221">
        <w:rPr>
          <w:sz w:val="24"/>
          <w:szCs w:val="24"/>
        </w:rPr>
        <w:t>о</w:t>
      </w:r>
      <w:r w:rsidRPr="002C1221">
        <w:rPr>
          <w:sz w:val="24"/>
          <w:szCs w:val="24"/>
        </w:rPr>
        <w:t>вания и застройки в соответствии с</w:t>
      </w:r>
      <w:r w:rsidRPr="002C1221">
        <w:rPr>
          <w:bCs/>
          <w:sz w:val="24"/>
          <w:szCs w:val="24"/>
        </w:rPr>
        <w:t xml:space="preserve"> Федеральным законом № 131-ФЗ от 06.10.2003 г. </w:t>
      </w:r>
      <w:r w:rsidRPr="002C1221">
        <w:rPr>
          <w:sz w:val="24"/>
          <w:szCs w:val="24"/>
        </w:rPr>
        <w:t>«Об общих принципах организации местного самоуправления в Российской Федерации»</w:t>
      </w:r>
      <w:r w:rsidRPr="002C1221">
        <w:rPr>
          <w:bCs/>
          <w:sz w:val="24"/>
          <w:szCs w:val="24"/>
        </w:rPr>
        <w:t xml:space="preserve"> </w:t>
      </w:r>
      <w:r w:rsidRPr="002C1221">
        <w:rPr>
          <w:sz w:val="24"/>
          <w:szCs w:val="24"/>
        </w:rPr>
        <w:t>отн</w:t>
      </w:r>
      <w:r w:rsidRPr="002C1221">
        <w:rPr>
          <w:sz w:val="24"/>
          <w:szCs w:val="24"/>
        </w:rPr>
        <w:t>о</w:t>
      </w:r>
      <w:r w:rsidRPr="002C1221">
        <w:rPr>
          <w:sz w:val="24"/>
          <w:szCs w:val="24"/>
        </w:rPr>
        <w:t>сятся:</w:t>
      </w:r>
    </w:p>
    <w:p w:rsidR="006E49F3" w:rsidRPr="002C1221" w:rsidRDefault="006E49F3" w:rsidP="006E49F3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1) утверждение правил землепользования и застройки;</w:t>
      </w:r>
    </w:p>
    <w:p w:rsidR="006E49F3" w:rsidRPr="002C1221" w:rsidRDefault="006E49F3" w:rsidP="006E49F3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2) утверждение подготовленной на основе генерального плана поселения документ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ции по планировке территории;</w:t>
      </w:r>
    </w:p>
    <w:p w:rsidR="006E49F3" w:rsidRPr="002C1221" w:rsidRDefault="006E49F3" w:rsidP="006E49F3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3) выдача разрешений на строительство (за исключением случаев, предусмотренных Градостроительным кодексом РФ, иными федеральными законами); </w:t>
      </w:r>
    </w:p>
    <w:p w:rsidR="006E49F3" w:rsidRPr="002C1221" w:rsidRDefault="006E49F3" w:rsidP="006E49F3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4) выдача разрешений на ввод объектов в эксплуатацию при осуществлении стро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тельства, реконструкции объектов капитального строительства, расположенных на террит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рии муниципального образования;</w:t>
      </w:r>
    </w:p>
    <w:p w:rsidR="006E49F3" w:rsidRPr="002C1221" w:rsidRDefault="006E49F3" w:rsidP="006E49F3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5) резервирование земель и изъятие земельных участков в границах муниципального образования для муниципальных нужд;</w:t>
      </w:r>
    </w:p>
    <w:p w:rsidR="006E49F3" w:rsidRPr="002C1221" w:rsidRDefault="006E49F3" w:rsidP="006E49F3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6) осуществление муниципального земельного контроля в границах муниципальн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го образования;</w:t>
      </w:r>
    </w:p>
    <w:p w:rsidR="006E49F3" w:rsidRPr="002C1221" w:rsidRDefault="006E49F3" w:rsidP="006E49F3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7) осуществление в случаях, предусмотренных Градостроительным кодексом РФ, о</w:t>
      </w:r>
      <w:r w:rsidRPr="002C1221">
        <w:rPr>
          <w:rFonts w:ascii="Times New Roman" w:hAnsi="Times New Roman"/>
          <w:sz w:val="24"/>
          <w:szCs w:val="24"/>
        </w:rPr>
        <w:t>с</w:t>
      </w:r>
      <w:r w:rsidRPr="002C1221">
        <w:rPr>
          <w:rFonts w:ascii="Times New Roman" w:hAnsi="Times New Roman"/>
          <w:sz w:val="24"/>
          <w:szCs w:val="24"/>
        </w:rPr>
        <w:t>мотров зданий, сооружений и выдача рекомендаций об устранении выявленных в ходе таких осмотров нарушений;</w:t>
      </w:r>
    </w:p>
    <w:p w:rsidR="006E49F3" w:rsidRPr="002C1221" w:rsidRDefault="006E49F3" w:rsidP="006E49F3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1221">
        <w:rPr>
          <w:rFonts w:ascii="Times New Roman" w:hAnsi="Times New Roman"/>
          <w:sz w:val="24"/>
          <w:szCs w:val="24"/>
        </w:rPr>
        <w:t>8) направление уведомления о соответствии указанных в уведомлении о планиру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мых строительстве или реконструкции объекта индивидуального жилищного строител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ства или садового дома (далее - уведомление о планируемом строительстве) параметров объекта и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ства или садового дома на земельном участке, уведомления о несоответствии указанных в уведомлении о пл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нируемом строительстве параметров объекта индивидуального</w:t>
      </w:r>
      <w:proofErr w:type="gramEnd"/>
      <w:r w:rsidRPr="002C12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C1221">
        <w:rPr>
          <w:rFonts w:ascii="Times New Roman" w:hAnsi="Times New Roman"/>
          <w:sz w:val="24"/>
          <w:szCs w:val="24"/>
        </w:rPr>
        <w:t>жили</w:t>
      </w:r>
      <w:r w:rsidRPr="002C1221">
        <w:rPr>
          <w:rFonts w:ascii="Times New Roman" w:hAnsi="Times New Roman"/>
          <w:sz w:val="24"/>
          <w:szCs w:val="24"/>
        </w:rPr>
        <w:t>щ</w:t>
      </w:r>
      <w:r w:rsidRPr="002C1221">
        <w:rPr>
          <w:rFonts w:ascii="Times New Roman" w:hAnsi="Times New Roman"/>
          <w:sz w:val="24"/>
          <w:szCs w:val="24"/>
        </w:rPr>
        <w:t>ного строительства или садового дома установленным параметрам и (или) недопустим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сти размещения объекта индивидуального жилищного строительства или садового дома на земельном участке, ув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ва о градостроительной деятельности при строительстве или реконструкции объектов инд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видуального жилищного строительства или садовых домов на земельных участках, распол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женных на территории поселения;</w:t>
      </w:r>
      <w:proofErr w:type="gramEnd"/>
    </w:p>
    <w:p w:rsidR="006E49F3" w:rsidRPr="002C1221" w:rsidRDefault="006E49F3" w:rsidP="006E49F3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1221">
        <w:rPr>
          <w:rFonts w:ascii="Times New Roman" w:hAnsi="Times New Roman"/>
          <w:sz w:val="24"/>
          <w:szCs w:val="24"/>
        </w:rPr>
        <w:t>9) принятие в соответствии с гражданским законодательством Российской Федер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 xml:space="preserve">ции решения о сносе самовольной постройки, решения о сносе самовольной постройки или ее </w:t>
      </w:r>
      <w:r w:rsidRPr="002C1221">
        <w:rPr>
          <w:rFonts w:ascii="Times New Roman" w:hAnsi="Times New Roman"/>
          <w:sz w:val="24"/>
          <w:szCs w:val="24"/>
        </w:rPr>
        <w:lastRenderedPageBreak/>
        <w:t>приведении в соответствие с предельными параметрами разрешенного строительства, реко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струкции объектов капитального строительства, установленными правилами землепользов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ния и застройки, документацией по планировке территории, или обязательными требовани</w:t>
      </w:r>
      <w:r w:rsidRPr="002C1221">
        <w:rPr>
          <w:rFonts w:ascii="Times New Roman" w:hAnsi="Times New Roman"/>
          <w:sz w:val="24"/>
          <w:szCs w:val="24"/>
        </w:rPr>
        <w:t>я</w:t>
      </w:r>
      <w:r w:rsidRPr="002C1221">
        <w:rPr>
          <w:rFonts w:ascii="Times New Roman" w:hAnsi="Times New Roman"/>
          <w:sz w:val="24"/>
          <w:szCs w:val="24"/>
        </w:rPr>
        <w:t>ми к параметрам объектов капитального строительства, установленными федеральными з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конами (далее также - приведение в соответствие с установленными</w:t>
      </w:r>
      <w:proofErr w:type="gramEnd"/>
      <w:r w:rsidRPr="002C1221">
        <w:rPr>
          <w:rFonts w:ascii="Times New Roman" w:hAnsi="Times New Roman"/>
          <w:sz w:val="24"/>
          <w:szCs w:val="24"/>
        </w:rPr>
        <w:t xml:space="preserve"> тр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бованиями), решения об изъятии земельного участка, не используемого по целевому назначению или использу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мого с нарушением законодательства Российской Федерации, осуществление сноса сам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</w:t>
      </w:r>
    </w:p>
    <w:p w:rsidR="006E49F3" w:rsidRPr="002C1221" w:rsidRDefault="006E49F3" w:rsidP="006E49F3">
      <w:pPr>
        <w:ind w:firstLine="709"/>
        <w:jc w:val="both"/>
      </w:pPr>
      <w:r w:rsidRPr="002C1221">
        <w:t>2.</w:t>
      </w:r>
      <w:r w:rsidRPr="002C1221">
        <w:rPr>
          <w:bCs/>
        </w:rPr>
        <w:t xml:space="preserve"> Градостроительный кодекс РФ (Статья 8)</w:t>
      </w:r>
      <w:r w:rsidRPr="002C1221">
        <w:t xml:space="preserve"> предусматривает следующие полном</w:t>
      </w:r>
      <w:r w:rsidRPr="002C1221">
        <w:t>о</w:t>
      </w:r>
      <w:r w:rsidRPr="002C1221">
        <w:t>чия органов местного самоуправления сельского поселения в области землепользования и з</w:t>
      </w:r>
      <w:r w:rsidRPr="002C1221">
        <w:t>а</w:t>
      </w:r>
      <w:r w:rsidRPr="002C1221">
        <w:t xml:space="preserve">стройки: </w:t>
      </w:r>
    </w:p>
    <w:p w:rsidR="006E49F3" w:rsidRPr="002C1221" w:rsidRDefault="006E49F3" w:rsidP="006E49F3">
      <w:pPr>
        <w:ind w:firstLine="709"/>
        <w:jc w:val="both"/>
      </w:pPr>
      <w:r w:rsidRPr="002C1221">
        <w:t>1) утверждение правил землепользования и застройки поселений;</w:t>
      </w:r>
    </w:p>
    <w:p w:rsidR="006E49F3" w:rsidRPr="002C1221" w:rsidRDefault="006E49F3" w:rsidP="006E49F3">
      <w:pPr>
        <w:ind w:firstLine="709"/>
        <w:jc w:val="both"/>
      </w:pPr>
      <w:r w:rsidRPr="002C1221">
        <w:t>2) утверждение документации по планировке территории в случаях, предусмотре</w:t>
      </w:r>
      <w:r w:rsidRPr="002C1221">
        <w:t>н</w:t>
      </w:r>
      <w:r w:rsidRPr="002C1221">
        <w:t>ных Градостроительным кодексом</w:t>
      </w:r>
      <w:r w:rsidR="00E55191" w:rsidRPr="002C1221">
        <w:t xml:space="preserve"> РФ</w:t>
      </w:r>
      <w:r w:rsidRPr="002C1221">
        <w:t>;</w:t>
      </w:r>
    </w:p>
    <w:p w:rsidR="006E49F3" w:rsidRPr="002C1221" w:rsidRDefault="006E49F3" w:rsidP="006E49F3">
      <w:pPr>
        <w:ind w:firstLine="709"/>
        <w:jc w:val="both"/>
      </w:pPr>
      <w:r w:rsidRPr="002C1221">
        <w:t>3) выдача разрешений на строительство, разрешений на ввод объектов в эксплуат</w:t>
      </w:r>
      <w:r w:rsidRPr="002C1221">
        <w:t>а</w:t>
      </w:r>
      <w:r w:rsidRPr="002C1221">
        <w:t>цию при осуществлении строительства, реконструкции объектов капитального строительс</w:t>
      </w:r>
      <w:r w:rsidRPr="002C1221">
        <w:t>т</w:t>
      </w:r>
      <w:r w:rsidRPr="002C1221">
        <w:t>ва, расположенных на территориях поселений;</w:t>
      </w:r>
    </w:p>
    <w:p w:rsidR="006E49F3" w:rsidRPr="002C1221" w:rsidRDefault="006E49F3" w:rsidP="006E49F3">
      <w:pPr>
        <w:ind w:firstLine="709"/>
        <w:jc w:val="both"/>
      </w:pPr>
      <w:r w:rsidRPr="002C1221">
        <w:t>4) направление уведомлений, предусмотренных пунктом 2 части 7, пунктом 3 части 8 статьи 51</w:t>
      </w:r>
      <w:r w:rsidR="00E55191" w:rsidRPr="002C1221">
        <w:t>.</w:t>
      </w:r>
      <w:r w:rsidRPr="002C1221">
        <w:t>1 и пунктом 5 части 19 статьи 55 Градостроительного кодекса, при осущест</w:t>
      </w:r>
      <w:r w:rsidRPr="002C1221">
        <w:t>в</w:t>
      </w:r>
      <w:r w:rsidRPr="002C1221">
        <w:t>лении строительства, реконструкции объектов индивидуального жилищного строительства, сад</w:t>
      </w:r>
      <w:r w:rsidRPr="002C1221">
        <w:t>о</w:t>
      </w:r>
      <w:r w:rsidRPr="002C1221">
        <w:t>вых домов на земельных участках, расположенных на территориях поселений;</w:t>
      </w:r>
    </w:p>
    <w:p w:rsidR="006E49F3" w:rsidRPr="002C1221" w:rsidRDefault="006E49F3" w:rsidP="006E49F3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5) 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</w:t>
      </w:r>
      <w:r w:rsidRPr="002C1221">
        <w:rPr>
          <w:rFonts w:ascii="Times New Roman" w:hAnsi="Times New Roman"/>
          <w:sz w:val="24"/>
          <w:szCs w:val="24"/>
        </w:rPr>
        <w:t>г</w:t>
      </w:r>
      <w:r w:rsidRPr="002C1221">
        <w:rPr>
          <w:rFonts w:ascii="Times New Roman" w:hAnsi="Times New Roman"/>
          <w:sz w:val="24"/>
          <w:szCs w:val="24"/>
        </w:rPr>
        <w:t>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даций о мерах по устранению выявленных нарушений в случаях, предусмотренных Град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строительным кодексом РФ;</w:t>
      </w:r>
    </w:p>
    <w:p w:rsidR="006E49F3" w:rsidRPr="002C1221" w:rsidRDefault="006E49F3" w:rsidP="006E49F3">
      <w:pPr>
        <w:ind w:firstLine="709"/>
        <w:jc w:val="both"/>
      </w:pPr>
      <w:r w:rsidRPr="002C1221">
        <w:t>6) заключение договоров о комплексном развитии территории по инициативе прав</w:t>
      </w:r>
      <w:r w:rsidRPr="002C1221">
        <w:t>о</w:t>
      </w:r>
      <w:r w:rsidRPr="002C1221">
        <w:t>обладателей земельных участков и (или) расположенных на них объектов недвижимого имущества;</w:t>
      </w:r>
    </w:p>
    <w:p w:rsidR="006E49F3" w:rsidRPr="002C1221" w:rsidRDefault="006E49F3" w:rsidP="006E49F3">
      <w:pPr>
        <w:ind w:firstLine="709"/>
        <w:jc w:val="both"/>
      </w:pPr>
      <w:r w:rsidRPr="002C1221">
        <w:t>7) принятие решения о комплексном развитии территорий в случаях, предусмотре</w:t>
      </w:r>
      <w:r w:rsidRPr="002C1221">
        <w:t>н</w:t>
      </w:r>
      <w:r w:rsidRPr="002C1221">
        <w:t>ных Градостроительным кодексом</w:t>
      </w:r>
      <w:r w:rsidR="005B79D9" w:rsidRPr="002C1221">
        <w:t xml:space="preserve"> РФ</w:t>
      </w:r>
      <w:r w:rsidRPr="002C1221">
        <w:t>;</w:t>
      </w:r>
    </w:p>
    <w:p w:rsidR="006E49F3" w:rsidRPr="002C1221" w:rsidRDefault="006E49F3" w:rsidP="006E49F3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1221">
        <w:rPr>
          <w:rFonts w:ascii="Times New Roman" w:hAnsi="Times New Roman"/>
          <w:sz w:val="24"/>
          <w:szCs w:val="24"/>
        </w:rPr>
        <w:t>8) принятие решения о сносе самовольной постройки либо решения о сносе самовол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ной постройки или ее приведении в соответствие с предельными параметрами разр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шенного строительства, реконструкции объектов капитального строительства, установленными пр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вилами землепользования и застройки, документацией по планировке территории, или об</w:t>
      </w:r>
      <w:r w:rsidRPr="002C1221">
        <w:rPr>
          <w:rFonts w:ascii="Times New Roman" w:hAnsi="Times New Roman"/>
          <w:sz w:val="24"/>
          <w:szCs w:val="24"/>
        </w:rPr>
        <w:t>я</w:t>
      </w:r>
      <w:r w:rsidRPr="002C1221">
        <w:rPr>
          <w:rFonts w:ascii="Times New Roman" w:hAnsi="Times New Roman"/>
          <w:sz w:val="24"/>
          <w:szCs w:val="24"/>
        </w:rPr>
        <w:t>зательными требованиями к параметрам объектов капитального строительства, установле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ными Градостроительным кодексом РФ, другими федеральными законами (далее - привед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ние в соответствие с установленными требованиями), в случаях</w:t>
      </w:r>
      <w:proofErr w:type="gramEnd"/>
      <w:r w:rsidRPr="002C1221">
        <w:rPr>
          <w:rFonts w:ascii="Times New Roman" w:hAnsi="Times New Roman"/>
          <w:sz w:val="24"/>
          <w:szCs w:val="24"/>
        </w:rPr>
        <w:t>, предусмотренных гражда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ским законодательством, осуществление сноса самовольной п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стройки или ее приведения в соответствие с установленными требованиями в случаях, предусмотренных Градостроител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ным кодексом РФ.</w:t>
      </w:r>
    </w:p>
    <w:p w:rsidR="006E49F3" w:rsidRPr="002C1221" w:rsidRDefault="006E49F3" w:rsidP="006E49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2C1221">
        <w:rPr>
          <w:rFonts w:ascii="Times New Roman" w:hAnsi="Times New Roman"/>
          <w:sz w:val="24"/>
          <w:szCs w:val="24"/>
        </w:rPr>
        <w:t>Органы местного самоуправления отдельных поселений, входящих в состав мун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ципального района, вправе заключать соглашения с органами местного самоуправления м</w:t>
      </w:r>
      <w:r w:rsidRPr="002C1221">
        <w:rPr>
          <w:rFonts w:ascii="Times New Roman" w:hAnsi="Times New Roman"/>
          <w:sz w:val="24"/>
          <w:szCs w:val="24"/>
        </w:rPr>
        <w:t>у</w:t>
      </w:r>
      <w:r w:rsidRPr="002C1221">
        <w:rPr>
          <w:rFonts w:ascii="Times New Roman" w:hAnsi="Times New Roman"/>
          <w:sz w:val="24"/>
          <w:szCs w:val="24"/>
        </w:rPr>
        <w:t>ниципального района о передаче им осуществления части своих полномочий по реш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нию вопросов местного значения за счет межбюджетных трансфертов, предоставляемых из бю</w:t>
      </w:r>
      <w:r w:rsidRPr="002C1221">
        <w:rPr>
          <w:rFonts w:ascii="Times New Roman" w:hAnsi="Times New Roman"/>
          <w:sz w:val="24"/>
          <w:szCs w:val="24"/>
        </w:rPr>
        <w:t>д</w:t>
      </w:r>
      <w:r w:rsidRPr="002C1221">
        <w:rPr>
          <w:rFonts w:ascii="Times New Roman" w:hAnsi="Times New Roman"/>
          <w:sz w:val="24"/>
          <w:szCs w:val="24"/>
        </w:rPr>
        <w:t>жетов этих поселений в бюджет муниципального района в соответствии с Бюджетным к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дексом Российской Федерации.</w:t>
      </w:r>
      <w:proofErr w:type="gramEnd"/>
    </w:p>
    <w:p w:rsidR="006E49F3" w:rsidRPr="002C1221" w:rsidRDefault="006E49F3" w:rsidP="006E49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C1221">
        <w:rPr>
          <w:rFonts w:ascii="Times New Roman" w:hAnsi="Times New Roman"/>
          <w:sz w:val="24"/>
          <w:szCs w:val="24"/>
        </w:rPr>
        <w:t>Органы местного самоуправления муниципального района вправе заключать согл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шения с органами местного самоуправления отдельных поселений, входящих в состав мун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ципального района, о передаче им осуществления части своих полномочий по решению в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lastRenderedPageBreak/>
        <w:t>просов местного значения за счет межбюджетных трансфертов, предоставляемых из бюдж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та муниципального района в бюджеты соответствующих поселений в соответствии с Бю</w:t>
      </w:r>
      <w:r w:rsidRPr="002C1221">
        <w:rPr>
          <w:rFonts w:ascii="Times New Roman" w:hAnsi="Times New Roman"/>
          <w:sz w:val="24"/>
          <w:szCs w:val="24"/>
        </w:rPr>
        <w:t>д</w:t>
      </w:r>
      <w:r w:rsidRPr="002C1221">
        <w:rPr>
          <w:rFonts w:ascii="Times New Roman" w:hAnsi="Times New Roman"/>
          <w:sz w:val="24"/>
          <w:szCs w:val="24"/>
        </w:rPr>
        <w:t>жетным кодексом Российской Федерации.</w:t>
      </w:r>
      <w:proofErr w:type="gramEnd"/>
    </w:p>
    <w:p w:rsidR="006E49F3" w:rsidRPr="002C1221" w:rsidRDefault="006E49F3" w:rsidP="006E49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Указанные соглашения должны заключаться на определенный срок, содержать пол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жения, устанавливающие основания и порядок прекращения их действия, в том числе до</w:t>
      </w:r>
      <w:r w:rsidRPr="002C1221">
        <w:rPr>
          <w:rFonts w:ascii="Times New Roman" w:hAnsi="Times New Roman"/>
          <w:sz w:val="24"/>
          <w:szCs w:val="24"/>
        </w:rPr>
        <w:t>с</w:t>
      </w:r>
      <w:r w:rsidRPr="002C1221">
        <w:rPr>
          <w:rFonts w:ascii="Times New Roman" w:hAnsi="Times New Roman"/>
          <w:sz w:val="24"/>
          <w:szCs w:val="24"/>
        </w:rPr>
        <w:t>рочного, порядок определения ежегодного объема указанных в настоящей части межбю</w:t>
      </w:r>
      <w:r w:rsidRPr="002C1221">
        <w:rPr>
          <w:rFonts w:ascii="Times New Roman" w:hAnsi="Times New Roman"/>
          <w:sz w:val="24"/>
          <w:szCs w:val="24"/>
        </w:rPr>
        <w:t>д</w:t>
      </w:r>
      <w:r w:rsidRPr="002C1221">
        <w:rPr>
          <w:rFonts w:ascii="Times New Roman" w:hAnsi="Times New Roman"/>
          <w:sz w:val="24"/>
          <w:szCs w:val="24"/>
        </w:rPr>
        <w:t>жетных трансфертов, необходимых для осуществления передаваемых полномочий, а также предусматривать финансовые санкции за неисполнение соглашений. Порядок з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ключения соглашений определяется уставом муниципального образования и (или) нормативными пр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вовыми актами представительного органа муниципального образования.</w:t>
      </w:r>
    </w:p>
    <w:p w:rsidR="006E49F3" w:rsidRPr="002C1221" w:rsidRDefault="006E49F3" w:rsidP="006E49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Для осуществления переданных в соответствии с указанными соглашениями полн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мочий органы местного самоуправления имеют право дополнительно использовать собс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венные материальные ресурсы и финансовые средства в случаях и порядке, предусмотре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ных решением представительного органа муниципального образования.</w:t>
      </w:r>
    </w:p>
    <w:p w:rsidR="006E49F3" w:rsidRPr="002C1221" w:rsidRDefault="006E49F3" w:rsidP="006E49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Местная администрация муниципального района осуществляет полномочия местной администрации поселения, являющегося административным центром муниципального ра</w:t>
      </w:r>
      <w:r w:rsidRPr="002C1221">
        <w:rPr>
          <w:rFonts w:ascii="Times New Roman" w:hAnsi="Times New Roman"/>
          <w:sz w:val="24"/>
          <w:szCs w:val="24"/>
        </w:rPr>
        <w:t>й</w:t>
      </w:r>
      <w:r w:rsidRPr="002C1221">
        <w:rPr>
          <w:rFonts w:ascii="Times New Roman" w:hAnsi="Times New Roman"/>
          <w:sz w:val="24"/>
          <w:szCs w:val="24"/>
        </w:rPr>
        <w:t xml:space="preserve">она, в случаях, предусмотренных абзацем третьим части 2 статьи 34 </w:t>
      </w:r>
      <w:r w:rsidRPr="002C1221">
        <w:rPr>
          <w:rFonts w:ascii="Times New Roman" w:hAnsi="Times New Roman"/>
          <w:bCs/>
          <w:sz w:val="24"/>
          <w:szCs w:val="24"/>
        </w:rPr>
        <w:t>Федерального закона № 131-ФЗ</w:t>
      </w:r>
      <w:r w:rsidRPr="002C1221">
        <w:rPr>
          <w:rFonts w:ascii="Times New Roman" w:hAnsi="Times New Roman"/>
          <w:sz w:val="24"/>
          <w:szCs w:val="24"/>
        </w:rPr>
        <w:t>, за счет собственных доходов и источников финансирования дефицита бюджета м</w:t>
      </w:r>
      <w:r w:rsidRPr="002C1221">
        <w:rPr>
          <w:rFonts w:ascii="Times New Roman" w:hAnsi="Times New Roman"/>
          <w:sz w:val="24"/>
          <w:szCs w:val="24"/>
        </w:rPr>
        <w:t>у</w:t>
      </w:r>
      <w:r w:rsidRPr="002C1221">
        <w:rPr>
          <w:rFonts w:ascii="Times New Roman" w:hAnsi="Times New Roman"/>
          <w:sz w:val="24"/>
          <w:szCs w:val="24"/>
        </w:rPr>
        <w:t>ниципального района.</w:t>
      </w:r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2"/>
        <w:rPr>
          <w:b/>
          <w:bCs/>
          <w:color w:val="000000"/>
        </w:rPr>
      </w:pPr>
      <w:bookmarkStart w:id="105" w:name="_Toc84805179"/>
      <w:r w:rsidRPr="002C1221">
        <w:rPr>
          <w:b/>
          <w:bCs/>
          <w:color w:val="000000"/>
        </w:rPr>
        <w:t>Статья 8.</w:t>
      </w:r>
      <w:bookmarkEnd w:id="97"/>
      <w:bookmarkEnd w:id="98"/>
      <w:bookmarkEnd w:id="99"/>
      <w:bookmarkEnd w:id="100"/>
      <w:bookmarkEnd w:id="101"/>
      <w:r w:rsidRPr="002C1221">
        <w:rPr>
          <w:b/>
          <w:bCs/>
          <w:color w:val="000000"/>
        </w:rPr>
        <w:t xml:space="preserve"> Комиссия по подготовке проекта Правил землепользования и застро</w:t>
      </w:r>
      <w:r w:rsidRPr="002C1221">
        <w:rPr>
          <w:b/>
          <w:bCs/>
          <w:color w:val="000000"/>
        </w:rPr>
        <w:t>й</w:t>
      </w:r>
      <w:r w:rsidRPr="002C1221">
        <w:rPr>
          <w:b/>
          <w:bCs/>
          <w:color w:val="000000"/>
        </w:rPr>
        <w:t>ки</w:t>
      </w:r>
      <w:bookmarkEnd w:id="102"/>
      <w:bookmarkEnd w:id="103"/>
      <w:bookmarkEnd w:id="104"/>
      <w:bookmarkEnd w:id="105"/>
    </w:p>
    <w:p w:rsidR="00C766D8" w:rsidRPr="002C1221" w:rsidRDefault="00C766D8" w:rsidP="005A76CE">
      <w:pPr>
        <w:pStyle w:val="12"/>
        <w:numPr>
          <w:ilvl w:val="0"/>
          <w:numId w:val="2"/>
        </w:numPr>
        <w:tabs>
          <w:tab w:val="left" w:pos="1080"/>
        </w:tabs>
        <w:ind w:left="0" w:firstLine="709"/>
        <w:jc w:val="both"/>
      </w:pPr>
      <w:bookmarkStart w:id="106" w:name="_Toc282347516"/>
      <w:bookmarkStart w:id="107" w:name="_Toc321209554"/>
      <w:bookmarkStart w:id="108" w:name="_Toc339819799"/>
      <w:bookmarkStart w:id="109" w:name="_Toc379293255"/>
      <w:bookmarkStart w:id="110" w:name="_Toc380581532"/>
      <w:r w:rsidRPr="002C1221">
        <w:t>Комиссия по подготовке проекта Правил землепользования и застройки на терр</w:t>
      </w:r>
      <w:r w:rsidRPr="002C1221">
        <w:t>и</w:t>
      </w:r>
      <w:r w:rsidRPr="002C1221">
        <w:t>тории муниципального образования создается при Администрации района и является пост</w:t>
      </w:r>
      <w:r w:rsidRPr="002C1221">
        <w:t>о</w:t>
      </w:r>
      <w:r w:rsidRPr="002C1221">
        <w:t xml:space="preserve">янно действующей. </w:t>
      </w:r>
    </w:p>
    <w:p w:rsidR="006E49F3" w:rsidRPr="002C1221" w:rsidRDefault="006E49F3" w:rsidP="006E49F3">
      <w:pPr>
        <w:pStyle w:val="aff3"/>
        <w:tabs>
          <w:tab w:val="left" w:pos="1134"/>
        </w:tabs>
        <w:ind w:firstLine="709"/>
        <w:jc w:val="both"/>
      </w:pPr>
      <w:r w:rsidRPr="002C1221">
        <w:t>2. Основные функции Комиссии:</w:t>
      </w:r>
    </w:p>
    <w:p w:rsidR="006E49F3" w:rsidRPr="002C1221" w:rsidRDefault="006E49F3" w:rsidP="005A76CE">
      <w:pPr>
        <w:pStyle w:val="12"/>
        <w:numPr>
          <w:ilvl w:val="0"/>
          <w:numId w:val="4"/>
        </w:numPr>
        <w:tabs>
          <w:tab w:val="left" w:pos="1080"/>
        </w:tabs>
        <w:ind w:left="0" w:firstLine="709"/>
        <w:jc w:val="both"/>
      </w:pPr>
      <w:r w:rsidRPr="002C1221">
        <w:t>организация разработки проекта правил землепользования и застройки;</w:t>
      </w:r>
    </w:p>
    <w:p w:rsidR="006E49F3" w:rsidRPr="002C1221" w:rsidRDefault="006E49F3" w:rsidP="005A76CE">
      <w:pPr>
        <w:pStyle w:val="12"/>
        <w:numPr>
          <w:ilvl w:val="0"/>
          <w:numId w:val="4"/>
        </w:numPr>
        <w:tabs>
          <w:tab w:val="left" w:pos="1080"/>
        </w:tabs>
        <w:ind w:left="0" w:firstLine="709"/>
        <w:jc w:val="both"/>
      </w:pPr>
      <w:r w:rsidRPr="002C1221">
        <w:t>рассмотрение предложений заинтересованных лиц о необходимости внесения и</w:t>
      </w:r>
      <w:r w:rsidRPr="002C1221">
        <w:t>з</w:t>
      </w:r>
      <w:r w:rsidRPr="002C1221">
        <w:t>менений в Правила;</w:t>
      </w:r>
    </w:p>
    <w:p w:rsidR="006E49F3" w:rsidRPr="002C1221" w:rsidRDefault="006E49F3" w:rsidP="005A76CE">
      <w:pPr>
        <w:pStyle w:val="aff3"/>
        <w:numPr>
          <w:ilvl w:val="0"/>
          <w:numId w:val="4"/>
        </w:numPr>
        <w:tabs>
          <w:tab w:val="left" w:pos="1080"/>
        </w:tabs>
        <w:ind w:left="0" w:firstLine="709"/>
        <w:jc w:val="both"/>
      </w:pPr>
      <w:r w:rsidRPr="002C1221">
        <w:t>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строительства;</w:t>
      </w:r>
    </w:p>
    <w:p w:rsidR="006E49F3" w:rsidRPr="002C1221" w:rsidRDefault="006E49F3" w:rsidP="005A76CE">
      <w:pPr>
        <w:pStyle w:val="aff3"/>
        <w:numPr>
          <w:ilvl w:val="0"/>
          <w:numId w:val="4"/>
        </w:numPr>
        <w:tabs>
          <w:tab w:val="left" w:pos="1080"/>
        </w:tabs>
        <w:ind w:left="0" w:firstLine="709"/>
        <w:jc w:val="both"/>
      </w:pPr>
      <w:r w:rsidRPr="002C1221">
        <w:t>рассмотрение вопросов о предоставлении разрешений на отклонение от предел</w:t>
      </w:r>
      <w:r w:rsidRPr="002C1221">
        <w:t>ь</w:t>
      </w:r>
      <w:r w:rsidRPr="002C1221">
        <w:t>ных параметров разрешенного строительства, реконструкции объектов капитального стро</w:t>
      </w:r>
      <w:r w:rsidRPr="002C1221">
        <w:t>и</w:t>
      </w:r>
      <w:r w:rsidRPr="002C1221">
        <w:t>тельства;</w:t>
      </w:r>
    </w:p>
    <w:p w:rsidR="006E49F3" w:rsidRPr="002C1221" w:rsidRDefault="006E49F3" w:rsidP="005A76CE">
      <w:pPr>
        <w:pStyle w:val="aff3"/>
        <w:numPr>
          <w:ilvl w:val="0"/>
          <w:numId w:val="4"/>
        </w:numPr>
        <w:tabs>
          <w:tab w:val="left" w:pos="1080"/>
        </w:tabs>
        <w:ind w:left="0" w:firstLine="709"/>
        <w:jc w:val="both"/>
      </w:pPr>
      <w:r w:rsidRPr="002C1221">
        <w:t xml:space="preserve"> проведение общественных обсуждений или публичных слушаний:</w:t>
      </w:r>
    </w:p>
    <w:p w:rsidR="006E49F3" w:rsidRPr="002C1221" w:rsidRDefault="006E49F3" w:rsidP="006E49F3">
      <w:pPr>
        <w:pStyle w:val="aff3"/>
        <w:tabs>
          <w:tab w:val="left" w:pos="1080"/>
        </w:tabs>
        <w:ind w:firstLine="709"/>
        <w:jc w:val="both"/>
      </w:pPr>
      <w:r w:rsidRPr="002C1221">
        <w:t>- по проекту правил землепользования и застройки;</w:t>
      </w:r>
    </w:p>
    <w:p w:rsidR="006E49F3" w:rsidRPr="002C1221" w:rsidRDefault="006E49F3" w:rsidP="006E49F3">
      <w:pPr>
        <w:pStyle w:val="aff3"/>
        <w:tabs>
          <w:tab w:val="left" w:pos="1080"/>
        </w:tabs>
        <w:ind w:firstLine="709"/>
        <w:jc w:val="both"/>
      </w:pPr>
      <w:r w:rsidRPr="002C1221">
        <w:t>- по проекту о внесении изменений в правила землепользования и застройки;</w:t>
      </w:r>
    </w:p>
    <w:p w:rsidR="006E49F3" w:rsidRPr="002C1221" w:rsidRDefault="006E49F3" w:rsidP="006E49F3">
      <w:pPr>
        <w:pStyle w:val="aff3"/>
        <w:tabs>
          <w:tab w:val="left" w:pos="1080"/>
        </w:tabs>
        <w:ind w:firstLine="709"/>
        <w:jc w:val="both"/>
      </w:pPr>
      <w:r w:rsidRPr="002C1221">
        <w:t>- по вопросу о предоставлении разрешения на условно разрешенный вид использов</w:t>
      </w:r>
      <w:r w:rsidRPr="002C1221">
        <w:t>а</w:t>
      </w:r>
      <w:r w:rsidRPr="002C1221">
        <w:t>ния земельного участка или объекта капитального строительства;</w:t>
      </w:r>
    </w:p>
    <w:p w:rsidR="006E49F3" w:rsidRPr="002C1221" w:rsidRDefault="006E49F3" w:rsidP="006E49F3">
      <w:pPr>
        <w:pStyle w:val="aff3"/>
        <w:tabs>
          <w:tab w:val="left" w:pos="1080"/>
        </w:tabs>
        <w:ind w:firstLine="709"/>
        <w:jc w:val="both"/>
      </w:pPr>
      <w:r w:rsidRPr="002C1221">
        <w:t>- по вопросу о предоставлении разрешения на отклонение от предельных параме</w:t>
      </w:r>
      <w:r w:rsidRPr="002C1221">
        <w:t>т</w:t>
      </w:r>
      <w:r w:rsidRPr="002C1221">
        <w:t>ров разрешенного строительства, реконструкции объектов капитального строительства;</w:t>
      </w:r>
    </w:p>
    <w:p w:rsidR="00C766D8" w:rsidRPr="002C1221" w:rsidRDefault="006E49F3" w:rsidP="005A76CE">
      <w:pPr>
        <w:pStyle w:val="12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2C1221">
        <w:t>иные вопросы в соответствии с нормативными документами.</w:t>
      </w:r>
    </w:p>
    <w:p w:rsidR="00C766D8" w:rsidRPr="002C1221" w:rsidRDefault="00C766D8" w:rsidP="005A76CE">
      <w:pPr>
        <w:pStyle w:val="12"/>
        <w:numPr>
          <w:ilvl w:val="0"/>
          <w:numId w:val="8"/>
        </w:numPr>
        <w:tabs>
          <w:tab w:val="left" w:pos="1080"/>
        </w:tabs>
        <w:ind w:left="0" w:firstLine="709"/>
        <w:jc w:val="both"/>
      </w:pPr>
      <w:r w:rsidRPr="002C1221">
        <w:t>Состав комиссии и порядок ее деятельности утверждается постановлением гл</w:t>
      </w:r>
      <w:r w:rsidRPr="002C1221">
        <w:t>а</w:t>
      </w:r>
      <w:r w:rsidRPr="002C1221">
        <w:t>вы Администрации района в соответствии с Уставом муниципального образования Н</w:t>
      </w:r>
      <w:r w:rsidRPr="002C1221">
        <w:t>е</w:t>
      </w:r>
      <w:r w:rsidRPr="002C1221">
        <w:t>мецкий национальный район Алтайского края и настоящими Правилами.</w:t>
      </w:r>
    </w:p>
    <w:p w:rsidR="001F0CE2" w:rsidRDefault="001F0CE2" w:rsidP="008A14E9">
      <w:pPr>
        <w:spacing w:before="100" w:beforeAutospacing="1" w:after="100" w:afterAutospacing="1"/>
        <w:jc w:val="center"/>
        <w:outlineLvl w:val="1"/>
        <w:rPr>
          <w:b/>
          <w:bCs/>
        </w:rPr>
      </w:pPr>
      <w:bookmarkStart w:id="111" w:name="_Toc392516664"/>
      <w:bookmarkStart w:id="112" w:name="_Toc400454211"/>
      <w:bookmarkStart w:id="113" w:name="_Toc410315189"/>
      <w:bookmarkStart w:id="114" w:name="_Toc84805180"/>
    </w:p>
    <w:p w:rsidR="001F0CE2" w:rsidRDefault="001F0CE2" w:rsidP="008A14E9">
      <w:pPr>
        <w:spacing w:before="100" w:beforeAutospacing="1" w:after="100" w:afterAutospacing="1"/>
        <w:jc w:val="center"/>
        <w:outlineLvl w:val="1"/>
        <w:rPr>
          <w:b/>
          <w:bCs/>
        </w:rPr>
      </w:pPr>
    </w:p>
    <w:p w:rsidR="00C766D8" w:rsidRPr="002C1221" w:rsidRDefault="00C766D8" w:rsidP="008A14E9">
      <w:pPr>
        <w:spacing w:before="100" w:beforeAutospacing="1" w:after="100" w:afterAutospacing="1"/>
        <w:jc w:val="center"/>
        <w:outlineLvl w:val="1"/>
        <w:rPr>
          <w:b/>
          <w:bCs/>
          <w:color w:val="000000"/>
        </w:rPr>
      </w:pPr>
      <w:r w:rsidRPr="002C1221">
        <w:rPr>
          <w:b/>
          <w:bCs/>
        </w:rPr>
        <w:lastRenderedPageBreak/>
        <w:t>Глава 3</w:t>
      </w:r>
      <w:r w:rsidRPr="002C1221">
        <w:rPr>
          <w:b/>
          <w:bCs/>
          <w:color w:val="000000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r w:rsidRPr="002C1221">
        <w:rPr>
          <w:b/>
          <w:bCs/>
          <w:color w:val="000000"/>
        </w:rPr>
        <w:t xml:space="preserve"> Изменение видов разрешенного использования земельных участков и объе</w:t>
      </w:r>
      <w:r w:rsidRPr="002C1221">
        <w:rPr>
          <w:b/>
          <w:bCs/>
          <w:color w:val="000000"/>
        </w:rPr>
        <w:t>к</w:t>
      </w:r>
      <w:r w:rsidRPr="002C1221">
        <w:rPr>
          <w:b/>
          <w:bCs/>
          <w:color w:val="000000"/>
        </w:rPr>
        <w:t>тов капитального строительства</w:t>
      </w:r>
      <w:bookmarkEnd w:id="114"/>
    </w:p>
    <w:p w:rsidR="00C766D8" w:rsidRPr="002C1221" w:rsidRDefault="00C766D8" w:rsidP="008A14E9">
      <w:pPr>
        <w:spacing w:before="100" w:beforeAutospacing="1" w:after="100" w:afterAutospacing="1"/>
        <w:jc w:val="center"/>
        <w:outlineLvl w:val="2"/>
        <w:rPr>
          <w:b/>
          <w:bCs/>
          <w:color w:val="000000"/>
        </w:rPr>
      </w:pPr>
      <w:bookmarkStart w:id="115" w:name="_Toc282347517"/>
      <w:bookmarkStart w:id="116" w:name="_Toc321209555"/>
      <w:bookmarkStart w:id="117" w:name="_Toc339819800"/>
      <w:bookmarkStart w:id="118" w:name="_Toc379293256"/>
      <w:bookmarkStart w:id="119" w:name="_Toc380581533"/>
      <w:bookmarkStart w:id="120" w:name="_Toc392516665"/>
      <w:bookmarkStart w:id="121" w:name="_Toc400454212"/>
      <w:bookmarkStart w:id="122" w:name="_Toc410315190"/>
      <w:bookmarkStart w:id="123" w:name="_Toc84805181"/>
      <w:r w:rsidRPr="002C1221">
        <w:rPr>
          <w:b/>
          <w:bCs/>
          <w:color w:val="000000"/>
        </w:rPr>
        <w:t>Статья 9</w:t>
      </w:r>
      <w:r w:rsidRPr="002C1221">
        <w:rPr>
          <w:color w:val="000000"/>
        </w:rPr>
        <w:t xml:space="preserve">. </w:t>
      </w:r>
      <w:r w:rsidRPr="002C1221">
        <w:rPr>
          <w:b/>
          <w:bCs/>
          <w:color w:val="000000"/>
        </w:rPr>
        <w:t>Порядок изменения видов разрешенного использования земельных учас</w:t>
      </w:r>
      <w:r w:rsidRPr="002C1221">
        <w:rPr>
          <w:b/>
          <w:bCs/>
          <w:color w:val="000000"/>
        </w:rPr>
        <w:t>т</w:t>
      </w:r>
      <w:r w:rsidRPr="002C1221">
        <w:rPr>
          <w:b/>
          <w:bCs/>
          <w:color w:val="000000"/>
        </w:rPr>
        <w:t>ков и объектов капитального строительства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C766D8" w:rsidRPr="002C1221" w:rsidRDefault="00C766D8" w:rsidP="005A76CE">
      <w:pPr>
        <w:pStyle w:val="afa"/>
        <w:numPr>
          <w:ilvl w:val="0"/>
          <w:numId w:val="6"/>
        </w:numPr>
        <w:shd w:val="clear" w:color="auto" w:fill="FFFFFF"/>
        <w:tabs>
          <w:tab w:val="left" w:pos="993"/>
          <w:tab w:val="left" w:pos="1418"/>
        </w:tabs>
        <w:ind w:left="0" w:firstLine="709"/>
        <w:jc w:val="both"/>
        <w:textAlignment w:val="baseline"/>
        <w:rPr>
          <w:spacing w:val="2"/>
        </w:rPr>
      </w:pPr>
      <w:r w:rsidRPr="002C1221">
        <w:rPr>
          <w:spacing w:val="2"/>
        </w:rPr>
        <w:t>Разрешенное использование земельных участков и объектов капитального стро</w:t>
      </w:r>
      <w:r w:rsidRPr="002C1221">
        <w:rPr>
          <w:spacing w:val="2"/>
        </w:rPr>
        <w:t>и</w:t>
      </w:r>
      <w:r w:rsidRPr="002C1221">
        <w:rPr>
          <w:spacing w:val="2"/>
        </w:rPr>
        <w:t>тельства может быть следующих видов:  </w:t>
      </w:r>
    </w:p>
    <w:p w:rsidR="00C766D8" w:rsidRPr="002C1221" w:rsidRDefault="00C766D8" w:rsidP="005A76CE">
      <w:pPr>
        <w:pStyle w:val="afa"/>
        <w:numPr>
          <w:ilvl w:val="0"/>
          <w:numId w:val="5"/>
        </w:numPr>
        <w:shd w:val="clear" w:color="auto" w:fill="FFFFFF"/>
        <w:tabs>
          <w:tab w:val="left" w:pos="993"/>
          <w:tab w:val="left" w:pos="1418"/>
        </w:tabs>
        <w:ind w:left="0" w:firstLine="709"/>
        <w:jc w:val="both"/>
        <w:textAlignment w:val="baseline"/>
        <w:rPr>
          <w:spacing w:val="2"/>
        </w:rPr>
      </w:pPr>
      <w:r w:rsidRPr="002C1221">
        <w:rPr>
          <w:spacing w:val="2"/>
        </w:rPr>
        <w:t>основные виды разрешенного использования;</w:t>
      </w:r>
    </w:p>
    <w:p w:rsidR="00C766D8" w:rsidRPr="002C1221" w:rsidRDefault="00C766D8" w:rsidP="005A76CE">
      <w:pPr>
        <w:pStyle w:val="afa"/>
        <w:numPr>
          <w:ilvl w:val="0"/>
          <w:numId w:val="5"/>
        </w:numPr>
        <w:shd w:val="clear" w:color="auto" w:fill="FFFFFF"/>
        <w:tabs>
          <w:tab w:val="left" w:pos="993"/>
          <w:tab w:val="left" w:pos="1418"/>
        </w:tabs>
        <w:ind w:left="0" w:firstLine="709"/>
        <w:jc w:val="both"/>
        <w:textAlignment w:val="baseline"/>
        <w:rPr>
          <w:spacing w:val="2"/>
        </w:rPr>
      </w:pPr>
      <w:r w:rsidRPr="002C1221">
        <w:rPr>
          <w:spacing w:val="2"/>
        </w:rPr>
        <w:t>условно разрешенные виды использования;     </w:t>
      </w:r>
    </w:p>
    <w:p w:rsidR="00C766D8" w:rsidRPr="002C1221" w:rsidRDefault="00C766D8" w:rsidP="005A76CE">
      <w:pPr>
        <w:pStyle w:val="afa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spacing w:val="2"/>
        </w:rPr>
      </w:pPr>
      <w:r w:rsidRPr="002C1221">
        <w:rPr>
          <w:spacing w:val="2"/>
        </w:rPr>
        <w:t>вспомогательные виды разрешенного использования</w:t>
      </w:r>
      <w:r w:rsidR="007F5095" w:rsidRPr="002C1221">
        <w:rPr>
          <w:spacing w:val="2"/>
        </w:rPr>
        <w:t xml:space="preserve">, </w:t>
      </w:r>
      <w:r w:rsidR="007F5095" w:rsidRPr="002C1221">
        <w:t>допустимые только в кач</w:t>
      </w:r>
      <w:r w:rsidR="007F5095" w:rsidRPr="002C1221">
        <w:t>е</w:t>
      </w:r>
      <w:r w:rsidR="007F5095" w:rsidRPr="002C1221">
        <w:t xml:space="preserve">стве </w:t>
      </w:r>
      <w:proofErr w:type="gramStart"/>
      <w:r w:rsidR="007F5095" w:rsidRPr="002C1221">
        <w:t>дополнительных</w:t>
      </w:r>
      <w:proofErr w:type="gramEnd"/>
      <w:r w:rsidR="007F5095" w:rsidRPr="002C1221">
        <w:t xml:space="preserve"> по отношению к основным видам разрешенного использования и у</w:t>
      </w:r>
      <w:r w:rsidR="007F5095" w:rsidRPr="002C1221">
        <w:t>с</w:t>
      </w:r>
      <w:r w:rsidR="007F5095" w:rsidRPr="002C1221">
        <w:t>ловно разрешенным видам использования и осуществляемые совместно с ними</w:t>
      </w:r>
      <w:r w:rsidRPr="002C1221">
        <w:rPr>
          <w:spacing w:val="2"/>
        </w:rPr>
        <w:t>.</w:t>
      </w:r>
    </w:p>
    <w:p w:rsidR="00C766D8" w:rsidRPr="002C1221" w:rsidRDefault="00C766D8" w:rsidP="008A14E9">
      <w:pPr>
        <w:widowControl w:val="0"/>
        <w:shd w:val="clear" w:color="auto" w:fill="FFFFFF"/>
        <w:ind w:firstLine="709"/>
        <w:jc w:val="both"/>
      </w:pPr>
      <w:r w:rsidRPr="002C1221">
        <w:t>2. Порядок изменения одного вида на другой вид разрешенного использования з</w:t>
      </w:r>
      <w:r w:rsidRPr="002C1221">
        <w:t>е</w:t>
      </w:r>
      <w:r w:rsidRPr="002C1221">
        <w:t>мельных участков и объектов капитального строительства, определяется градостроител</w:t>
      </w:r>
      <w:r w:rsidRPr="002C1221">
        <w:t>ь</w:t>
      </w:r>
      <w:r w:rsidRPr="002C1221">
        <w:t>ным законодательством, настоящими Правилами, иными муниципальными нормативными прав</w:t>
      </w:r>
      <w:r w:rsidRPr="002C1221">
        <w:t>о</w:t>
      </w:r>
      <w:r w:rsidRPr="002C1221">
        <w:t>выми актами.</w:t>
      </w:r>
    </w:p>
    <w:p w:rsidR="00C766D8" w:rsidRPr="002C1221" w:rsidRDefault="00C766D8" w:rsidP="008A14E9">
      <w:pPr>
        <w:autoSpaceDE w:val="0"/>
        <w:autoSpaceDN w:val="0"/>
        <w:adjustRightInd w:val="0"/>
        <w:ind w:firstLine="709"/>
        <w:jc w:val="both"/>
      </w:pPr>
      <w:r w:rsidRPr="002C1221">
        <w:t>3. Изменение одного вида разрешенного использования земельных участков и объе</w:t>
      </w:r>
      <w:r w:rsidRPr="002C1221">
        <w:t>к</w:t>
      </w:r>
      <w:r w:rsidRPr="002C1221">
        <w:t>тов капитального строительства на другой вид такого использования осуществляется в соо</w:t>
      </w:r>
      <w:r w:rsidRPr="002C1221">
        <w:t>т</w:t>
      </w:r>
      <w:r w:rsidRPr="002C1221">
        <w:t xml:space="preserve">ветствии с </w:t>
      </w:r>
      <w:r w:rsidRPr="002C1221">
        <w:rPr>
          <w:color w:val="000000"/>
        </w:rPr>
        <w:t>градостроительными регламентами</w:t>
      </w:r>
      <w:r w:rsidRPr="002C1221">
        <w:t xml:space="preserve"> при условии соблюдения требований техн</w:t>
      </w:r>
      <w:r w:rsidRPr="002C1221">
        <w:t>и</w:t>
      </w:r>
      <w:r w:rsidRPr="002C1221">
        <w:t>ческих регламентов.</w:t>
      </w:r>
    </w:p>
    <w:p w:rsidR="00C766D8" w:rsidRPr="002C1221" w:rsidRDefault="00C766D8" w:rsidP="008A14E9">
      <w:pPr>
        <w:widowControl w:val="0"/>
        <w:shd w:val="clear" w:color="auto" w:fill="FFFFFF"/>
        <w:ind w:firstLine="709"/>
        <w:jc w:val="both"/>
        <w:rPr>
          <w:color w:val="FF00FF"/>
        </w:rPr>
      </w:pPr>
      <w:r w:rsidRPr="002C1221">
        <w:t>4. Основные и вспомогательные виды разрешенного использования земельных учас</w:t>
      </w:r>
      <w:r w:rsidRPr="002C1221">
        <w:t>т</w:t>
      </w:r>
      <w:r w:rsidRPr="002C1221">
        <w:t>ков и объектов капитального строительства правообладателями земельных участков и объе</w:t>
      </w:r>
      <w:r w:rsidRPr="002C1221">
        <w:t>к</w:t>
      </w:r>
      <w:r w:rsidRPr="002C1221">
        <w:t>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</w:t>
      </w:r>
      <w:r w:rsidRPr="002C1221">
        <w:t>н</w:t>
      </w:r>
      <w:r w:rsidRPr="002C1221">
        <w:t>ных и муниципальных унитарных предприятий, выбираются самостоятельно без дополн</w:t>
      </w:r>
      <w:r w:rsidRPr="002C1221">
        <w:t>и</w:t>
      </w:r>
      <w:r w:rsidRPr="002C1221">
        <w:t>тельных разрешений и согласования.</w:t>
      </w:r>
    </w:p>
    <w:p w:rsidR="00C766D8" w:rsidRPr="002C1221" w:rsidRDefault="00C766D8" w:rsidP="008A14E9">
      <w:pPr>
        <w:ind w:firstLine="709"/>
        <w:jc w:val="both"/>
        <w:rPr>
          <w:color w:val="000000"/>
        </w:rPr>
      </w:pPr>
      <w:r w:rsidRPr="002C1221">
        <w:rPr>
          <w:color w:val="000000"/>
        </w:rPr>
        <w:t>5. Решения об изменении одного вида разрешенного использования земельных учас</w:t>
      </w:r>
      <w:r w:rsidRPr="002C1221">
        <w:rPr>
          <w:color w:val="000000"/>
        </w:rPr>
        <w:t>т</w:t>
      </w:r>
      <w:r w:rsidRPr="002C1221">
        <w:rPr>
          <w:color w:val="000000"/>
        </w:rPr>
        <w:t>ков и объектов капитального строительства, расположенных на землях, на которые де</w:t>
      </w:r>
      <w:r w:rsidRPr="002C1221">
        <w:rPr>
          <w:color w:val="000000"/>
        </w:rPr>
        <w:t>й</w:t>
      </w:r>
      <w:r w:rsidRPr="002C1221">
        <w:rPr>
          <w:color w:val="000000"/>
        </w:rPr>
        <w:t>ствие градостроительных регламентов не распространяется или для которых градостро</w:t>
      </w:r>
      <w:r w:rsidRPr="002C1221">
        <w:rPr>
          <w:color w:val="000000"/>
        </w:rPr>
        <w:t>и</w:t>
      </w:r>
      <w:r w:rsidRPr="002C1221">
        <w:rPr>
          <w:color w:val="000000"/>
        </w:rPr>
        <w:t>тельные регламенты не устанавливаются, на другой вид такого использования принимаются в соо</w:t>
      </w:r>
      <w:r w:rsidRPr="002C1221">
        <w:rPr>
          <w:color w:val="000000"/>
        </w:rPr>
        <w:t>т</w:t>
      </w:r>
      <w:r w:rsidRPr="002C1221">
        <w:rPr>
          <w:color w:val="000000"/>
        </w:rPr>
        <w:t>ветствии с федеральными законами.</w:t>
      </w:r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2"/>
        <w:rPr>
          <w:b/>
          <w:bCs/>
          <w:color w:val="000000"/>
        </w:rPr>
      </w:pPr>
      <w:bookmarkStart w:id="124" w:name="_Toc282347518"/>
      <w:bookmarkStart w:id="125" w:name="_Toc321209556"/>
      <w:bookmarkStart w:id="126" w:name="_Toc339819801"/>
      <w:bookmarkStart w:id="127" w:name="_Toc379293257"/>
      <w:bookmarkStart w:id="128" w:name="_Toc380581534"/>
      <w:bookmarkStart w:id="129" w:name="_Toc392516666"/>
      <w:bookmarkStart w:id="130" w:name="_Toc400454213"/>
      <w:bookmarkStart w:id="131" w:name="_Toc410315191"/>
      <w:bookmarkStart w:id="132" w:name="_Toc84805182"/>
      <w:r w:rsidRPr="002C1221">
        <w:rPr>
          <w:b/>
          <w:bCs/>
          <w:color w:val="000000"/>
        </w:rPr>
        <w:t>Ста</w:t>
      </w:r>
      <w:r w:rsidRPr="002C1221">
        <w:rPr>
          <w:b/>
          <w:bCs/>
        </w:rPr>
        <w:t>тья 10</w:t>
      </w:r>
      <w:r w:rsidRPr="002C1221">
        <w:rPr>
          <w:b/>
          <w:bCs/>
          <w:color w:val="000000"/>
        </w:rPr>
        <w:t>. Порядок предоставления разрешения на условно разрешенный вид использования земельного участка или объекта капитального строительства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7F5095" w:rsidRPr="002C1221" w:rsidRDefault="00C766D8" w:rsidP="007F5095">
      <w:pPr>
        <w:ind w:firstLine="708"/>
        <w:jc w:val="both"/>
      </w:pPr>
      <w:r w:rsidRPr="002C1221">
        <w:t>1. Предоставление разрешения на условно разрешенный вид использования земельн</w:t>
      </w:r>
      <w:r w:rsidRPr="002C1221">
        <w:t>о</w:t>
      </w:r>
      <w:r w:rsidRPr="002C1221">
        <w:t>го участка или объекта капитального строительства осуществляется в порядке, предусмо</w:t>
      </w:r>
      <w:r w:rsidRPr="002C1221">
        <w:t>т</w:t>
      </w:r>
      <w:r w:rsidRPr="002C1221">
        <w:t xml:space="preserve">ренном статьей 39 Градостроительного кодекса </w:t>
      </w:r>
      <w:r w:rsidR="007F5095" w:rsidRPr="002C1221">
        <w:t>РФ</w:t>
      </w:r>
      <w:r w:rsidR="007F5095" w:rsidRPr="002C1221">
        <w:rPr>
          <w:bCs/>
        </w:rPr>
        <w:t xml:space="preserve">, </w:t>
      </w:r>
      <w:r w:rsidR="007F5095" w:rsidRPr="002C1221">
        <w:t>административными ре</w:t>
      </w:r>
      <w:r w:rsidR="007F5095" w:rsidRPr="002C1221">
        <w:t>г</w:t>
      </w:r>
      <w:r w:rsidR="007F5095" w:rsidRPr="002C1221">
        <w:t>ламентами.</w:t>
      </w:r>
    </w:p>
    <w:p w:rsidR="007F5095" w:rsidRPr="002C1221" w:rsidRDefault="007F5095" w:rsidP="007F5095">
      <w:pPr>
        <w:autoSpaceDE w:val="0"/>
        <w:autoSpaceDN w:val="0"/>
        <w:adjustRightInd w:val="0"/>
        <w:ind w:firstLine="720"/>
        <w:jc w:val="both"/>
      </w:pPr>
      <w:bookmarkStart w:id="133" w:name="sub_3901"/>
      <w:r w:rsidRPr="002C1221">
        <w:t xml:space="preserve">2. </w:t>
      </w:r>
      <w:bookmarkStart w:id="134" w:name="sub_3902"/>
      <w:bookmarkStart w:id="135" w:name="sub_3908"/>
      <w:bookmarkEnd w:id="133"/>
      <w:r w:rsidRPr="002C1221">
        <w:t>Физическое или юридическое лицо, заинтересованное в предоставлении разреш</w:t>
      </w:r>
      <w:r w:rsidRPr="002C1221">
        <w:t>е</w:t>
      </w:r>
      <w:r w:rsidRPr="002C1221">
        <w:t>ния на условно разрешенный вид использования земельного участка или объекта капитал</w:t>
      </w:r>
      <w:r w:rsidRPr="002C1221">
        <w:t>ь</w:t>
      </w:r>
      <w:r w:rsidRPr="002C1221">
        <w:t>ного строительства (далее - разрешение на условно разрешенный вид использования), н</w:t>
      </w:r>
      <w:r w:rsidRPr="002C1221">
        <w:t>а</w:t>
      </w:r>
      <w:r w:rsidRPr="002C1221">
        <w:t>правляет заявление о предоставлении разрешения на условно разрешенный вид использов</w:t>
      </w:r>
      <w:r w:rsidRPr="002C1221">
        <w:t>а</w:t>
      </w:r>
      <w:r w:rsidRPr="002C1221">
        <w:t>ния в комиссию. Заявление о предоставлении разрешения на условно разрешенный вид и</w:t>
      </w:r>
      <w:r w:rsidRPr="002C1221">
        <w:t>с</w:t>
      </w:r>
      <w:r w:rsidRPr="002C1221">
        <w:t>пользования может быть направлено в форме электронного документа, подписанного эле</w:t>
      </w:r>
      <w:r w:rsidRPr="002C1221">
        <w:t>к</w:t>
      </w:r>
      <w:r w:rsidRPr="002C1221">
        <w:t xml:space="preserve">тронной подписью в соответствии с требованиями Федерального </w:t>
      </w:r>
      <w:hyperlink r:id="rId8" w:history="1">
        <w:r w:rsidRPr="002C1221">
          <w:t>закона</w:t>
        </w:r>
      </w:hyperlink>
      <w:r w:rsidRPr="002C1221">
        <w:t xml:space="preserve"> от 6 апреля 2011 г</w:t>
      </w:r>
      <w:r w:rsidRPr="002C1221">
        <w:t>о</w:t>
      </w:r>
      <w:r w:rsidRPr="002C1221">
        <w:t>да N 63-ФЗ «Об электронной подписи» (далее - электронный документ, подписанный эле</w:t>
      </w:r>
      <w:r w:rsidRPr="002C1221">
        <w:t>к</w:t>
      </w:r>
      <w:r w:rsidRPr="002C1221">
        <w:t>тронной подписью).</w:t>
      </w:r>
    </w:p>
    <w:p w:rsidR="007F5095" w:rsidRPr="002C1221" w:rsidRDefault="007F5095" w:rsidP="007F5095">
      <w:pPr>
        <w:autoSpaceDE w:val="0"/>
        <w:autoSpaceDN w:val="0"/>
        <w:adjustRightInd w:val="0"/>
        <w:ind w:firstLine="720"/>
        <w:jc w:val="both"/>
      </w:pPr>
      <w:r w:rsidRPr="002C1221">
        <w:t xml:space="preserve">3. </w:t>
      </w:r>
      <w:bookmarkEnd w:id="134"/>
      <w:r w:rsidRPr="002C1221">
        <w:t>Проект решения о предоставлении разрешения на условно разрешенный вид и</w:t>
      </w:r>
      <w:r w:rsidRPr="002C1221">
        <w:t>с</w:t>
      </w:r>
      <w:r w:rsidRPr="002C1221">
        <w:t>пользования подлежит рассмотрению на общественных обсуждениях или публичных слуш</w:t>
      </w:r>
      <w:r w:rsidRPr="002C1221">
        <w:t>а</w:t>
      </w:r>
      <w:r w:rsidRPr="002C1221">
        <w:t xml:space="preserve">ниях, проводимых в порядке, установленном статьей 5.1 </w:t>
      </w:r>
      <w:r w:rsidRPr="002C1221">
        <w:rPr>
          <w:bCs/>
        </w:rPr>
        <w:t>Градостроительного коде</w:t>
      </w:r>
      <w:r w:rsidRPr="002C1221">
        <w:rPr>
          <w:bCs/>
        </w:rPr>
        <w:t>к</w:t>
      </w:r>
      <w:r w:rsidRPr="002C1221">
        <w:rPr>
          <w:bCs/>
        </w:rPr>
        <w:t>са РФ</w:t>
      </w:r>
      <w:r w:rsidRPr="002C1221">
        <w:t>, с учетом положений статьи 1</w:t>
      </w:r>
      <w:r w:rsidR="004D68BF" w:rsidRPr="002C1221">
        <w:t>7</w:t>
      </w:r>
      <w:r w:rsidRPr="002C1221">
        <w:t xml:space="preserve"> настоящих Правил.</w:t>
      </w:r>
    </w:p>
    <w:p w:rsidR="007F5095" w:rsidRPr="002C1221" w:rsidRDefault="007F5095" w:rsidP="007F5095">
      <w:pPr>
        <w:keepNext/>
        <w:autoSpaceDE w:val="0"/>
        <w:ind w:firstLine="709"/>
        <w:jc w:val="both"/>
        <w:rPr>
          <w:b/>
          <w:bCs/>
        </w:rPr>
      </w:pPr>
      <w:r w:rsidRPr="002C1221">
        <w:lastRenderedPageBreak/>
        <w:t xml:space="preserve">4. </w:t>
      </w:r>
      <w:proofErr w:type="gramStart"/>
      <w:r w:rsidRPr="002C1221">
        <w:t>На основании заключения о результатах общественных обсуждений или публи</w:t>
      </w:r>
      <w:r w:rsidRPr="002C1221">
        <w:t>ч</w:t>
      </w:r>
      <w:r w:rsidRPr="002C1221">
        <w:t>ных слушаний по проекту решения о предоставлении разрешения на условно разреше</w:t>
      </w:r>
      <w:r w:rsidRPr="002C1221">
        <w:t>н</w:t>
      </w:r>
      <w:r w:rsidRPr="002C1221">
        <w:t>ный вид использования комиссия осуществляет подготовку рекомендаций о предоставлении разр</w:t>
      </w:r>
      <w:r w:rsidRPr="002C1221">
        <w:t>е</w:t>
      </w:r>
      <w:r w:rsidRPr="002C1221">
        <w:t>шения на условно разрешенный вид использования или об отказе в предоставл</w:t>
      </w:r>
      <w:r w:rsidRPr="002C1221">
        <w:t>е</w:t>
      </w:r>
      <w:r w:rsidRPr="002C1221">
        <w:t>нии такого разрешения с указанием причин принятого решения и направляет их главе местной админ</w:t>
      </w:r>
      <w:r w:rsidRPr="002C1221">
        <w:t>и</w:t>
      </w:r>
      <w:r w:rsidRPr="002C1221">
        <w:t>страции.</w:t>
      </w:r>
      <w:proofErr w:type="gramEnd"/>
    </w:p>
    <w:p w:rsidR="007F5095" w:rsidRPr="002C1221" w:rsidRDefault="007F5095" w:rsidP="007F509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bookmarkStart w:id="136" w:name="sub_39010"/>
      <w:bookmarkEnd w:id="135"/>
      <w:r w:rsidRPr="002C1221">
        <w:t>5.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</w:t>
      </w:r>
      <w:r w:rsidRPr="002C1221">
        <w:t>е</w:t>
      </w:r>
      <w:r w:rsidRPr="002C1221">
        <w:t>шение о предоставлении разрешения на условно разрешенный вид использования или об о</w:t>
      </w:r>
      <w:r w:rsidRPr="002C1221">
        <w:t>т</w:t>
      </w:r>
      <w:r w:rsidRPr="002C1221">
        <w:t>казе в предоставлении такого разрешения. Указанное решение подлежит опу</w:t>
      </w:r>
      <w:r w:rsidRPr="002C1221">
        <w:t>б</w:t>
      </w:r>
      <w:r w:rsidRPr="002C1221">
        <w:t>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</w:t>
      </w:r>
      <w:r w:rsidRPr="002C1221">
        <w:t>б</w:t>
      </w:r>
      <w:r w:rsidRPr="002C1221">
        <w:t>разования (при наличии официального сайта муниципального образования) в сети «Инте</w:t>
      </w:r>
      <w:r w:rsidRPr="002C1221">
        <w:t>р</w:t>
      </w:r>
      <w:r w:rsidRPr="002C1221">
        <w:t>нет».</w:t>
      </w:r>
    </w:p>
    <w:bookmarkEnd w:id="136"/>
    <w:p w:rsidR="007F5095" w:rsidRPr="002C1221" w:rsidRDefault="007F5095" w:rsidP="007F5095">
      <w:pPr>
        <w:autoSpaceDE w:val="0"/>
        <w:autoSpaceDN w:val="0"/>
        <w:adjustRightInd w:val="0"/>
        <w:ind w:firstLine="720"/>
        <w:jc w:val="both"/>
      </w:pPr>
      <w:r w:rsidRPr="002C1221">
        <w:t>6.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</w:t>
      </w:r>
      <w:r w:rsidRPr="002C1221">
        <w:t>е</w:t>
      </w:r>
      <w:r w:rsidRPr="002C1221">
        <w:t>шенный вид использования, несет физическое или юридическое лицо, заинтерес</w:t>
      </w:r>
      <w:r w:rsidRPr="002C1221">
        <w:t>о</w:t>
      </w:r>
      <w:r w:rsidRPr="002C1221">
        <w:t>ванное в предоставлении такого разрешения.</w:t>
      </w:r>
    </w:p>
    <w:p w:rsidR="007F5095" w:rsidRPr="002C1221" w:rsidRDefault="007F5095" w:rsidP="007F5095">
      <w:pPr>
        <w:autoSpaceDE w:val="0"/>
        <w:autoSpaceDN w:val="0"/>
        <w:adjustRightInd w:val="0"/>
        <w:ind w:firstLine="720"/>
        <w:jc w:val="both"/>
      </w:pPr>
      <w:r w:rsidRPr="002C1221">
        <w:t>7. В случае</w:t>
      </w:r>
      <w:proofErr w:type="gramStart"/>
      <w:r w:rsidRPr="002C1221">
        <w:t>,</w:t>
      </w:r>
      <w:proofErr w:type="gramEnd"/>
      <w:r w:rsidRPr="002C1221"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</w:t>
      </w:r>
      <w:r w:rsidRPr="002C1221">
        <w:t>н</w:t>
      </w:r>
      <w:r w:rsidRPr="002C1221">
        <w:t>ном для внесения изменений в правила землепользования и застройки порядке после пров</w:t>
      </w:r>
      <w:r w:rsidRPr="002C1221">
        <w:t>е</w:t>
      </w:r>
      <w:r w:rsidRPr="002C1221">
        <w:t>дения общественных обсуждений или публичных слушаний по инициативе физич</w:t>
      </w:r>
      <w:r w:rsidRPr="002C1221">
        <w:t>е</w:t>
      </w:r>
      <w:r w:rsidRPr="002C1221">
        <w:t>ского или юридического лица, заинтересованного в предоставлении разрешения на условно разреше</w:t>
      </w:r>
      <w:r w:rsidRPr="002C1221">
        <w:t>н</w:t>
      </w:r>
      <w:r w:rsidRPr="002C1221">
        <w:t>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7F5095" w:rsidRPr="002C1221" w:rsidRDefault="007F5095" w:rsidP="007F5095">
      <w:pPr>
        <w:autoSpaceDE w:val="0"/>
        <w:autoSpaceDN w:val="0"/>
        <w:adjustRightInd w:val="0"/>
        <w:ind w:firstLine="720"/>
        <w:jc w:val="both"/>
      </w:pPr>
      <w:r w:rsidRPr="002C1221">
        <w:t xml:space="preserve">8. </w:t>
      </w:r>
      <w:proofErr w:type="gramStart"/>
      <w:r w:rsidRPr="002C1221">
        <w:t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</w:t>
      </w:r>
      <w:r w:rsidRPr="002C1221">
        <w:t>о</w:t>
      </w:r>
      <w:r w:rsidRPr="002C1221">
        <w:t xml:space="preserve">го лица, государственного учреждения или органа местного самоуправления, указанных в части 2 статьи 55.32 </w:t>
      </w:r>
      <w:r w:rsidRPr="002C1221">
        <w:rPr>
          <w:bCs/>
        </w:rPr>
        <w:t>Градостроительного кодекса РФ</w:t>
      </w:r>
      <w:r w:rsidRPr="002C1221">
        <w:t>, не допускается предоставление ра</w:t>
      </w:r>
      <w:r w:rsidRPr="002C1221">
        <w:t>з</w:t>
      </w:r>
      <w:r w:rsidRPr="002C1221">
        <w:t>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 сноса</w:t>
      </w:r>
      <w:proofErr w:type="gramEnd"/>
      <w:r w:rsidRPr="002C1221">
        <w:t xml:space="preserve"> </w:t>
      </w:r>
      <w:proofErr w:type="gramStart"/>
      <w:r w:rsidRPr="002C1221">
        <w:t>или приведения в соответствие с установленными требованиями, за исключением случаев, если по результ</w:t>
      </w:r>
      <w:r w:rsidRPr="002C1221">
        <w:t>а</w:t>
      </w:r>
      <w:r w:rsidRPr="002C1221">
        <w:t>там рассмотрения данного уведомления органом местного самоуправления в исполнител</w:t>
      </w:r>
      <w:r w:rsidRPr="002C1221">
        <w:t>ь</w:t>
      </w:r>
      <w:r w:rsidRPr="002C1221">
        <w:t xml:space="preserve">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</w:t>
      </w:r>
      <w:r w:rsidRPr="002C1221">
        <w:rPr>
          <w:bCs/>
        </w:rPr>
        <w:t>Градостроительного кодекса РФ</w:t>
      </w:r>
      <w:r w:rsidRPr="002C1221">
        <w:t xml:space="preserve"> и от которых поступило данное уведомление, направлено уведомление о том, что наличие признаков самовольной постройки не усматривается</w:t>
      </w:r>
      <w:proofErr w:type="gramEnd"/>
      <w:r w:rsidRPr="002C1221">
        <w:t xml:space="preserve"> либо вступило в законную силу решение суда об отказе в удовлетворении исковых требований о сносе самовольной п</w:t>
      </w:r>
      <w:r w:rsidRPr="002C1221">
        <w:t>о</w:t>
      </w:r>
      <w:r w:rsidRPr="002C1221">
        <w:t>стройки или ее приведении в соответствие с установленными тр</w:t>
      </w:r>
      <w:r w:rsidRPr="002C1221">
        <w:t>е</w:t>
      </w:r>
      <w:r w:rsidRPr="002C1221">
        <w:t>бованиями.</w:t>
      </w:r>
    </w:p>
    <w:p w:rsidR="00C766D8" w:rsidRPr="002C1221" w:rsidRDefault="007F5095" w:rsidP="007F5095">
      <w:pPr>
        <w:autoSpaceDE w:val="0"/>
        <w:autoSpaceDN w:val="0"/>
        <w:adjustRightInd w:val="0"/>
        <w:ind w:firstLine="720"/>
        <w:jc w:val="both"/>
      </w:pPr>
      <w:r w:rsidRPr="002C1221">
        <w:t>9. Физическое или юридическое лицо вправе оспорить в судебном порядке реш</w:t>
      </w:r>
      <w:r w:rsidRPr="002C1221">
        <w:t>е</w:t>
      </w:r>
      <w:r w:rsidRPr="002C1221">
        <w:t>ние о предоставлении разрешения на условно разрешенный вид использования или об отказе в предоставлении такого разрешения</w:t>
      </w:r>
      <w:r w:rsidR="00C766D8" w:rsidRPr="002C1221">
        <w:t>.</w:t>
      </w:r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2"/>
        <w:rPr>
          <w:b/>
          <w:bCs/>
          <w:color w:val="000000"/>
        </w:rPr>
      </w:pPr>
      <w:bookmarkStart w:id="137" w:name="_Toc380581535"/>
      <w:bookmarkStart w:id="138" w:name="_Toc392516667"/>
      <w:bookmarkStart w:id="139" w:name="_Toc400454214"/>
      <w:bookmarkStart w:id="140" w:name="_Toc410315192"/>
      <w:bookmarkStart w:id="141" w:name="_Toc84805183"/>
      <w:r w:rsidRPr="002C1221">
        <w:rPr>
          <w:b/>
          <w:bCs/>
          <w:color w:val="000000"/>
        </w:rPr>
        <w:t>Статья 11. 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bookmarkEnd w:id="137"/>
      <w:bookmarkEnd w:id="138"/>
      <w:bookmarkEnd w:id="139"/>
      <w:bookmarkEnd w:id="140"/>
      <w:bookmarkEnd w:id="141"/>
    </w:p>
    <w:p w:rsidR="007F5095" w:rsidRPr="002C1221" w:rsidRDefault="007F5095" w:rsidP="007F5095">
      <w:pPr>
        <w:widowControl w:val="0"/>
        <w:ind w:firstLine="709"/>
        <w:jc w:val="both"/>
        <w:rPr>
          <w:bCs/>
        </w:rPr>
      </w:pPr>
      <w:bookmarkStart w:id="142" w:name="sub_4001"/>
      <w:bookmarkStart w:id="143" w:name="sub_4007"/>
      <w:r w:rsidRPr="002C1221">
        <w:rPr>
          <w:bCs/>
        </w:rPr>
        <w:t xml:space="preserve">1. Предоставление разрешения на </w:t>
      </w:r>
      <w:r w:rsidRPr="002C1221">
        <w:t>отклонение от предельных параметров разрешенн</w:t>
      </w:r>
      <w:r w:rsidRPr="002C1221">
        <w:t>о</w:t>
      </w:r>
      <w:r w:rsidRPr="002C1221">
        <w:t>го строительства, реконструкции объектов капитального строительства</w:t>
      </w:r>
      <w:r w:rsidRPr="002C1221">
        <w:rPr>
          <w:bCs/>
        </w:rPr>
        <w:t xml:space="preserve"> осуществляется в п</w:t>
      </w:r>
      <w:r w:rsidRPr="002C1221">
        <w:rPr>
          <w:bCs/>
        </w:rPr>
        <w:t>о</w:t>
      </w:r>
      <w:r w:rsidRPr="002C1221">
        <w:rPr>
          <w:bCs/>
        </w:rPr>
        <w:t xml:space="preserve">рядке, предусмотренном статьей 40 Градостроительного кодекса РФ, </w:t>
      </w:r>
      <w:r w:rsidRPr="002C1221">
        <w:t>админ</w:t>
      </w:r>
      <w:r w:rsidRPr="002C1221">
        <w:t>и</w:t>
      </w:r>
      <w:r w:rsidRPr="002C1221">
        <w:t>стративными регламентами</w:t>
      </w:r>
      <w:r w:rsidRPr="002C1221">
        <w:rPr>
          <w:bCs/>
        </w:rPr>
        <w:t>.</w:t>
      </w:r>
    </w:p>
    <w:p w:rsidR="007F5095" w:rsidRPr="002C1221" w:rsidRDefault="007F5095" w:rsidP="007F509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lastRenderedPageBreak/>
        <w:t>2. 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</w:t>
      </w:r>
      <w:r w:rsidRPr="002C1221">
        <w:rPr>
          <w:rFonts w:ascii="Times New Roman" w:hAnsi="Times New Roman"/>
          <w:sz w:val="24"/>
          <w:szCs w:val="24"/>
        </w:rPr>
        <w:t>у</w:t>
      </w:r>
      <w:r w:rsidRPr="002C1221">
        <w:rPr>
          <w:rFonts w:ascii="Times New Roman" w:hAnsi="Times New Roman"/>
          <w:sz w:val="24"/>
          <w:szCs w:val="24"/>
        </w:rPr>
        <w:t>рация, инженерно-геологические или иные характеристики которых неблагоприятны для з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стройки, вправе обратиться за разрешениями на отклонение от предельных параметров ра</w:t>
      </w:r>
      <w:r w:rsidRPr="002C1221">
        <w:rPr>
          <w:rFonts w:ascii="Times New Roman" w:hAnsi="Times New Roman"/>
          <w:sz w:val="24"/>
          <w:szCs w:val="24"/>
        </w:rPr>
        <w:t>з</w:t>
      </w:r>
      <w:r w:rsidRPr="002C1221">
        <w:rPr>
          <w:rFonts w:ascii="Times New Roman" w:hAnsi="Times New Roman"/>
          <w:sz w:val="24"/>
          <w:szCs w:val="24"/>
        </w:rPr>
        <w:t xml:space="preserve">решенного строительства, реконструкции объектов капитального строительства. </w:t>
      </w:r>
    </w:p>
    <w:p w:rsidR="007F5095" w:rsidRPr="002C1221" w:rsidRDefault="007F5095" w:rsidP="007F509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3. Правообладатели земельных участков вправе обратиться за разрешениями на о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клонение от предельных параметров разрешенного строительства, реконструкции объе</w:t>
      </w:r>
      <w:r w:rsidRPr="002C1221">
        <w:rPr>
          <w:rFonts w:ascii="Times New Roman" w:hAnsi="Times New Roman"/>
          <w:sz w:val="24"/>
          <w:szCs w:val="24"/>
        </w:rPr>
        <w:t>к</w:t>
      </w:r>
      <w:r w:rsidRPr="002C1221">
        <w:rPr>
          <w:rFonts w:ascii="Times New Roman" w:hAnsi="Times New Roman"/>
          <w:sz w:val="24"/>
          <w:szCs w:val="24"/>
        </w:rPr>
        <w:t>тов капитального строительства, если такое отклонение необходимо в целях однократного изм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нения одного или нескольких предельных параметров разрешенного строительства, реконс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рукции объектов капитального строительства, установленных градостроительным регламе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том для конкретной территориальной зоны, не более чем на десять процентов.</w:t>
      </w:r>
    </w:p>
    <w:p w:rsidR="007F5095" w:rsidRPr="002C1221" w:rsidRDefault="007F5095" w:rsidP="007F5095">
      <w:pPr>
        <w:autoSpaceDE w:val="0"/>
        <w:autoSpaceDN w:val="0"/>
        <w:adjustRightInd w:val="0"/>
        <w:ind w:firstLine="709"/>
        <w:jc w:val="both"/>
      </w:pPr>
      <w:bookmarkStart w:id="144" w:name="sub_4002"/>
      <w:bookmarkEnd w:id="142"/>
      <w:r w:rsidRPr="002C1221">
        <w:t>4. Отклонение от предельных параметров разрешенного строительства, реконстру</w:t>
      </w:r>
      <w:r w:rsidRPr="002C1221">
        <w:t>к</w:t>
      </w:r>
      <w:r w:rsidRPr="002C1221">
        <w:t>ции объектов капитального строительства разрешается для отдельного земельного участка при соблюдении требований технических регламентов. Отклонение от предельных параме</w:t>
      </w:r>
      <w:r w:rsidRPr="002C1221">
        <w:t>т</w:t>
      </w:r>
      <w:r w:rsidRPr="002C1221">
        <w:t>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</w:t>
      </w:r>
      <w:r w:rsidRPr="002C1221">
        <w:t>е</w:t>
      </w:r>
      <w:r w:rsidRPr="002C1221">
        <w:t xml:space="preserve">ний, сооружений и требований к </w:t>
      </w:r>
      <w:proofErr w:type="gramStart"/>
      <w:r w:rsidRPr="002C1221">
        <w:t>архитектурным решениям</w:t>
      </w:r>
      <w:proofErr w:type="gramEnd"/>
      <w:r w:rsidRPr="002C1221">
        <w:t xml:space="preserve"> объектов капитального стро</w:t>
      </w:r>
      <w:r w:rsidRPr="002C1221">
        <w:t>и</w:t>
      </w:r>
      <w:r w:rsidRPr="002C1221">
        <w:t>тельства в границах территорий исторических поселений федерального или регионального значения не допуск</w:t>
      </w:r>
      <w:r w:rsidRPr="002C1221">
        <w:t>а</w:t>
      </w:r>
      <w:r w:rsidRPr="002C1221">
        <w:t>ется.</w:t>
      </w:r>
    </w:p>
    <w:p w:rsidR="007F5095" w:rsidRPr="002C1221" w:rsidRDefault="007F5095" w:rsidP="007F5095">
      <w:pPr>
        <w:autoSpaceDE w:val="0"/>
        <w:autoSpaceDN w:val="0"/>
        <w:adjustRightInd w:val="0"/>
        <w:ind w:firstLine="720"/>
        <w:jc w:val="both"/>
      </w:pPr>
      <w:bookmarkStart w:id="145" w:name="sub_4003"/>
      <w:bookmarkEnd w:id="144"/>
      <w:r w:rsidRPr="002C1221">
        <w:t>5. Заинтересованное в получении разрешения на отклонение от предельных параме</w:t>
      </w:r>
      <w:r w:rsidRPr="002C1221">
        <w:t>т</w:t>
      </w:r>
      <w:r w:rsidRPr="002C1221">
        <w:t>ров разрешенного строительства, реконструкции объектов капитального строительства лицо направляет в комиссию заявление о предоставлении такого разрешения. Заявление о предо</w:t>
      </w:r>
      <w:r w:rsidRPr="002C1221">
        <w:t>с</w:t>
      </w:r>
      <w:r w:rsidRPr="002C1221">
        <w:t>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</w:t>
      </w:r>
      <w:r w:rsidRPr="002C1221">
        <w:t>к</w:t>
      </w:r>
      <w:r w:rsidRPr="002C1221">
        <w:t>тронного документа, подписанного электронной подписью.</w:t>
      </w:r>
    </w:p>
    <w:p w:rsidR="007F5095" w:rsidRPr="002C1221" w:rsidRDefault="007F5095" w:rsidP="007F5095">
      <w:pPr>
        <w:autoSpaceDE w:val="0"/>
        <w:autoSpaceDN w:val="0"/>
        <w:adjustRightInd w:val="0"/>
        <w:ind w:firstLine="720"/>
        <w:jc w:val="both"/>
      </w:pPr>
      <w:bookmarkStart w:id="146" w:name="sub_4004"/>
      <w:bookmarkEnd w:id="145"/>
      <w:r w:rsidRPr="002C1221">
        <w:t xml:space="preserve">6. </w:t>
      </w:r>
      <w:bookmarkStart w:id="147" w:name="sub_4005"/>
      <w:bookmarkEnd w:id="146"/>
      <w:r w:rsidRPr="002C1221">
        <w:t>Проект решения о предоставлении разрешения на отклонение от предельных пар</w:t>
      </w:r>
      <w:r w:rsidRPr="002C1221">
        <w:t>а</w:t>
      </w:r>
      <w:r w:rsidRPr="002C1221">
        <w:t>метров разрешенного строительства, реконструкции объектов капитального строител</w:t>
      </w:r>
      <w:r w:rsidRPr="002C1221">
        <w:t>ь</w:t>
      </w:r>
      <w:r w:rsidRPr="002C1221">
        <w:t>ства подлежит рассмотрению на общественных обсуждениях или публичных слушаниях, пров</w:t>
      </w:r>
      <w:r w:rsidRPr="002C1221">
        <w:t>о</w:t>
      </w:r>
      <w:r w:rsidRPr="002C1221">
        <w:t xml:space="preserve">димых в порядке, установленном статьей 5.1 </w:t>
      </w:r>
      <w:r w:rsidRPr="002C1221">
        <w:rPr>
          <w:bCs/>
        </w:rPr>
        <w:t xml:space="preserve">Градостроительного кодекса РФ, </w:t>
      </w:r>
      <w:r w:rsidRPr="002C1221">
        <w:t>с учетом п</w:t>
      </w:r>
      <w:r w:rsidRPr="002C1221">
        <w:t>о</w:t>
      </w:r>
      <w:r w:rsidRPr="002C1221">
        <w:t xml:space="preserve">ложений статьи 39 </w:t>
      </w:r>
      <w:r w:rsidRPr="002C1221">
        <w:rPr>
          <w:bCs/>
        </w:rPr>
        <w:t>Градостроительного кодекса РФ</w:t>
      </w:r>
      <w:r w:rsidRPr="002C1221">
        <w:t>, за исключением случая, ук</w:t>
      </w:r>
      <w:r w:rsidRPr="002C1221">
        <w:t>а</w:t>
      </w:r>
      <w:r w:rsidRPr="002C1221">
        <w:t>занного в части 3 настоящей статьи. Расходы, связанные с организацией и проведением общественных обсуждений или публичных слушаний по проекту решения о предоставл</w:t>
      </w:r>
      <w:r w:rsidRPr="002C1221">
        <w:t>е</w:t>
      </w:r>
      <w:r w:rsidRPr="002C1221">
        <w:t>нии разрешения на отклонение от предельных параметров разрешенного строительства, реконструкции объе</w:t>
      </w:r>
      <w:r w:rsidRPr="002C1221">
        <w:t>к</w:t>
      </w:r>
      <w:r w:rsidRPr="002C1221">
        <w:t>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7F5095" w:rsidRPr="002C1221" w:rsidRDefault="007F5095" w:rsidP="007F5095">
      <w:pPr>
        <w:autoSpaceDE w:val="0"/>
        <w:autoSpaceDN w:val="0"/>
        <w:adjustRightInd w:val="0"/>
        <w:ind w:firstLine="720"/>
        <w:jc w:val="both"/>
      </w:pPr>
      <w:r w:rsidRPr="002C1221">
        <w:t xml:space="preserve">7. </w:t>
      </w:r>
      <w:bookmarkStart w:id="148" w:name="sub_4006"/>
      <w:bookmarkEnd w:id="147"/>
      <w:proofErr w:type="gramStart"/>
      <w:r w:rsidRPr="002C1221">
        <w:t>На основании заключения о результатах общественных обсуждений или публи</w:t>
      </w:r>
      <w:r w:rsidRPr="002C1221">
        <w:t>ч</w:t>
      </w:r>
      <w:r w:rsidRPr="002C1221">
        <w:t>ных слушаний по проекту решения о предоставлении разрешения на отклонение от пр</w:t>
      </w:r>
      <w:r w:rsidRPr="002C1221">
        <w:t>е</w:t>
      </w:r>
      <w:r w:rsidRPr="002C1221">
        <w:t>дельных параметров разрешенного строительства, реконструкции объектов капитального строител</w:t>
      </w:r>
      <w:r w:rsidRPr="002C1221">
        <w:t>ь</w:t>
      </w:r>
      <w:r w:rsidRPr="002C1221">
        <w:t>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</w:t>
      </w:r>
      <w:r w:rsidRPr="002C1221">
        <w:t>и</w:t>
      </w:r>
      <w:r w:rsidRPr="002C1221">
        <w:t>нятого решения и направляет указанные рекомендации главе местной администрации.</w:t>
      </w:r>
      <w:proofErr w:type="gramEnd"/>
    </w:p>
    <w:p w:rsidR="007F5095" w:rsidRPr="002C1221" w:rsidRDefault="007F5095" w:rsidP="007F5095">
      <w:pPr>
        <w:autoSpaceDE w:val="0"/>
        <w:autoSpaceDN w:val="0"/>
        <w:adjustRightInd w:val="0"/>
        <w:ind w:firstLine="720"/>
        <w:jc w:val="both"/>
      </w:pPr>
      <w:r w:rsidRPr="002C1221">
        <w:t>8. Глава местной администрации в течение семи дней со дня поступления, указа</w:t>
      </w:r>
      <w:r w:rsidRPr="002C1221">
        <w:t>н</w:t>
      </w:r>
      <w:r w:rsidRPr="002C1221">
        <w:t>ных в части 7 настоящей статьи рекомендаций принимает решение о предоставлении ра</w:t>
      </w:r>
      <w:r w:rsidRPr="002C1221">
        <w:t>з</w:t>
      </w:r>
      <w:r w:rsidRPr="002C1221">
        <w:t>решения на отклонение от предельных параметров разрешенного строительства, реконструкции об</w:t>
      </w:r>
      <w:r w:rsidRPr="002C1221">
        <w:t>ъ</w:t>
      </w:r>
      <w:r w:rsidRPr="002C1221">
        <w:t>ектов капитального строительства или об отказе в предоставлении такого разрешения с ук</w:t>
      </w:r>
      <w:r w:rsidRPr="002C1221">
        <w:t>а</w:t>
      </w:r>
      <w:r w:rsidRPr="002C1221">
        <w:t>занием причин принятого решения.</w:t>
      </w:r>
    </w:p>
    <w:p w:rsidR="007F5095" w:rsidRPr="002C1221" w:rsidRDefault="007F5095" w:rsidP="007F5095">
      <w:pPr>
        <w:autoSpaceDE w:val="0"/>
        <w:autoSpaceDN w:val="0"/>
        <w:adjustRightInd w:val="0"/>
        <w:ind w:firstLine="720"/>
        <w:jc w:val="both"/>
      </w:pPr>
      <w:r w:rsidRPr="002C1221">
        <w:t>9. 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</w:t>
      </w:r>
      <w:r w:rsidRPr="002C1221">
        <w:t>о</w:t>
      </w:r>
      <w:r w:rsidRPr="002C1221">
        <w:t xml:space="preserve">го лица, государственного учреждения или органа местного самоуправления, указанных в части 2 статьи 55.32 </w:t>
      </w:r>
      <w:r w:rsidRPr="002C1221">
        <w:rPr>
          <w:bCs/>
        </w:rPr>
        <w:t>Градостроительного кодекса РФ</w:t>
      </w:r>
      <w:r w:rsidRPr="002C1221">
        <w:t>, не допускается предоставление ра</w:t>
      </w:r>
      <w:r w:rsidRPr="002C1221">
        <w:t>з</w:t>
      </w:r>
      <w:r w:rsidRPr="002C1221">
        <w:t>решения на отклонение от предельных параметров разрешенного строительства, реконструкции об</w:t>
      </w:r>
      <w:r w:rsidRPr="002C1221">
        <w:t>ъ</w:t>
      </w:r>
      <w:r w:rsidRPr="002C1221">
        <w:t>ектов капитального строительства в отношении земельного участка, на кот</w:t>
      </w:r>
      <w:r w:rsidRPr="002C1221">
        <w:t>о</w:t>
      </w:r>
      <w:r w:rsidRPr="002C1221">
        <w:t xml:space="preserve">ром расположена </w:t>
      </w:r>
      <w:r w:rsidRPr="002C1221">
        <w:lastRenderedPageBreak/>
        <w:t xml:space="preserve">такая постройка, </w:t>
      </w:r>
      <w:proofErr w:type="gramStart"/>
      <w:r w:rsidRPr="002C1221">
        <w:t>до</w:t>
      </w:r>
      <w:proofErr w:type="gramEnd"/>
      <w:r w:rsidRPr="002C1221">
        <w:t xml:space="preserve"> </w:t>
      </w:r>
      <w:proofErr w:type="gramStart"/>
      <w:r w:rsidRPr="002C1221">
        <w:t>ее</w:t>
      </w:r>
      <w:proofErr w:type="gramEnd"/>
      <w:r w:rsidRPr="002C1221">
        <w:t xml:space="preserve"> </w:t>
      </w:r>
      <w:proofErr w:type="gramStart"/>
      <w:r w:rsidRPr="002C1221">
        <w:t>сноса или приведения в соответствие с установленными требовани</w:t>
      </w:r>
      <w:r w:rsidRPr="002C1221">
        <w:t>я</w:t>
      </w:r>
      <w:r w:rsidRPr="002C1221">
        <w:t>ми, за исключением случаев, если по результатам рассмотрения данного уведомления орг</w:t>
      </w:r>
      <w:r w:rsidRPr="002C1221">
        <w:t>а</w:t>
      </w:r>
      <w:r w:rsidRPr="002C1221">
        <w:t>ном местного самоуправления в исполнительный орган государственной власти, должнос</w:t>
      </w:r>
      <w:r w:rsidRPr="002C1221">
        <w:t>т</w:t>
      </w:r>
      <w:r w:rsidRPr="002C1221">
        <w:t>ному лицу, в государственное учреждение или орган местного самоуправления, которые ук</w:t>
      </w:r>
      <w:r w:rsidRPr="002C1221">
        <w:t>а</w:t>
      </w:r>
      <w:r w:rsidRPr="002C1221">
        <w:t xml:space="preserve">заны в части 2 статьи 55.32 </w:t>
      </w:r>
      <w:r w:rsidRPr="002C1221">
        <w:rPr>
          <w:bCs/>
        </w:rPr>
        <w:t>Градостроительного кодекса РФ</w:t>
      </w:r>
      <w:r w:rsidRPr="002C1221">
        <w:t xml:space="preserve"> и от которых поступило данное уведомление, направлено уведомление о том, что наличие признаков самовольной постройки не</w:t>
      </w:r>
      <w:proofErr w:type="gramEnd"/>
      <w:r w:rsidRPr="002C1221">
        <w:t xml:space="preserve"> усматривается либо вступило в законную силу р</w:t>
      </w:r>
      <w:r w:rsidRPr="002C1221">
        <w:t>е</w:t>
      </w:r>
      <w:r w:rsidRPr="002C1221">
        <w:t>шение суда об отказе в удовлетворении исковых требований о сносе самовольной постройки или ее приведении в соответствие с у</w:t>
      </w:r>
      <w:r w:rsidRPr="002C1221">
        <w:t>с</w:t>
      </w:r>
      <w:r w:rsidRPr="002C1221">
        <w:t>тановленными требованиями.</w:t>
      </w:r>
    </w:p>
    <w:bookmarkEnd w:id="148"/>
    <w:p w:rsidR="007F5095" w:rsidRPr="002C1221" w:rsidRDefault="007F5095" w:rsidP="007F5095">
      <w:pPr>
        <w:autoSpaceDE w:val="0"/>
        <w:autoSpaceDN w:val="0"/>
        <w:adjustRightInd w:val="0"/>
        <w:ind w:firstLine="709"/>
        <w:jc w:val="both"/>
      </w:pPr>
      <w:r w:rsidRPr="002C1221">
        <w:t>10. Физическое или юридическое лицо вправе оспорить в судебном порядке реш</w:t>
      </w:r>
      <w:r w:rsidRPr="002C1221">
        <w:t>е</w:t>
      </w:r>
      <w:r w:rsidRPr="002C1221">
        <w:t>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</w:t>
      </w:r>
      <w:r w:rsidRPr="002C1221">
        <w:t>с</w:t>
      </w:r>
      <w:r w:rsidRPr="002C1221">
        <w:t>тавлении такого разрешения.</w:t>
      </w:r>
    </w:p>
    <w:p w:rsidR="00C766D8" w:rsidRPr="002C1221" w:rsidRDefault="007F5095" w:rsidP="007F5095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2C1221">
        <w:t>11. Предоставление разрешения на отклонение от предельных параметров разреше</w:t>
      </w:r>
      <w:r w:rsidRPr="002C1221">
        <w:t>н</w:t>
      </w:r>
      <w:r w:rsidRPr="002C1221">
        <w:t>ного строительства, реконструкции объектов капитального строительства не допуск</w:t>
      </w:r>
      <w:r w:rsidRPr="002C1221">
        <w:t>а</w:t>
      </w:r>
      <w:r w:rsidRPr="002C1221">
        <w:t>ется, если такое отклонение не соответствует ограничениям использования объектов недвижим</w:t>
      </w:r>
      <w:r w:rsidRPr="002C1221">
        <w:t>о</w:t>
      </w:r>
      <w:r w:rsidRPr="002C1221">
        <w:t xml:space="preserve">сти, установленным на </w:t>
      </w:r>
      <w:proofErr w:type="spellStart"/>
      <w:r w:rsidRPr="002C1221">
        <w:t>приаэродромной</w:t>
      </w:r>
      <w:proofErr w:type="spellEnd"/>
      <w:r w:rsidRPr="002C1221">
        <w:t xml:space="preserve"> территории</w:t>
      </w:r>
      <w:r w:rsidR="00C766D8" w:rsidRPr="002C1221">
        <w:rPr>
          <w:color w:val="000000"/>
        </w:rPr>
        <w:t>.</w:t>
      </w:r>
      <w:bookmarkEnd w:id="143"/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1"/>
        <w:rPr>
          <w:b/>
          <w:bCs/>
          <w:color w:val="000000"/>
        </w:rPr>
      </w:pPr>
      <w:bookmarkStart w:id="149" w:name="_Toc321209558"/>
      <w:bookmarkStart w:id="150" w:name="_Toc339819803"/>
      <w:bookmarkStart w:id="151" w:name="_Toc282347519"/>
      <w:bookmarkStart w:id="152" w:name="_Toc379293259"/>
      <w:bookmarkStart w:id="153" w:name="_Toc380581536"/>
      <w:bookmarkStart w:id="154" w:name="_Toc392516668"/>
      <w:bookmarkStart w:id="155" w:name="_Toc400454215"/>
      <w:bookmarkStart w:id="156" w:name="_Toc410315193"/>
      <w:bookmarkStart w:id="157" w:name="_Toc84805184"/>
      <w:r w:rsidRPr="002C1221">
        <w:rPr>
          <w:b/>
          <w:bCs/>
          <w:color w:val="000000"/>
        </w:rPr>
        <w:t>Глава 4. Порядок подготовки документации по планировке территории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C766D8" w:rsidRPr="002C1221" w:rsidRDefault="00C766D8" w:rsidP="008A14E9">
      <w:pPr>
        <w:tabs>
          <w:tab w:val="left" w:pos="1260"/>
        </w:tabs>
        <w:spacing w:before="100" w:beforeAutospacing="1" w:after="100" w:afterAutospacing="1"/>
        <w:ind w:firstLine="709"/>
        <w:jc w:val="center"/>
        <w:outlineLvl w:val="2"/>
        <w:rPr>
          <w:b/>
          <w:bCs/>
          <w:color w:val="000000"/>
        </w:rPr>
      </w:pPr>
      <w:bookmarkStart w:id="158" w:name="_Toc282347520"/>
      <w:bookmarkStart w:id="159" w:name="_Toc321209559"/>
      <w:bookmarkStart w:id="160" w:name="_Toc339819804"/>
      <w:bookmarkStart w:id="161" w:name="_Toc379293260"/>
      <w:bookmarkStart w:id="162" w:name="_Toc380581537"/>
      <w:bookmarkStart w:id="163" w:name="_Toc392516669"/>
      <w:bookmarkStart w:id="164" w:name="_Toc400454216"/>
      <w:bookmarkStart w:id="165" w:name="_Toc410315194"/>
      <w:bookmarkStart w:id="166" w:name="_Toc84805185"/>
      <w:r w:rsidRPr="002C1221">
        <w:rPr>
          <w:b/>
          <w:bCs/>
          <w:color w:val="000000"/>
        </w:rPr>
        <w:t>Статья 12. Назначение, виды и состав документации по планировке террит</w:t>
      </w:r>
      <w:r w:rsidRPr="002C1221">
        <w:rPr>
          <w:b/>
          <w:bCs/>
          <w:color w:val="000000"/>
        </w:rPr>
        <w:t>о</w:t>
      </w:r>
      <w:r w:rsidRPr="002C1221">
        <w:rPr>
          <w:b/>
          <w:bCs/>
          <w:color w:val="000000"/>
        </w:rPr>
        <w:t xml:space="preserve">рии </w:t>
      </w:r>
      <w:bookmarkEnd w:id="158"/>
      <w:r w:rsidRPr="002C1221">
        <w:rPr>
          <w:b/>
          <w:bCs/>
          <w:color w:val="000000"/>
        </w:rPr>
        <w:t>поселения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7F5095" w:rsidRPr="002C1221" w:rsidRDefault="007F5095" w:rsidP="007F5095">
      <w:pPr>
        <w:ind w:firstLine="709"/>
        <w:jc w:val="both"/>
      </w:pPr>
      <w:bookmarkStart w:id="167" w:name="_Toc437587884"/>
      <w:bookmarkStart w:id="168" w:name="_Toc448774947"/>
      <w:bookmarkStart w:id="169" w:name="_Toc448780110"/>
      <w:bookmarkStart w:id="170" w:name="_Toc448780596"/>
      <w:bookmarkStart w:id="171" w:name="_Toc459908471"/>
      <w:bookmarkStart w:id="172" w:name="_Toc282347521"/>
      <w:bookmarkStart w:id="173" w:name="_Toc321209560"/>
      <w:bookmarkStart w:id="174" w:name="_Toc339819805"/>
      <w:bookmarkStart w:id="175" w:name="_Toc379293261"/>
      <w:bookmarkStart w:id="176" w:name="_Toc380581538"/>
      <w:bookmarkStart w:id="177" w:name="_Toc392516670"/>
      <w:bookmarkStart w:id="178" w:name="_Toc400454217"/>
      <w:bookmarkStart w:id="179" w:name="_Toc410315195"/>
      <w:bookmarkStart w:id="180" w:name="sub_45"/>
      <w:r w:rsidRPr="002C1221">
        <w:t>1. Назначение, виды и состав документации по планировке территории</w:t>
      </w:r>
      <w:r w:rsidRPr="002C1221">
        <w:rPr>
          <w:b/>
        </w:rPr>
        <w:t xml:space="preserve"> </w:t>
      </w:r>
      <w:r w:rsidRPr="002C1221">
        <w:t>осуществляе</w:t>
      </w:r>
      <w:r w:rsidRPr="002C1221">
        <w:t>т</w:t>
      </w:r>
      <w:r w:rsidRPr="002C1221">
        <w:t>ся в соответствии со статьей 41-43 Градостроительного кодекса РФ.</w:t>
      </w:r>
    </w:p>
    <w:p w:rsidR="007F5095" w:rsidRPr="002C1221" w:rsidRDefault="007F5095" w:rsidP="007F5095">
      <w:pPr>
        <w:ind w:firstLine="709"/>
        <w:jc w:val="both"/>
        <w:rPr>
          <w:szCs w:val="20"/>
        </w:rPr>
      </w:pPr>
      <w:r w:rsidRPr="002C1221">
        <w:rPr>
          <w:szCs w:val="28"/>
        </w:rPr>
        <w:t xml:space="preserve">2. </w:t>
      </w:r>
      <w:r w:rsidRPr="002C1221">
        <w:rPr>
          <w:szCs w:val="20"/>
        </w:rPr>
        <w:t xml:space="preserve">Подготовка </w:t>
      </w:r>
      <w:r w:rsidRPr="002C1221">
        <w:rPr>
          <w:szCs w:val="28"/>
        </w:rPr>
        <w:t xml:space="preserve">документации по планировке территории </w:t>
      </w:r>
      <w:r w:rsidRPr="002C1221">
        <w:rPr>
          <w:szCs w:val="20"/>
        </w:rPr>
        <w:t>осуществляется в целях обе</w:t>
      </w:r>
      <w:r w:rsidRPr="002C1221">
        <w:rPr>
          <w:szCs w:val="20"/>
        </w:rPr>
        <w:t>с</w:t>
      </w:r>
      <w:r w:rsidRPr="002C1221">
        <w:rPr>
          <w:szCs w:val="20"/>
        </w:rPr>
        <w:t>печения устойчивого развития территорий, в том числе выделения элементов план</w:t>
      </w:r>
      <w:r w:rsidRPr="002C1221">
        <w:rPr>
          <w:szCs w:val="20"/>
        </w:rPr>
        <w:t>и</w:t>
      </w:r>
      <w:r w:rsidRPr="002C1221">
        <w:rPr>
          <w:szCs w:val="20"/>
        </w:rPr>
        <w:t xml:space="preserve">ровочной структуры, установления границ земельных участков, установления </w:t>
      </w:r>
      <w:proofErr w:type="gramStart"/>
      <w:r w:rsidRPr="002C1221">
        <w:rPr>
          <w:szCs w:val="20"/>
        </w:rPr>
        <w:t>границ зон планируем</w:t>
      </w:r>
      <w:r w:rsidRPr="002C1221">
        <w:rPr>
          <w:szCs w:val="20"/>
        </w:rPr>
        <w:t>о</w:t>
      </w:r>
      <w:r w:rsidRPr="002C1221">
        <w:rPr>
          <w:szCs w:val="20"/>
        </w:rPr>
        <w:t>го размещения объектов капитального строительства</w:t>
      </w:r>
      <w:proofErr w:type="gramEnd"/>
      <w:r w:rsidRPr="002C1221">
        <w:rPr>
          <w:szCs w:val="20"/>
        </w:rPr>
        <w:t>.</w:t>
      </w:r>
    </w:p>
    <w:p w:rsidR="007F5095" w:rsidRPr="002C1221" w:rsidRDefault="007F5095" w:rsidP="007F5095">
      <w:pPr>
        <w:ind w:firstLine="709"/>
        <w:jc w:val="both"/>
        <w:rPr>
          <w:szCs w:val="28"/>
        </w:rPr>
      </w:pPr>
      <w:r w:rsidRPr="002C1221">
        <w:rPr>
          <w:szCs w:val="20"/>
        </w:rPr>
        <w:t>3. Подготовка</w:t>
      </w:r>
      <w:r w:rsidRPr="002C1221">
        <w:rPr>
          <w:szCs w:val="28"/>
        </w:rPr>
        <w:t xml:space="preserve"> документации по планировке территории в целях размещения объе</w:t>
      </w:r>
      <w:r w:rsidRPr="002C1221">
        <w:rPr>
          <w:szCs w:val="28"/>
        </w:rPr>
        <w:t>к</w:t>
      </w:r>
      <w:r w:rsidRPr="002C1221">
        <w:rPr>
          <w:szCs w:val="28"/>
        </w:rPr>
        <w:t>тов капитального строительства является обязательной в следующих случаях:</w:t>
      </w:r>
    </w:p>
    <w:p w:rsidR="007F5095" w:rsidRPr="002C1221" w:rsidRDefault="007F5095" w:rsidP="007F5095">
      <w:pPr>
        <w:ind w:firstLine="709"/>
        <w:jc w:val="both"/>
        <w:rPr>
          <w:szCs w:val="28"/>
        </w:rPr>
      </w:pPr>
      <w:r w:rsidRPr="002C1221">
        <w:rPr>
          <w:szCs w:val="28"/>
        </w:rPr>
        <w:t>1) необходимо изъятие земельных участков для государственных или муниципал</w:t>
      </w:r>
      <w:r w:rsidRPr="002C1221">
        <w:rPr>
          <w:szCs w:val="28"/>
        </w:rPr>
        <w:t>ь</w:t>
      </w:r>
      <w:r w:rsidRPr="002C1221">
        <w:rPr>
          <w:szCs w:val="28"/>
        </w:rPr>
        <w:t>ных ну</w:t>
      </w:r>
      <w:proofErr w:type="gramStart"/>
      <w:r w:rsidRPr="002C1221">
        <w:rPr>
          <w:szCs w:val="28"/>
        </w:rPr>
        <w:t>жд в св</w:t>
      </w:r>
      <w:proofErr w:type="gramEnd"/>
      <w:r w:rsidRPr="002C1221">
        <w:rPr>
          <w:szCs w:val="28"/>
        </w:rPr>
        <w:t>язи с размещением объекта капитального строительства федерального, регионал</w:t>
      </w:r>
      <w:r w:rsidRPr="002C1221">
        <w:rPr>
          <w:szCs w:val="28"/>
        </w:rPr>
        <w:t>ь</w:t>
      </w:r>
      <w:r w:rsidRPr="002C1221">
        <w:rPr>
          <w:szCs w:val="28"/>
        </w:rPr>
        <w:t>ного или местного значения;</w:t>
      </w:r>
    </w:p>
    <w:p w:rsidR="007F5095" w:rsidRPr="002C1221" w:rsidRDefault="007F5095" w:rsidP="007F5095">
      <w:pPr>
        <w:ind w:firstLine="709"/>
        <w:jc w:val="both"/>
        <w:rPr>
          <w:szCs w:val="28"/>
        </w:rPr>
      </w:pPr>
      <w:r w:rsidRPr="002C1221">
        <w:rPr>
          <w:szCs w:val="28"/>
        </w:rPr>
        <w:t>2) необходимо установление, изменение или отмена красных линий;</w:t>
      </w:r>
    </w:p>
    <w:p w:rsidR="007F5095" w:rsidRPr="002C1221" w:rsidRDefault="007F5095" w:rsidP="007F5095">
      <w:pPr>
        <w:ind w:firstLine="709"/>
        <w:jc w:val="both"/>
        <w:rPr>
          <w:szCs w:val="28"/>
        </w:rPr>
      </w:pPr>
      <w:r w:rsidRPr="002C1221">
        <w:rPr>
          <w:szCs w:val="28"/>
        </w:rPr>
        <w:t>3) необходимо образование земельных участков в случае, если в соответствии с з</w:t>
      </w:r>
      <w:r w:rsidRPr="002C1221">
        <w:rPr>
          <w:szCs w:val="28"/>
        </w:rPr>
        <w:t>е</w:t>
      </w:r>
      <w:r w:rsidRPr="002C1221">
        <w:rPr>
          <w:szCs w:val="28"/>
        </w:rPr>
        <w:t>мельным законодательством образование земельных участков осуществляется только в соо</w:t>
      </w:r>
      <w:r w:rsidRPr="002C1221">
        <w:rPr>
          <w:szCs w:val="28"/>
        </w:rPr>
        <w:t>т</w:t>
      </w:r>
      <w:r w:rsidRPr="002C1221">
        <w:rPr>
          <w:szCs w:val="28"/>
        </w:rPr>
        <w:t>ветствии с проектом межевания территории;</w:t>
      </w:r>
    </w:p>
    <w:p w:rsidR="007F5095" w:rsidRPr="002C1221" w:rsidRDefault="007F5095" w:rsidP="007F5095">
      <w:pPr>
        <w:ind w:firstLine="709"/>
        <w:jc w:val="both"/>
        <w:rPr>
          <w:szCs w:val="28"/>
        </w:rPr>
      </w:pPr>
      <w:proofErr w:type="gramStart"/>
      <w:r w:rsidRPr="002C1221">
        <w:rPr>
          <w:szCs w:val="28"/>
        </w:rPr>
        <w:t>4) размещение объектов капитального строительства планируется на территории двух и более муниципальных образований, имеющих общую границу (за исключением случая, если размещение такого объекта капитального строительства планируется осущ</w:t>
      </w:r>
      <w:r w:rsidRPr="002C1221">
        <w:rPr>
          <w:szCs w:val="28"/>
        </w:rPr>
        <w:t>е</w:t>
      </w:r>
      <w:r w:rsidRPr="002C1221">
        <w:rPr>
          <w:szCs w:val="28"/>
        </w:rPr>
        <w:t>ствить на землях или земельных участках, находящихся в государственной  или муниципальной собс</w:t>
      </w:r>
      <w:r w:rsidRPr="002C1221">
        <w:rPr>
          <w:szCs w:val="28"/>
        </w:rPr>
        <w:t>т</w:t>
      </w:r>
      <w:r w:rsidRPr="002C1221">
        <w:rPr>
          <w:szCs w:val="28"/>
        </w:rPr>
        <w:t>венности, и для размещения такого объекта капитального строительства не требуется пр</w:t>
      </w:r>
      <w:r w:rsidRPr="002C1221">
        <w:rPr>
          <w:szCs w:val="28"/>
        </w:rPr>
        <w:t>е</w:t>
      </w:r>
      <w:r w:rsidRPr="002C1221">
        <w:rPr>
          <w:szCs w:val="28"/>
        </w:rPr>
        <w:t>доставление земельных участков, находящихся в государственной и муниципальной собс</w:t>
      </w:r>
      <w:r w:rsidRPr="002C1221">
        <w:rPr>
          <w:szCs w:val="28"/>
        </w:rPr>
        <w:t>т</w:t>
      </w:r>
      <w:r w:rsidRPr="002C1221">
        <w:rPr>
          <w:szCs w:val="28"/>
        </w:rPr>
        <w:t>венности, и установление сервитутов);</w:t>
      </w:r>
      <w:proofErr w:type="gramEnd"/>
    </w:p>
    <w:p w:rsidR="007F5095" w:rsidRPr="002C1221" w:rsidRDefault="007F5095" w:rsidP="007F5095">
      <w:pPr>
        <w:ind w:firstLine="709"/>
        <w:jc w:val="both"/>
        <w:rPr>
          <w:szCs w:val="28"/>
        </w:rPr>
      </w:pPr>
      <w:r w:rsidRPr="002C1221">
        <w:rPr>
          <w:szCs w:val="28"/>
        </w:rPr>
        <w:t>5) планируются строительство, реконструкция линейного объекта (за исключением случая, если размещение линейного объекта планируется осуществить на землях или земел</w:t>
      </w:r>
      <w:r w:rsidRPr="002C1221">
        <w:rPr>
          <w:szCs w:val="28"/>
        </w:rPr>
        <w:t>ь</w:t>
      </w:r>
      <w:r w:rsidRPr="002C1221">
        <w:rPr>
          <w:szCs w:val="28"/>
        </w:rPr>
        <w:t>ных участках, находящихся в государственной или муниципальной собственности, и для размещения такого линейного объекта не требуется предоставление земельных участков, н</w:t>
      </w:r>
      <w:r w:rsidRPr="002C1221">
        <w:rPr>
          <w:szCs w:val="28"/>
        </w:rPr>
        <w:t>а</w:t>
      </w:r>
      <w:r w:rsidRPr="002C1221">
        <w:rPr>
          <w:szCs w:val="28"/>
        </w:rPr>
        <w:t xml:space="preserve">ходящихся в государственной и муниципальной собственности, и установление сервитутов). </w:t>
      </w:r>
      <w:proofErr w:type="gramStart"/>
      <w:r w:rsidRPr="002C1221">
        <w:rPr>
          <w:szCs w:val="28"/>
        </w:rPr>
        <w:t xml:space="preserve">Правительство Российской Федерации могут быть установлены иные случаи, при которых </w:t>
      </w:r>
      <w:r w:rsidRPr="002C1221">
        <w:rPr>
          <w:szCs w:val="28"/>
        </w:rPr>
        <w:lastRenderedPageBreak/>
        <w:t>для строительства, реконструкции линейного объекта</w:t>
      </w:r>
      <w:r w:rsidRPr="002C1221">
        <w:rPr>
          <w:szCs w:val="20"/>
        </w:rPr>
        <w:t xml:space="preserve"> не требуется подгото</w:t>
      </w:r>
      <w:r w:rsidRPr="002C1221">
        <w:rPr>
          <w:szCs w:val="20"/>
        </w:rPr>
        <w:t>в</w:t>
      </w:r>
      <w:r w:rsidRPr="002C1221">
        <w:rPr>
          <w:szCs w:val="20"/>
        </w:rPr>
        <w:t>ка</w:t>
      </w:r>
      <w:r w:rsidRPr="002C1221">
        <w:rPr>
          <w:szCs w:val="28"/>
        </w:rPr>
        <w:t xml:space="preserve"> документации по планировке территории;</w:t>
      </w:r>
      <w:proofErr w:type="gramEnd"/>
    </w:p>
    <w:p w:rsidR="007F5095" w:rsidRPr="002C1221" w:rsidRDefault="007F5095" w:rsidP="007F5095">
      <w:pPr>
        <w:ind w:firstLine="709"/>
        <w:jc w:val="both"/>
      </w:pPr>
      <w:r w:rsidRPr="002C1221">
        <w:t>6) планируется размещение объекта капитального строительства, не являющегося л</w:t>
      </w:r>
      <w:r w:rsidRPr="002C1221">
        <w:t>и</w:t>
      </w:r>
      <w:r w:rsidRPr="002C1221">
        <w:t>нейным объектом, и необходимых для обеспечения его функционирования объектов кап</w:t>
      </w:r>
      <w:r w:rsidRPr="002C1221">
        <w:t>и</w:t>
      </w:r>
      <w:r w:rsidRPr="002C1221">
        <w:t>тального строительства в границах особо охраняемой природной территории или в границах земель лесного фонда.</w:t>
      </w:r>
    </w:p>
    <w:p w:rsidR="007F5095" w:rsidRPr="002C1221" w:rsidRDefault="007F5095" w:rsidP="007F5095">
      <w:pPr>
        <w:ind w:firstLine="709"/>
        <w:jc w:val="both"/>
        <w:rPr>
          <w:szCs w:val="28"/>
        </w:rPr>
      </w:pPr>
      <w:r w:rsidRPr="002C1221">
        <w:t>7) планируется осуществление комплексного развития территории.</w:t>
      </w:r>
    </w:p>
    <w:p w:rsidR="007F5095" w:rsidRPr="002C1221" w:rsidRDefault="007F5095" w:rsidP="007F5095">
      <w:pPr>
        <w:ind w:firstLine="709"/>
        <w:jc w:val="both"/>
        <w:rPr>
          <w:szCs w:val="28"/>
        </w:rPr>
      </w:pPr>
      <w:r w:rsidRPr="002C1221">
        <w:rPr>
          <w:szCs w:val="28"/>
        </w:rPr>
        <w:t>4. Видами документации по планировке территории являются:</w:t>
      </w:r>
    </w:p>
    <w:p w:rsidR="007F5095" w:rsidRPr="002C1221" w:rsidRDefault="007F5095" w:rsidP="007F5095">
      <w:pPr>
        <w:widowControl w:val="0"/>
        <w:ind w:firstLine="709"/>
        <w:jc w:val="both"/>
        <w:rPr>
          <w:szCs w:val="20"/>
        </w:rPr>
      </w:pPr>
      <w:r w:rsidRPr="002C1221">
        <w:rPr>
          <w:szCs w:val="20"/>
        </w:rPr>
        <w:t>1) проект планировки территории;</w:t>
      </w:r>
    </w:p>
    <w:p w:rsidR="007F5095" w:rsidRPr="002C1221" w:rsidRDefault="007F5095" w:rsidP="007F5095">
      <w:pPr>
        <w:widowControl w:val="0"/>
        <w:ind w:firstLine="709"/>
        <w:jc w:val="both"/>
        <w:rPr>
          <w:szCs w:val="20"/>
        </w:rPr>
      </w:pPr>
      <w:r w:rsidRPr="002C1221">
        <w:rPr>
          <w:szCs w:val="20"/>
        </w:rPr>
        <w:t>2) проект межевания территории.</w:t>
      </w:r>
    </w:p>
    <w:p w:rsidR="007F5095" w:rsidRPr="002C1221" w:rsidRDefault="007F5095" w:rsidP="007F5095">
      <w:pPr>
        <w:widowControl w:val="0"/>
        <w:autoSpaceDE w:val="0"/>
        <w:ind w:firstLine="709"/>
        <w:jc w:val="both"/>
        <w:rPr>
          <w:szCs w:val="20"/>
        </w:rPr>
      </w:pPr>
      <w:r w:rsidRPr="002C1221">
        <w:rPr>
          <w:szCs w:val="20"/>
        </w:rPr>
        <w:t>5. Применительно к территории, в границах которой не предусматривается осущест</w:t>
      </w:r>
      <w:r w:rsidRPr="002C1221">
        <w:rPr>
          <w:szCs w:val="20"/>
        </w:rPr>
        <w:t>в</w:t>
      </w:r>
      <w:r w:rsidRPr="002C1221">
        <w:rPr>
          <w:szCs w:val="20"/>
        </w:rPr>
        <w:t>ление деятельности по комплексному развитию территории, а также не планируется разм</w:t>
      </w:r>
      <w:r w:rsidRPr="002C1221">
        <w:rPr>
          <w:szCs w:val="20"/>
        </w:rPr>
        <w:t>е</w:t>
      </w:r>
      <w:r w:rsidRPr="002C1221">
        <w:rPr>
          <w:szCs w:val="20"/>
        </w:rPr>
        <w:t>щение линейных объектов, допускается подготовка проекта межевания территории без по</w:t>
      </w:r>
      <w:r w:rsidRPr="002C1221">
        <w:rPr>
          <w:szCs w:val="20"/>
        </w:rPr>
        <w:t>д</w:t>
      </w:r>
      <w:r w:rsidRPr="002C1221">
        <w:rPr>
          <w:szCs w:val="20"/>
        </w:rPr>
        <w:t xml:space="preserve">готовки проекта планировки территории, в целях, предусмотренных частью 2 статьи 43 </w:t>
      </w:r>
      <w:r w:rsidRPr="002C1221">
        <w:t>Гр</w:t>
      </w:r>
      <w:r w:rsidRPr="002C1221">
        <w:t>а</w:t>
      </w:r>
      <w:r w:rsidRPr="002C1221">
        <w:t>достроительного кодекса РФ</w:t>
      </w:r>
      <w:r w:rsidRPr="002C1221">
        <w:rPr>
          <w:szCs w:val="20"/>
        </w:rPr>
        <w:t xml:space="preserve">. </w:t>
      </w:r>
    </w:p>
    <w:p w:rsidR="007F5095" w:rsidRPr="002C1221" w:rsidRDefault="007F5095" w:rsidP="007F5095">
      <w:pPr>
        <w:widowControl w:val="0"/>
        <w:autoSpaceDE w:val="0"/>
        <w:ind w:firstLine="709"/>
        <w:jc w:val="both"/>
        <w:rPr>
          <w:szCs w:val="20"/>
        </w:rPr>
      </w:pPr>
      <w:r w:rsidRPr="002C1221">
        <w:rPr>
          <w:szCs w:val="20"/>
        </w:rPr>
        <w:t>6. Проект планировки территории является основой для подготовки проекта межев</w:t>
      </w:r>
      <w:r w:rsidRPr="002C1221">
        <w:rPr>
          <w:szCs w:val="20"/>
        </w:rPr>
        <w:t>а</w:t>
      </w:r>
      <w:r w:rsidRPr="002C1221">
        <w:rPr>
          <w:szCs w:val="20"/>
        </w:rPr>
        <w:t>ния территории, за исключением случаев, предусмотренных частью 6 настоящей статьи. 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7F5095" w:rsidRPr="002C1221" w:rsidRDefault="007F5095" w:rsidP="007F5095">
      <w:pPr>
        <w:autoSpaceDE w:val="0"/>
        <w:autoSpaceDN w:val="0"/>
        <w:adjustRightInd w:val="0"/>
        <w:ind w:firstLine="709"/>
        <w:jc w:val="both"/>
      </w:pPr>
      <w:r w:rsidRPr="002C1221">
        <w:t>7. Состав и содержание документации по планировке территории устанавливается в соответствии со статьями 42, 43 Градостроительного кодекса РФ и может быть конкретиз</w:t>
      </w:r>
      <w:r w:rsidRPr="002C1221">
        <w:t>и</w:t>
      </w:r>
      <w:r w:rsidRPr="002C1221">
        <w:t>рован в градостроительном задании на подготовку такой документации, исходя из специф</w:t>
      </w:r>
      <w:r w:rsidRPr="002C1221">
        <w:t>и</w:t>
      </w:r>
      <w:r w:rsidRPr="002C1221">
        <w:t xml:space="preserve">ки развития территории. </w:t>
      </w:r>
    </w:p>
    <w:p w:rsidR="007F5095" w:rsidRPr="002C1221" w:rsidRDefault="007F5095" w:rsidP="007F5095">
      <w:pPr>
        <w:autoSpaceDE w:val="0"/>
        <w:autoSpaceDN w:val="0"/>
        <w:adjustRightInd w:val="0"/>
        <w:ind w:firstLine="709"/>
        <w:jc w:val="both"/>
      </w:pPr>
      <w:r w:rsidRPr="002C1221">
        <w:t>8. Не допускается осуществлять подготовку документации по планировке террит</w:t>
      </w:r>
      <w:r w:rsidRPr="002C1221">
        <w:t>о</w:t>
      </w:r>
      <w:r w:rsidRPr="002C1221">
        <w:t>рии при отсутствии документов территориального планирования, за исключением случаев пр</w:t>
      </w:r>
      <w:r w:rsidRPr="002C1221">
        <w:t>е</w:t>
      </w:r>
      <w:r w:rsidRPr="002C1221">
        <w:t>дусмотренных ст. 45, 46 Градостроительного кодекса РФ.</w:t>
      </w:r>
    </w:p>
    <w:p w:rsidR="007F5095" w:rsidRPr="002C1221" w:rsidRDefault="007F5095" w:rsidP="007F5095">
      <w:pPr>
        <w:keepNext/>
        <w:ind w:firstLine="709"/>
        <w:jc w:val="both"/>
      </w:pPr>
      <w:r w:rsidRPr="002C1221">
        <w:t>9. Особенности подготовки и утверждения документации по планировке террит</w:t>
      </w:r>
      <w:r w:rsidRPr="002C1221">
        <w:t>о</w:t>
      </w:r>
      <w:r w:rsidRPr="002C1221">
        <w:t>рии, применительно к территории поселения, регламентируется статьей 46 Градостро</w:t>
      </w:r>
      <w:r w:rsidRPr="002C1221">
        <w:t>и</w:t>
      </w:r>
      <w:r w:rsidRPr="002C1221">
        <w:t>тельного кодекса РФ.</w:t>
      </w:r>
    </w:p>
    <w:p w:rsidR="007F5095" w:rsidRPr="002C1221" w:rsidRDefault="007F5095" w:rsidP="007F5095">
      <w:pPr>
        <w:keepNext/>
        <w:ind w:firstLine="709"/>
        <w:jc w:val="both"/>
      </w:pPr>
      <w:r w:rsidRPr="002C1221">
        <w:t>10. Решение о подготовке документации по планировке территории применительно к территории поселения, за исключением случаев, указанных в частях 2 - 4.2 и 5.2 статьи 45 Градостроительного кодекса РФ, принимается органом местного самоуправления муниц</w:t>
      </w:r>
      <w:r w:rsidRPr="002C1221">
        <w:t>и</w:t>
      </w:r>
      <w:r w:rsidRPr="002C1221">
        <w:t>пального образования по инициативе этого органа либо на основании предложений физич</w:t>
      </w:r>
      <w:r w:rsidRPr="002C1221">
        <w:t>е</w:t>
      </w:r>
      <w:r w:rsidRPr="002C1221">
        <w:t xml:space="preserve">ских или юридических лиц о подготовке </w:t>
      </w:r>
      <w:r w:rsidRPr="002C1221">
        <w:rPr>
          <w:szCs w:val="20"/>
        </w:rPr>
        <w:t>документации по планировке территории. В случае подготовки документации по планировке территории заинтересованными лицами, указа</w:t>
      </w:r>
      <w:r w:rsidRPr="002C1221">
        <w:rPr>
          <w:szCs w:val="20"/>
        </w:rPr>
        <w:t>н</w:t>
      </w:r>
      <w:r w:rsidRPr="002C1221">
        <w:rPr>
          <w:szCs w:val="20"/>
        </w:rPr>
        <w:t xml:space="preserve">ными в части 1.1 статьи </w:t>
      </w:r>
      <w:r w:rsidRPr="002C1221">
        <w:t>45 Градостроительного кодекса РФ принятие органом местного с</w:t>
      </w:r>
      <w:r w:rsidRPr="002C1221">
        <w:t>а</w:t>
      </w:r>
      <w:r w:rsidRPr="002C1221">
        <w:t>моуправления муниципального образования решения о подготовке документации по план</w:t>
      </w:r>
      <w:r w:rsidRPr="002C1221">
        <w:t>и</w:t>
      </w:r>
      <w:r w:rsidRPr="002C1221">
        <w:t>ровке территории не требуется.</w:t>
      </w:r>
    </w:p>
    <w:p w:rsidR="007F5095" w:rsidRPr="002C1221" w:rsidRDefault="007F5095" w:rsidP="007F509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11. Проекты планировки территории и проекты межевания территории, решение об утверждении которых принимается в соответствии с Градостроительным кодексом РФ орг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нами местного самоуправления поселения, до их утверждения подлежат обязательному ра</w:t>
      </w:r>
      <w:r w:rsidRPr="002C1221">
        <w:rPr>
          <w:rFonts w:ascii="Times New Roman" w:hAnsi="Times New Roman"/>
          <w:sz w:val="24"/>
          <w:szCs w:val="24"/>
        </w:rPr>
        <w:t>с</w:t>
      </w:r>
      <w:r w:rsidRPr="002C1221">
        <w:rPr>
          <w:rFonts w:ascii="Times New Roman" w:hAnsi="Times New Roman"/>
          <w:sz w:val="24"/>
          <w:szCs w:val="24"/>
        </w:rPr>
        <w:t>смотрению на общественных обсуждениях или публичных слушаниях.</w:t>
      </w:r>
    </w:p>
    <w:p w:rsidR="007F5095" w:rsidRPr="002C1221" w:rsidRDefault="007F5095" w:rsidP="007F509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12. Общественные обсуждения или публичные слушания по проекту планировки те</w:t>
      </w:r>
      <w:r w:rsidRPr="002C1221">
        <w:rPr>
          <w:rFonts w:ascii="Times New Roman" w:hAnsi="Times New Roman"/>
          <w:sz w:val="24"/>
          <w:szCs w:val="24"/>
        </w:rPr>
        <w:t>р</w:t>
      </w:r>
      <w:r w:rsidRPr="002C1221">
        <w:rPr>
          <w:rFonts w:ascii="Times New Roman" w:hAnsi="Times New Roman"/>
          <w:sz w:val="24"/>
          <w:szCs w:val="24"/>
        </w:rPr>
        <w:t>ритории и проекту межевания территории не проводятся, если они подготовлены в отнош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нии:</w:t>
      </w:r>
    </w:p>
    <w:p w:rsidR="007F5095" w:rsidRPr="002C1221" w:rsidRDefault="007F5095" w:rsidP="007F509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1) территории в границах земельного участка, предоставленного садоводческому или огородническому некоммерческому товариществу для ведения садоводства или огороднич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ства;</w:t>
      </w:r>
    </w:p>
    <w:p w:rsidR="007F5095" w:rsidRPr="002C1221" w:rsidRDefault="007F5095" w:rsidP="007F509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2) территории для размещения линейных объектов в границах земель лесного фо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да.</w:t>
      </w:r>
    </w:p>
    <w:p w:rsidR="007F5095" w:rsidRPr="002C1221" w:rsidRDefault="007F5095" w:rsidP="007F509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13. Общественные обсуждения или публичные слушания по проекту планировки те</w:t>
      </w:r>
      <w:r w:rsidRPr="002C1221">
        <w:rPr>
          <w:rFonts w:ascii="Times New Roman" w:hAnsi="Times New Roman"/>
          <w:sz w:val="24"/>
          <w:szCs w:val="24"/>
        </w:rPr>
        <w:t>р</w:t>
      </w:r>
      <w:r w:rsidRPr="002C1221">
        <w:rPr>
          <w:rFonts w:ascii="Times New Roman" w:hAnsi="Times New Roman"/>
          <w:sz w:val="24"/>
          <w:szCs w:val="24"/>
        </w:rPr>
        <w:t xml:space="preserve">ритории и проекту межевания территории проводятся в порядке, установленном </w:t>
      </w:r>
      <w:hyperlink w:anchor="Par195" w:tooltip="Статья 5.1. Общественные обсуждения, публичные слуша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ий о " w:history="1">
        <w:r w:rsidRPr="002C1221">
          <w:rPr>
            <w:rFonts w:ascii="Times New Roman" w:hAnsi="Times New Roman"/>
            <w:sz w:val="24"/>
            <w:szCs w:val="24"/>
          </w:rPr>
          <w:t>стат</w:t>
        </w:r>
        <w:r w:rsidRPr="002C1221">
          <w:rPr>
            <w:rFonts w:ascii="Times New Roman" w:hAnsi="Times New Roman"/>
            <w:sz w:val="24"/>
            <w:szCs w:val="24"/>
          </w:rPr>
          <w:t>ь</w:t>
        </w:r>
        <w:r w:rsidRPr="002C1221">
          <w:rPr>
            <w:rFonts w:ascii="Times New Roman" w:hAnsi="Times New Roman"/>
            <w:sz w:val="24"/>
            <w:szCs w:val="24"/>
          </w:rPr>
          <w:t>ей 5.1</w:t>
        </w:r>
      </w:hyperlink>
      <w:r w:rsidRPr="002C1221">
        <w:rPr>
          <w:rFonts w:ascii="Times New Roman" w:hAnsi="Times New Roman"/>
          <w:sz w:val="24"/>
          <w:szCs w:val="24"/>
        </w:rPr>
        <w:t xml:space="preserve"> Градостроительного кодекса РФ, с учетом положений статьи 1</w:t>
      </w:r>
      <w:r w:rsidR="004D68BF" w:rsidRPr="002C1221">
        <w:rPr>
          <w:rFonts w:ascii="Times New Roman" w:hAnsi="Times New Roman"/>
          <w:sz w:val="24"/>
          <w:szCs w:val="24"/>
        </w:rPr>
        <w:t>8</w:t>
      </w:r>
      <w:r w:rsidRPr="002C1221">
        <w:rPr>
          <w:rFonts w:ascii="Times New Roman" w:hAnsi="Times New Roman"/>
          <w:sz w:val="24"/>
          <w:szCs w:val="24"/>
        </w:rPr>
        <w:t xml:space="preserve"> настоящих Правил.</w:t>
      </w:r>
    </w:p>
    <w:p w:rsidR="007F5095" w:rsidRPr="002C1221" w:rsidRDefault="007F5095" w:rsidP="007F509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lastRenderedPageBreak/>
        <w:t xml:space="preserve">14. </w:t>
      </w:r>
      <w:proofErr w:type="gramStart"/>
      <w:r w:rsidRPr="002C1221">
        <w:rPr>
          <w:rFonts w:ascii="Times New Roman" w:hAnsi="Times New Roman"/>
          <w:sz w:val="24"/>
          <w:szCs w:val="24"/>
        </w:rPr>
        <w:t>Орган местного самоуправления поселения с учетом протокола общественных о</w:t>
      </w:r>
      <w:r w:rsidRPr="002C1221">
        <w:rPr>
          <w:rFonts w:ascii="Times New Roman" w:hAnsi="Times New Roman"/>
          <w:sz w:val="24"/>
          <w:szCs w:val="24"/>
        </w:rPr>
        <w:t>б</w:t>
      </w:r>
      <w:r w:rsidRPr="002C1221">
        <w:rPr>
          <w:rFonts w:ascii="Times New Roman" w:hAnsi="Times New Roman"/>
          <w:sz w:val="24"/>
          <w:szCs w:val="24"/>
        </w:rPr>
        <w:t>суждений или публичных слушаний по проекту планировки территории, проекту меж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вания территории и заключения о результатах общественных обсуждений или публичных слуш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ний принимает решение об утверждении документации по планировке территории или о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</w:t>
      </w:r>
      <w:proofErr w:type="gramEnd"/>
      <w:r w:rsidRPr="002C1221">
        <w:rPr>
          <w:rFonts w:ascii="Times New Roman" w:hAnsi="Times New Roman"/>
          <w:sz w:val="24"/>
          <w:szCs w:val="24"/>
        </w:rPr>
        <w:t xml:space="preserve"> или публичных слушаний, а в случае, если в соответствии с настоящей статьей обществе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ные обсуждения или публичные слушания не проводятся, в срок, указанный в части 4 статьи 46 Градостроительного кодекса РФ.</w:t>
      </w:r>
    </w:p>
    <w:p w:rsidR="007F5095" w:rsidRPr="002C1221" w:rsidRDefault="007F5095" w:rsidP="007F509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16. </w:t>
      </w:r>
      <w:proofErr w:type="gramStart"/>
      <w:r w:rsidRPr="002C1221">
        <w:rPr>
          <w:rFonts w:ascii="Times New Roman" w:hAnsi="Times New Roman"/>
          <w:sz w:val="24"/>
          <w:szCs w:val="24"/>
        </w:rPr>
        <w:t>Утвержденная документация по планировке территории (проекты планировки те</w:t>
      </w:r>
      <w:r w:rsidRPr="002C1221">
        <w:rPr>
          <w:rFonts w:ascii="Times New Roman" w:hAnsi="Times New Roman"/>
          <w:sz w:val="24"/>
          <w:szCs w:val="24"/>
        </w:rPr>
        <w:t>р</w:t>
      </w:r>
      <w:r w:rsidRPr="002C1221">
        <w:rPr>
          <w:rFonts w:ascii="Times New Roman" w:hAnsi="Times New Roman"/>
          <w:sz w:val="24"/>
          <w:szCs w:val="24"/>
        </w:rPr>
        <w:t>ритории и проекты межевания территории) подлежит опубликованию в порядке, устано</w:t>
      </w:r>
      <w:r w:rsidRPr="002C1221">
        <w:rPr>
          <w:rFonts w:ascii="Times New Roman" w:hAnsi="Times New Roman"/>
          <w:sz w:val="24"/>
          <w:szCs w:val="24"/>
        </w:rPr>
        <w:t>в</w:t>
      </w:r>
      <w:r w:rsidRPr="002C1221">
        <w:rPr>
          <w:rFonts w:ascii="Times New Roman" w:hAnsi="Times New Roman"/>
          <w:sz w:val="24"/>
          <w:szCs w:val="24"/>
        </w:rPr>
        <w:t>ленном для официального опубликования муниципальных правовых актов, иной официал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ной информации, в течение семи дней со дня утверждения указанной документации и ра</w:t>
      </w:r>
      <w:r w:rsidRPr="002C1221">
        <w:rPr>
          <w:rFonts w:ascii="Times New Roman" w:hAnsi="Times New Roman"/>
          <w:sz w:val="24"/>
          <w:szCs w:val="24"/>
        </w:rPr>
        <w:t>з</w:t>
      </w:r>
      <w:r w:rsidRPr="002C1221">
        <w:rPr>
          <w:rFonts w:ascii="Times New Roman" w:hAnsi="Times New Roman"/>
          <w:sz w:val="24"/>
          <w:szCs w:val="24"/>
        </w:rPr>
        <w:t>мещается на официальном сайте муниципального образования (при наличии офиц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ального сайта муниципального образования) в сети «Интернет».</w:t>
      </w:r>
      <w:proofErr w:type="gramEnd"/>
    </w:p>
    <w:p w:rsidR="002E16FC" w:rsidRPr="002C1221" w:rsidRDefault="002E16FC" w:rsidP="002E16FC">
      <w:pPr>
        <w:spacing w:before="100" w:beforeAutospacing="1" w:after="100" w:afterAutospacing="1"/>
        <w:ind w:firstLine="709"/>
        <w:jc w:val="center"/>
        <w:outlineLvl w:val="1"/>
        <w:rPr>
          <w:b/>
        </w:rPr>
      </w:pPr>
      <w:bookmarkStart w:id="181" w:name="_Toc62647871"/>
      <w:bookmarkStart w:id="182" w:name="_Toc480989006"/>
      <w:bookmarkStart w:id="183" w:name="_Toc488241160"/>
      <w:bookmarkStart w:id="184" w:name="_Toc499131475"/>
      <w:bookmarkStart w:id="185" w:name="_Toc437587885"/>
      <w:bookmarkStart w:id="186" w:name="_Toc448774948"/>
      <w:bookmarkStart w:id="187" w:name="_Toc448780111"/>
      <w:bookmarkStart w:id="188" w:name="_Toc448780597"/>
      <w:bookmarkStart w:id="189" w:name="_Toc459908472"/>
      <w:bookmarkStart w:id="190" w:name="_Toc84805186"/>
      <w:bookmarkEnd w:id="167"/>
      <w:bookmarkEnd w:id="168"/>
      <w:bookmarkEnd w:id="169"/>
      <w:bookmarkEnd w:id="170"/>
      <w:bookmarkEnd w:id="171"/>
      <w:r w:rsidRPr="002C1221">
        <w:rPr>
          <w:b/>
        </w:rPr>
        <w:t xml:space="preserve">Глава 5. </w:t>
      </w:r>
      <w:r w:rsidRPr="002C1221">
        <w:rPr>
          <w:b/>
          <w:bCs/>
        </w:rPr>
        <w:t>Комплексное развитие территории</w:t>
      </w:r>
      <w:bookmarkEnd w:id="181"/>
      <w:bookmarkEnd w:id="190"/>
      <w:r w:rsidRPr="002C1221">
        <w:rPr>
          <w:b/>
        </w:rPr>
        <w:t xml:space="preserve"> </w:t>
      </w:r>
    </w:p>
    <w:p w:rsidR="002E16FC" w:rsidRPr="002C1221" w:rsidRDefault="002E16FC" w:rsidP="002E16FC">
      <w:pPr>
        <w:spacing w:before="100" w:beforeAutospacing="1" w:after="100" w:afterAutospacing="1"/>
        <w:ind w:firstLine="709"/>
        <w:jc w:val="center"/>
        <w:outlineLvl w:val="2"/>
        <w:rPr>
          <w:b/>
          <w:bCs/>
        </w:rPr>
      </w:pPr>
      <w:bookmarkStart w:id="191" w:name="_Toc62647872"/>
      <w:bookmarkStart w:id="192" w:name="_Toc84805187"/>
      <w:r w:rsidRPr="002C1221">
        <w:rPr>
          <w:b/>
          <w:bCs/>
        </w:rPr>
        <w:t>Статья 13. Цели комплексного развития территории</w:t>
      </w:r>
      <w:bookmarkEnd w:id="191"/>
      <w:bookmarkEnd w:id="192"/>
    </w:p>
    <w:p w:rsidR="002E16FC" w:rsidRPr="002C1221" w:rsidRDefault="002E16FC" w:rsidP="002E16FC">
      <w:pPr>
        <w:ind w:firstLine="709"/>
        <w:jc w:val="both"/>
      </w:pPr>
      <w:r w:rsidRPr="002C1221">
        <w:t>1. Комплексное развитие территории</w:t>
      </w:r>
      <w:r w:rsidRPr="002C1221">
        <w:rPr>
          <w:b/>
        </w:rPr>
        <w:t xml:space="preserve"> </w:t>
      </w:r>
      <w:r w:rsidRPr="002C1221">
        <w:t>осуществляется в соответствии с главой 10 Гр</w:t>
      </w:r>
      <w:r w:rsidRPr="002C1221">
        <w:t>а</w:t>
      </w:r>
      <w:r w:rsidRPr="002C1221">
        <w:t>достроительного кодекса РФ.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2. Целями комплексного развития территории являются: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1) обеспечение сбалансированного и устойчивого развития поселений, городских о</w:t>
      </w:r>
      <w:r w:rsidRPr="002C1221">
        <w:rPr>
          <w:rFonts w:ascii="Times New Roman" w:hAnsi="Times New Roman"/>
          <w:sz w:val="24"/>
          <w:szCs w:val="24"/>
        </w:rPr>
        <w:t>к</w:t>
      </w:r>
      <w:r w:rsidRPr="002C1221">
        <w:rPr>
          <w:rFonts w:ascii="Times New Roman" w:hAnsi="Times New Roman"/>
          <w:sz w:val="24"/>
          <w:szCs w:val="24"/>
        </w:rPr>
        <w:t>ругов путем повышения качества городской среды и улучшения внешнего облика, архите</w:t>
      </w:r>
      <w:r w:rsidRPr="002C1221">
        <w:rPr>
          <w:rFonts w:ascii="Times New Roman" w:hAnsi="Times New Roman"/>
          <w:sz w:val="24"/>
          <w:szCs w:val="24"/>
        </w:rPr>
        <w:t>к</w:t>
      </w:r>
      <w:r w:rsidRPr="002C1221">
        <w:rPr>
          <w:rFonts w:ascii="Times New Roman" w:hAnsi="Times New Roman"/>
          <w:sz w:val="24"/>
          <w:szCs w:val="24"/>
        </w:rPr>
        <w:t>турно-стилистических и иных характеристик объектов капитального строительства;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2) обеспечение достижения показателей, в том числе в сфере жилищного строительс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ва и улучшения жилищных условий граждан, в соответствии с указами Президента Росси</w:t>
      </w:r>
      <w:r w:rsidRPr="002C1221">
        <w:rPr>
          <w:rFonts w:ascii="Times New Roman" w:hAnsi="Times New Roman"/>
          <w:sz w:val="24"/>
          <w:szCs w:val="24"/>
        </w:rPr>
        <w:t>й</w:t>
      </w:r>
      <w:r w:rsidRPr="002C1221">
        <w:rPr>
          <w:rFonts w:ascii="Times New Roman" w:hAnsi="Times New Roman"/>
          <w:sz w:val="24"/>
          <w:szCs w:val="24"/>
        </w:rPr>
        <w:t>ской Федерации, национальными проектами, государственными программами;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3) создание необходимых условий для развития транспортной, социальной, инжене</w:t>
      </w:r>
      <w:r w:rsidRPr="002C1221">
        <w:rPr>
          <w:rFonts w:ascii="Times New Roman" w:hAnsi="Times New Roman"/>
          <w:sz w:val="24"/>
          <w:szCs w:val="24"/>
        </w:rPr>
        <w:t>р</w:t>
      </w:r>
      <w:r w:rsidRPr="002C1221">
        <w:rPr>
          <w:rFonts w:ascii="Times New Roman" w:hAnsi="Times New Roman"/>
          <w:sz w:val="24"/>
          <w:szCs w:val="24"/>
        </w:rPr>
        <w:t>ной инфраструктур, благоустройства территорий поселений, городских округов, п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вышения территориальной доступности таких инфраструктур;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4) повышение эффективности использования территорий поселений, городских окр</w:t>
      </w:r>
      <w:r w:rsidRPr="002C1221">
        <w:rPr>
          <w:rFonts w:ascii="Times New Roman" w:hAnsi="Times New Roman"/>
          <w:sz w:val="24"/>
          <w:szCs w:val="24"/>
        </w:rPr>
        <w:t>у</w:t>
      </w:r>
      <w:r w:rsidRPr="002C1221">
        <w:rPr>
          <w:rFonts w:ascii="Times New Roman" w:hAnsi="Times New Roman"/>
          <w:sz w:val="24"/>
          <w:szCs w:val="24"/>
        </w:rPr>
        <w:t>гов, в том числе формирование комфортной городской среды, создание мест обслуж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вания и мест приложения труда;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5) создание условий для привлечения внебюджетных источников финансирования о</w:t>
      </w:r>
      <w:r w:rsidRPr="002C1221">
        <w:rPr>
          <w:rFonts w:ascii="Times New Roman" w:hAnsi="Times New Roman"/>
          <w:sz w:val="24"/>
          <w:szCs w:val="24"/>
        </w:rPr>
        <w:t>б</w:t>
      </w:r>
      <w:r w:rsidRPr="002C1221">
        <w:rPr>
          <w:rFonts w:ascii="Times New Roman" w:hAnsi="Times New Roman"/>
          <w:sz w:val="24"/>
          <w:szCs w:val="24"/>
        </w:rPr>
        <w:t>новления застроенных территорий.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3. Комплексное развитие территории осуществляется в соответствии с положениями Градостроительного кодекса РФ, а также с гражданским законодательством, жилищным з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конодательством, земельным законодательством, законодательством об охране объектов культурного наследия (памятников истории и культуры) народов Российской Федерации, з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конодательством в области охраны окружающей среды.</w:t>
      </w:r>
    </w:p>
    <w:p w:rsidR="002E16FC" w:rsidRPr="002C1221" w:rsidRDefault="002E16FC" w:rsidP="002E16FC">
      <w:pPr>
        <w:spacing w:before="100" w:beforeAutospacing="1" w:after="100" w:afterAutospacing="1"/>
        <w:ind w:firstLine="709"/>
        <w:jc w:val="center"/>
        <w:outlineLvl w:val="2"/>
        <w:rPr>
          <w:b/>
          <w:bCs/>
        </w:rPr>
      </w:pPr>
      <w:bookmarkStart w:id="193" w:name="_Toc62647873"/>
      <w:bookmarkStart w:id="194" w:name="_Toc84805188"/>
      <w:r w:rsidRPr="002C1221">
        <w:rPr>
          <w:b/>
          <w:bCs/>
        </w:rPr>
        <w:t xml:space="preserve">Статья 14. Виды комплексного </w:t>
      </w:r>
      <w:bookmarkEnd w:id="182"/>
      <w:bookmarkEnd w:id="183"/>
      <w:bookmarkEnd w:id="184"/>
      <w:r w:rsidRPr="002C1221">
        <w:rPr>
          <w:b/>
          <w:bCs/>
        </w:rPr>
        <w:t>развития территории</w:t>
      </w:r>
      <w:bookmarkEnd w:id="193"/>
      <w:bookmarkEnd w:id="194"/>
    </w:p>
    <w:bookmarkEnd w:id="185"/>
    <w:bookmarkEnd w:id="186"/>
    <w:bookmarkEnd w:id="187"/>
    <w:bookmarkEnd w:id="188"/>
    <w:bookmarkEnd w:id="189"/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1. Виды комплексного развития территории: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1221">
        <w:rPr>
          <w:rFonts w:ascii="Times New Roman" w:hAnsi="Times New Roman"/>
          <w:sz w:val="24"/>
          <w:szCs w:val="24"/>
        </w:rPr>
        <w:t>1) комплексное развитие территории, осуществляемое в границах одного или н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скольких элементов планировочной структуры, их частей, в которых расположены мног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квартирные дома, указанные в части 2 статьи 65 Градостроительного кодекса;</w:t>
      </w:r>
      <w:proofErr w:type="gramEnd"/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2) комплексное развитие территории, осуществляемое в границах одного или н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скольких элементов планировочной структуры, их частей, в которых расположены объе</w:t>
      </w:r>
      <w:r w:rsidRPr="002C1221">
        <w:rPr>
          <w:rFonts w:ascii="Times New Roman" w:hAnsi="Times New Roman"/>
          <w:sz w:val="24"/>
          <w:szCs w:val="24"/>
        </w:rPr>
        <w:t>к</w:t>
      </w:r>
      <w:r w:rsidRPr="002C1221">
        <w:rPr>
          <w:rFonts w:ascii="Times New Roman" w:hAnsi="Times New Roman"/>
          <w:sz w:val="24"/>
          <w:szCs w:val="24"/>
        </w:rPr>
        <w:t>ты капитального строительства, указанные в части 4 статьи 65 Градостроительного коде</w:t>
      </w:r>
      <w:r w:rsidRPr="002C1221">
        <w:rPr>
          <w:rFonts w:ascii="Times New Roman" w:hAnsi="Times New Roman"/>
          <w:sz w:val="24"/>
          <w:szCs w:val="24"/>
        </w:rPr>
        <w:t>к</w:t>
      </w:r>
      <w:r w:rsidRPr="002C1221">
        <w:rPr>
          <w:rFonts w:ascii="Times New Roman" w:hAnsi="Times New Roman"/>
          <w:sz w:val="24"/>
          <w:szCs w:val="24"/>
        </w:rPr>
        <w:t>са РФ;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1221">
        <w:rPr>
          <w:rFonts w:ascii="Times New Roman" w:hAnsi="Times New Roman"/>
          <w:sz w:val="24"/>
          <w:szCs w:val="24"/>
        </w:rPr>
        <w:lastRenderedPageBreak/>
        <w:t>3) комплексное развитие территории, осуществляемое в границах одного или н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скольких элементов планировочной структуры, их частей, в которых расположены земел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ные участки, которые находятся в государственной либо муниципальной собственности, л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бо земельные участки, государственная собственность на которые не разграничена, в том числе с расположенными на них объектами капитального строительства, при усл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вии, что такие земельные участки, объекты капитального строительства не обременены правами третьих лиц;</w:t>
      </w:r>
      <w:proofErr w:type="gramEnd"/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4) комплексное развитие территории, осуществляемое по инициативе правообладат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лей земельных участков и (или) расположенных на них объектов недвижимости.</w:t>
      </w:r>
    </w:p>
    <w:p w:rsidR="002E16FC" w:rsidRPr="002C1221" w:rsidRDefault="002E16FC" w:rsidP="002E16FC">
      <w:pPr>
        <w:ind w:firstLine="709"/>
        <w:jc w:val="both"/>
        <w:rPr>
          <w:b/>
          <w:bCs/>
          <w:color w:val="000000"/>
        </w:rPr>
      </w:pPr>
      <w:r w:rsidRPr="002C1221">
        <w:t>2. В соответствии с Градостроительным кодексом комплексное развитие территории осуществляется самостоятельно Российской Федерацией, субъектами Российской Федер</w:t>
      </w:r>
      <w:r w:rsidRPr="002C1221">
        <w:t>а</w:t>
      </w:r>
      <w:r w:rsidRPr="002C1221">
        <w:t>ции, муниципальными образованиями, юридическим лицом, определенным Российской Ф</w:t>
      </w:r>
      <w:r w:rsidRPr="002C1221">
        <w:t>е</w:t>
      </w:r>
      <w:r w:rsidRPr="002C1221">
        <w:t>дерацией, юридическим лицом, определенным субъектом Российской, или лицами, с кот</w:t>
      </w:r>
      <w:r w:rsidRPr="002C1221">
        <w:t>о</w:t>
      </w:r>
      <w:r w:rsidRPr="002C1221">
        <w:t>рыми заключены договоры о комплексном развитии территории.</w:t>
      </w:r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1"/>
        <w:rPr>
          <w:b/>
          <w:bCs/>
        </w:rPr>
      </w:pPr>
      <w:bookmarkStart w:id="195" w:name="_Toc282347523"/>
      <w:bookmarkStart w:id="196" w:name="_Toc321209562"/>
      <w:bookmarkStart w:id="197" w:name="_Toc339819807"/>
      <w:bookmarkStart w:id="198" w:name="_Toc379293263"/>
      <w:bookmarkStart w:id="199" w:name="_Toc380581540"/>
      <w:bookmarkStart w:id="200" w:name="_Toc392516672"/>
      <w:bookmarkStart w:id="201" w:name="_Toc400454219"/>
      <w:bookmarkStart w:id="202" w:name="_Toc410315197"/>
      <w:bookmarkStart w:id="203" w:name="_Toc84805189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r w:rsidRPr="002C1221">
        <w:rPr>
          <w:b/>
          <w:bCs/>
        </w:rPr>
        <w:t xml:space="preserve">Глава </w:t>
      </w:r>
      <w:r w:rsidR="002E16FC" w:rsidRPr="002C1221">
        <w:rPr>
          <w:b/>
          <w:bCs/>
        </w:rPr>
        <w:t>6</w:t>
      </w:r>
      <w:r w:rsidRPr="002C1221">
        <w:rPr>
          <w:b/>
          <w:bCs/>
        </w:rPr>
        <w:t xml:space="preserve">. </w:t>
      </w:r>
      <w:r w:rsidR="002E16FC" w:rsidRPr="002C1221">
        <w:rPr>
          <w:b/>
        </w:rPr>
        <w:t xml:space="preserve">Общественные обсуждения или публичные </w:t>
      </w:r>
      <w:r w:rsidRPr="002C1221">
        <w:rPr>
          <w:b/>
          <w:bCs/>
        </w:rPr>
        <w:t>слушания по вопросам зе</w:t>
      </w:r>
      <w:r w:rsidRPr="002C1221">
        <w:rPr>
          <w:b/>
          <w:bCs/>
        </w:rPr>
        <w:t>м</w:t>
      </w:r>
      <w:r w:rsidRPr="002C1221">
        <w:rPr>
          <w:b/>
          <w:bCs/>
        </w:rPr>
        <w:t>лепользования и застройки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2E16FC" w:rsidRPr="002C1221" w:rsidRDefault="00C766D8" w:rsidP="002E16FC">
      <w:pPr>
        <w:spacing w:before="100" w:beforeAutospacing="1" w:after="100" w:afterAutospacing="1"/>
        <w:ind w:firstLine="720"/>
        <w:jc w:val="center"/>
        <w:outlineLvl w:val="2"/>
        <w:rPr>
          <w:b/>
        </w:rPr>
      </w:pPr>
      <w:bookmarkStart w:id="204" w:name="_Toc282347524"/>
      <w:bookmarkStart w:id="205" w:name="_Toc321209563"/>
      <w:bookmarkStart w:id="206" w:name="_Toc339819808"/>
      <w:bookmarkStart w:id="207" w:name="_Toc379293264"/>
      <w:bookmarkStart w:id="208" w:name="_Toc380581541"/>
      <w:bookmarkStart w:id="209" w:name="_Toc392516673"/>
      <w:bookmarkStart w:id="210" w:name="_Toc400454220"/>
      <w:bookmarkStart w:id="211" w:name="_Toc410315198"/>
      <w:bookmarkStart w:id="212" w:name="_Toc84805190"/>
      <w:r w:rsidRPr="002C1221">
        <w:rPr>
          <w:b/>
          <w:bCs/>
        </w:rPr>
        <w:t>Статья 15</w:t>
      </w:r>
      <w:r w:rsidRPr="002C1221">
        <w:rPr>
          <w:b/>
          <w:bCs/>
          <w:color w:val="000000"/>
        </w:rPr>
        <w:t xml:space="preserve">. 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r w:rsidR="002E16FC" w:rsidRPr="002C1221">
        <w:rPr>
          <w:b/>
        </w:rPr>
        <w:t>Общие положения организации и проведения общественных обсужд</w:t>
      </w:r>
      <w:r w:rsidR="002E16FC" w:rsidRPr="002C1221">
        <w:rPr>
          <w:b/>
        </w:rPr>
        <w:t>е</w:t>
      </w:r>
      <w:r w:rsidR="002E16FC" w:rsidRPr="002C1221">
        <w:rPr>
          <w:b/>
        </w:rPr>
        <w:t>ний или публичных слушаний по вопросам землепользования и застройки</w:t>
      </w:r>
      <w:bookmarkEnd w:id="212"/>
    </w:p>
    <w:p w:rsidR="00C766D8" w:rsidRPr="002C1221" w:rsidRDefault="00C766D8" w:rsidP="008A14E9">
      <w:pPr>
        <w:autoSpaceDE w:val="0"/>
        <w:autoSpaceDN w:val="0"/>
        <w:adjustRightInd w:val="0"/>
        <w:ind w:firstLine="180"/>
        <w:jc w:val="both"/>
      </w:pPr>
      <w:r w:rsidRPr="002C1221">
        <w:rPr>
          <w:b/>
          <w:bCs/>
        </w:rPr>
        <w:tab/>
      </w:r>
      <w:r w:rsidRPr="002C1221">
        <w:t xml:space="preserve">1. </w:t>
      </w:r>
      <w:r w:rsidR="002E16FC" w:rsidRPr="002C1221">
        <w:t xml:space="preserve">Общественные обсуждения или публичные слушания </w:t>
      </w:r>
      <w:r w:rsidRPr="002C1221">
        <w:t>по вопросам землепользов</w:t>
      </w:r>
      <w:r w:rsidRPr="002C1221">
        <w:t>а</w:t>
      </w:r>
      <w:r w:rsidRPr="002C1221">
        <w:t xml:space="preserve">ния и застройки муниципального образования </w:t>
      </w:r>
      <w:proofErr w:type="spellStart"/>
      <w:r w:rsidRPr="002C1221">
        <w:rPr>
          <w:color w:val="000000"/>
        </w:rPr>
        <w:t>Гальбштадт</w:t>
      </w:r>
      <w:r w:rsidRPr="002C1221">
        <w:t>ский</w:t>
      </w:r>
      <w:proofErr w:type="spellEnd"/>
      <w:r w:rsidRPr="002C1221">
        <w:t xml:space="preserve"> сельсовет проводятся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2E16FC" w:rsidRPr="002C1221" w:rsidRDefault="002E16FC" w:rsidP="002E16F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C1221">
        <w:rPr>
          <w:szCs w:val="28"/>
        </w:rPr>
        <w:t xml:space="preserve">2. </w:t>
      </w:r>
      <w:r w:rsidRPr="002C1221">
        <w:t>Общественные обсуждения</w:t>
      </w:r>
      <w:r w:rsidRPr="002C1221">
        <w:rPr>
          <w:szCs w:val="28"/>
        </w:rPr>
        <w:t xml:space="preserve"> или публичные слушания по вопросам землепользов</w:t>
      </w:r>
      <w:r w:rsidRPr="002C1221">
        <w:rPr>
          <w:szCs w:val="28"/>
        </w:rPr>
        <w:t>а</w:t>
      </w:r>
      <w:r w:rsidRPr="002C1221">
        <w:rPr>
          <w:szCs w:val="28"/>
        </w:rPr>
        <w:t>ния и застройки проводятся в случаях:</w:t>
      </w:r>
    </w:p>
    <w:p w:rsidR="002E16FC" w:rsidRPr="002C1221" w:rsidRDefault="002E16FC" w:rsidP="002E16FC">
      <w:pPr>
        <w:autoSpaceDE w:val="0"/>
        <w:autoSpaceDN w:val="0"/>
        <w:adjustRightInd w:val="0"/>
        <w:ind w:firstLine="708"/>
        <w:jc w:val="both"/>
      </w:pPr>
      <w:r w:rsidRPr="002C1221">
        <w:t>- подготовки проекта Правила землепользования и застройки муниципального обр</w:t>
      </w:r>
      <w:r w:rsidRPr="002C1221">
        <w:t>а</w:t>
      </w:r>
      <w:r w:rsidRPr="002C1221">
        <w:t>зования, в том числе внесения в них изменений;</w:t>
      </w:r>
    </w:p>
    <w:p w:rsidR="002E16FC" w:rsidRPr="002C1221" w:rsidRDefault="002E16FC" w:rsidP="002E16FC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221">
        <w:rPr>
          <w:rFonts w:ascii="Times New Roman" w:hAnsi="Times New Roman" w:cs="Times New Roman"/>
          <w:sz w:val="24"/>
          <w:szCs w:val="24"/>
        </w:rPr>
        <w:t>- подготовки проектов планировки территории и проектов межевания территории на территории муниципального образования, в том числе внесения в них изменений;</w:t>
      </w:r>
    </w:p>
    <w:p w:rsidR="002E16FC" w:rsidRPr="002C1221" w:rsidRDefault="002E16FC" w:rsidP="002E16FC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221">
        <w:rPr>
          <w:rFonts w:ascii="Times New Roman" w:hAnsi="Times New Roman" w:cs="Times New Roman"/>
          <w:sz w:val="24"/>
          <w:szCs w:val="24"/>
        </w:rPr>
        <w:t>- предоставления разрешения на условно разрешенный вид использования земел</w:t>
      </w:r>
      <w:r w:rsidRPr="002C1221">
        <w:rPr>
          <w:rFonts w:ascii="Times New Roman" w:hAnsi="Times New Roman" w:cs="Times New Roman"/>
          <w:sz w:val="24"/>
          <w:szCs w:val="24"/>
        </w:rPr>
        <w:t>ь</w:t>
      </w:r>
      <w:r w:rsidRPr="002C1221">
        <w:rPr>
          <w:rFonts w:ascii="Times New Roman" w:hAnsi="Times New Roman" w:cs="Times New Roman"/>
          <w:sz w:val="24"/>
          <w:szCs w:val="24"/>
        </w:rPr>
        <w:t>ного участка или объекта капитального строительства;</w:t>
      </w:r>
    </w:p>
    <w:p w:rsidR="002E16FC" w:rsidRPr="002C1221" w:rsidRDefault="002E16FC" w:rsidP="002E16FC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221">
        <w:rPr>
          <w:rFonts w:ascii="Times New Roman" w:hAnsi="Times New Roman" w:cs="Times New Roman"/>
          <w:sz w:val="24"/>
          <w:szCs w:val="24"/>
        </w:rPr>
        <w:t>- предоставления разрешения на отклонение от предельных параметров разреше</w:t>
      </w:r>
      <w:r w:rsidRPr="002C1221">
        <w:rPr>
          <w:rFonts w:ascii="Times New Roman" w:hAnsi="Times New Roman" w:cs="Times New Roman"/>
          <w:sz w:val="24"/>
          <w:szCs w:val="24"/>
        </w:rPr>
        <w:t>н</w:t>
      </w:r>
      <w:r w:rsidRPr="002C1221">
        <w:rPr>
          <w:rFonts w:ascii="Times New Roman" w:hAnsi="Times New Roman" w:cs="Times New Roman"/>
          <w:sz w:val="24"/>
          <w:szCs w:val="24"/>
        </w:rPr>
        <w:t>ного строительства, реконструкции объектов капитального строительства.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3. Порядок проведения общественных обсуждений или публичных слушаний опред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ляется Уставом муниципального образования и (или) нормативным правовым актом пре</w:t>
      </w:r>
      <w:r w:rsidRPr="002C1221">
        <w:rPr>
          <w:rFonts w:ascii="Times New Roman" w:hAnsi="Times New Roman"/>
          <w:sz w:val="24"/>
          <w:szCs w:val="24"/>
        </w:rPr>
        <w:t>д</w:t>
      </w:r>
      <w:r w:rsidRPr="002C1221">
        <w:rPr>
          <w:rFonts w:ascii="Times New Roman" w:hAnsi="Times New Roman"/>
          <w:sz w:val="24"/>
          <w:szCs w:val="24"/>
        </w:rPr>
        <w:t>ставительного органа муниципального образования на основании положений статьи 5.1 Гр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достроительного кодекса РФ.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4. Процедура проведения общественных обсуждений состоит из следующих эт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пов: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1) оповещение о начале общественных обсуждений;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3" w:name="Par203"/>
      <w:bookmarkEnd w:id="213"/>
      <w:proofErr w:type="gramStart"/>
      <w:r w:rsidRPr="002C1221">
        <w:rPr>
          <w:rFonts w:ascii="Times New Roman" w:hAnsi="Times New Roman"/>
          <w:sz w:val="24"/>
          <w:szCs w:val="24"/>
        </w:rPr>
        <w:t>2) размещение проекта, подлежащего рассмотрению на общественных обсужден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ях, и информационных материалов к нему на официальном сайте уполномоченного органа мес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ного самоуправления в информационно-телекоммуникационной сети «Интернет» и (или) в государственной или муниципальной информационной системе, обеспечивающей провед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ние общественных обсуждений с использованием информационно-телекоммуникационной сети «Интернет», либо на региональном портале государственных и муниципальных услуг и открытие экспозиции или экспозиций такого проекта;</w:t>
      </w:r>
      <w:proofErr w:type="gramEnd"/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3) проведение экспозиции или экспозиций проекта, подлежащего рассмотрению на общественных обсуждениях;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4) подготовка и оформление протокола общественных обсуждений;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5) подготовка и опубликование заключения о результатах общественных обсужд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ний.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lastRenderedPageBreak/>
        <w:t>5. Процедура проведения публичных слушаний состоит из следующих этапов: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1) оповещение о начале публичных слушаний;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4" w:name="Par209"/>
      <w:bookmarkEnd w:id="214"/>
      <w:r w:rsidRPr="002C1221">
        <w:rPr>
          <w:rFonts w:ascii="Times New Roman" w:hAnsi="Times New Roman"/>
          <w:sz w:val="24"/>
          <w:szCs w:val="24"/>
        </w:rPr>
        <w:t>2) размещение проекта, подлежащего рассмотрению на публичных слушаниях, и и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формационных материалов к нему на официальном сайте и открытие экспозиции или эксп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зиций такого проекта;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3) проведение экспозиции или экспозиций проекта, подлежащего рассмотрению на публичных слушаниях;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4) проведение собрания или собраний участников публичных слушаний;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5) подготовка и оформление протокола публичных слушаний;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6) подготовка и опубликование заключения о результатах публичных слушаний.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6. Оповещение о начале общественных обсуждений или публичных слушаний должно содержать: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1) информацию о проекте, подлежащем рассмотрению на общественных обсужд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ниях или публичных слушаниях, и перечень информационных материалов к такому пр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екту;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2) информацию о порядке и сроках проведения общественных обсуждений или пу</w:t>
      </w:r>
      <w:r w:rsidRPr="002C1221">
        <w:rPr>
          <w:rFonts w:ascii="Times New Roman" w:hAnsi="Times New Roman"/>
          <w:sz w:val="24"/>
          <w:szCs w:val="24"/>
        </w:rPr>
        <w:t>б</w:t>
      </w:r>
      <w:r w:rsidRPr="002C1221">
        <w:rPr>
          <w:rFonts w:ascii="Times New Roman" w:hAnsi="Times New Roman"/>
          <w:sz w:val="24"/>
          <w:szCs w:val="24"/>
        </w:rPr>
        <w:t>личных слушаний по проекту, подлежащему рассмотрению на общественных обсу</w:t>
      </w:r>
      <w:r w:rsidRPr="002C1221">
        <w:rPr>
          <w:rFonts w:ascii="Times New Roman" w:hAnsi="Times New Roman"/>
          <w:sz w:val="24"/>
          <w:szCs w:val="24"/>
        </w:rPr>
        <w:t>ж</w:t>
      </w:r>
      <w:r w:rsidRPr="002C1221">
        <w:rPr>
          <w:rFonts w:ascii="Times New Roman" w:hAnsi="Times New Roman"/>
          <w:sz w:val="24"/>
          <w:szCs w:val="24"/>
        </w:rPr>
        <w:t>дениях или публичных слушаниях;</w:t>
      </w:r>
    </w:p>
    <w:p w:rsidR="002E16FC" w:rsidRPr="002C1221" w:rsidRDefault="002E16FC" w:rsidP="002E16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3) информацию о месте, дате открытия экспозиции или экспозиций проекта, подл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2E16FC" w:rsidRPr="002C1221" w:rsidRDefault="002E16FC" w:rsidP="002E16FC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221">
        <w:rPr>
          <w:rFonts w:ascii="Times New Roman" w:hAnsi="Times New Roman" w:cs="Times New Roman"/>
          <w:sz w:val="24"/>
          <w:szCs w:val="24"/>
        </w:rPr>
        <w:t>4) информацию о порядке, сроке и форме внесения участниками общественных обс</w:t>
      </w:r>
      <w:r w:rsidRPr="002C1221">
        <w:rPr>
          <w:rFonts w:ascii="Times New Roman" w:hAnsi="Times New Roman" w:cs="Times New Roman"/>
          <w:sz w:val="24"/>
          <w:szCs w:val="24"/>
        </w:rPr>
        <w:t>у</w:t>
      </w:r>
      <w:r w:rsidRPr="002C1221">
        <w:rPr>
          <w:rFonts w:ascii="Times New Roman" w:hAnsi="Times New Roman" w:cs="Times New Roman"/>
          <w:sz w:val="24"/>
          <w:szCs w:val="24"/>
        </w:rPr>
        <w:t>ждений или публичных слушаний предложений и замечаний, касающихся проекта, подл</w:t>
      </w:r>
      <w:r w:rsidRPr="002C1221">
        <w:rPr>
          <w:rFonts w:ascii="Times New Roman" w:hAnsi="Times New Roman" w:cs="Times New Roman"/>
          <w:sz w:val="24"/>
          <w:szCs w:val="24"/>
        </w:rPr>
        <w:t>е</w:t>
      </w:r>
      <w:r w:rsidRPr="002C1221">
        <w:rPr>
          <w:rFonts w:ascii="Times New Roman" w:hAnsi="Times New Roman" w:cs="Times New Roman"/>
          <w:sz w:val="24"/>
          <w:szCs w:val="24"/>
        </w:rPr>
        <w:t>жащего рассмотрению на общественных обсуждениях или публичных слушаниях.</w:t>
      </w:r>
    </w:p>
    <w:p w:rsidR="00C766D8" w:rsidRPr="002C1221" w:rsidRDefault="002E16FC" w:rsidP="002E16FC">
      <w:pPr>
        <w:autoSpaceDE w:val="0"/>
        <w:autoSpaceDN w:val="0"/>
        <w:adjustRightInd w:val="0"/>
        <w:ind w:firstLine="709"/>
        <w:jc w:val="both"/>
      </w:pPr>
      <w:r w:rsidRPr="002C1221">
        <w:t>7. Заключение о результатах общественных обсуждений или публичных слушаний подлежит опубликованию в порядке, установленном для официального опубликования м</w:t>
      </w:r>
      <w:r w:rsidRPr="002C1221">
        <w:t>у</w:t>
      </w:r>
      <w:r w:rsidRPr="002C1221">
        <w:t>ниципальных правовых актов, иной официальной информации, и размещается на официал</w:t>
      </w:r>
      <w:r w:rsidRPr="002C1221">
        <w:t>ь</w:t>
      </w:r>
      <w:r w:rsidRPr="002C1221">
        <w:t>ном сайте и (или) в информационных системах</w:t>
      </w:r>
      <w:r w:rsidR="00C766D8" w:rsidRPr="002C1221">
        <w:t>.</w:t>
      </w:r>
    </w:p>
    <w:p w:rsidR="00271706" w:rsidRPr="002C1221" w:rsidRDefault="00271706" w:rsidP="00271706">
      <w:pPr>
        <w:pStyle w:val="a8"/>
        <w:tabs>
          <w:tab w:val="left" w:pos="720"/>
        </w:tabs>
        <w:spacing w:before="100" w:beforeAutospacing="1" w:after="100" w:afterAutospacing="1"/>
        <w:ind w:firstLine="720"/>
        <w:jc w:val="center"/>
        <w:outlineLvl w:val="2"/>
        <w:rPr>
          <w:b/>
        </w:rPr>
      </w:pPr>
      <w:bookmarkStart w:id="215" w:name="_Toc55901149"/>
      <w:bookmarkStart w:id="216" w:name="_Toc84805191"/>
      <w:r w:rsidRPr="002C1221">
        <w:rPr>
          <w:b/>
        </w:rPr>
        <w:t>Статья 16. Полномочия Комиссии в области организации и проведения общес</w:t>
      </w:r>
      <w:r w:rsidRPr="002C1221">
        <w:rPr>
          <w:b/>
        </w:rPr>
        <w:t>т</w:t>
      </w:r>
      <w:r w:rsidRPr="002C1221">
        <w:rPr>
          <w:b/>
        </w:rPr>
        <w:t>венных обсуждений или публичных слушаний</w:t>
      </w:r>
      <w:bookmarkEnd w:id="215"/>
      <w:bookmarkEnd w:id="216"/>
    </w:p>
    <w:p w:rsidR="00271706" w:rsidRPr="002C1221" w:rsidRDefault="00271706" w:rsidP="00271706">
      <w:pPr>
        <w:pStyle w:val="a8"/>
        <w:tabs>
          <w:tab w:val="left" w:pos="720"/>
        </w:tabs>
        <w:ind w:firstLine="720"/>
        <w:jc w:val="both"/>
      </w:pPr>
      <w:r w:rsidRPr="002C1221">
        <w:t>1. Со дня принятия решения о проведении общественных обсуждений или публи</w:t>
      </w:r>
      <w:r w:rsidRPr="002C1221">
        <w:t>ч</w:t>
      </w:r>
      <w:r w:rsidRPr="002C1221">
        <w:t xml:space="preserve">ных слушаний Комиссия: </w:t>
      </w:r>
    </w:p>
    <w:p w:rsidR="00271706" w:rsidRPr="002C1221" w:rsidRDefault="00271706" w:rsidP="00271706">
      <w:pPr>
        <w:pStyle w:val="a8"/>
        <w:tabs>
          <w:tab w:val="left" w:pos="720"/>
        </w:tabs>
        <w:ind w:firstLine="720"/>
        <w:jc w:val="both"/>
      </w:pPr>
      <w:r w:rsidRPr="002C1221">
        <w:t>– обеспечивает заблаговременное обнародование темы и перечня вопросов общес</w:t>
      </w:r>
      <w:r w:rsidRPr="002C1221">
        <w:t>т</w:t>
      </w:r>
      <w:r w:rsidRPr="002C1221">
        <w:t xml:space="preserve">венных обсуждений или публичных слушаний; </w:t>
      </w:r>
    </w:p>
    <w:p w:rsidR="00271706" w:rsidRPr="002C1221" w:rsidRDefault="00271706" w:rsidP="00271706">
      <w:pPr>
        <w:pStyle w:val="a8"/>
        <w:tabs>
          <w:tab w:val="left" w:pos="720"/>
        </w:tabs>
        <w:ind w:firstLine="720"/>
        <w:jc w:val="both"/>
      </w:pPr>
      <w:r w:rsidRPr="002C1221">
        <w:t>– организует выставки, экспозиции демонстрационных материалов, проектов, док</w:t>
      </w:r>
      <w:r w:rsidRPr="002C1221">
        <w:t>у</w:t>
      </w:r>
      <w:r w:rsidRPr="002C1221">
        <w:t>ментов, выносимых на общественные обсуждения или публичные слушания, выступл</w:t>
      </w:r>
      <w:r w:rsidRPr="002C1221">
        <w:t>е</w:t>
      </w:r>
      <w:r w:rsidRPr="002C1221">
        <w:t>ния представителей органов местного самоуправления, разработчиков проектов докуме</w:t>
      </w:r>
      <w:r w:rsidRPr="002C1221">
        <w:t>н</w:t>
      </w:r>
      <w:r w:rsidRPr="002C1221">
        <w:t xml:space="preserve">тов или изменений к ним. </w:t>
      </w:r>
    </w:p>
    <w:p w:rsidR="00271706" w:rsidRPr="002C1221" w:rsidRDefault="00271706" w:rsidP="00271706">
      <w:pPr>
        <w:pStyle w:val="a8"/>
        <w:tabs>
          <w:tab w:val="left" w:pos="720"/>
        </w:tabs>
        <w:ind w:firstLine="720"/>
        <w:jc w:val="both"/>
      </w:pPr>
      <w:r w:rsidRPr="002C1221">
        <w:t>– содействует участникам общественных обсуждений или публичных слушаний в п</w:t>
      </w:r>
      <w:r w:rsidRPr="002C1221">
        <w:t>о</w:t>
      </w:r>
      <w:r w:rsidRPr="002C1221">
        <w:t>лучении информации, необходимой им для подготовки рекомендаций по вопросам общес</w:t>
      </w:r>
      <w:r w:rsidRPr="002C1221">
        <w:t>т</w:t>
      </w:r>
      <w:r w:rsidRPr="002C1221">
        <w:t>венных обсуждений или публичных слушаний и в представлении информации на общес</w:t>
      </w:r>
      <w:r w:rsidRPr="002C1221">
        <w:t>т</w:t>
      </w:r>
      <w:r w:rsidRPr="002C1221">
        <w:t>венных обсуждениях или публичных слушаниях;</w:t>
      </w:r>
    </w:p>
    <w:p w:rsidR="00271706" w:rsidRPr="002C1221" w:rsidRDefault="00271706" w:rsidP="00271706">
      <w:pPr>
        <w:pStyle w:val="a8"/>
        <w:tabs>
          <w:tab w:val="left" w:pos="720"/>
        </w:tabs>
        <w:ind w:firstLine="720"/>
        <w:jc w:val="both"/>
      </w:pPr>
      <w:r w:rsidRPr="002C1221">
        <w:t>– организует подготовку проекта заключения общественных обсуждений или публи</w:t>
      </w:r>
      <w:r w:rsidRPr="002C1221">
        <w:t>ч</w:t>
      </w:r>
      <w:r w:rsidRPr="002C1221">
        <w:t>ных слушаний, состоящего из рекомендаций и предложений по каждому из вопросов, вын</w:t>
      </w:r>
      <w:r w:rsidRPr="002C1221">
        <w:t>о</w:t>
      </w:r>
      <w:r w:rsidRPr="002C1221">
        <w:t>симых на общественные обсуждения или публичные слушания;</w:t>
      </w:r>
    </w:p>
    <w:p w:rsidR="00271706" w:rsidRPr="002C1221" w:rsidRDefault="00271706" w:rsidP="00271706">
      <w:pPr>
        <w:pStyle w:val="a8"/>
        <w:tabs>
          <w:tab w:val="left" w:pos="720"/>
        </w:tabs>
        <w:ind w:firstLine="720"/>
        <w:jc w:val="both"/>
      </w:pPr>
      <w:r w:rsidRPr="002C1221">
        <w:t>– назначает ведущего и секретаря для ведения общественных обсуждений или пу</w:t>
      </w:r>
      <w:r w:rsidRPr="002C1221">
        <w:t>б</w:t>
      </w:r>
      <w:r w:rsidRPr="002C1221">
        <w:t>личных слушаний и составления протокола общественных обсуждений или публичных сл</w:t>
      </w:r>
      <w:r w:rsidRPr="002C1221">
        <w:t>у</w:t>
      </w:r>
      <w:r w:rsidRPr="002C1221">
        <w:t>шаний;</w:t>
      </w:r>
    </w:p>
    <w:p w:rsidR="00271706" w:rsidRPr="002C1221" w:rsidRDefault="00271706" w:rsidP="00271706">
      <w:pPr>
        <w:pStyle w:val="a8"/>
        <w:tabs>
          <w:tab w:val="left" w:pos="720"/>
        </w:tabs>
        <w:ind w:firstLine="720"/>
        <w:jc w:val="both"/>
      </w:pPr>
      <w:r w:rsidRPr="002C1221">
        <w:t>– оповещает население поселения об инициаторах, дате, месте проведения, теме и в</w:t>
      </w:r>
      <w:r w:rsidRPr="002C1221">
        <w:t>о</w:t>
      </w:r>
      <w:r w:rsidRPr="002C1221">
        <w:t xml:space="preserve">просах, выносимых на общественные обсуждения или публичные слушания; </w:t>
      </w:r>
    </w:p>
    <w:p w:rsidR="00271706" w:rsidRPr="002C1221" w:rsidRDefault="00271706" w:rsidP="00271706">
      <w:pPr>
        <w:pStyle w:val="a8"/>
        <w:tabs>
          <w:tab w:val="left" w:pos="720"/>
        </w:tabs>
        <w:ind w:firstLine="720"/>
        <w:jc w:val="both"/>
      </w:pPr>
      <w:r w:rsidRPr="002C1221">
        <w:lastRenderedPageBreak/>
        <w:t>– осуществляет иные полномочия.</w:t>
      </w:r>
    </w:p>
    <w:p w:rsidR="00271706" w:rsidRPr="002C1221" w:rsidRDefault="00271706" w:rsidP="00271706">
      <w:pPr>
        <w:pStyle w:val="a8"/>
        <w:tabs>
          <w:tab w:val="left" w:pos="720"/>
        </w:tabs>
        <w:spacing w:before="100" w:beforeAutospacing="1" w:after="100" w:afterAutospacing="1"/>
        <w:ind w:firstLine="720"/>
        <w:jc w:val="center"/>
        <w:outlineLvl w:val="2"/>
        <w:rPr>
          <w:b/>
          <w:bCs/>
        </w:rPr>
      </w:pPr>
      <w:bookmarkStart w:id="217" w:name="_Toc33908078"/>
      <w:bookmarkStart w:id="218" w:name="_Toc55901150"/>
      <w:bookmarkStart w:id="219" w:name="_Toc84805192"/>
      <w:r w:rsidRPr="002C1221">
        <w:rPr>
          <w:b/>
          <w:bCs/>
        </w:rPr>
        <w:t xml:space="preserve">Статья 17. </w:t>
      </w:r>
      <w:r w:rsidRPr="002C1221">
        <w:rPr>
          <w:b/>
        </w:rPr>
        <w:t>Проведение общественных обсуждений или публичных слушаний по вопросам предоставления разрешения на условно разрешенный вид использования з</w:t>
      </w:r>
      <w:r w:rsidRPr="002C1221">
        <w:rPr>
          <w:b/>
        </w:rPr>
        <w:t>е</w:t>
      </w:r>
      <w:r w:rsidRPr="002C1221">
        <w:rPr>
          <w:b/>
        </w:rPr>
        <w:t>мельного участка или объекта капитального строительства и на отклонение от пр</w:t>
      </w:r>
      <w:r w:rsidRPr="002C1221">
        <w:rPr>
          <w:b/>
        </w:rPr>
        <w:t>е</w:t>
      </w:r>
      <w:r w:rsidRPr="002C1221">
        <w:rPr>
          <w:b/>
        </w:rPr>
        <w:t>дельных параметров разрешенного строительства, реконструкции объектов капитал</w:t>
      </w:r>
      <w:r w:rsidRPr="002C1221">
        <w:rPr>
          <w:b/>
        </w:rPr>
        <w:t>ь</w:t>
      </w:r>
      <w:r w:rsidRPr="002C1221">
        <w:rPr>
          <w:b/>
        </w:rPr>
        <w:t>ного строительства</w:t>
      </w:r>
      <w:bookmarkEnd w:id="217"/>
      <w:bookmarkEnd w:id="218"/>
      <w:bookmarkEnd w:id="219"/>
    </w:p>
    <w:p w:rsidR="00271706" w:rsidRPr="002C1221" w:rsidRDefault="00271706" w:rsidP="00271706">
      <w:pPr>
        <w:autoSpaceDE w:val="0"/>
        <w:autoSpaceDN w:val="0"/>
        <w:adjustRightInd w:val="0"/>
        <w:ind w:firstLine="709"/>
        <w:jc w:val="both"/>
      </w:pPr>
      <w:bookmarkStart w:id="220" w:name="_Toc437587891"/>
      <w:bookmarkStart w:id="221" w:name="_Toc446023212"/>
      <w:r w:rsidRPr="002C1221">
        <w:t xml:space="preserve">1. </w:t>
      </w:r>
      <w:proofErr w:type="gramStart"/>
      <w:r w:rsidRPr="002C1221">
        <w:t>Для проведения общественных обсуждений или публичных слушаний по вопр</w:t>
      </w:r>
      <w:r w:rsidRPr="002C1221">
        <w:t>о</w:t>
      </w:r>
      <w:r w:rsidRPr="002C1221">
        <w:t>сам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</w:t>
      </w:r>
      <w:r w:rsidRPr="002C1221">
        <w:t>е</w:t>
      </w:r>
      <w:r w:rsidRPr="002C1221">
        <w:t>шенный вид использования), либо в предоставлении разрешения на отклонение от предельных параме</w:t>
      </w:r>
      <w:r w:rsidRPr="002C1221">
        <w:t>т</w:t>
      </w:r>
      <w:r w:rsidRPr="002C1221">
        <w:t>ров разрешенного строительства, реконструкции объектов капитального строительства заи</w:t>
      </w:r>
      <w:r w:rsidRPr="002C1221">
        <w:t>н</w:t>
      </w:r>
      <w:r w:rsidRPr="002C1221">
        <w:t>тересованное физическое или юридическое лицо направляет соотве</w:t>
      </w:r>
      <w:r w:rsidRPr="002C1221">
        <w:t>т</w:t>
      </w:r>
      <w:r w:rsidRPr="002C1221">
        <w:t xml:space="preserve">ствующее заявление в Комиссию (статьи 5.1, 39, 40 </w:t>
      </w:r>
      <w:r w:rsidRPr="002C1221">
        <w:rPr>
          <w:bCs/>
        </w:rPr>
        <w:t>Градостроительного кодекса</w:t>
      </w:r>
      <w:proofErr w:type="gramEnd"/>
      <w:r w:rsidRPr="002C1221">
        <w:rPr>
          <w:bCs/>
        </w:rPr>
        <w:t xml:space="preserve"> </w:t>
      </w:r>
      <w:proofErr w:type="gramStart"/>
      <w:r w:rsidRPr="002C1221">
        <w:rPr>
          <w:bCs/>
        </w:rPr>
        <w:t>РФ)</w:t>
      </w:r>
      <w:r w:rsidRPr="002C1221">
        <w:t>.</w:t>
      </w:r>
      <w:proofErr w:type="gramEnd"/>
    </w:p>
    <w:p w:rsidR="00271706" w:rsidRPr="002C1221" w:rsidRDefault="00271706" w:rsidP="00271706">
      <w:pPr>
        <w:autoSpaceDE w:val="0"/>
        <w:autoSpaceDN w:val="0"/>
        <w:adjustRightInd w:val="0"/>
        <w:ind w:firstLine="709"/>
        <w:jc w:val="both"/>
      </w:pPr>
      <w:r w:rsidRPr="002C1221">
        <w:t>2. Общественные обсуждения или публичные слушания проводятся Комиссией с уч</w:t>
      </w:r>
      <w:r w:rsidRPr="002C1221">
        <w:t>а</w:t>
      </w:r>
      <w:r w:rsidRPr="002C1221">
        <w:t>стием граждан, проживающих в пределах территориальной зоны, в границах которой расп</w:t>
      </w:r>
      <w:r w:rsidRPr="002C1221">
        <w:t>о</w:t>
      </w:r>
      <w:r w:rsidRPr="002C1221">
        <w:t>ложен земельный участок или объект капитального строительства, в отношении к</w:t>
      </w:r>
      <w:r w:rsidRPr="002C1221">
        <w:t>о</w:t>
      </w:r>
      <w:r w:rsidRPr="002C1221">
        <w:t>торого испрашивается разрешение.</w:t>
      </w:r>
    </w:p>
    <w:p w:rsidR="00271706" w:rsidRPr="002C1221" w:rsidRDefault="00271706" w:rsidP="00271706">
      <w:pPr>
        <w:autoSpaceDE w:val="0"/>
        <w:autoSpaceDN w:val="0"/>
        <w:adjustRightInd w:val="0"/>
        <w:ind w:firstLine="709"/>
        <w:jc w:val="both"/>
      </w:pPr>
      <w:r w:rsidRPr="002C1221">
        <w:t xml:space="preserve"> В случае если условно разрешенный вид использования земельного участка или об</w:t>
      </w:r>
      <w:r w:rsidRPr="002C1221">
        <w:t>ъ</w:t>
      </w:r>
      <w:r w:rsidRPr="002C1221">
        <w:t>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</w:t>
      </w:r>
      <w:r w:rsidRPr="002C1221">
        <w:t>б</w:t>
      </w:r>
      <w:r w:rsidRPr="002C1221">
        <w:t>ладателей земельных участков и объектов капитального строительства, подве</w:t>
      </w:r>
      <w:r w:rsidRPr="002C1221">
        <w:t>р</w:t>
      </w:r>
      <w:r w:rsidRPr="002C1221">
        <w:t>женных риску такого негативного воздействия.</w:t>
      </w:r>
    </w:p>
    <w:p w:rsidR="00271706" w:rsidRPr="002C1221" w:rsidRDefault="00271706" w:rsidP="002717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2C1221">
        <w:rPr>
          <w:rFonts w:ascii="Times New Roman" w:hAnsi="Times New Roman"/>
          <w:sz w:val="24"/>
          <w:szCs w:val="24"/>
        </w:rPr>
        <w:t>Организатор общественных обсуждений или публичных слушаний направляет с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общения о проведении общественных обсуждений или публичных слушаний по проекту р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шения о предоставлении разрешения на условно разрешенный вид использования правоо</w:t>
      </w:r>
      <w:r w:rsidRPr="002C1221">
        <w:rPr>
          <w:rFonts w:ascii="Times New Roman" w:hAnsi="Times New Roman"/>
          <w:sz w:val="24"/>
          <w:szCs w:val="24"/>
        </w:rPr>
        <w:t>б</w:t>
      </w:r>
      <w:r w:rsidRPr="002C1221">
        <w:rPr>
          <w:rFonts w:ascii="Times New Roman" w:hAnsi="Times New Roman"/>
          <w:sz w:val="24"/>
          <w:szCs w:val="24"/>
        </w:rPr>
        <w:t>ладателям земельных участков, имеющих общие границы с земельным участком, примен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тельно к которому запрашивается данное разрешение, правообладателям объектов капитал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ного строительства, расположенных на земельных участках, имеющих общие границы с з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мельным участком, применительно к которому запрашивается данное</w:t>
      </w:r>
      <w:proofErr w:type="gramEnd"/>
      <w:r w:rsidRPr="002C1221">
        <w:rPr>
          <w:rFonts w:ascii="Times New Roman" w:hAnsi="Times New Roman"/>
          <w:sz w:val="24"/>
          <w:szCs w:val="24"/>
        </w:rPr>
        <w:t xml:space="preserve"> разрешение, и прав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обладателям помещений, являющихся частью объекта капитального строительства, прим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нительно к которому запрашивается данное разрешение. Указанные сообщения направляю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ся не позднее чем через семь рабочих дней со дня поступления заявл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ния заинтересованного лица о предоставлении разрешения на условно разрешенный вид использования.</w:t>
      </w:r>
    </w:p>
    <w:p w:rsidR="00271706" w:rsidRPr="002C1221" w:rsidRDefault="00271706" w:rsidP="00271706">
      <w:pPr>
        <w:widowControl w:val="0"/>
        <w:autoSpaceDE w:val="0"/>
        <w:ind w:firstLine="709"/>
        <w:jc w:val="both"/>
        <w:rPr>
          <w:b/>
          <w:szCs w:val="20"/>
        </w:rPr>
      </w:pPr>
      <w:r w:rsidRPr="002C1221">
        <w:t xml:space="preserve">4. </w:t>
      </w:r>
      <w:proofErr w:type="gramStart"/>
      <w:r w:rsidRPr="002C1221">
        <w:t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</w:t>
      </w:r>
      <w:r w:rsidRPr="002C1221">
        <w:t>ь</w:t>
      </w:r>
      <w:r w:rsidRPr="002C1221">
        <w:t>ного участка или объекта капитального строительства, проектам решений о предо</w:t>
      </w:r>
      <w:r w:rsidRPr="002C1221">
        <w:t>с</w:t>
      </w:r>
      <w:r w:rsidRPr="002C1221">
        <w:t>тавлении разрешения на отклонение от предельных параметров разрешенного строительства, реконс</w:t>
      </w:r>
      <w:r w:rsidRPr="002C1221">
        <w:t>т</w:t>
      </w:r>
      <w:r w:rsidRPr="002C1221">
        <w:t>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</w:t>
      </w:r>
      <w:proofErr w:type="gramEnd"/>
      <w:r w:rsidRPr="002C1221">
        <w:t xml:space="preserve"> </w:t>
      </w:r>
      <w:proofErr w:type="gramStart"/>
      <w:r w:rsidRPr="002C1221">
        <w:t>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</w:t>
      </w:r>
      <w:r w:rsidRPr="002C1221">
        <w:t>о</w:t>
      </w:r>
      <w:r w:rsidRPr="002C1221">
        <w:t>шении которого подготовлены данные проекты, правообладат</w:t>
      </w:r>
      <w:r w:rsidRPr="002C1221">
        <w:t>е</w:t>
      </w:r>
      <w:r w:rsidRPr="002C1221">
        <w:t>ли таких земельных участков или расположенных на них объектов капитального строительства, правообладатели помещ</w:t>
      </w:r>
      <w:r w:rsidRPr="002C1221">
        <w:t>е</w:t>
      </w:r>
      <w:r w:rsidRPr="002C1221">
        <w:t>ний, являющихся частью объекта капитального строительства, в отношении которого подг</w:t>
      </w:r>
      <w:r w:rsidRPr="002C1221">
        <w:t>о</w:t>
      </w:r>
      <w:r w:rsidRPr="002C1221">
        <w:t>товлены данные</w:t>
      </w:r>
      <w:proofErr w:type="gramEnd"/>
      <w:r w:rsidRPr="002C1221">
        <w:t xml:space="preserve"> проекты, а в случае, предусмотренном частью 3 статьи 39 Градостроител</w:t>
      </w:r>
      <w:r w:rsidRPr="002C1221">
        <w:t>ь</w:t>
      </w:r>
      <w:r w:rsidRPr="002C1221">
        <w:t>ного кодекса РФ, также правообладатели земельных участков и объектов капитального строительства, подверженных риску негативного воздействия на окружающую среду в р</w:t>
      </w:r>
      <w:r w:rsidRPr="002C1221">
        <w:t>е</w:t>
      </w:r>
      <w:r w:rsidRPr="002C1221">
        <w:t>зультате реализации данных проектов.</w:t>
      </w:r>
      <w:r w:rsidRPr="002C1221">
        <w:rPr>
          <w:szCs w:val="20"/>
        </w:rPr>
        <w:t xml:space="preserve"> </w:t>
      </w:r>
    </w:p>
    <w:p w:rsidR="00271706" w:rsidRPr="002C1221" w:rsidRDefault="00271706" w:rsidP="00271706">
      <w:pPr>
        <w:pStyle w:val="a8"/>
        <w:widowControl w:val="0"/>
        <w:tabs>
          <w:tab w:val="left" w:pos="720"/>
        </w:tabs>
        <w:spacing w:before="100" w:beforeAutospacing="1" w:after="100" w:afterAutospacing="1"/>
        <w:ind w:firstLine="720"/>
        <w:jc w:val="center"/>
        <w:outlineLvl w:val="2"/>
        <w:rPr>
          <w:b/>
          <w:bCs/>
        </w:rPr>
      </w:pPr>
      <w:bookmarkStart w:id="222" w:name="_Toc33908079"/>
      <w:bookmarkStart w:id="223" w:name="_Toc55901151"/>
      <w:bookmarkStart w:id="224" w:name="_Toc84805193"/>
      <w:r w:rsidRPr="002C1221">
        <w:rPr>
          <w:b/>
          <w:bCs/>
        </w:rPr>
        <w:lastRenderedPageBreak/>
        <w:t xml:space="preserve">Статья 18. </w:t>
      </w:r>
      <w:bookmarkEnd w:id="220"/>
      <w:bookmarkEnd w:id="221"/>
      <w:r w:rsidRPr="002C1221">
        <w:rPr>
          <w:b/>
        </w:rPr>
        <w:t>Организация и проведение общественных обсуждений или публи</w:t>
      </w:r>
      <w:r w:rsidRPr="002C1221">
        <w:rPr>
          <w:b/>
        </w:rPr>
        <w:t>ч</w:t>
      </w:r>
      <w:r w:rsidRPr="002C1221">
        <w:rPr>
          <w:b/>
        </w:rPr>
        <w:t>ных слушаний по проектам планировки территории и проектам межевания территории, подготовленным в составе документации по планировке территории</w:t>
      </w:r>
      <w:bookmarkEnd w:id="222"/>
      <w:bookmarkEnd w:id="223"/>
      <w:bookmarkEnd w:id="224"/>
    </w:p>
    <w:p w:rsidR="00271706" w:rsidRPr="002C1221" w:rsidRDefault="00271706" w:rsidP="00271706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221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2C1221">
        <w:rPr>
          <w:rFonts w:ascii="Times New Roman" w:hAnsi="Times New Roman" w:cs="Times New Roman"/>
          <w:sz w:val="24"/>
          <w:szCs w:val="24"/>
        </w:rPr>
        <w:t>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</w:t>
      </w:r>
      <w:r w:rsidRPr="002C1221">
        <w:rPr>
          <w:rFonts w:ascii="Times New Roman" w:hAnsi="Times New Roman" w:cs="Times New Roman"/>
          <w:sz w:val="24"/>
          <w:szCs w:val="24"/>
        </w:rPr>
        <w:t>я</w:t>
      </w:r>
      <w:r w:rsidRPr="002C1221">
        <w:rPr>
          <w:rFonts w:ascii="Times New Roman" w:hAnsi="Times New Roman" w:cs="Times New Roman"/>
          <w:sz w:val="24"/>
          <w:szCs w:val="24"/>
        </w:rPr>
        <w:t>ется уставом муниципального образования и (или) нормативными правовыми актами представ</w:t>
      </w:r>
      <w:r w:rsidRPr="002C1221">
        <w:rPr>
          <w:rFonts w:ascii="Times New Roman" w:hAnsi="Times New Roman" w:cs="Times New Roman"/>
          <w:sz w:val="24"/>
          <w:szCs w:val="24"/>
        </w:rPr>
        <w:t>и</w:t>
      </w:r>
      <w:r w:rsidRPr="002C1221">
        <w:rPr>
          <w:rFonts w:ascii="Times New Roman" w:hAnsi="Times New Roman" w:cs="Times New Roman"/>
          <w:sz w:val="24"/>
          <w:szCs w:val="24"/>
        </w:rPr>
        <w:t>тельного органа муниципального образования с учетом положений статьи 5.1 и статьи 46 Градостроительного кодекса РФ.</w:t>
      </w:r>
    </w:p>
    <w:p w:rsidR="00271706" w:rsidRPr="002C1221" w:rsidRDefault="00271706" w:rsidP="00271706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221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C1221">
        <w:rPr>
          <w:rFonts w:ascii="Times New Roman" w:hAnsi="Times New Roman" w:cs="Times New Roman"/>
          <w:sz w:val="24"/>
          <w:szCs w:val="24"/>
        </w:rPr>
        <w:t>Участниками общественных обсуждений или публичных слушаний по проектам планировки территории и проектам межевания территории являются граждане, постоянно проживающие на территории, в отношении которой подготовлены данные проекты, прав</w:t>
      </w:r>
      <w:r w:rsidRPr="002C1221">
        <w:rPr>
          <w:rFonts w:ascii="Times New Roman" w:hAnsi="Times New Roman" w:cs="Times New Roman"/>
          <w:sz w:val="24"/>
          <w:szCs w:val="24"/>
        </w:rPr>
        <w:t>о</w:t>
      </w:r>
      <w:r w:rsidRPr="002C1221">
        <w:rPr>
          <w:rFonts w:ascii="Times New Roman" w:hAnsi="Times New Roman" w:cs="Times New Roman"/>
          <w:sz w:val="24"/>
          <w:szCs w:val="24"/>
        </w:rPr>
        <w:t>обладатели находящихся в границах этой территории земельных участков и (или) распол</w:t>
      </w:r>
      <w:r w:rsidRPr="002C1221">
        <w:rPr>
          <w:rFonts w:ascii="Times New Roman" w:hAnsi="Times New Roman" w:cs="Times New Roman"/>
          <w:sz w:val="24"/>
          <w:szCs w:val="24"/>
        </w:rPr>
        <w:t>о</w:t>
      </w:r>
      <w:r w:rsidRPr="002C1221">
        <w:rPr>
          <w:rFonts w:ascii="Times New Roman" w:hAnsi="Times New Roman" w:cs="Times New Roman"/>
          <w:sz w:val="24"/>
          <w:szCs w:val="24"/>
        </w:rPr>
        <w:t>женных на них объектов капитального строительства, а также правообладатели п</w:t>
      </w:r>
      <w:r w:rsidRPr="002C1221">
        <w:rPr>
          <w:rFonts w:ascii="Times New Roman" w:hAnsi="Times New Roman" w:cs="Times New Roman"/>
          <w:sz w:val="24"/>
          <w:szCs w:val="24"/>
        </w:rPr>
        <w:t>о</w:t>
      </w:r>
      <w:r w:rsidRPr="002C1221">
        <w:rPr>
          <w:rFonts w:ascii="Times New Roman" w:hAnsi="Times New Roman" w:cs="Times New Roman"/>
          <w:sz w:val="24"/>
          <w:szCs w:val="24"/>
        </w:rPr>
        <w:t>мещений, являющихся частью указанных объектов капитального строительства.</w:t>
      </w:r>
      <w:proofErr w:type="gramEnd"/>
    </w:p>
    <w:p w:rsidR="00271706" w:rsidRPr="002C1221" w:rsidRDefault="00271706" w:rsidP="00271706">
      <w:pPr>
        <w:pStyle w:val="a8"/>
        <w:tabs>
          <w:tab w:val="left" w:pos="720"/>
        </w:tabs>
        <w:ind w:firstLine="720"/>
        <w:jc w:val="both"/>
      </w:pPr>
      <w:r w:rsidRPr="002C1221">
        <w:t>3. Участники общественных обсуждений или публичных слушаний по проекту пл</w:t>
      </w:r>
      <w:r w:rsidRPr="002C1221">
        <w:t>а</w:t>
      </w:r>
      <w:r w:rsidRPr="002C1221">
        <w:t>нировки и проекту межевания территории вправе представить в уполномоченные на пров</w:t>
      </w:r>
      <w:r w:rsidRPr="002C1221">
        <w:t>е</w:t>
      </w:r>
      <w:r w:rsidRPr="002C1221">
        <w:t>дение публичных слушаний орган местного самоуправления поселения свои пре</w:t>
      </w:r>
      <w:r w:rsidRPr="002C1221">
        <w:t>д</w:t>
      </w:r>
      <w:r w:rsidRPr="002C1221">
        <w:t>ложения и замечания, касающиеся проекта планировки и проекта межевания территории, для включ</w:t>
      </w:r>
      <w:r w:rsidRPr="002C1221">
        <w:t>е</w:t>
      </w:r>
      <w:r w:rsidRPr="002C1221">
        <w:t>ния их в протокол общественных обсуждений или публичных слушаний.</w:t>
      </w:r>
    </w:p>
    <w:p w:rsidR="00271706" w:rsidRPr="002C1221" w:rsidRDefault="00271706" w:rsidP="0027170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4. Заключение о результатах общественных обсуждений или публичных слушаний подлежит опубликованию в порядке, установленном для официального опубликования м</w:t>
      </w:r>
      <w:r w:rsidRPr="002C1221">
        <w:rPr>
          <w:rFonts w:ascii="Times New Roman" w:hAnsi="Times New Roman"/>
          <w:sz w:val="24"/>
          <w:szCs w:val="24"/>
        </w:rPr>
        <w:t>у</w:t>
      </w:r>
      <w:r w:rsidRPr="002C1221">
        <w:rPr>
          <w:rFonts w:ascii="Times New Roman" w:hAnsi="Times New Roman"/>
          <w:sz w:val="24"/>
          <w:szCs w:val="24"/>
        </w:rPr>
        <w:t>ниципальных правовых актов, иной официальной информации, и размещается на официал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ном сайте и (или) в информационных системах.</w:t>
      </w:r>
    </w:p>
    <w:p w:rsidR="00271706" w:rsidRPr="002C1221" w:rsidRDefault="00271706" w:rsidP="00271706">
      <w:pPr>
        <w:autoSpaceDE w:val="0"/>
        <w:autoSpaceDN w:val="0"/>
        <w:adjustRightInd w:val="0"/>
        <w:spacing w:before="100" w:beforeAutospacing="1" w:after="100" w:afterAutospacing="1"/>
        <w:jc w:val="center"/>
        <w:outlineLvl w:val="2"/>
        <w:rPr>
          <w:b/>
        </w:rPr>
      </w:pPr>
      <w:bookmarkStart w:id="225" w:name="_Toc10129614"/>
      <w:bookmarkStart w:id="226" w:name="_Toc4424661"/>
      <w:bookmarkStart w:id="227" w:name="_Toc4419430"/>
      <w:bookmarkStart w:id="228" w:name="_Toc532168411"/>
      <w:bookmarkStart w:id="229" w:name="_Toc532159825"/>
      <w:bookmarkStart w:id="230" w:name="_Toc532141059"/>
      <w:bookmarkStart w:id="231" w:name="_Toc531620815"/>
      <w:bookmarkStart w:id="232" w:name="_Toc33604090"/>
      <w:bookmarkStart w:id="233" w:name="_Toc33908080"/>
      <w:bookmarkStart w:id="234" w:name="_Toc55901152"/>
      <w:bookmarkStart w:id="235" w:name="_Toc84805194"/>
      <w:r w:rsidRPr="002C1221">
        <w:rPr>
          <w:b/>
        </w:rPr>
        <w:t>Статья 19. Сроки проведения общественных обсуждений или публичных слушаний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271706" w:rsidRPr="002C1221" w:rsidRDefault="00271706" w:rsidP="00271706">
      <w:pPr>
        <w:keepNext/>
        <w:tabs>
          <w:tab w:val="left" w:pos="1080"/>
        </w:tabs>
        <w:autoSpaceDE w:val="0"/>
        <w:ind w:firstLine="709"/>
        <w:jc w:val="both"/>
      </w:pPr>
      <w:r w:rsidRPr="002C1221">
        <w:t xml:space="preserve">1. </w:t>
      </w:r>
      <w:proofErr w:type="gramStart"/>
      <w:r w:rsidRPr="002C1221">
        <w:t>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проведений до дня опубликования заключения о результатах общественных обсуждений или публичных слуш</w:t>
      </w:r>
      <w:r w:rsidRPr="002C1221">
        <w:t>а</w:t>
      </w:r>
      <w:r w:rsidRPr="002C1221">
        <w:t>ний определяется Уставом муниципального образования и (или) нормативными правовыми актами представительного органа муниципального образования, а так же в с</w:t>
      </w:r>
      <w:r w:rsidRPr="002C1221">
        <w:t>о</w:t>
      </w:r>
      <w:r w:rsidRPr="002C1221">
        <w:t>ответствии с Градостроительным кодексом Российской Федерации.</w:t>
      </w:r>
      <w:proofErr w:type="gramEnd"/>
    </w:p>
    <w:p w:rsidR="00271706" w:rsidRPr="002C1221" w:rsidRDefault="00271706" w:rsidP="002717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2. Продолжительность общественных обсуждений или</w:t>
      </w:r>
      <w:r w:rsidRPr="002C1221">
        <w:t xml:space="preserve"> </w:t>
      </w:r>
      <w:r w:rsidRPr="002C1221">
        <w:rPr>
          <w:rFonts w:ascii="Times New Roman" w:hAnsi="Times New Roman"/>
          <w:sz w:val="24"/>
          <w:szCs w:val="24"/>
        </w:rPr>
        <w:t>публичных слушаний по пр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екту правил землепользования и застройки составляет не менее одного и не более трех мес</w:t>
      </w:r>
      <w:r w:rsidRPr="002C1221">
        <w:rPr>
          <w:rFonts w:ascii="Times New Roman" w:hAnsi="Times New Roman"/>
          <w:sz w:val="24"/>
          <w:szCs w:val="24"/>
        </w:rPr>
        <w:t>я</w:t>
      </w:r>
      <w:r w:rsidRPr="002C1221">
        <w:rPr>
          <w:rFonts w:ascii="Times New Roman" w:hAnsi="Times New Roman"/>
          <w:sz w:val="24"/>
          <w:szCs w:val="24"/>
        </w:rPr>
        <w:t>цев со дня опубликования такого проекта.</w:t>
      </w:r>
    </w:p>
    <w:p w:rsidR="00271706" w:rsidRPr="002C1221" w:rsidRDefault="00271706" w:rsidP="002717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3. 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ториальной зоны, общественные обсуждения или публичные слушания по внесению измен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ний в правила землепользования и застройки проводятся в границах территориал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ной зоны, для которой установлен такой градостроительный регламент. В этих случаях срок провед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ния общественных обсуждений или публичных слушаний не может быть более чем один м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сяц.</w:t>
      </w:r>
    </w:p>
    <w:p w:rsidR="00271706" w:rsidRPr="002C1221" w:rsidRDefault="00271706" w:rsidP="00271706">
      <w:pPr>
        <w:pStyle w:val="a8"/>
        <w:tabs>
          <w:tab w:val="left" w:pos="720"/>
        </w:tabs>
        <w:ind w:firstLine="709"/>
        <w:jc w:val="both"/>
      </w:pPr>
      <w:r w:rsidRPr="002C1221">
        <w:t>4. Срок проведения общественных обсуждений или публичных слушаний по вопр</w:t>
      </w:r>
      <w:r w:rsidRPr="002C1221">
        <w:t>о</w:t>
      </w:r>
      <w:r w:rsidRPr="002C1221">
        <w:t>сам предоставления разрешения на условно разрешенный вид использования земельного участка или объекта капитального строительства, на отклонение от предельных п</w:t>
      </w:r>
      <w:r w:rsidRPr="002C1221">
        <w:t>а</w:t>
      </w:r>
      <w:r w:rsidRPr="002C1221">
        <w:t>раметров разрешенного строительства, реконструкции объектов капитального строител</w:t>
      </w:r>
      <w:r w:rsidRPr="002C1221">
        <w:t>ь</w:t>
      </w:r>
      <w:r w:rsidRPr="002C1221">
        <w:t xml:space="preserve">ства не может быть более одного месяца. </w:t>
      </w:r>
    </w:p>
    <w:p w:rsidR="00C766D8" w:rsidRPr="002C1221" w:rsidRDefault="00271706" w:rsidP="00271706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r w:rsidRPr="002C1221">
        <w:t>5. По проектам планировки территории и проектам межевания территории общес</w:t>
      </w:r>
      <w:r w:rsidRPr="002C1221">
        <w:t>т</w:t>
      </w:r>
      <w:r w:rsidRPr="002C1221">
        <w:t>венные обсуждения или публичные слушания проводятся в срок не менее одного месяца и не более трех месяцев</w:t>
      </w:r>
      <w:r w:rsidR="00C766D8" w:rsidRPr="002C1221">
        <w:t>.</w:t>
      </w:r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1"/>
        <w:rPr>
          <w:b/>
          <w:bCs/>
        </w:rPr>
      </w:pPr>
      <w:bookmarkStart w:id="236" w:name="_Toc472162451"/>
      <w:bookmarkStart w:id="237" w:name="_Toc339819792"/>
      <w:bookmarkStart w:id="238" w:name="_Toc379293249"/>
      <w:bookmarkStart w:id="239" w:name="_Toc380581526"/>
      <w:bookmarkStart w:id="240" w:name="_Toc392516658"/>
      <w:bookmarkStart w:id="241" w:name="_Toc400454205"/>
      <w:bookmarkStart w:id="242" w:name="_Toc410315183"/>
      <w:bookmarkStart w:id="243" w:name="_Toc339819813"/>
      <w:bookmarkStart w:id="244" w:name="_Toc379293269"/>
      <w:bookmarkStart w:id="245" w:name="_Toc380581546"/>
      <w:bookmarkStart w:id="246" w:name="_Toc392516678"/>
      <w:bookmarkStart w:id="247" w:name="_Toc400454225"/>
      <w:bookmarkStart w:id="248" w:name="_Toc410315203"/>
      <w:bookmarkStart w:id="249" w:name="_Toc84805195"/>
      <w:r w:rsidRPr="002C1221">
        <w:rPr>
          <w:b/>
          <w:bCs/>
        </w:rPr>
        <w:lastRenderedPageBreak/>
        <w:t xml:space="preserve">Глава </w:t>
      </w:r>
      <w:r w:rsidR="00271706" w:rsidRPr="002C1221">
        <w:rPr>
          <w:b/>
          <w:bCs/>
        </w:rPr>
        <w:t>7</w:t>
      </w:r>
      <w:r w:rsidRPr="002C1221">
        <w:rPr>
          <w:b/>
          <w:bCs/>
        </w:rPr>
        <w:t>. Внесение изменений в правила землепользования и застройки</w:t>
      </w:r>
      <w:bookmarkEnd w:id="236"/>
      <w:bookmarkEnd w:id="249"/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2"/>
        <w:rPr>
          <w:color w:val="000000"/>
        </w:rPr>
      </w:pPr>
      <w:bookmarkStart w:id="250" w:name="_Toc472162452"/>
      <w:bookmarkStart w:id="251" w:name="_Toc84805196"/>
      <w:r w:rsidRPr="002C1221">
        <w:rPr>
          <w:b/>
          <w:bCs/>
          <w:color w:val="000000"/>
        </w:rPr>
        <w:t xml:space="preserve">Статья 20. Основание для рассмотрения вопроса о внесении изменений в </w:t>
      </w:r>
      <w:bookmarkEnd w:id="250"/>
      <w:r w:rsidRPr="002C1221">
        <w:rPr>
          <w:b/>
          <w:bCs/>
          <w:color w:val="000000"/>
        </w:rPr>
        <w:t>н</w:t>
      </w:r>
      <w:r w:rsidRPr="002C1221">
        <w:rPr>
          <w:b/>
          <w:bCs/>
          <w:color w:val="000000"/>
        </w:rPr>
        <w:t>а</w:t>
      </w:r>
      <w:r w:rsidRPr="002C1221">
        <w:rPr>
          <w:b/>
          <w:bCs/>
          <w:color w:val="000000"/>
        </w:rPr>
        <w:t>стоящие Правила</w:t>
      </w:r>
      <w:bookmarkEnd w:id="251"/>
    </w:p>
    <w:bookmarkEnd w:id="237"/>
    <w:bookmarkEnd w:id="238"/>
    <w:bookmarkEnd w:id="239"/>
    <w:bookmarkEnd w:id="240"/>
    <w:bookmarkEnd w:id="241"/>
    <w:bookmarkEnd w:id="242"/>
    <w:p w:rsidR="00C766D8" w:rsidRPr="002C1221" w:rsidRDefault="00C766D8" w:rsidP="008A14E9">
      <w:pPr>
        <w:pStyle w:val="ConsPlusNormal"/>
        <w:widowControl/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271706" w:rsidRPr="002C1221">
        <w:rPr>
          <w:rFonts w:ascii="Times New Roman" w:hAnsi="Times New Roman"/>
          <w:sz w:val="24"/>
          <w:szCs w:val="24"/>
        </w:rPr>
        <w:t xml:space="preserve">Внесение изменений в Правила землепользования и застройки осуществляется в порядке, установленном статьями 31, 32 и с учетом особенностей, установленных статьей 33 Градостроительного кодекса РФ, а также в соответствии с </w:t>
      </w:r>
      <w:r w:rsidR="00271706" w:rsidRPr="002C1221">
        <w:rPr>
          <w:rFonts w:ascii="Times New Roman" w:hAnsi="Times New Roman"/>
          <w:color w:val="000000"/>
          <w:sz w:val="24"/>
          <w:szCs w:val="24"/>
        </w:rPr>
        <w:t>законом Алтайского края «О гр</w:t>
      </w:r>
      <w:r w:rsidR="00271706" w:rsidRPr="002C1221">
        <w:rPr>
          <w:rFonts w:ascii="Times New Roman" w:hAnsi="Times New Roman"/>
          <w:color w:val="000000"/>
          <w:sz w:val="24"/>
          <w:szCs w:val="24"/>
        </w:rPr>
        <w:t>а</w:t>
      </w:r>
      <w:r w:rsidR="00271706" w:rsidRPr="002C1221">
        <w:rPr>
          <w:rFonts w:ascii="Times New Roman" w:hAnsi="Times New Roman"/>
          <w:color w:val="000000"/>
          <w:sz w:val="24"/>
          <w:szCs w:val="24"/>
        </w:rPr>
        <w:t xml:space="preserve">достроительной деятельности на территории </w:t>
      </w:r>
      <w:r w:rsidR="00271706" w:rsidRPr="002C1221">
        <w:rPr>
          <w:rFonts w:ascii="Times New Roman" w:hAnsi="Times New Roman"/>
          <w:sz w:val="24"/>
          <w:szCs w:val="24"/>
        </w:rPr>
        <w:t>Алтайского края»</w:t>
      </w:r>
      <w:r w:rsidRPr="002C1221">
        <w:rPr>
          <w:rFonts w:ascii="Times New Roman" w:hAnsi="Times New Roman"/>
          <w:sz w:val="24"/>
          <w:szCs w:val="24"/>
        </w:rPr>
        <w:t>, Уставом муниципал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ного образования Немецкий национальный район Алтайского края, Уставом муниципального о</w:t>
      </w:r>
      <w:r w:rsidRPr="002C1221">
        <w:rPr>
          <w:rFonts w:ascii="Times New Roman" w:hAnsi="Times New Roman"/>
          <w:sz w:val="24"/>
          <w:szCs w:val="24"/>
        </w:rPr>
        <w:t>б</w:t>
      </w:r>
      <w:r w:rsidRPr="002C1221">
        <w:rPr>
          <w:rFonts w:ascii="Times New Roman" w:hAnsi="Times New Roman"/>
          <w:sz w:val="24"/>
          <w:szCs w:val="24"/>
        </w:rPr>
        <w:t xml:space="preserve">разования </w:t>
      </w:r>
      <w:proofErr w:type="spellStart"/>
      <w:r w:rsidRPr="002C1221">
        <w:rPr>
          <w:rFonts w:ascii="Times New Roman" w:hAnsi="Times New Roman"/>
          <w:sz w:val="24"/>
          <w:szCs w:val="24"/>
        </w:rPr>
        <w:t>Гальбштадтский</w:t>
      </w:r>
      <w:proofErr w:type="spellEnd"/>
      <w:r w:rsidRPr="002C1221">
        <w:rPr>
          <w:rFonts w:ascii="Times New Roman" w:hAnsi="Times New Roman"/>
          <w:sz w:val="24"/>
          <w:szCs w:val="24"/>
        </w:rPr>
        <w:t xml:space="preserve"> сельсовет Немецкого национального района Алтайск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го края.</w:t>
      </w:r>
      <w:proofErr w:type="gramEnd"/>
    </w:p>
    <w:p w:rsidR="00C766D8" w:rsidRPr="002C1221" w:rsidRDefault="00C766D8" w:rsidP="008A14E9">
      <w:pPr>
        <w:ind w:firstLine="709"/>
        <w:jc w:val="both"/>
        <w:rPr>
          <w:color w:val="000000"/>
        </w:rPr>
      </w:pPr>
      <w:r w:rsidRPr="002C1221">
        <w:rPr>
          <w:color w:val="000000"/>
        </w:rPr>
        <w:t>2. Изменениями настоящих Правил считаются любые изменения текста Правил, карты градостроительного зонирования либо градостроительных регламентов.</w:t>
      </w:r>
    </w:p>
    <w:p w:rsidR="00C766D8" w:rsidRPr="002C1221" w:rsidRDefault="00C766D8" w:rsidP="008A14E9">
      <w:pPr>
        <w:shd w:val="clear" w:color="auto" w:fill="FFFFFF"/>
        <w:ind w:firstLine="709"/>
        <w:jc w:val="both"/>
        <w:rPr>
          <w:color w:val="000000"/>
        </w:rPr>
      </w:pPr>
      <w:r w:rsidRPr="002C1221">
        <w:rPr>
          <w:color w:val="000000"/>
        </w:rPr>
        <w:t>3. Основанием для рассмотрения вопроса о внесении изменений в настоящие Пр</w:t>
      </w:r>
      <w:r w:rsidRPr="002C1221">
        <w:rPr>
          <w:color w:val="000000"/>
        </w:rPr>
        <w:t>а</w:t>
      </w:r>
      <w:r w:rsidRPr="002C1221">
        <w:rPr>
          <w:color w:val="000000"/>
        </w:rPr>
        <w:t>вила являются:</w:t>
      </w:r>
    </w:p>
    <w:p w:rsidR="00C766D8" w:rsidRPr="002C1221" w:rsidRDefault="00C766D8" w:rsidP="008A14E9">
      <w:pPr>
        <w:shd w:val="clear" w:color="auto" w:fill="FFFFFF"/>
        <w:tabs>
          <w:tab w:val="left" w:pos="0"/>
          <w:tab w:val="left" w:pos="709"/>
          <w:tab w:val="left" w:pos="993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– несоответствие Правил генеральному плану муниципального образования </w:t>
      </w:r>
      <w:proofErr w:type="spellStart"/>
      <w:r w:rsidRPr="002C1221">
        <w:rPr>
          <w:color w:val="000000"/>
        </w:rPr>
        <w:t>Галь</w:t>
      </w:r>
      <w:r w:rsidRPr="002C1221">
        <w:rPr>
          <w:color w:val="000000"/>
        </w:rPr>
        <w:t>б</w:t>
      </w:r>
      <w:r w:rsidRPr="002C1221">
        <w:rPr>
          <w:color w:val="000000"/>
        </w:rPr>
        <w:t>штадтский</w:t>
      </w:r>
      <w:proofErr w:type="spellEnd"/>
      <w:r w:rsidRPr="002C1221">
        <w:rPr>
          <w:color w:val="000000"/>
        </w:rPr>
        <w:t xml:space="preserve"> сельсовет</w:t>
      </w:r>
      <w:r w:rsidR="00271706" w:rsidRPr="002C1221">
        <w:rPr>
          <w:color w:val="000000"/>
        </w:rPr>
        <w:t>,</w:t>
      </w:r>
      <w:r w:rsidRPr="002C1221">
        <w:rPr>
          <w:color w:val="000000"/>
        </w:rPr>
        <w:t xml:space="preserve"> </w:t>
      </w:r>
      <w:r w:rsidR="00271706" w:rsidRPr="002C1221">
        <w:rPr>
          <w:color w:val="000000"/>
        </w:rPr>
        <w:t>схеме территориального планирования Немецкого национального ра</w:t>
      </w:r>
      <w:r w:rsidR="00271706" w:rsidRPr="002C1221">
        <w:rPr>
          <w:color w:val="000000"/>
        </w:rPr>
        <w:t>й</w:t>
      </w:r>
      <w:r w:rsidR="00271706" w:rsidRPr="002C1221">
        <w:rPr>
          <w:color w:val="000000"/>
        </w:rPr>
        <w:t xml:space="preserve">она, </w:t>
      </w:r>
      <w:r w:rsidR="00271706" w:rsidRPr="002C1221">
        <w:t>возникшее в результате внесения в генеральный план или схему территориального пл</w:t>
      </w:r>
      <w:r w:rsidR="00271706" w:rsidRPr="002C1221">
        <w:t>а</w:t>
      </w:r>
      <w:r w:rsidR="00271706" w:rsidRPr="002C1221">
        <w:t>нирования муниципального района изменений</w:t>
      </w:r>
      <w:r w:rsidRPr="002C1221">
        <w:rPr>
          <w:color w:val="000000"/>
        </w:rPr>
        <w:t>;</w:t>
      </w:r>
    </w:p>
    <w:p w:rsidR="00271706" w:rsidRPr="002C1221" w:rsidRDefault="00271706" w:rsidP="00271706">
      <w:pPr>
        <w:shd w:val="clear" w:color="auto" w:fill="FFFFFF"/>
        <w:tabs>
          <w:tab w:val="left" w:pos="0"/>
          <w:tab w:val="left" w:pos="709"/>
          <w:tab w:val="left" w:pos="993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- </w:t>
      </w:r>
      <w:r w:rsidRPr="002C1221">
        <w:t>поступление от уполномоченного Правительством Российской Федерации фед</w:t>
      </w:r>
      <w:r w:rsidRPr="002C1221">
        <w:t>е</w:t>
      </w:r>
      <w:r w:rsidRPr="002C1221">
        <w:t>рального органа исполнительной власти обязательного для исполнения в сроки, установле</w:t>
      </w:r>
      <w:r w:rsidRPr="002C1221">
        <w:t>н</w:t>
      </w:r>
      <w:r w:rsidRPr="002C1221">
        <w:t>ные законодательством Российской Федерации, предписания об устранении нарушений о</w:t>
      </w:r>
      <w:r w:rsidRPr="002C1221">
        <w:t>г</w:t>
      </w:r>
      <w:r w:rsidRPr="002C1221">
        <w:t xml:space="preserve">раничений использования объектов недвижимости, установленных на </w:t>
      </w:r>
      <w:proofErr w:type="spellStart"/>
      <w:r w:rsidRPr="002C1221">
        <w:t>приаэродромной</w:t>
      </w:r>
      <w:proofErr w:type="spellEnd"/>
      <w:r w:rsidRPr="002C1221">
        <w:t xml:space="preserve"> те</w:t>
      </w:r>
      <w:r w:rsidRPr="002C1221">
        <w:t>р</w:t>
      </w:r>
      <w:r w:rsidRPr="002C1221">
        <w:t>ритории, которые допущены в правилах землепользования и застройки пос</w:t>
      </w:r>
      <w:r w:rsidRPr="002C1221">
        <w:t>е</w:t>
      </w:r>
      <w:r w:rsidRPr="002C1221">
        <w:t>ления;</w:t>
      </w:r>
    </w:p>
    <w:p w:rsidR="00271706" w:rsidRPr="002C1221" w:rsidRDefault="00271706" w:rsidP="00271706">
      <w:pPr>
        <w:shd w:val="clear" w:color="auto" w:fill="FFFFFF"/>
        <w:tabs>
          <w:tab w:val="left" w:pos="0"/>
          <w:tab w:val="left" w:pos="993"/>
          <w:tab w:val="left" w:pos="1418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>- поступление предложений об изменении границ территориальных зон, изменении градостроительных регламентов;</w:t>
      </w:r>
    </w:p>
    <w:p w:rsidR="00271706" w:rsidRPr="002C1221" w:rsidRDefault="00271706" w:rsidP="00271706">
      <w:pPr>
        <w:shd w:val="clear" w:color="auto" w:fill="FFFFFF"/>
        <w:tabs>
          <w:tab w:val="left" w:pos="0"/>
          <w:tab w:val="left" w:pos="993"/>
          <w:tab w:val="left" w:pos="1418"/>
        </w:tabs>
        <w:ind w:firstLine="709"/>
        <w:jc w:val="both"/>
      </w:pPr>
      <w:r w:rsidRPr="002C1221">
        <w:rPr>
          <w:color w:val="000000"/>
        </w:rPr>
        <w:t xml:space="preserve">- </w:t>
      </w:r>
      <w:r w:rsidRPr="002C1221">
        <w:t>несоответствие сведений о местоположении границ зон с особыми условиями и</w:t>
      </w:r>
      <w:r w:rsidRPr="002C1221">
        <w:t>с</w:t>
      </w:r>
      <w:r w:rsidRPr="002C1221">
        <w:t>пользования территорий, территорий объектов культурного наследия, отображенных на ка</w:t>
      </w:r>
      <w:r w:rsidRPr="002C1221">
        <w:t>р</w:t>
      </w:r>
      <w:r w:rsidRPr="002C1221">
        <w:t>те градостроительного зонирования, содержащемуся в Едином государственном реестре н</w:t>
      </w:r>
      <w:r w:rsidRPr="002C1221">
        <w:t>е</w:t>
      </w:r>
      <w:r w:rsidRPr="002C1221">
        <w:t>движимости описанию местоположения границ указанных зон, территорий;</w:t>
      </w:r>
    </w:p>
    <w:p w:rsidR="00271706" w:rsidRPr="002C1221" w:rsidRDefault="00271706" w:rsidP="00271706">
      <w:pPr>
        <w:shd w:val="clear" w:color="auto" w:fill="FFFFFF"/>
        <w:tabs>
          <w:tab w:val="left" w:pos="0"/>
          <w:tab w:val="left" w:pos="993"/>
          <w:tab w:val="left" w:pos="1418"/>
        </w:tabs>
        <w:ind w:firstLine="709"/>
        <w:jc w:val="both"/>
      </w:pPr>
      <w:r w:rsidRPr="002C1221">
        <w:t>- несоответствие установленных градостроительным регламентом ограничений и</w:t>
      </w:r>
      <w:r w:rsidRPr="002C1221">
        <w:t>с</w:t>
      </w:r>
      <w:r w:rsidRPr="002C1221">
        <w:t>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</w:t>
      </w:r>
      <w:r w:rsidRPr="002C1221">
        <w:t>е</w:t>
      </w:r>
      <w:r w:rsidRPr="002C1221">
        <w:t>ния, содержащимся в Едином государственном реестре недвижимости ограничениям использов</w:t>
      </w:r>
      <w:r w:rsidRPr="002C1221">
        <w:t>а</w:t>
      </w:r>
      <w:r w:rsidRPr="002C1221">
        <w:t>ния объектов недвижимости в пределах таких зон, территорий;</w:t>
      </w:r>
    </w:p>
    <w:p w:rsidR="00271706" w:rsidRPr="002C1221" w:rsidRDefault="00271706" w:rsidP="00271706">
      <w:pPr>
        <w:shd w:val="clear" w:color="auto" w:fill="FFFFFF"/>
        <w:tabs>
          <w:tab w:val="left" w:pos="0"/>
          <w:tab w:val="left" w:pos="993"/>
          <w:tab w:val="left" w:pos="1418"/>
        </w:tabs>
        <w:ind w:firstLine="709"/>
        <w:jc w:val="both"/>
      </w:pPr>
      <w:r w:rsidRPr="002C1221">
        <w:t>-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</w:t>
      </w:r>
      <w:r w:rsidRPr="002C1221">
        <w:t>о</w:t>
      </w:r>
      <w:r w:rsidRPr="002C1221">
        <w:t>го наследия, территории исторического поселения федерального значения, территории ист</w:t>
      </w:r>
      <w:r w:rsidRPr="002C1221">
        <w:t>о</w:t>
      </w:r>
      <w:r w:rsidRPr="002C1221">
        <w:t>рического поселения регионального значения;</w:t>
      </w:r>
    </w:p>
    <w:p w:rsidR="00C766D8" w:rsidRPr="002C1221" w:rsidRDefault="00271706" w:rsidP="00271706">
      <w:pPr>
        <w:shd w:val="clear" w:color="auto" w:fill="FFFFFF"/>
        <w:tabs>
          <w:tab w:val="left" w:pos="0"/>
          <w:tab w:val="left" w:pos="993"/>
          <w:tab w:val="left" w:pos="1418"/>
        </w:tabs>
        <w:ind w:firstLine="709"/>
        <w:jc w:val="both"/>
        <w:rPr>
          <w:color w:val="000000"/>
        </w:rPr>
      </w:pPr>
      <w:r w:rsidRPr="002C1221">
        <w:t>- принятие решения о комплексном развитии территории</w:t>
      </w:r>
      <w:r w:rsidR="00C766D8" w:rsidRPr="002C1221">
        <w:rPr>
          <w:color w:val="000000"/>
        </w:rPr>
        <w:t>.</w:t>
      </w:r>
    </w:p>
    <w:p w:rsidR="00C766D8" w:rsidRPr="002C1221" w:rsidRDefault="00C766D8" w:rsidP="008A14E9">
      <w:pPr>
        <w:shd w:val="clear" w:color="auto" w:fill="FFFFFF"/>
        <w:tabs>
          <w:tab w:val="left" w:pos="0"/>
        </w:tabs>
        <w:spacing w:before="100" w:beforeAutospacing="1" w:after="100" w:afterAutospacing="1"/>
        <w:ind w:firstLine="709"/>
        <w:jc w:val="center"/>
        <w:outlineLvl w:val="2"/>
        <w:rPr>
          <w:color w:val="000000"/>
        </w:rPr>
      </w:pPr>
      <w:bookmarkStart w:id="252" w:name="_Toc472162453"/>
      <w:bookmarkStart w:id="253" w:name="_Toc84805197"/>
      <w:r w:rsidRPr="002C1221">
        <w:rPr>
          <w:b/>
          <w:bCs/>
          <w:color w:val="000000"/>
        </w:rPr>
        <w:t xml:space="preserve">Статья 21. </w:t>
      </w:r>
      <w:r w:rsidRPr="002C1221">
        <w:rPr>
          <w:b/>
          <w:bCs/>
        </w:rPr>
        <w:t>Лица, имеющие право вносить предложения об изменении насто</w:t>
      </w:r>
      <w:r w:rsidRPr="002C1221">
        <w:rPr>
          <w:b/>
          <w:bCs/>
        </w:rPr>
        <w:t>я</w:t>
      </w:r>
      <w:r w:rsidRPr="002C1221">
        <w:rPr>
          <w:b/>
          <w:bCs/>
        </w:rPr>
        <w:t>щих Правил</w:t>
      </w:r>
      <w:bookmarkEnd w:id="252"/>
      <w:bookmarkEnd w:id="253"/>
    </w:p>
    <w:p w:rsidR="00C766D8" w:rsidRPr="002C1221" w:rsidRDefault="00C766D8" w:rsidP="008A14E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>1. С предложениями о внесении изменений в настоящие правила могут выступать:</w:t>
      </w:r>
    </w:p>
    <w:p w:rsidR="00C766D8" w:rsidRPr="002C1221" w:rsidRDefault="00C766D8" w:rsidP="008A14E9">
      <w:pPr>
        <w:shd w:val="clear" w:color="auto" w:fill="FFFFFF"/>
        <w:tabs>
          <w:tab w:val="left" w:pos="0"/>
          <w:tab w:val="left" w:pos="1276"/>
          <w:tab w:val="left" w:pos="1418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>– федеральные органы исполнительной власти в случаях, если настоящие Правила м</w:t>
      </w:r>
      <w:r w:rsidRPr="002C1221">
        <w:rPr>
          <w:color w:val="000000"/>
        </w:rPr>
        <w:t>о</w:t>
      </w:r>
      <w:r w:rsidRPr="002C1221">
        <w:rPr>
          <w:color w:val="000000"/>
        </w:rPr>
        <w:t>гут воспрепятствовать функционированию, размещению объектов капитального строител</w:t>
      </w:r>
      <w:r w:rsidRPr="002C1221">
        <w:rPr>
          <w:color w:val="000000"/>
        </w:rPr>
        <w:t>ь</w:t>
      </w:r>
      <w:r w:rsidRPr="002C1221">
        <w:rPr>
          <w:color w:val="000000"/>
        </w:rPr>
        <w:t>ства федерального значения;</w:t>
      </w:r>
    </w:p>
    <w:p w:rsidR="00C766D8" w:rsidRPr="002C1221" w:rsidRDefault="00C766D8" w:rsidP="008A14E9">
      <w:pPr>
        <w:shd w:val="clear" w:color="auto" w:fill="FFFFFF"/>
        <w:tabs>
          <w:tab w:val="left" w:pos="0"/>
          <w:tab w:val="left" w:pos="1276"/>
          <w:tab w:val="left" w:pos="1418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>– органы исполнительной власти Алтайского края в случаях, если настоящие Пр</w:t>
      </w:r>
      <w:r w:rsidRPr="002C1221">
        <w:rPr>
          <w:color w:val="000000"/>
        </w:rPr>
        <w:t>а</w:t>
      </w:r>
      <w:r w:rsidRPr="002C1221">
        <w:rPr>
          <w:color w:val="000000"/>
        </w:rPr>
        <w:t>вила могут воспрепятствовать функционированию, размещению объектов капитального стро</w:t>
      </w:r>
      <w:r w:rsidRPr="002C1221">
        <w:rPr>
          <w:color w:val="000000"/>
        </w:rPr>
        <w:t>и</w:t>
      </w:r>
      <w:r w:rsidRPr="002C1221">
        <w:rPr>
          <w:color w:val="000000"/>
        </w:rPr>
        <w:t xml:space="preserve">тельства </w:t>
      </w:r>
      <w:r w:rsidR="00930CA0" w:rsidRPr="002C1221">
        <w:rPr>
          <w:color w:val="000000"/>
        </w:rPr>
        <w:t>регионального</w:t>
      </w:r>
      <w:r w:rsidRPr="002C1221">
        <w:rPr>
          <w:color w:val="000000"/>
        </w:rPr>
        <w:t xml:space="preserve"> значения;</w:t>
      </w:r>
    </w:p>
    <w:p w:rsidR="00C766D8" w:rsidRPr="002C1221" w:rsidRDefault="00C766D8" w:rsidP="008A14E9">
      <w:pPr>
        <w:shd w:val="clear" w:color="auto" w:fill="FFFFFF"/>
        <w:tabs>
          <w:tab w:val="left" w:pos="0"/>
          <w:tab w:val="left" w:pos="1276"/>
          <w:tab w:val="left" w:pos="1418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lastRenderedPageBreak/>
        <w:t>– органы местного самоуправления Немецкого национального района, в случаях, если настоящие Правила могут воспрепятствовать функционированию, размещению объектов к</w:t>
      </w:r>
      <w:r w:rsidRPr="002C1221">
        <w:rPr>
          <w:color w:val="000000"/>
        </w:rPr>
        <w:t>а</w:t>
      </w:r>
      <w:r w:rsidRPr="002C1221">
        <w:rPr>
          <w:color w:val="000000"/>
        </w:rPr>
        <w:t>питального строительства районного значения;</w:t>
      </w:r>
    </w:p>
    <w:p w:rsidR="00C766D8" w:rsidRPr="002C1221" w:rsidRDefault="00C766D8" w:rsidP="008A14E9">
      <w:pPr>
        <w:shd w:val="clear" w:color="auto" w:fill="FFFFFF"/>
        <w:tabs>
          <w:tab w:val="left" w:pos="0"/>
          <w:tab w:val="left" w:pos="1276"/>
          <w:tab w:val="left" w:pos="1418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– органы местного самоуправления муниципального образования </w:t>
      </w:r>
      <w:proofErr w:type="spellStart"/>
      <w:r w:rsidRPr="002C1221">
        <w:rPr>
          <w:color w:val="000000"/>
        </w:rPr>
        <w:t>Гальбштадтский</w:t>
      </w:r>
      <w:proofErr w:type="spellEnd"/>
      <w:r w:rsidRPr="002C1221">
        <w:rPr>
          <w:color w:val="000000"/>
        </w:rPr>
        <w:t xml:space="preserve"> сельсовет в случаях, если необходимо совершенствовать порядок регулирования землепол</w:t>
      </w:r>
      <w:r w:rsidRPr="002C1221">
        <w:rPr>
          <w:color w:val="000000"/>
        </w:rPr>
        <w:t>ь</w:t>
      </w:r>
      <w:r w:rsidRPr="002C1221">
        <w:rPr>
          <w:color w:val="000000"/>
        </w:rPr>
        <w:t>зования и застройки на территории сельсовета;</w:t>
      </w:r>
    </w:p>
    <w:p w:rsidR="00930CA0" w:rsidRPr="002C1221" w:rsidRDefault="00C766D8" w:rsidP="008A14E9">
      <w:pPr>
        <w:shd w:val="clear" w:color="auto" w:fill="FFFFFF"/>
        <w:tabs>
          <w:tab w:val="left" w:pos="0"/>
          <w:tab w:val="left" w:pos="1276"/>
          <w:tab w:val="left" w:pos="1418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>– физические или юридические лица в инициативном порядке либо в случаях, к</w:t>
      </w:r>
      <w:r w:rsidRPr="002C1221">
        <w:rPr>
          <w:color w:val="000000"/>
        </w:rPr>
        <w:t>о</w:t>
      </w:r>
      <w:r w:rsidRPr="002C1221">
        <w:rPr>
          <w:color w:val="000000"/>
        </w:rPr>
        <w:t>гда в результате применения настоящих Правил, земельные участки и объекты капитального строительства не используются эффективно, причиняется вред их правообладателям, сниж</w:t>
      </w:r>
      <w:r w:rsidRPr="002C1221">
        <w:rPr>
          <w:color w:val="000000"/>
        </w:rPr>
        <w:t>а</w:t>
      </w:r>
      <w:r w:rsidRPr="002C1221">
        <w:rPr>
          <w:color w:val="000000"/>
        </w:rPr>
        <w:t>ется стоимость земельных участков и объектов капитального строительства, не ре</w:t>
      </w:r>
      <w:r w:rsidRPr="002C1221">
        <w:rPr>
          <w:color w:val="000000"/>
        </w:rPr>
        <w:t>а</w:t>
      </w:r>
      <w:r w:rsidRPr="002C1221">
        <w:rPr>
          <w:color w:val="000000"/>
        </w:rPr>
        <w:t>лизуются права и законные интересы граждан и их объединений</w:t>
      </w:r>
      <w:r w:rsidR="00930CA0" w:rsidRPr="002C1221">
        <w:rPr>
          <w:color w:val="000000"/>
        </w:rPr>
        <w:t>;</w:t>
      </w:r>
    </w:p>
    <w:p w:rsidR="00930CA0" w:rsidRPr="002C1221" w:rsidRDefault="00930CA0" w:rsidP="00930CA0">
      <w:pPr>
        <w:shd w:val="clear" w:color="auto" w:fill="FFFFFF"/>
        <w:tabs>
          <w:tab w:val="left" w:pos="0"/>
          <w:tab w:val="left" w:pos="1276"/>
          <w:tab w:val="left" w:pos="1418"/>
        </w:tabs>
        <w:ind w:firstLine="709"/>
        <w:jc w:val="both"/>
      </w:pPr>
      <w:r w:rsidRPr="002C1221">
        <w:t>- уполномоченный федеральный орган исполнительной власти или юридическое лицо, созданное Российской Федерацией и обеспечивающее реализацию принятого Правительс</w:t>
      </w:r>
      <w:r w:rsidRPr="002C1221">
        <w:t>т</w:t>
      </w:r>
      <w:r w:rsidRPr="002C1221">
        <w:t>вом Российской Федерацией решения о комплексном развитии;</w:t>
      </w:r>
    </w:p>
    <w:p w:rsidR="00C766D8" w:rsidRPr="002C1221" w:rsidRDefault="00930CA0" w:rsidP="00930CA0">
      <w:pPr>
        <w:shd w:val="clear" w:color="auto" w:fill="FFFFFF"/>
        <w:tabs>
          <w:tab w:val="left" w:pos="0"/>
          <w:tab w:val="left" w:pos="1276"/>
          <w:tab w:val="left" w:pos="1418"/>
        </w:tabs>
        <w:ind w:firstLine="709"/>
        <w:jc w:val="both"/>
        <w:rPr>
          <w:color w:val="000000"/>
        </w:rPr>
      </w:pPr>
      <w:proofErr w:type="gramStart"/>
      <w:r w:rsidRPr="002C1221">
        <w:t>- высшей исполнительный орган государственной власти субъекта Российской Фед</w:t>
      </w:r>
      <w:r w:rsidRPr="002C1221">
        <w:t>е</w:t>
      </w:r>
      <w:r w:rsidRPr="002C1221">
        <w:t>рации, орган местного самоуправления, принявший решение о комплексном развитии терр</w:t>
      </w:r>
      <w:r w:rsidRPr="002C1221">
        <w:t>и</w:t>
      </w:r>
      <w:r w:rsidRPr="002C1221">
        <w:t>тории, юридическое лицо, созданное субъектом Российской Федерации и обеспеч</w:t>
      </w:r>
      <w:r w:rsidRPr="002C1221">
        <w:t>и</w:t>
      </w:r>
      <w:r w:rsidRPr="002C1221">
        <w:t>вающее реализацию принятого субъектом Российской Федерации решения о комплексном развитии территории, либо лицо, с которым заключен договор о комплексном развитии территории в целях реализации решения о комплексном развитии территории</w:t>
      </w:r>
      <w:r w:rsidR="00C766D8" w:rsidRPr="002C1221">
        <w:rPr>
          <w:color w:val="000000"/>
        </w:rPr>
        <w:t>.</w:t>
      </w:r>
      <w:proofErr w:type="gramEnd"/>
    </w:p>
    <w:p w:rsidR="00C766D8" w:rsidRPr="002C1221" w:rsidRDefault="00C766D8" w:rsidP="008A14E9">
      <w:pPr>
        <w:widowControl w:val="0"/>
        <w:spacing w:before="100" w:beforeAutospacing="1" w:after="100" w:afterAutospacing="1"/>
        <w:ind w:firstLine="709"/>
        <w:jc w:val="center"/>
        <w:outlineLvl w:val="2"/>
        <w:rPr>
          <w:color w:val="000000"/>
        </w:rPr>
      </w:pPr>
      <w:bookmarkStart w:id="254" w:name="_Toc472162454"/>
      <w:bookmarkStart w:id="255" w:name="_Toc84805198"/>
      <w:r w:rsidRPr="002C1221">
        <w:rPr>
          <w:b/>
          <w:bCs/>
          <w:color w:val="000000"/>
        </w:rPr>
        <w:t xml:space="preserve">Статья 22. </w:t>
      </w:r>
      <w:r w:rsidRPr="002C1221">
        <w:rPr>
          <w:b/>
          <w:bCs/>
        </w:rPr>
        <w:t>Порядок подготовки изменений в настоящие Правила</w:t>
      </w:r>
      <w:bookmarkEnd w:id="254"/>
      <w:bookmarkEnd w:id="255"/>
    </w:p>
    <w:p w:rsidR="00565E7F" w:rsidRPr="002C1221" w:rsidRDefault="00C766D8" w:rsidP="00565E7F">
      <w:pPr>
        <w:widowControl w:val="0"/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1. </w:t>
      </w:r>
      <w:r w:rsidR="00565E7F" w:rsidRPr="002C1221">
        <w:rPr>
          <w:color w:val="000000"/>
        </w:rPr>
        <w:t>Предложения о внесении изменений в настоящие Правила направляются в Коми</w:t>
      </w:r>
      <w:r w:rsidR="00565E7F" w:rsidRPr="002C1221">
        <w:rPr>
          <w:color w:val="000000"/>
        </w:rPr>
        <w:t>с</w:t>
      </w:r>
      <w:r w:rsidR="00565E7F" w:rsidRPr="002C1221">
        <w:rPr>
          <w:color w:val="000000"/>
        </w:rPr>
        <w:t>сию по землепользованию и застройке. Предложения могут относиться к формулиро</w:t>
      </w:r>
      <w:r w:rsidR="00565E7F" w:rsidRPr="002C1221">
        <w:rPr>
          <w:color w:val="000000"/>
        </w:rPr>
        <w:t>в</w:t>
      </w:r>
      <w:r w:rsidR="00565E7F" w:rsidRPr="002C1221">
        <w:rPr>
          <w:color w:val="000000"/>
        </w:rPr>
        <w:t>кам текста Правил, перечням видов разрешенного использования недвижимости, предел</w:t>
      </w:r>
      <w:r w:rsidR="00565E7F" w:rsidRPr="002C1221">
        <w:rPr>
          <w:color w:val="000000"/>
        </w:rPr>
        <w:t>ь</w:t>
      </w:r>
      <w:r w:rsidR="00565E7F" w:rsidRPr="002C1221">
        <w:rPr>
          <w:color w:val="000000"/>
        </w:rPr>
        <w:t>ным параметрам разрешенного строительства, границам территориальных зон.</w:t>
      </w:r>
    </w:p>
    <w:p w:rsidR="00565E7F" w:rsidRPr="002C1221" w:rsidRDefault="00565E7F" w:rsidP="00565E7F">
      <w:pPr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2. </w:t>
      </w:r>
      <w:proofErr w:type="gramStart"/>
      <w:r w:rsidRPr="002C1221">
        <w:t>Комиссия в течение двадцати пяти дней со дня поступления предложения о внес</w:t>
      </w:r>
      <w:r w:rsidRPr="002C1221">
        <w:t>е</w:t>
      </w:r>
      <w:r w:rsidRPr="002C1221">
        <w:t>нии изменения в правила землепользования и застройки осуществляет подготовку заключ</w:t>
      </w:r>
      <w:r w:rsidRPr="002C1221">
        <w:t>е</w:t>
      </w:r>
      <w:r w:rsidRPr="002C1221">
        <w:t>ния, в котором содержатся рекомендации о внесении в соответствии с поступившим предл</w:t>
      </w:r>
      <w:r w:rsidRPr="002C1221">
        <w:t>о</w:t>
      </w:r>
      <w:r w:rsidRPr="002C1221">
        <w:t>жением изменения в правила землепользования и застройки или об отклонении такого пре</w:t>
      </w:r>
      <w:r w:rsidRPr="002C1221">
        <w:t>д</w:t>
      </w:r>
      <w:r w:rsidRPr="002C1221">
        <w:t>ложения с указанием причин отклонения, и направляет это заключение главе местной адм</w:t>
      </w:r>
      <w:r w:rsidRPr="002C1221">
        <w:t>и</w:t>
      </w:r>
      <w:r w:rsidRPr="002C1221">
        <w:t>нистрации</w:t>
      </w:r>
      <w:r w:rsidRPr="002C1221">
        <w:rPr>
          <w:color w:val="000000"/>
        </w:rPr>
        <w:t>.</w:t>
      </w:r>
      <w:proofErr w:type="gramEnd"/>
    </w:p>
    <w:p w:rsidR="00565E7F" w:rsidRPr="002C1221" w:rsidRDefault="00565E7F" w:rsidP="00565E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2C1221">
        <w:rPr>
          <w:rFonts w:ascii="Times New Roman" w:hAnsi="Times New Roman"/>
          <w:sz w:val="24"/>
          <w:szCs w:val="24"/>
        </w:rPr>
        <w:t>В целях внесения изменений в правила землепользования и застройки в случаях, предусмотренных статьей 20 Правил, а также в случае однократного изменения видов ра</w:t>
      </w:r>
      <w:r w:rsidRPr="002C1221">
        <w:rPr>
          <w:rFonts w:ascii="Times New Roman" w:hAnsi="Times New Roman"/>
          <w:sz w:val="24"/>
          <w:szCs w:val="24"/>
        </w:rPr>
        <w:t>з</w:t>
      </w:r>
      <w:r w:rsidRPr="002C1221">
        <w:rPr>
          <w:rFonts w:ascii="Times New Roman" w:hAnsi="Times New Roman"/>
          <w:sz w:val="24"/>
          <w:szCs w:val="24"/>
        </w:rPr>
        <w:t>решенного использования, установленных градостроительным регламентом для ко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кретной территориальной зоны, без изменения ранее установленных предельных параметров разр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шенного строительства, реконструкции объектов капитального строительства и (или) в сл</w:t>
      </w:r>
      <w:r w:rsidRPr="002C1221">
        <w:rPr>
          <w:rFonts w:ascii="Times New Roman" w:hAnsi="Times New Roman"/>
          <w:sz w:val="24"/>
          <w:szCs w:val="24"/>
        </w:rPr>
        <w:t>у</w:t>
      </w:r>
      <w:r w:rsidRPr="002C1221">
        <w:rPr>
          <w:rFonts w:ascii="Times New Roman" w:hAnsi="Times New Roman"/>
          <w:sz w:val="24"/>
          <w:szCs w:val="24"/>
        </w:rPr>
        <w:t>чае однократного изменения одного или нескольких предельных параметров разрешенного строительства, реконструкции объектов капитального строительства</w:t>
      </w:r>
      <w:proofErr w:type="gramEnd"/>
      <w:r w:rsidRPr="002C1221">
        <w:rPr>
          <w:rFonts w:ascii="Times New Roman" w:hAnsi="Times New Roman"/>
          <w:sz w:val="24"/>
          <w:szCs w:val="24"/>
        </w:rPr>
        <w:t>, установленных град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строительным регламентом для конкретной территориальной зоны, не более чем на десять процентов проведение общественных обсуждений или публичных слушаний, опубликование сообщения о принятии решения о подготовке проекта о внесении изменений в правила зе</w:t>
      </w:r>
      <w:r w:rsidRPr="002C1221">
        <w:rPr>
          <w:rFonts w:ascii="Times New Roman" w:hAnsi="Times New Roman"/>
          <w:sz w:val="24"/>
          <w:szCs w:val="24"/>
        </w:rPr>
        <w:t>м</w:t>
      </w:r>
      <w:r w:rsidRPr="002C1221">
        <w:rPr>
          <w:rFonts w:ascii="Times New Roman" w:hAnsi="Times New Roman"/>
          <w:sz w:val="24"/>
          <w:szCs w:val="24"/>
        </w:rPr>
        <w:t>лепользования и застройки и подготовка предусмотренного частью 2 настоящей статьи з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ключения комиссии не требуются.</w:t>
      </w:r>
    </w:p>
    <w:p w:rsidR="00565E7F" w:rsidRPr="002C1221" w:rsidRDefault="00565E7F" w:rsidP="00565E7F">
      <w:pPr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4. </w:t>
      </w:r>
      <w:r w:rsidRPr="002C1221">
        <w:t>Проект о внесении изменений в правила землепользования и застройки, предусма</w:t>
      </w:r>
      <w:r w:rsidRPr="002C1221">
        <w:t>т</w:t>
      </w:r>
      <w:r w:rsidRPr="002C1221">
        <w:t>ривающих приведение данных правил в соответствие с ограничениями использования объе</w:t>
      </w:r>
      <w:r w:rsidRPr="002C1221">
        <w:t>к</w:t>
      </w:r>
      <w:r w:rsidRPr="002C1221">
        <w:t xml:space="preserve">тов недвижимости, установленными на </w:t>
      </w:r>
      <w:proofErr w:type="spellStart"/>
      <w:r w:rsidRPr="002C1221">
        <w:t>приаэродромной</w:t>
      </w:r>
      <w:proofErr w:type="spellEnd"/>
      <w:r w:rsidRPr="002C1221">
        <w:t xml:space="preserve"> территории, рассмотрению коми</w:t>
      </w:r>
      <w:r w:rsidRPr="002C1221">
        <w:t>с</w:t>
      </w:r>
      <w:r w:rsidRPr="002C1221">
        <w:t>сией не подлежит.</w:t>
      </w:r>
    </w:p>
    <w:p w:rsidR="00565E7F" w:rsidRPr="002C1221" w:rsidRDefault="00565E7F" w:rsidP="00565E7F">
      <w:pPr>
        <w:ind w:firstLine="709"/>
        <w:jc w:val="both"/>
        <w:rPr>
          <w:color w:val="000000"/>
        </w:rPr>
      </w:pPr>
      <w:r w:rsidRPr="002C1221">
        <w:rPr>
          <w:color w:val="000000"/>
        </w:rPr>
        <w:t>5. Глава местной администрации с учетом рекомендаций, содержащихся в заключ</w:t>
      </w:r>
      <w:r w:rsidRPr="002C1221">
        <w:rPr>
          <w:color w:val="000000"/>
        </w:rPr>
        <w:t>е</w:t>
      </w:r>
      <w:r w:rsidRPr="002C1221">
        <w:rPr>
          <w:color w:val="000000"/>
        </w:rPr>
        <w:t>ни</w:t>
      </w:r>
      <w:proofErr w:type="gramStart"/>
      <w:r w:rsidRPr="002C1221">
        <w:rPr>
          <w:color w:val="000000"/>
        </w:rPr>
        <w:t>и</w:t>
      </w:r>
      <w:proofErr w:type="gramEnd"/>
      <w:r w:rsidRPr="002C1221">
        <w:rPr>
          <w:color w:val="000000"/>
        </w:rPr>
        <w:t xml:space="preserve"> комиссии,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</w:t>
      </w:r>
      <w:r w:rsidRPr="002C1221">
        <w:rPr>
          <w:color w:val="000000"/>
        </w:rPr>
        <w:t>е</w:t>
      </w:r>
      <w:r w:rsidRPr="002C1221">
        <w:rPr>
          <w:color w:val="000000"/>
        </w:rPr>
        <w:lastRenderedPageBreak/>
        <w:t>ния о внесении изменения в данные правила с указанием причин отклонения и н</w:t>
      </w:r>
      <w:r w:rsidRPr="002C1221">
        <w:rPr>
          <w:color w:val="000000"/>
        </w:rPr>
        <w:t>а</w:t>
      </w:r>
      <w:r w:rsidRPr="002C1221">
        <w:rPr>
          <w:color w:val="000000"/>
        </w:rPr>
        <w:t>правляет копию такого решения заявителям.</w:t>
      </w:r>
    </w:p>
    <w:p w:rsidR="00C766D8" w:rsidRPr="002C1221" w:rsidRDefault="00565E7F" w:rsidP="00565E7F">
      <w:pPr>
        <w:widowControl w:val="0"/>
        <w:ind w:firstLine="709"/>
        <w:jc w:val="both"/>
        <w:rPr>
          <w:b/>
          <w:bCs/>
        </w:rPr>
      </w:pPr>
      <w:r w:rsidRPr="002C1221">
        <w:rPr>
          <w:color w:val="000000"/>
        </w:rPr>
        <w:t xml:space="preserve">6. Особенности внесения изменений </w:t>
      </w:r>
      <w:r w:rsidRPr="002C1221">
        <w:t>в правила землепользования и застройки осущ</w:t>
      </w:r>
      <w:r w:rsidRPr="002C1221">
        <w:t>е</w:t>
      </w:r>
      <w:r w:rsidRPr="002C1221">
        <w:t>ствляется с учетом</w:t>
      </w:r>
      <w:r w:rsidRPr="002C1221">
        <w:rPr>
          <w:color w:val="000000"/>
        </w:rPr>
        <w:t xml:space="preserve"> </w:t>
      </w:r>
      <w:r w:rsidRPr="002C1221">
        <w:t>статьи 33 Градостроительного кодекса РФ.</w:t>
      </w:r>
    </w:p>
    <w:p w:rsidR="00C766D8" w:rsidRPr="002C1221" w:rsidRDefault="00C766D8" w:rsidP="008A14E9">
      <w:pPr>
        <w:spacing w:before="100" w:beforeAutospacing="1" w:after="100" w:afterAutospacing="1"/>
        <w:jc w:val="center"/>
        <w:outlineLvl w:val="1"/>
        <w:rPr>
          <w:b/>
          <w:bCs/>
        </w:rPr>
      </w:pPr>
      <w:bookmarkStart w:id="256" w:name="_Toc282347553"/>
      <w:bookmarkStart w:id="257" w:name="_Toc321209593"/>
      <w:bookmarkStart w:id="258" w:name="_Toc339819837"/>
      <w:bookmarkStart w:id="259" w:name="_Toc379186266"/>
      <w:bookmarkStart w:id="260" w:name="_Toc379293294"/>
      <w:bookmarkStart w:id="261" w:name="_Toc380051162"/>
      <w:bookmarkStart w:id="262" w:name="_Toc380581569"/>
      <w:bookmarkStart w:id="263" w:name="_Toc392516701"/>
      <w:bookmarkStart w:id="264" w:name="_Toc400454247"/>
      <w:bookmarkStart w:id="265" w:name="_Toc410315226"/>
      <w:bookmarkStart w:id="266" w:name="_Toc84805199"/>
      <w:r w:rsidRPr="002C1221">
        <w:rPr>
          <w:b/>
          <w:bCs/>
          <w:color w:val="000000"/>
        </w:rPr>
        <w:t xml:space="preserve">Глава </w:t>
      </w:r>
      <w:r w:rsidR="00565E7F" w:rsidRPr="002C1221">
        <w:rPr>
          <w:b/>
          <w:bCs/>
          <w:color w:val="000000"/>
        </w:rPr>
        <w:t>8</w:t>
      </w:r>
      <w:r w:rsidRPr="002C1221">
        <w:rPr>
          <w:b/>
          <w:bCs/>
          <w:color w:val="000000"/>
        </w:rPr>
        <w:t>. Регулирование землепользования и застройки на территории муниципал</w:t>
      </w:r>
      <w:r w:rsidRPr="002C1221">
        <w:rPr>
          <w:b/>
          <w:bCs/>
          <w:color w:val="000000"/>
        </w:rPr>
        <w:t>ь</w:t>
      </w:r>
      <w:r w:rsidRPr="002C1221">
        <w:rPr>
          <w:b/>
          <w:bCs/>
          <w:color w:val="000000"/>
        </w:rPr>
        <w:t xml:space="preserve">ного образования </w:t>
      </w:r>
      <w:proofErr w:type="spellStart"/>
      <w:r w:rsidRPr="002C1221">
        <w:rPr>
          <w:b/>
          <w:bCs/>
          <w:color w:val="000000"/>
        </w:rPr>
        <w:t>Гальбштадтский</w:t>
      </w:r>
      <w:proofErr w:type="spellEnd"/>
      <w:r w:rsidRPr="002C1221">
        <w:rPr>
          <w:b/>
          <w:bCs/>
          <w:color w:val="000000"/>
        </w:rPr>
        <w:t xml:space="preserve"> сельсовет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C766D8" w:rsidRPr="002C1221" w:rsidRDefault="00C766D8" w:rsidP="008A14E9">
      <w:pPr>
        <w:spacing w:after="240"/>
        <w:jc w:val="center"/>
        <w:outlineLvl w:val="2"/>
        <w:rPr>
          <w:b/>
          <w:bCs/>
        </w:rPr>
      </w:pPr>
      <w:bookmarkStart w:id="267" w:name="_Toc282347554"/>
      <w:bookmarkStart w:id="268" w:name="_Toc321209594"/>
      <w:bookmarkStart w:id="269" w:name="_Toc339819838"/>
      <w:bookmarkStart w:id="270" w:name="_Toc379186267"/>
      <w:bookmarkStart w:id="271" w:name="_Toc379293295"/>
      <w:bookmarkStart w:id="272" w:name="_Toc380051163"/>
      <w:bookmarkStart w:id="273" w:name="_Toc380581570"/>
      <w:bookmarkStart w:id="274" w:name="_Toc392516702"/>
      <w:bookmarkStart w:id="275" w:name="_Toc400454248"/>
      <w:bookmarkStart w:id="276" w:name="_Toc410315227"/>
      <w:bookmarkStart w:id="277" w:name="_Toc84805200"/>
      <w:r w:rsidRPr="002C1221">
        <w:rPr>
          <w:b/>
          <w:bCs/>
        </w:rPr>
        <w:t xml:space="preserve">Статья 23. 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r w:rsidR="00565E7F" w:rsidRPr="002C1221">
        <w:rPr>
          <w:b/>
          <w:bCs/>
        </w:rPr>
        <w:t>Предоставление земельных участков для строительства из земель муниц</w:t>
      </w:r>
      <w:r w:rsidR="00565E7F" w:rsidRPr="002C1221">
        <w:rPr>
          <w:b/>
          <w:bCs/>
        </w:rPr>
        <w:t>и</w:t>
      </w:r>
      <w:r w:rsidR="00565E7F" w:rsidRPr="002C1221">
        <w:rPr>
          <w:b/>
          <w:bCs/>
        </w:rPr>
        <w:t>пальной собственности</w:t>
      </w:r>
      <w:bookmarkEnd w:id="277"/>
    </w:p>
    <w:p w:rsidR="00C766D8" w:rsidRPr="002C1221" w:rsidRDefault="00C766D8" w:rsidP="008A14E9">
      <w:pPr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1. </w:t>
      </w:r>
      <w:r w:rsidR="00565E7F" w:rsidRPr="002C1221">
        <w:t>Предоставление земельных участков для строительства из земель государстве</w:t>
      </w:r>
      <w:r w:rsidR="00565E7F" w:rsidRPr="002C1221">
        <w:t>н</w:t>
      </w:r>
      <w:r w:rsidR="00565E7F" w:rsidRPr="002C1221">
        <w:t>ной и муниципальной собственности осуществляется в соответствии с Земельным кодексом Ро</w:t>
      </w:r>
      <w:r w:rsidR="00565E7F" w:rsidRPr="002C1221">
        <w:t>с</w:t>
      </w:r>
      <w:r w:rsidR="00565E7F" w:rsidRPr="002C1221">
        <w:t xml:space="preserve">сийской Федерации (глава </w:t>
      </w:r>
      <w:r w:rsidR="00565E7F" w:rsidRPr="002C1221">
        <w:rPr>
          <w:lang w:val="en-US"/>
        </w:rPr>
        <w:t>V</w:t>
      </w:r>
      <w:r w:rsidR="00565E7F" w:rsidRPr="002C1221">
        <w:t>.1), действующим законодательством, генеральным планом п</w:t>
      </w:r>
      <w:r w:rsidR="00565E7F" w:rsidRPr="002C1221">
        <w:t>о</w:t>
      </w:r>
      <w:r w:rsidR="00565E7F" w:rsidRPr="002C1221">
        <w:t>селения, настоящими Правилами, документацией по планировке территории поселения.</w:t>
      </w:r>
      <w:r w:rsidRPr="002C1221">
        <w:rPr>
          <w:color w:val="000000"/>
        </w:rPr>
        <w:t xml:space="preserve"> </w:t>
      </w:r>
    </w:p>
    <w:p w:rsidR="00C766D8" w:rsidRPr="002C1221" w:rsidRDefault="00C766D8" w:rsidP="008A14E9">
      <w:pPr>
        <w:pStyle w:val="af2"/>
        <w:spacing w:before="240" w:after="240"/>
        <w:ind w:left="0" w:firstLine="709"/>
        <w:jc w:val="center"/>
        <w:outlineLvl w:val="2"/>
      </w:pPr>
      <w:bookmarkStart w:id="278" w:name="_Toc105824107"/>
      <w:bookmarkStart w:id="279" w:name="_Toc282347555"/>
      <w:bookmarkStart w:id="280" w:name="_Toc321209595"/>
      <w:bookmarkStart w:id="281" w:name="_Toc339819839"/>
      <w:bookmarkStart w:id="282" w:name="_Toc379186268"/>
      <w:bookmarkStart w:id="283" w:name="_Toc379293296"/>
      <w:bookmarkStart w:id="284" w:name="_Toc380051164"/>
      <w:bookmarkStart w:id="285" w:name="_Toc380581571"/>
      <w:bookmarkStart w:id="286" w:name="_Toc392516703"/>
      <w:bookmarkStart w:id="287" w:name="_Toc400454249"/>
      <w:bookmarkStart w:id="288" w:name="_Toc410315228"/>
      <w:bookmarkStart w:id="289" w:name="_Toc84805201"/>
      <w:r w:rsidRPr="002C1221">
        <w:t xml:space="preserve">Статья 24. </w:t>
      </w:r>
      <w:bookmarkEnd w:id="278"/>
      <w:r w:rsidRPr="002C1221">
        <w:t>Публичный сервитут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565E7F" w:rsidRPr="002C1221" w:rsidRDefault="00565E7F" w:rsidP="00565E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0" w:name="_Toc282347556"/>
      <w:bookmarkStart w:id="291" w:name="_Toc321209596"/>
      <w:bookmarkStart w:id="292" w:name="_Toc339819840"/>
      <w:bookmarkStart w:id="293" w:name="_Toc379186269"/>
      <w:bookmarkStart w:id="294" w:name="_Toc379293297"/>
      <w:bookmarkStart w:id="295" w:name="_Toc380051165"/>
      <w:bookmarkStart w:id="296" w:name="_Toc380581572"/>
      <w:r w:rsidRPr="002C1221">
        <w:rPr>
          <w:rFonts w:ascii="Times New Roman" w:hAnsi="Times New Roman"/>
          <w:sz w:val="24"/>
          <w:szCs w:val="24"/>
        </w:rPr>
        <w:t>1. Публичный сервитут – право ограниченного пользования чужим земельным учас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 xml:space="preserve">ком. </w:t>
      </w:r>
    </w:p>
    <w:p w:rsidR="00565E7F" w:rsidRPr="002C1221" w:rsidRDefault="00565E7F" w:rsidP="00565E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2.</w:t>
      </w:r>
      <w:r w:rsidRPr="002C1221">
        <w:t xml:space="preserve"> </w:t>
      </w:r>
      <w:r w:rsidRPr="002C1221">
        <w:rPr>
          <w:rFonts w:ascii="Times New Roman" w:hAnsi="Times New Roman"/>
          <w:sz w:val="24"/>
          <w:szCs w:val="24"/>
        </w:rPr>
        <w:t>Публичный сервитут устанавливается нормативным правовыми актами Росси</w:t>
      </w:r>
      <w:r w:rsidRPr="002C1221">
        <w:rPr>
          <w:rFonts w:ascii="Times New Roman" w:hAnsi="Times New Roman"/>
          <w:sz w:val="24"/>
          <w:szCs w:val="24"/>
        </w:rPr>
        <w:t>й</w:t>
      </w:r>
      <w:r w:rsidRPr="002C1221">
        <w:rPr>
          <w:rFonts w:ascii="Times New Roman" w:hAnsi="Times New Roman"/>
          <w:sz w:val="24"/>
          <w:szCs w:val="24"/>
        </w:rPr>
        <w:t>ской Федерации, субъекта Российской Федерации, органа местного самоуправления в случаях, если это необходимо для обеспечения интересов государства, местного сам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 xml:space="preserve">управления или местного населения, без изъятия земельных участков. </w:t>
      </w:r>
    </w:p>
    <w:p w:rsidR="00565E7F" w:rsidRPr="002C1221" w:rsidRDefault="00565E7F" w:rsidP="00565E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3. В соответствии с Земельным кодексом РФ публичные сервитуты могут устанавл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 xml:space="preserve">ваться </w:t>
      </w:r>
      <w:proofErr w:type="gramStart"/>
      <w:r w:rsidRPr="002C1221">
        <w:rPr>
          <w:rFonts w:ascii="Times New Roman" w:hAnsi="Times New Roman"/>
          <w:sz w:val="24"/>
          <w:szCs w:val="24"/>
        </w:rPr>
        <w:t>для</w:t>
      </w:r>
      <w:proofErr w:type="gramEnd"/>
      <w:r w:rsidRPr="002C1221">
        <w:rPr>
          <w:rFonts w:ascii="Times New Roman" w:hAnsi="Times New Roman"/>
          <w:sz w:val="24"/>
          <w:szCs w:val="24"/>
        </w:rPr>
        <w:t>:</w:t>
      </w:r>
    </w:p>
    <w:p w:rsidR="00565E7F" w:rsidRPr="002C1221" w:rsidRDefault="00565E7F" w:rsidP="00565E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1)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лосе;</w:t>
      </w:r>
    </w:p>
    <w:p w:rsidR="00565E7F" w:rsidRPr="002C1221" w:rsidRDefault="00565E7F" w:rsidP="00565E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2) размещения на земельном участке межевых знаков, геодезических пунктов гос</w:t>
      </w:r>
      <w:r w:rsidRPr="002C1221">
        <w:rPr>
          <w:rFonts w:ascii="Times New Roman" w:hAnsi="Times New Roman"/>
          <w:sz w:val="24"/>
          <w:szCs w:val="24"/>
        </w:rPr>
        <w:t>у</w:t>
      </w:r>
      <w:r w:rsidRPr="002C1221">
        <w:rPr>
          <w:rFonts w:ascii="Times New Roman" w:hAnsi="Times New Roman"/>
          <w:sz w:val="24"/>
          <w:szCs w:val="24"/>
        </w:rPr>
        <w:t>дарственных геодезических сетей, гравиметрических пунктов, нивелирных пунктов и под</w:t>
      </w:r>
      <w:r w:rsidRPr="002C1221">
        <w:rPr>
          <w:rFonts w:ascii="Times New Roman" w:hAnsi="Times New Roman"/>
          <w:sz w:val="24"/>
          <w:szCs w:val="24"/>
        </w:rPr>
        <w:t>ъ</w:t>
      </w:r>
      <w:r w:rsidRPr="002C1221">
        <w:rPr>
          <w:rFonts w:ascii="Times New Roman" w:hAnsi="Times New Roman"/>
          <w:sz w:val="24"/>
          <w:szCs w:val="24"/>
        </w:rPr>
        <w:t>ездов к ним;</w:t>
      </w:r>
    </w:p>
    <w:p w:rsidR="00565E7F" w:rsidRPr="002C1221" w:rsidRDefault="00565E7F" w:rsidP="00565E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3) проведения дренажных работ на земельном участке;</w:t>
      </w:r>
    </w:p>
    <w:p w:rsidR="00565E7F" w:rsidRPr="002C1221" w:rsidRDefault="00565E7F" w:rsidP="00565E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4) забора (изъятия) водных ресурсов из водных объектов и водопоя;</w:t>
      </w:r>
    </w:p>
    <w:p w:rsidR="00565E7F" w:rsidRPr="002C1221" w:rsidRDefault="00565E7F" w:rsidP="00565E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5) прогона сельскохозяйственных животных через земельный участок;</w:t>
      </w:r>
    </w:p>
    <w:p w:rsidR="00565E7F" w:rsidRPr="002C1221" w:rsidRDefault="00565E7F" w:rsidP="00565E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6)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</w:t>
      </w:r>
      <w:r w:rsidRPr="002C1221">
        <w:rPr>
          <w:rFonts w:ascii="Times New Roman" w:hAnsi="Times New Roman"/>
          <w:sz w:val="24"/>
          <w:szCs w:val="24"/>
        </w:rPr>
        <w:t>с</w:t>
      </w:r>
      <w:r w:rsidRPr="002C1221">
        <w:rPr>
          <w:rFonts w:ascii="Times New Roman" w:hAnsi="Times New Roman"/>
          <w:sz w:val="24"/>
          <w:szCs w:val="24"/>
        </w:rPr>
        <w:t>ловиям и обычаям;</w:t>
      </w:r>
    </w:p>
    <w:p w:rsidR="00565E7F" w:rsidRPr="002C1221" w:rsidRDefault="00565E7F" w:rsidP="00565E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7) использования земельного участка в целях охоты, рыболовства, </w:t>
      </w:r>
      <w:proofErr w:type="spellStart"/>
      <w:r w:rsidRPr="002C1221">
        <w:rPr>
          <w:rFonts w:ascii="Times New Roman" w:hAnsi="Times New Roman"/>
          <w:sz w:val="24"/>
          <w:szCs w:val="24"/>
        </w:rPr>
        <w:t>аквакультуры</w:t>
      </w:r>
      <w:proofErr w:type="spellEnd"/>
      <w:r w:rsidRPr="002C1221">
        <w:rPr>
          <w:rFonts w:ascii="Times New Roman" w:hAnsi="Times New Roman"/>
          <w:sz w:val="24"/>
          <w:szCs w:val="24"/>
        </w:rPr>
        <w:t xml:space="preserve"> (р</w:t>
      </w:r>
      <w:r w:rsidRPr="002C1221">
        <w:rPr>
          <w:rFonts w:ascii="Times New Roman" w:hAnsi="Times New Roman"/>
          <w:sz w:val="24"/>
          <w:szCs w:val="24"/>
        </w:rPr>
        <w:t>ы</w:t>
      </w:r>
      <w:r w:rsidRPr="002C1221">
        <w:rPr>
          <w:rFonts w:ascii="Times New Roman" w:hAnsi="Times New Roman"/>
          <w:sz w:val="24"/>
          <w:szCs w:val="24"/>
        </w:rPr>
        <w:t>боводства);</w:t>
      </w:r>
    </w:p>
    <w:p w:rsidR="00565E7F" w:rsidRPr="002C1221" w:rsidRDefault="00565E7F" w:rsidP="00565E7F">
      <w:pPr>
        <w:pStyle w:val="a5"/>
        <w:rPr>
          <w:rFonts w:ascii="Times New Roman" w:hAnsi="Times New Roman"/>
        </w:rPr>
      </w:pPr>
      <w:r w:rsidRPr="002C1221">
        <w:rPr>
          <w:rFonts w:ascii="Times New Roman" w:hAnsi="Times New Roman"/>
        </w:rPr>
        <w:t>8) использования земельного участка в целях, предусмотренных статьей 39.37 Земельного кодекса РФ:</w:t>
      </w:r>
    </w:p>
    <w:p w:rsidR="00565E7F" w:rsidRPr="002C1221" w:rsidRDefault="00565E7F" w:rsidP="00565E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а) размещение объектов </w:t>
      </w:r>
      <w:proofErr w:type="spellStart"/>
      <w:r w:rsidRPr="002C1221">
        <w:rPr>
          <w:rFonts w:ascii="Times New Roman" w:hAnsi="Times New Roman"/>
          <w:sz w:val="24"/>
          <w:szCs w:val="24"/>
        </w:rPr>
        <w:t>электросетевого</w:t>
      </w:r>
      <w:proofErr w:type="spellEnd"/>
      <w:r w:rsidRPr="002C1221">
        <w:rPr>
          <w:rFonts w:ascii="Times New Roman" w:hAnsi="Times New Roman"/>
          <w:sz w:val="24"/>
          <w:szCs w:val="24"/>
        </w:rPr>
        <w:t xml:space="preserve"> хозяйства, тепловых сетей, водопроводных сетей, сетей водоотведения, линий и сооружений связи, линейных объектов системы газ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снабжения, нефтепроводов и нефтепродуктопроводов, их неотъемлемых технологич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ских частей, если указанные объекты являются объектами федерального, регионального или м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 xml:space="preserve">стного значения, либо необходимы для организации </w:t>
      </w:r>
      <w:proofErr w:type="spellStart"/>
      <w:r w:rsidRPr="002C1221">
        <w:rPr>
          <w:rFonts w:ascii="Times New Roman" w:hAnsi="Times New Roman"/>
          <w:sz w:val="24"/>
          <w:szCs w:val="24"/>
        </w:rPr>
        <w:t>электр</w:t>
      </w:r>
      <w:proofErr w:type="gramStart"/>
      <w:r w:rsidRPr="002C1221">
        <w:rPr>
          <w:rFonts w:ascii="Times New Roman" w:hAnsi="Times New Roman"/>
          <w:sz w:val="24"/>
          <w:szCs w:val="24"/>
        </w:rPr>
        <w:t>о</w:t>
      </w:r>
      <w:proofErr w:type="spellEnd"/>
      <w:r w:rsidRPr="002C1221">
        <w:rPr>
          <w:rFonts w:ascii="Times New Roman" w:hAnsi="Times New Roman"/>
          <w:sz w:val="24"/>
          <w:szCs w:val="24"/>
        </w:rPr>
        <w:t>-</w:t>
      </w:r>
      <w:proofErr w:type="gramEnd"/>
      <w:r w:rsidRPr="002C12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C1221">
        <w:rPr>
          <w:rFonts w:ascii="Times New Roman" w:hAnsi="Times New Roman"/>
          <w:sz w:val="24"/>
          <w:szCs w:val="24"/>
        </w:rPr>
        <w:t>газо</w:t>
      </w:r>
      <w:proofErr w:type="spellEnd"/>
      <w:r w:rsidRPr="002C1221">
        <w:rPr>
          <w:rFonts w:ascii="Times New Roman" w:hAnsi="Times New Roman"/>
          <w:sz w:val="24"/>
          <w:szCs w:val="24"/>
        </w:rPr>
        <w:t>-, тепло-, вод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снабжения населения и водоотведения, подключения (технологического присоединения) к сетям инж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нерно-технического обеспечения, либо переносятся в связи с изъятием земел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ных участков, на которых они ранее располагались, для государственных или муниц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пальных нужд (далее также - инженерные сооружения);</w:t>
      </w:r>
    </w:p>
    <w:p w:rsidR="00565E7F" w:rsidRPr="002C1221" w:rsidRDefault="00565E7F" w:rsidP="00565E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7" w:name="Par1803"/>
      <w:bookmarkEnd w:id="297"/>
      <w:proofErr w:type="gramStart"/>
      <w:r w:rsidRPr="002C1221">
        <w:rPr>
          <w:rFonts w:ascii="Times New Roman" w:hAnsi="Times New Roman"/>
          <w:sz w:val="24"/>
          <w:szCs w:val="24"/>
        </w:rPr>
        <w:t>б) складирование строительных и иных материалов, размещение временных или вспомогательных сооружений (включая ограждения, бытовки, навесы) и (или) строител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 xml:space="preserve">ной </w:t>
      </w:r>
      <w:r w:rsidRPr="002C1221">
        <w:rPr>
          <w:rFonts w:ascii="Times New Roman" w:hAnsi="Times New Roman"/>
          <w:sz w:val="24"/>
          <w:szCs w:val="24"/>
        </w:rPr>
        <w:lastRenderedPageBreak/>
        <w:t>техники, которые необходимы для обеспечения строительства, реконструкции, ремонта об</w:t>
      </w:r>
      <w:r w:rsidRPr="002C1221">
        <w:rPr>
          <w:rFonts w:ascii="Times New Roman" w:hAnsi="Times New Roman"/>
          <w:sz w:val="24"/>
          <w:szCs w:val="24"/>
        </w:rPr>
        <w:t>ъ</w:t>
      </w:r>
      <w:r w:rsidRPr="002C1221">
        <w:rPr>
          <w:rFonts w:ascii="Times New Roman" w:hAnsi="Times New Roman"/>
          <w:sz w:val="24"/>
          <w:szCs w:val="24"/>
        </w:rPr>
        <w:t>ектов транспортной инфраструктуры федерального, регионального или местн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го значения, на срок указанных строительства, реконструкции, ремонта;</w:t>
      </w:r>
      <w:proofErr w:type="gramEnd"/>
    </w:p>
    <w:p w:rsidR="00565E7F" w:rsidRPr="002C1221" w:rsidRDefault="00565E7F" w:rsidP="00565E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8" w:name="Par1804"/>
      <w:bookmarkEnd w:id="298"/>
      <w:proofErr w:type="gramStart"/>
      <w:r w:rsidRPr="002C1221">
        <w:rPr>
          <w:rFonts w:ascii="Times New Roman" w:hAnsi="Times New Roman"/>
          <w:sz w:val="24"/>
          <w:szCs w:val="24"/>
        </w:rPr>
        <w:t>в) устройство пересечений автомобильных дорог или железнодорожных путей с ж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лезнодорожными путями общего пользования на земельных участках, находящихся в гос</w:t>
      </w:r>
      <w:r w:rsidRPr="002C1221">
        <w:rPr>
          <w:rFonts w:ascii="Times New Roman" w:hAnsi="Times New Roman"/>
          <w:sz w:val="24"/>
          <w:szCs w:val="24"/>
        </w:rPr>
        <w:t>у</w:t>
      </w:r>
      <w:r w:rsidRPr="002C1221">
        <w:rPr>
          <w:rFonts w:ascii="Times New Roman" w:hAnsi="Times New Roman"/>
          <w:sz w:val="24"/>
          <w:szCs w:val="24"/>
        </w:rPr>
        <w:t>дарственной собственности, в границах полос отвода железных дорог, а также ус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ройство пересечений автомобильных дорог или железнодорожных путей с автомобильными дорог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сти, в границах полосы отвода автомобильной</w:t>
      </w:r>
      <w:proofErr w:type="gramEnd"/>
      <w:r w:rsidRPr="002C1221">
        <w:rPr>
          <w:rFonts w:ascii="Times New Roman" w:hAnsi="Times New Roman"/>
          <w:sz w:val="24"/>
          <w:szCs w:val="24"/>
        </w:rPr>
        <w:t xml:space="preserve"> дороги;</w:t>
      </w:r>
    </w:p>
    <w:p w:rsidR="00565E7F" w:rsidRPr="002C1221" w:rsidRDefault="00565E7F" w:rsidP="00565E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9" w:name="Par1805"/>
      <w:bookmarkEnd w:id="299"/>
      <w:r w:rsidRPr="002C1221">
        <w:rPr>
          <w:rFonts w:ascii="Times New Roman" w:hAnsi="Times New Roman"/>
          <w:sz w:val="24"/>
          <w:szCs w:val="24"/>
        </w:rPr>
        <w:t>г) размещение автомобильных дорог и железнодорожных путей в туннелях;</w:t>
      </w:r>
    </w:p>
    <w:p w:rsidR="00565E7F" w:rsidRPr="002C1221" w:rsidRDefault="00565E7F" w:rsidP="00565E7F">
      <w:pPr>
        <w:pStyle w:val="a5"/>
        <w:rPr>
          <w:rFonts w:ascii="Times New Roman" w:hAnsi="Times New Roman"/>
        </w:rPr>
      </w:pPr>
      <w:bookmarkStart w:id="300" w:name="Par1806"/>
      <w:bookmarkEnd w:id="300"/>
      <w:proofErr w:type="spellStart"/>
      <w:r w:rsidRPr="002C1221">
        <w:rPr>
          <w:rFonts w:ascii="Times New Roman" w:hAnsi="Times New Roman"/>
        </w:rPr>
        <w:t>д</w:t>
      </w:r>
      <w:proofErr w:type="spellEnd"/>
      <w:r w:rsidRPr="002C1221">
        <w:rPr>
          <w:rFonts w:ascii="Times New Roman" w:hAnsi="Times New Roman"/>
        </w:rPr>
        <w:t>) проведение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проведение инженерных изысканий для строительства, реконструкции указанных объектов, а также сооружений, предусмотренных подпунктом а) настоящей статьи.</w:t>
      </w:r>
    </w:p>
    <w:p w:rsidR="00565E7F" w:rsidRPr="002C1221" w:rsidRDefault="00565E7F" w:rsidP="00565E7F">
      <w:pPr>
        <w:pStyle w:val="a5"/>
        <w:rPr>
          <w:rFonts w:ascii="Times New Roman" w:hAnsi="Times New Roman"/>
        </w:rPr>
      </w:pPr>
      <w:r w:rsidRPr="002C1221">
        <w:rPr>
          <w:rFonts w:ascii="Times New Roman" w:eastAsia="MS Mincho" w:hAnsi="Times New Roman"/>
        </w:rPr>
        <w:t xml:space="preserve">4. </w:t>
      </w:r>
      <w:r w:rsidRPr="002C1221">
        <w:rPr>
          <w:rFonts w:ascii="Times New Roman" w:hAnsi="Times New Roman"/>
        </w:rPr>
        <w:t>Публичный сервитут может быть установлен в отношении одного или нескольких земельных участков и (или) земель.</w:t>
      </w:r>
    </w:p>
    <w:p w:rsidR="00565E7F" w:rsidRPr="002C1221" w:rsidRDefault="00565E7F" w:rsidP="00565E7F">
      <w:pPr>
        <w:pStyle w:val="a5"/>
        <w:rPr>
          <w:rFonts w:ascii="Times New Roman" w:eastAsia="MS Mincho" w:hAnsi="Times New Roman"/>
        </w:rPr>
      </w:pPr>
      <w:r w:rsidRPr="002C1221">
        <w:rPr>
          <w:rFonts w:ascii="Times New Roman" w:hAnsi="Times New Roman"/>
        </w:rPr>
        <w:t>Обременение земельного участка сервитутом, публичным сервитутом не лишает правообладателя такого земельного участка прав владения, пользования и (или) распоряжения таким земельным участком.</w:t>
      </w:r>
    </w:p>
    <w:p w:rsidR="00565E7F" w:rsidRPr="002C1221" w:rsidRDefault="00565E7F" w:rsidP="00565E7F">
      <w:pPr>
        <w:ind w:firstLine="709"/>
        <w:jc w:val="both"/>
      </w:pPr>
      <w:r w:rsidRPr="002C1221">
        <w:t>5. Инициаторами установления (прекращения) публичного сервитута могут быть ф</w:t>
      </w:r>
      <w:r w:rsidRPr="002C1221">
        <w:t>и</w:t>
      </w:r>
      <w:r w:rsidRPr="002C1221">
        <w:t>зические и юридические лица, органы местного самоуправления.</w:t>
      </w:r>
    </w:p>
    <w:p w:rsidR="00C766D8" w:rsidRPr="002C1221" w:rsidRDefault="00565E7F" w:rsidP="00565E7F">
      <w:pPr>
        <w:ind w:firstLine="709"/>
        <w:jc w:val="both"/>
        <w:rPr>
          <w:color w:val="000000"/>
        </w:rPr>
      </w:pPr>
      <w:r w:rsidRPr="002C1221">
        <w:t>6. Сервитуты подлежат государственной регистрации в соответствии с Федеральным законом «О государственной регистрации недвижимости», за исключением сервитутов, пр</w:t>
      </w:r>
      <w:r w:rsidRPr="002C1221">
        <w:t>е</w:t>
      </w:r>
      <w:r w:rsidRPr="002C1221">
        <w:t>дусмотренных пунктом 4 статьи 39.25 Земельного кодекса РФ. Сведения о публичных серв</w:t>
      </w:r>
      <w:r w:rsidRPr="002C1221">
        <w:t>и</w:t>
      </w:r>
      <w:r w:rsidRPr="002C1221">
        <w:t>тутах вносятся в Единый государственный реестр недвижимости</w:t>
      </w:r>
      <w:r w:rsidR="00C766D8" w:rsidRPr="002C1221">
        <w:rPr>
          <w:color w:val="000000"/>
        </w:rPr>
        <w:t>.</w:t>
      </w:r>
    </w:p>
    <w:p w:rsidR="00C766D8" w:rsidRPr="002C1221" w:rsidRDefault="00C766D8" w:rsidP="008A14E9">
      <w:pPr>
        <w:spacing w:before="240" w:after="240"/>
        <w:jc w:val="center"/>
        <w:outlineLvl w:val="2"/>
        <w:rPr>
          <w:b/>
          <w:bCs/>
        </w:rPr>
      </w:pPr>
      <w:bookmarkStart w:id="301" w:name="_Toc392516704"/>
      <w:bookmarkStart w:id="302" w:name="_Toc400454250"/>
      <w:bookmarkStart w:id="303" w:name="_Toc410315229"/>
      <w:bookmarkStart w:id="304" w:name="_Toc84805202"/>
      <w:r w:rsidRPr="002C1221">
        <w:rPr>
          <w:b/>
          <w:bCs/>
        </w:rPr>
        <w:t>Статья 25. Резервирование и изъятие земельных участков для муниципальных нужд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301"/>
      <w:bookmarkEnd w:id="302"/>
      <w:bookmarkEnd w:id="303"/>
      <w:bookmarkEnd w:id="304"/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  <w:rPr>
          <w:color w:val="008080"/>
          <w:sz w:val="28"/>
          <w:szCs w:val="28"/>
        </w:rPr>
      </w:pPr>
      <w:r w:rsidRPr="002C1221">
        <w:t xml:space="preserve">1. </w:t>
      </w:r>
      <w:proofErr w:type="gramStart"/>
      <w:r w:rsidRPr="002C1221">
        <w:t>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22. 07.2008г. № 561 «О некоторых вопросах, связанных с резервированием з</w:t>
      </w:r>
      <w:r w:rsidRPr="002C1221">
        <w:t>е</w:t>
      </w:r>
      <w:r w:rsidRPr="002C1221">
        <w:t>мель для государственных или муниципальных нужд»</w:t>
      </w:r>
      <w:r w:rsidR="00565E7F" w:rsidRPr="002C1221">
        <w:t xml:space="preserve"> (в редакции)</w:t>
      </w:r>
      <w:r w:rsidRPr="002C1221">
        <w:t>, законодательством А</w:t>
      </w:r>
      <w:r w:rsidRPr="002C1221">
        <w:t>л</w:t>
      </w:r>
      <w:r w:rsidRPr="002C1221">
        <w:t>тайского края, настоящими Правилами, нормативными правовыми актами муниц</w:t>
      </w:r>
      <w:r w:rsidRPr="002C1221">
        <w:t>и</w:t>
      </w:r>
      <w:r w:rsidRPr="002C1221">
        <w:t xml:space="preserve">пального образования Немецкий национальный район, муниципального образования </w:t>
      </w:r>
      <w:proofErr w:type="spellStart"/>
      <w:r w:rsidRPr="002C1221">
        <w:rPr>
          <w:color w:val="000000"/>
        </w:rPr>
        <w:t>Гальбштадт</w:t>
      </w:r>
      <w:r w:rsidRPr="002C1221">
        <w:t>ский</w:t>
      </w:r>
      <w:proofErr w:type="spellEnd"/>
      <w:r w:rsidRPr="002C1221">
        <w:t xml:space="preserve"> сельсовет.</w:t>
      </w:r>
      <w:proofErr w:type="gramEnd"/>
    </w:p>
    <w:p w:rsidR="007C6CC6" w:rsidRPr="002C1221" w:rsidRDefault="007C6CC6" w:rsidP="007C6CC6">
      <w:pPr>
        <w:ind w:firstLine="709"/>
        <w:jc w:val="both"/>
      </w:pPr>
      <w:r w:rsidRPr="002C1221">
        <w:t xml:space="preserve">2. </w:t>
      </w:r>
      <w:proofErr w:type="gramStart"/>
      <w:r w:rsidRPr="002C1221">
        <w:t>Резервирование земель для государственных или муниципальных нужд осущест</w:t>
      </w:r>
      <w:r w:rsidRPr="002C1221">
        <w:t>в</w:t>
      </w:r>
      <w:r w:rsidRPr="002C1221">
        <w:t>ляется в случаях, предусмотренных статьей 49 Земельного кодекса РФ, а земель, находящи</w:t>
      </w:r>
      <w:r w:rsidRPr="002C1221">
        <w:t>х</w:t>
      </w:r>
      <w:r w:rsidRPr="002C1221">
        <w:t>ся в государственной или муниципальной собственности и не предоставленных гражданам и юридическим лицам, также в случаях, связанных с размещением объектов инженерной, транспортной и социальной инфраструктур, объектов обороны и безопасн</w:t>
      </w:r>
      <w:r w:rsidRPr="002C1221">
        <w:t>о</w:t>
      </w:r>
      <w:r w:rsidRPr="002C1221">
        <w:t>сти, созданием особо охраняемых природных территорий, строительством водохранилищ и иных искусс</w:t>
      </w:r>
      <w:r w:rsidRPr="002C1221">
        <w:t>т</w:t>
      </w:r>
      <w:r w:rsidRPr="002C1221">
        <w:t>венных водных объектов, объектов</w:t>
      </w:r>
      <w:proofErr w:type="gramEnd"/>
      <w:r w:rsidRPr="002C1221">
        <w:t xml:space="preserve"> инфраструктуры особой экономической зоны, </w:t>
      </w:r>
      <w:proofErr w:type="gramStart"/>
      <w:r w:rsidRPr="002C1221">
        <w:t>пред</w:t>
      </w:r>
      <w:r w:rsidRPr="002C1221">
        <w:t>у</w:t>
      </w:r>
      <w:r w:rsidRPr="002C1221">
        <w:t>смотренных</w:t>
      </w:r>
      <w:proofErr w:type="gramEnd"/>
      <w:r w:rsidRPr="002C1221">
        <w:t xml:space="preserve"> планом обустройства и соответствующего материально-технического оснащ</w:t>
      </w:r>
      <w:r w:rsidRPr="002C1221">
        <w:t>е</w:t>
      </w:r>
      <w:r w:rsidRPr="002C1221">
        <w:t xml:space="preserve">ния особой экономической зоны и прилегающей к ней территории. Резервирование земель может осуществляться также в отношении земельных участков, необходимых для целей </w:t>
      </w:r>
      <w:proofErr w:type="spellStart"/>
      <w:r w:rsidRPr="002C1221">
        <w:t>н</w:t>
      </w:r>
      <w:r w:rsidRPr="002C1221">
        <w:t>е</w:t>
      </w:r>
      <w:r w:rsidRPr="002C1221">
        <w:t>дропользования</w:t>
      </w:r>
      <w:proofErr w:type="spellEnd"/>
      <w:r w:rsidRPr="002C1221">
        <w:t>.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2C1221">
        <w:rPr>
          <w:rFonts w:ascii="Times New Roman" w:hAnsi="Times New Roman"/>
          <w:sz w:val="24"/>
          <w:szCs w:val="24"/>
        </w:rPr>
        <w:t>Резервирование земель допускается в установленных документацией по план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ровке территории зонах планируемого размещения объектов федерального значения, объектов р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гионального значения, объектов местного значения, в пределах территории, указанной в з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явке высшего исполнительного органа государственной власти субъекта Российской Фед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lastRenderedPageBreak/>
        <w:t>рации, исполнительно-распорядительного органа муниципального образ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вания на создание особой экономической зоны в соответствии с Федеральным законом от 22 июля 2005 года N 116-ФЗ «Об особых экономических зонах</w:t>
      </w:r>
      <w:proofErr w:type="gramEnd"/>
      <w:r w:rsidRPr="002C1221">
        <w:rPr>
          <w:rFonts w:ascii="Times New Roman" w:hAnsi="Times New Roman"/>
          <w:sz w:val="24"/>
          <w:szCs w:val="24"/>
        </w:rPr>
        <w:t xml:space="preserve"> в Российской Федерации», а также в пределах иных необходимых в соответствии с федеральными законами для обеспечения государс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венных или муниципальных нужд территорий.</w:t>
      </w:r>
    </w:p>
    <w:p w:rsidR="007C6CC6" w:rsidRPr="002C1221" w:rsidRDefault="007C6CC6" w:rsidP="007C6CC6">
      <w:pPr>
        <w:ind w:firstLine="709"/>
        <w:jc w:val="both"/>
      </w:pPr>
      <w:r w:rsidRPr="002C1221">
        <w:t xml:space="preserve">4. </w:t>
      </w:r>
      <w:proofErr w:type="gramStart"/>
      <w:r w:rsidRPr="002C1221">
        <w:t>Земли для государственных или муниципальных нужд могут резервироваться на срок не более чем три года, а при резервировании земель,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Федерации, исполнительно-распорядительного органа муниципального образования на создание особой экономич</w:t>
      </w:r>
      <w:r w:rsidRPr="002C1221">
        <w:t>е</w:t>
      </w:r>
      <w:r w:rsidRPr="002C1221">
        <w:t>ской зоны в соответствии с Федеральным законом от 22 июля 2005 года N 116-ФЗ «Об особых</w:t>
      </w:r>
      <w:proofErr w:type="gramEnd"/>
      <w:r w:rsidRPr="002C1221">
        <w:t xml:space="preserve"> экономических </w:t>
      </w:r>
      <w:proofErr w:type="gramStart"/>
      <w:r w:rsidRPr="002C1221">
        <w:t>зонах</w:t>
      </w:r>
      <w:proofErr w:type="gramEnd"/>
      <w:r w:rsidRPr="002C1221">
        <w:t xml:space="preserve"> в Российской Федерации», на срок не более чем два года. Допускается резервирование земель, находящихся в государственной или муниципальной собственности и не предоставленных гражданам и юридическим лицам, для строительства и реконструкции объектов морского транспорта, внутреннего водного транспорта, желе</w:t>
      </w:r>
      <w:r w:rsidRPr="002C1221">
        <w:t>з</w:t>
      </w:r>
      <w:r w:rsidRPr="002C1221">
        <w:t xml:space="preserve">нодорожного транспорта, воздушного транспорта (в том числе объектов единой системы организации воздушного движения), транспортно-пересадочных узлов и метрополитена, строительства и </w:t>
      </w:r>
      <w:proofErr w:type="gramStart"/>
      <w:r w:rsidRPr="002C1221">
        <w:t>реконструкции</w:t>
      </w:r>
      <w:proofErr w:type="gramEnd"/>
      <w:r w:rsidRPr="002C1221">
        <w:t xml:space="preserve"> автом</w:t>
      </w:r>
      <w:r w:rsidRPr="002C1221">
        <w:t>о</w:t>
      </w:r>
      <w:r w:rsidRPr="002C1221">
        <w:t>бильных дорог федерального значения, регионального значения, межмуниципального знач</w:t>
      </w:r>
      <w:r w:rsidRPr="002C1221">
        <w:t>е</w:t>
      </w:r>
      <w:r w:rsidRPr="002C1221">
        <w:t>ния, местного значения и других линейных об</w:t>
      </w:r>
      <w:r w:rsidRPr="002C1221">
        <w:t>ъ</w:t>
      </w:r>
      <w:r w:rsidRPr="002C1221">
        <w:t>ектов государственного или муниципального значения на срок до двадцати лет.</w:t>
      </w:r>
    </w:p>
    <w:p w:rsidR="007C6CC6" w:rsidRPr="002C1221" w:rsidRDefault="007C6CC6" w:rsidP="007C6CC6">
      <w:pPr>
        <w:ind w:firstLine="709"/>
        <w:jc w:val="both"/>
      </w:pPr>
      <w:r w:rsidRPr="002C1221">
        <w:t>5. Порядок резервирования земель для государственных или муниципальных нужд определяется Правительством Российской Федерации.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6. В соответствии с главой </w:t>
      </w:r>
      <w:r w:rsidRPr="002C1221">
        <w:rPr>
          <w:rFonts w:ascii="Times New Roman" w:hAnsi="Times New Roman"/>
          <w:sz w:val="24"/>
          <w:szCs w:val="24"/>
          <w:lang w:val="en-US"/>
        </w:rPr>
        <w:t>VII</w:t>
      </w:r>
      <w:r w:rsidRPr="002C1221">
        <w:rPr>
          <w:rFonts w:ascii="Times New Roman" w:hAnsi="Times New Roman"/>
          <w:sz w:val="24"/>
          <w:szCs w:val="24"/>
        </w:rPr>
        <w:t>.1 Земельного кодекса РФ изъятие земельных учас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ков для государственных или муниципальных нужд осуществляется на основании реш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ний: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1) уполномоченных федеральных органов исполнительной власти - в случае изъятия земельных участков для государственных нужд Российской Федерации (федеральных нужд), в том числе для размещения объектов федерального значения. Уполномоченные федерал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ные органы исполнительной власти принимают также решения об изъятии земельных учас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 xml:space="preserve">ков в связи с осуществлением </w:t>
      </w:r>
      <w:proofErr w:type="spellStart"/>
      <w:r w:rsidRPr="002C1221">
        <w:rPr>
          <w:rFonts w:ascii="Times New Roman" w:hAnsi="Times New Roman"/>
          <w:sz w:val="24"/>
          <w:szCs w:val="24"/>
        </w:rPr>
        <w:t>недропользования</w:t>
      </w:r>
      <w:proofErr w:type="spellEnd"/>
      <w:r w:rsidRPr="002C1221">
        <w:rPr>
          <w:rFonts w:ascii="Times New Roman" w:hAnsi="Times New Roman"/>
          <w:sz w:val="24"/>
          <w:szCs w:val="24"/>
        </w:rPr>
        <w:t xml:space="preserve"> (за исключением земельных участков, н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обходимых для ведения работ, связанных с пользованием участками недр местного знач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ния);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2) уполномоченных исполнительных органов государственной власти субъекта Ро</w:t>
      </w:r>
      <w:r w:rsidRPr="002C1221">
        <w:rPr>
          <w:rFonts w:ascii="Times New Roman" w:hAnsi="Times New Roman"/>
          <w:sz w:val="24"/>
          <w:szCs w:val="24"/>
        </w:rPr>
        <w:t>с</w:t>
      </w:r>
      <w:r w:rsidRPr="002C1221">
        <w:rPr>
          <w:rFonts w:ascii="Times New Roman" w:hAnsi="Times New Roman"/>
          <w:sz w:val="24"/>
          <w:szCs w:val="24"/>
        </w:rPr>
        <w:t>сийской Федерации - в случае изъятия земельных участков для государственных нужд суб</w:t>
      </w:r>
      <w:r w:rsidRPr="002C1221">
        <w:rPr>
          <w:rFonts w:ascii="Times New Roman" w:hAnsi="Times New Roman"/>
          <w:sz w:val="24"/>
          <w:szCs w:val="24"/>
        </w:rPr>
        <w:t>ъ</w:t>
      </w:r>
      <w:r w:rsidRPr="002C1221">
        <w:rPr>
          <w:rFonts w:ascii="Times New Roman" w:hAnsi="Times New Roman"/>
          <w:sz w:val="24"/>
          <w:szCs w:val="24"/>
        </w:rPr>
        <w:t>екта Российской Федерации (региональных нужд), в том числе для размещения объектов р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гионального значения. Исполнительные органы государственной власти субъекта Росси</w:t>
      </w:r>
      <w:r w:rsidRPr="002C1221">
        <w:rPr>
          <w:rFonts w:ascii="Times New Roman" w:hAnsi="Times New Roman"/>
          <w:sz w:val="24"/>
          <w:szCs w:val="24"/>
        </w:rPr>
        <w:t>й</w:t>
      </w:r>
      <w:r w:rsidRPr="002C1221">
        <w:rPr>
          <w:rFonts w:ascii="Times New Roman" w:hAnsi="Times New Roman"/>
          <w:sz w:val="24"/>
          <w:szCs w:val="24"/>
        </w:rPr>
        <w:t>ской Федерации принимают также решения об изъятии земельных участков, нео</w:t>
      </w:r>
      <w:r w:rsidRPr="002C1221">
        <w:rPr>
          <w:rFonts w:ascii="Times New Roman" w:hAnsi="Times New Roman"/>
          <w:sz w:val="24"/>
          <w:szCs w:val="24"/>
        </w:rPr>
        <w:t>б</w:t>
      </w:r>
      <w:r w:rsidRPr="002C1221">
        <w:rPr>
          <w:rFonts w:ascii="Times New Roman" w:hAnsi="Times New Roman"/>
          <w:sz w:val="24"/>
          <w:szCs w:val="24"/>
        </w:rPr>
        <w:t>ходимых для ведения работ, связанных с пользованием участками недр местного знач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ния;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3) органов местного самоуправления - в случае изъятия земельных участков для м</w:t>
      </w:r>
      <w:r w:rsidRPr="002C1221">
        <w:rPr>
          <w:rFonts w:ascii="Times New Roman" w:hAnsi="Times New Roman"/>
          <w:sz w:val="24"/>
          <w:szCs w:val="24"/>
        </w:rPr>
        <w:t>у</w:t>
      </w:r>
      <w:r w:rsidRPr="002C1221">
        <w:rPr>
          <w:rFonts w:ascii="Times New Roman" w:hAnsi="Times New Roman"/>
          <w:sz w:val="24"/>
          <w:szCs w:val="24"/>
        </w:rPr>
        <w:t>ниципальных нужд, в том числе для размещения объектов местного значения.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7. Изъятие земельных участков для государственных или муниципальных нужд в ц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лях строительства, реконструкции объектов федерального значения, объектов реги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нального значения или объектов местного значения допускается, если указанные объекты предусмо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рены: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1) утвержденными документами территориального планирования (за исключением объектов федерального значения, объектов регионального значения или объектов местн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го значения, которые в соответствии с законодательством о градостроительной деятельн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сти не подлежат отображению в документах территориального планирования);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2) утвержденными проектами планировки территории.</w:t>
      </w:r>
    </w:p>
    <w:p w:rsidR="007C6CC6" w:rsidRPr="002C1221" w:rsidRDefault="007C6CC6" w:rsidP="007C6CC6">
      <w:pPr>
        <w:ind w:firstLine="709"/>
        <w:jc w:val="both"/>
      </w:pPr>
      <w:r w:rsidRPr="002C1221">
        <w:t>8. Решение об изъятии земельных участков для государственных или муниципал</w:t>
      </w:r>
      <w:r w:rsidRPr="002C1221">
        <w:t>ь</w:t>
      </w:r>
      <w:r w:rsidRPr="002C1221">
        <w:t>ных нужд для строительства, реконструкции объектов федерального значения, объектов реги</w:t>
      </w:r>
      <w:r w:rsidRPr="002C1221">
        <w:t>о</w:t>
      </w:r>
      <w:r w:rsidRPr="002C1221">
        <w:t xml:space="preserve">нального значения или объектов местного значения может быть принято не позднее чем в </w:t>
      </w:r>
      <w:r w:rsidRPr="002C1221">
        <w:lastRenderedPageBreak/>
        <w:t>течение шести лет со дня утверждения проекта планировки территории, предусматривающ</w:t>
      </w:r>
      <w:r w:rsidRPr="002C1221">
        <w:t>е</w:t>
      </w:r>
      <w:r w:rsidRPr="002C1221">
        <w:t>го размещение таких объектов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9. Решение об изъятии земельных участков для государственных или муниципал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ных нужд (далее также - решение об изъятии) может быть принято в отношении одного или н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скольких земельных участков, в том числе земельного участка или земельных участков, по</w:t>
      </w:r>
      <w:r w:rsidRPr="002C1221">
        <w:rPr>
          <w:rFonts w:ascii="Times New Roman" w:hAnsi="Times New Roman"/>
          <w:sz w:val="24"/>
          <w:szCs w:val="24"/>
        </w:rPr>
        <w:t>д</w:t>
      </w:r>
      <w:r w:rsidRPr="002C1221">
        <w:rPr>
          <w:rFonts w:ascii="Times New Roman" w:hAnsi="Times New Roman"/>
          <w:sz w:val="24"/>
          <w:szCs w:val="24"/>
        </w:rPr>
        <w:t>лежащих образованию.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10. Решение об изъятии принимается в отношении всех объектов недвижимого им</w:t>
      </w:r>
      <w:r w:rsidRPr="002C1221">
        <w:rPr>
          <w:rFonts w:ascii="Times New Roman" w:hAnsi="Times New Roman"/>
          <w:sz w:val="24"/>
          <w:szCs w:val="24"/>
        </w:rPr>
        <w:t>у</w:t>
      </w:r>
      <w:r w:rsidRPr="002C1221">
        <w:rPr>
          <w:rFonts w:ascii="Times New Roman" w:hAnsi="Times New Roman"/>
          <w:sz w:val="24"/>
          <w:szCs w:val="24"/>
        </w:rPr>
        <w:t>щества, расположенных на земельных участках, подлежащих изъятию, за исключением с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оружений (в том числе сооружений, строительство которых не завершено), размещение к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торых на изымаемых для государственных или муниципальных нужд земельных участках не противоречит цели изъятия.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11. Решение об изъятии может быть принято в отношении всех или некоторых з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мельных участков, расположенных в границах зоны планируемого размещения объекта ф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дерального значения, объекта регионального значения или объекта местного значения, для строительства, реконструкции которых осуществляется такое изъятие.</w:t>
      </w:r>
    </w:p>
    <w:p w:rsidR="007C6CC6" w:rsidRPr="002C1221" w:rsidRDefault="007C6CC6" w:rsidP="007C6CC6">
      <w:pPr>
        <w:widowControl w:val="0"/>
        <w:ind w:firstLine="709"/>
        <w:jc w:val="both"/>
      </w:pPr>
      <w:r w:rsidRPr="002C1221">
        <w:t>12. В решении об изъятии должны быть указаны изымаемые земельные участки, в том числе земельные участки, подлежащие образованию, и расположенные на таких з</w:t>
      </w:r>
      <w:r w:rsidRPr="002C1221">
        <w:t>е</w:t>
      </w:r>
      <w:r w:rsidRPr="002C1221">
        <w:t>мельных участках объекты недвижимого имущества, а также цель изъятия земельных участков, ре</w:t>
      </w:r>
      <w:r w:rsidRPr="002C1221">
        <w:t>к</w:t>
      </w:r>
      <w:r w:rsidRPr="002C1221">
        <w:t>визиты документов, в соответствии с которыми осуществляется изъятие. В случае если р</w:t>
      </w:r>
      <w:r w:rsidRPr="002C1221">
        <w:t>е</w:t>
      </w:r>
      <w:r w:rsidRPr="002C1221">
        <w:t xml:space="preserve">шение об изъятии принимается на основании ходатайства, поданного лицом, указанным в статье 56.4 Земельного кодекса РФ, в решении об изъятии указывается это лицо. </w:t>
      </w:r>
      <w:proofErr w:type="gramStart"/>
      <w:r w:rsidRPr="002C1221">
        <w:t>В решении об изъятии указываются сооружения, изъятие которых в соответствии с гражданским зак</w:t>
      </w:r>
      <w:r w:rsidRPr="002C1221">
        <w:t>о</w:t>
      </w:r>
      <w:r w:rsidRPr="002C1221">
        <w:t>нодательством не осуществляется, а также сервитуты, публичные сервитуты, которые уст</w:t>
      </w:r>
      <w:r w:rsidRPr="002C1221">
        <w:t>а</w:t>
      </w:r>
      <w:r w:rsidRPr="002C1221">
        <w:t>новлены в отношении изымаемых земельных участков и которые с</w:t>
      </w:r>
      <w:r w:rsidRPr="002C1221">
        <w:t>о</w:t>
      </w:r>
      <w:r w:rsidRPr="002C1221">
        <w:t>храняются.</w:t>
      </w:r>
      <w:proofErr w:type="gramEnd"/>
    </w:p>
    <w:p w:rsidR="007C6CC6" w:rsidRPr="002C1221" w:rsidRDefault="007C6CC6" w:rsidP="007C6CC6">
      <w:pPr>
        <w:widowControl w:val="0"/>
        <w:ind w:firstLine="709"/>
        <w:jc w:val="both"/>
      </w:pPr>
      <w:r w:rsidRPr="002C1221">
        <w:t>13. К решению об изъятии прилагается схема расположения земельного участка, если подлежащие изъятию земельные участки предстоит образовать и отсутствует утве</w:t>
      </w:r>
      <w:r w:rsidRPr="002C1221">
        <w:t>р</w:t>
      </w:r>
      <w:r w:rsidRPr="002C1221">
        <w:t>жденный проект межевания территории, в границах которой предусмотрено образование таких з</w:t>
      </w:r>
      <w:r w:rsidRPr="002C1221">
        <w:t>е</w:t>
      </w:r>
      <w:r w:rsidRPr="002C1221">
        <w:t>мельных участков. В этом случае решение об изъятии должно содержать указание на утве</w:t>
      </w:r>
      <w:r w:rsidRPr="002C1221">
        <w:t>р</w:t>
      </w:r>
      <w:r w:rsidRPr="002C1221">
        <w:t>ждение схемы расположения земельного участка.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14. В течение десяти дней со дня принятия решения об изъятии уполномоченный о</w:t>
      </w:r>
      <w:r w:rsidRPr="002C1221">
        <w:rPr>
          <w:rFonts w:ascii="Times New Roman" w:hAnsi="Times New Roman"/>
          <w:sz w:val="24"/>
          <w:szCs w:val="24"/>
        </w:rPr>
        <w:t>р</w:t>
      </w:r>
      <w:r w:rsidRPr="002C1221">
        <w:rPr>
          <w:rFonts w:ascii="Times New Roman" w:hAnsi="Times New Roman"/>
          <w:sz w:val="24"/>
          <w:szCs w:val="24"/>
        </w:rPr>
        <w:t>ган исполнительной власти или орган местного самоуправления, принявшие такое р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шение: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1) осуществляют размещение решения об изъятии на своем официальном сайте в и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формационно-телекоммуникационной сети «Интернет»;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5" w:name="Par2478"/>
      <w:bookmarkEnd w:id="305"/>
      <w:r w:rsidRPr="002C1221">
        <w:rPr>
          <w:rFonts w:ascii="Times New Roman" w:hAnsi="Times New Roman"/>
          <w:sz w:val="24"/>
          <w:szCs w:val="24"/>
        </w:rPr>
        <w:t>2) обеспечивают опубликование решения об изъятии (за исключением приложений к нему) в порядке, установленном для официального опубликования (обнародования) муниц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пальных правовых актов уставом поселения, городского округа (муниципального района в случае, если земельные участки, подлежащие изъятию, расположены на межселенной терр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тории) по месту нахождения земельных участков, подлежащих изъятию;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6" w:name="Par2479"/>
      <w:bookmarkEnd w:id="306"/>
      <w:r w:rsidRPr="002C1221">
        <w:rPr>
          <w:rFonts w:ascii="Times New Roman" w:hAnsi="Times New Roman"/>
          <w:sz w:val="24"/>
          <w:szCs w:val="24"/>
        </w:rPr>
        <w:t>3) направляют копию решения об изъятии правообладателям изымаемой недвижим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сти письмом с уведомлением о вручении по почтовым адресам, указанным в заявлениях об учете прав на недвижимость, либо в случае отсутствия указанных адресов по почтовым а</w:t>
      </w:r>
      <w:r w:rsidRPr="002C1221">
        <w:rPr>
          <w:rFonts w:ascii="Times New Roman" w:hAnsi="Times New Roman"/>
          <w:sz w:val="24"/>
          <w:szCs w:val="24"/>
        </w:rPr>
        <w:t>д</w:t>
      </w:r>
      <w:r w:rsidRPr="002C1221">
        <w:rPr>
          <w:rFonts w:ascii="Times New Roman" w:hAnsi="Times New Roman"/>
          <w:sz w:val="24"/>
          <w:szCs w:val="24"/>
        </w:rPr>
        <w:t>ресам, указанным в Едином государственном реестре недвижимости. В случае</w:t>
      </w:r>
      <w:proofErr w:type="gramStart"/>
      <w:r w:rsidRPr="002C1221">
        <w:rPr>
          <w:rFonts w:ascii="Times New Roman" w:hAnsi="Times New Roman"/>
          <w:sz w:val="24"/>
          <w:szCs w:val="24"/>
        </w:rPr>
        <w:t>,</w:t>
      </w:r>
      <w:proofErr w:type="gramEnd"/>
      <w:r w:rsidRPr="002C1221">
        <w:rPr>
          <w:rFonts w:ascii="Times New Roman" w:hAnsi="Times New Roman"/>
          <w:sz w:val="24"/>
          <w:szCs w:val="24"/>
        </w:rPr>
        <w:t xml:space="preserve"> если в связи с изъятием земельных участков изъятию подлежат расположенные на них здания, сооружения, находящиеся в них помещения, копия решения об изъятии направляется также по месту н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хождения таких зданий, сооружений, помещений. Если правообладатель изымаемой недв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жимости сообщил адрес для связи в виде электронной почты, ему также отправляется копия решения об изъятии в электронной форме. В отсутствие сведений об адресах, указанных в настоящем пункте, копия решения об изъятии по указанным адресам не направляется;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4) направляют копию решения об изъятии в орган регистрации прав;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1221">
        <w:rPr>
          <w:rFonts w:ascii="Times New Roman" w:hAnsi="Times New Roman"/>
          <w:sz w:val="24"/>
          <w:szCs w:val="24"/>
        </w:rPr>
        <w:t>5) направляют организации, подавшей ходатайство об изъятии, на основании кот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рого осуществляется изъятие земельных участков для государственных или муниципал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ных нужд (при наличии такого ходатайства), копию решения об изъятии, сведения о л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 xml:space="preserve">цах, подавших </w:t>
      </w:r>
      <w:r w:rsidRPr="002C1221">
        <w:rPr>
          <w:rFonts w:ascii="Times New Roman" w:hAnsi="Times New Roman"/>
          <w:sz w:val="24"/>
          <w:szCs w:val="24"/>
        </w:rPr>
        <w:lastRenderedPageBreak/>
        <w:t>заявления об учете их прав на недвижимость, и способах связи с ними, о лицах, являющихся правообладателями земельных участков и (или) расположенных на них объектов недвиж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мости, сведения о которых получены</w:t>
      </w:r>
      <w:proofErr w:type="gramEnd"/>
      <w:r w:rsidRPr="002C1221">
        <w:rPr>
          <w:rFonts w:ascii="Times New Roman" w:hAnsi="Times New Roman"/>
          <w:sz w:val="24"/>
          <w:szCs w:val="24"/>
        </w:rPr>
        <w:t xml:space="preserve"> на основании предусмотре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 xml:space="preserve">ных подпунктом 1 пункта 1 статьи 56.5 Земельного кодекса РФ запросов, а также копии документов, подтверждающих права указанных лиц на изымаемые земельные участки и (или) на </w:t>
      </w:r>
      <w:proofErr w:type="gramStart"/>
      <w:r w:rsidRPr="002C1221">
        <w:rPr>
          <w:rFonts w:ascii="Times New Roman" w:hAnsi="Times New Roman"/>
          <w:sz w:val="24"/>
          <w:szCs w:val="24"/>
        </w:rPr>
        <w:t>расположенные</w:t>
      </w:r>
      <w:proofErr w:type="gramEnd"/>
      <w:r w:rsidRPr="002C1221">
        <w:rPr>
          <w:rFonts w:ascii="Times New Roman" w:hAnsi="Times New Roman"/>
          <w:sz w:val="24"/>
          <w:szCs w:val="24"/>
        </w:rPr>
        <w:t xml:space="preserve"> на таких земельных участках объекты недвижимого имущества.</w:t>
      </w:r>
    </w:p>
    <w:p w:rsidR="007C6CC6" w:rsidRPr="002C1221" w:rsidRDefault="007C6CC6" w:rsidP="007C6CC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15. Решение об изъятии действует в течение трех лет со дня его принятия.</w:t>
      </w:r>
    </w:p>
    <w:p w:rsidR="00C766D8" w:rsidRPr="002C1221" w:rsidRDefault="007C6CC6" w:rsidP="007C6CC6">
      <w:pPr>
        <w:ind w:firstLine="720"/>
        <w:jc w:val="both"/>
      </w:pPr>
      <w:r w:rsidRPr="002C1221">
        <w:t xml:space="preserve">16. Решение об изъятии может быть обжаловано в суд в течение трех месяцев со дня уведомления правообладателя изымаемой недвижимости о принятом </w:t>
      </w:r>
      <w:proofErr w:type="gramStart"/>
      <w:r w:rsidRPr="002C1221">
        <w:t>решении</w:t>
      </w:r>
      <w:proofErr w:type="gramEnd"/>
      <w:r w:rsidRPr="002C1221">
        <w:t xml:space="preserve"> об из</w:t>
      </w:r>
      <w:r w:rsidRPr="002C1221">
        <w:t>ъ</w:t>
      </w:r>
      <w:r w:rsidRPr="002C1221">
        <w:t>ятии</w:t>
      </w:r>
      <w:r w:rsidR="00C766D8" w:rsidRPr="002C1221">
        <w:t>.</w:t>
      </w:r>
    </w:p>
    <w:p w:rsidR="00C766D8" w:rsidRPr="002C1221" w:rsidRDefault="00C766D8" w:rsidP="008A14E9">
      <w:pPr>
        <w:spacing w:before="240" w:after="240"/>
        <w:jc w:val="center"/>
        <w:outlineLvl w:val="2"/>
        <w:rPr>
          <w:b/>
          <w:bCs/>
        </w:rPr>
      </w:pPr>
      <w:bookmarkStart w:id="307" w:name="_Toc282347557"/>
      <w:bookmarkStart w:id="308" w:name="_Toc321209597"/>
      <w:bookmarkStart w:id="309" w:name="_Toc339819841"/>
      <w:bookmarkStart w:id="310" w:name="_Toc379186270"/>
      <w:bookmarkStart w:id="311" w:name="_Toc379293298"/>
      <w:bookmarkStart w:id="312" w:name="_Toc380051166"/>
      <w:bookmarkStart w:id="313" w:name="_Toc380581573"/>
      <w:bookmarkStart w:id="314" w:name="_Toc392516705"/>
      <w:bookmarkStart w:id="315" w:name="_Toc400454251"/>
      <w:bookmarkStart w:id="316" w:name="_Toc410315230"/>
      <w:bookmarkStart w:id="317" w:name="_Toc84805203"/>
      <w:r w:rsidRPr="002C1221">
        <w:rPr>
          <w:b/>
          <w:bCs/>
        </w:rPr>
        <w:t xml:space="preserve">Статья 26. Основные принципы организации застройки территории </w:t>
      </w:r>
      <w:bookmarkEnd w:id="307"/>
      <w:bookmarkEnd w:id="308"/>
      <w:bookmarkEnd w:id="309"/>
      <w:bookmarkEnd w:id="310"/>
      <w:bookmarkEnd w:id="311"/>
      <w:bookmarkEnd w:id="312"/>
      <w:bookmarkEnd w:id="313"/>
      <w:r w:rsidRPr="002C1221">
        <w:rPr>
          <w:b/>
          <w:bCs/>
        </w:rPr>
        <w:t>муниципальн</w:t>
      </w:r>
      <w:r w:rsidRPr="002C1221">
        <w:rPr>
          <w:b/>
          <w:bCs/>
        </w:rPr>
        <w:t>о</w:t>
      </w:r>
      <w:r w:rsidRPr="002C1221">
        <w:rPr>
          <w:b/>
          <w:bCs/>
        </w:rPr>
        <w:t>го образования</w:t>
      </w:r>
      <w:bookmarkEnd w:id="314"/>
      <w:bookmarkEnd w:id="315"/>
      <w:bookmarkEnd w:id="316"/>
      <w:bookmarkEnd w:id="317"/>
    </w:p>
    <w:p w:rsidR="00C766D8" w:rsidRPr="002C1221" w:rsidRDefault="00C766D8" w:rsidP="008A14E9">
      <w:pPr>
        <w:pStyle w:val="a8"/>
        <w:tabs>
          <w:tab w:val="left" w:pos="72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1. Планировочная организация и застройка территории </w:t>
      </w:r>
      <w:r w:rsidRPr="002C1221">
        <w:t>муниципального образов</w:t>
      </w:r>
      <w:r w:rsidRPr="002C1221">
        <w:t>а</w:t>
      </w:r>
      <w:r w:rsidRPr="002C1221">
        <w:t>ния</w:t>
      </w:r>
      <w:r w:rsidRPr="002C1221">
        <w:rPr>
          <w:color w:val="000000"/>
        </w:rPr>
        <w:t xml:space="preserve"> должны отвечать требованиям создания благоприятной среды, способствующей орг</w:t>
      </w:r>
      <w:r w:rsidRPr="002C1221">
        <w:rPr>
          <w:color w:val="000000"/>
        </w:rPr>
        <w:t>а</w:t>
      </w:r>
      <w:r w:rsidRPr="002C1221">
        <w:rPr>
          <w:color w:val="000000"/>
        </w:rPr>
        <w:t>низации жизнедеятельности населения, защите от неблагоприятных факторов природного и техн</w:t>
      </w:r>
      <w:r w:rsidRPr="002C1221">
        <w:rPr>
          <w:color w:val="000000"/>
        </w:rPr>
        <w:t>о</w:t>
      </w:r>
      <w:r w:rsidRPr="002C1221">
        <w:rPr>
          <w:color w:val="000000"/>
        </w:rPr>
        <w:t xml:space="preserve">генного воздействия. </w:t>
      </w:r>
    </w:p>
    <w:p w:rsidR="00C766D8" w:rsidRPr="002C1221" w:rsidRDefault="00C766D8" w:rsidP="008A14E9">
      <w:pPr>
        <w:pStyle w:val="a8"/>
        <w:tabs>
          <w:tab w:val="left" w:pos="72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>2. Для создания благоприятной среды проживания необходимо:</w:t>
      </w:r>
    </w:p>
    <w:p w:rsidR="00C766D8" w:rsidRPr="002C1221" w:rsidRDefault="00C766D8" w:rsidP="008A14E9">
      <w:pPr>
        <w:pStyle w:val="a8"/>
        <w:tabs>
          <w:tab w:val="left" w:pos="72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ab/>
        <w:t xml:space="preserve">– обеспечивать эффективное использование территории с учетом </w:t>
      </w:r>
      <w:r w:rsidR="00236BE5" w:rsidRPr="002C1221">
        <w:t>особенностей ее функциональной организации, развития социальной, транспортной и инженерной инфр</w:t>
      </w:r>
      <w:r w:rsidR="00236BE5" w:rsidRPr="002C1221">
        <w:t>а</w:t>
      </w:r>
      <w:r w:rsidR="00236BE5" w:rsidRPr="002C1221">
        <w:t xml:space="preserve">структур, заложенных в генеральном плане муниципального образования </w:t>
      </w:r>
      <w:proofErr w:type="spellStart"/>
      <w:r w:rsidR="00236BE5" w:rsidRPr="002C1221">
        <w:t>Гальбюштад</w:t>
      </w:r>
      <w:r w:rsidR="00236BE5" w:rsidRPr="002C1221">
        <w:t>т</w:t>
      </w:r>
      <w:r w:rsidR="00236BE5" w:rsidRPr="002C1221">
        <w:t>ский</w:t>
      </w:r>
      <w:proofErr w:type="spellEnd"/>
      <w:r w:rsidR="00236BE5" w:rsidRPr="002C1221">
        <w:t xml:space="preserve"> сельсовет</w:t>
      </w:r>
      <w:r w:rsidR="00236BE5" w:rsidRPr="002C1221">
        <w:rPr>
          <w:color w:val="000000"/>
        </w:rPr>
        <w:t xml:space="preserve"> и в </w:t>
      </w:r>
      <w:r w:rsidRPr="002C1221">
        <w:rPr>
          <w:color w:val="000000"/>
        </w:rPr>
        <w:t xml:space="preserve">документации по планировке территории; </w:t>
      </w:r>
    </w:p>
    <w:p w:rsidR="00C766D8" w:rsidRPr="002C1221" w:rsidRDefault="00C766D8" w:rsidP="008A14E9">
      <w:pPr>
        <w:pStyle w:val="a8"/>
        <w:tabs>
          <w:tab w:val="left" w:pos="72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ab/>
        <w:t xml:space="preserve">– обеспечить сохранение природной среды и имеющихся объектов историко-культурного наследия; </w:t>
      </w:r>
    </w:p>
    <w:p w:rsidR="00C766D8" w:rsidRPr="002C1221" w:rsidRDefault="00C766D8" w:rsidP="008A14E9">
      <w:pPr>
        <w:pStyle w:val="a8"/>
        <w:tabs>
          <w:tab w:val="left" w:pos="72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ab/>
        <w:t xml:space="preserve">– использовать, в том числе в новой застройке, архитектурно–планировочные приемы, наиболее соответствующие социально–гигиеническим параметрам; </w:t>
      </w:r>
    </w:p>
    <w:p w:rsidR="00C766D8" w:rsidRPr="002C1221" w:rsidRDefault="00C766D8" w:rsidP="008A14E9">
      <w:pPr>
        <w:pStyle w:val="a8"/>
        <w:tabs>
          <w:tab w:val="left" w:pos="72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ab/>
        <w:t>– обеспечивать инвалидам условия для беспрепятственного доступа к объектам соц</w:t>
      </w:r>
      <w:r w:rsidRPr="002C1221">
        <w:rPr>
          <w:color w:val="000000"/>
        </w:rPr>
        <w:t>и</w:t>
      </w:r>
      <w:r w:rsidRPr="002C1221">
        <w:rPr>
          <w:color w:val="000000"/>
        </w:rPr>
        <w:t xml:space="preserve">ального и иного назначения. </w:t>
      </w:r>
    </w:p>
    <w:p w:rsidR="00C766D8" w:rsidRPr="002C1221" w:rsidRDefault="00C766D8" w:rsidP="008A14E9">
      <w:pPr>
        <w:pStyle w:val="a8"/>
        <w:tabs>
          <w:tab w:val="left" w:pos="72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3. Застройка территории </w:t>
      </w:r>
      <w:r w:rsidRPr="002C1221">
        <w:t>муниципального образования</w:t>
      </w:r>
      <w:r w:rsidRPr="002C1221">
        <w:rPr>
          <w:color w:val="000000"/>
        </w:rPr>
        <w:t xml:space="preserve"> должна осуществляться в соо</w:t>
      </w:r>
      <w:r w:rsidRPr="002C1221">
        <w:rPr>
          <w:color w:val="000000"/>
        </w:rPr>
        <w:t>т</w:t>
      </w:r>
      <w:r w:rsidRPr="002C1221">
        <w:rPr>
          <w:color w:val="000000"/>
        </w:rPr>
        <w:t>ветствии с действующими нормативными правовыми актами в области градостро</w:t>
      </w:r>
      <w:r w:rsidRPr="002C1221">
        <w:rPr>
          <w:color w:val="000000"/>
        </w:rPr>
        <w:t>и</w:t>
      </w:r>
      <w:r w:rsidRPr="002C1221">
        <w:rPr>
          <w:color w:val="000000"/>
        </w:rPr>
        <w:t>тельной деятельности и градостроительными регламентами, обязательными для исполн</w:t>
      </w:r>
      <w:r w:rsidRPr="002C1221">
        <w:rPr>
          <w:color w:val="000000"/>
        </w:rPr>
        <w:t>е</w:t>
      </w:r>
      <w:r w:rsidRPr="002C1221">
        <w:rPr>
          <w:color w:val="000000"/>
        </w:rPr>
        <w:t>ния всеми собственниками земельных участков, землепользователями, арендаторами земельных учас</w:t>
      </w:r>
      <w:r w:rsidRPr="002C1221">
        <w:rPr>
          <w:color w:val="000000"/>
        </w:rPr>
        <w:t>т</w:t>
      </w:r>
      <w:r w:rsidRPr="002C1221">
        <w:rPr>
          <w:color w:val="000000"/>
        </w:rPr>
        <w:t>ков независимо от форм собственности и иных прав на земельные участки.</w:t>
      </w:r>
    </w:p>
    <w:p w:rsidR="00C766D8" w:rsidRPr="002C1221" w:rsidRDefault="00C766D8" w:rsidP="008A14E9">
      <w:pPr>
        <w:pStyle w:val="a8"/>
        <w:tabs>
          <w:tab w:val="left" w:pos="72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>4. При проектировании и осуществлении любого вида строительства необходимо с</w:t>
      </w:r>
      <w:r w:rsidRPr="002C1221">
        <w:rPr>
          <w:color w:val="000000"/>
        </w:rPr>
        <w:t>о</w:t>
      </w:r>
      <w:r w:rsidRPr="002C1221">
        <w:rPr>
          <w:color w:val="000000"/>
        </w:rPr>
        <w:t>блюдать красные линии, иные линии регулирования застройки, предусмотренные утве</w:t>
      </w:r>
      <w:r w:rsidRPr="002C1221">
        <w:rPr>
          <w:color w:val="000000"/>
        </w:rPr>
        <w:t>р</w:t>
      </w:r>
      <w:r w:rsidRPr="002C1221">
        <w:rPr>
          <w:color w:val="000000"/>
        </w:rPr>
        <w:t>жденной в установленном порядке градостроительной документацией. Нарушение красных линий влечет за собой наступление административной или уголовной ответственности в с</w:t>
      </w:r>
      <w:r w:rsidRPr="002C1221">
        <w:rPr>
          <w:color w:val="000000"/>
        </w:rPr>
        <w:t>о</w:t>
      </w:r>
      <w:r w:rsidRPr="002C1221">
        <w:rPr>
          <w:color w:val="000000"/>
        </w:rPr>
        <w:t>ответствии с действующим законодательством.</w:t>
      </w:r>
    </w:p>
    <w:p w:rsidR="00C766D8" w:rsidRPr="002C1221" w:rsidRDefault="00C766D8" w:rsidP="008A14E9">
      <w:pPr>
        <w:pStyle w:val="a8"/>
        <w:tabs>
          <w:tab w:val="left" w:pos="72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>5. Строительство, реконструкция объектов капитального строительства, линейных с</w:t>
      </w:r>
      <w:r w:rsidRPr="002C1221">
        <w:rPr>
          <w:color w:val="000000"/>
        </w:rPr>
        <w:t>о</w:t>
      </w:r>
      <w:r w:rsidRPr="002C1221">
        <w:rPr>
          <w:color w:val="000000"/>
        </w:rPr>
        <w:t>оружений и объектов, элементов благоустройства территории должно осуществляться в с</w:t>
      </w:r>
      <w:r w:rsidRPr="002C1221">
        <w:rPr>
          <w:color w:val="000000"/>
        </w:rPr>
        <w:t>о</w:t>
      </w:r>
      <w:r w:rsidRPr="002C1221">
        <w:rPr>
          <w:color w:val="000000"/>
        </w:rPr>
        <w:t>ответствии с проектной документацией, подготовленной, согласованной и утвержденной з</w:t>
      </w:r>
      <w:r w:rsidRPr="002C1221">
        <w:rPr>
          <w:color w:val="000000"/>
        </w:rPr>
        <w:t>а</w:t>
      </w:r>
      <w:r w:rsidRPr="002C1221">
        <w:rPr>
          <w:color w:val="000000"/>
        </w:rPr>
        <w:t>казчиком. Основанием для выдачи разрешения на строительство служит проектная докуме</w:t>
      </w:r>
      <w:r w:rsidRPr="002C1221">
        <w:rPr>
          <w:color w:val="000000"/>
        </w:rPr>
        <w:t>н</w:t>
      </w:r>
      <w:r w:rsidRPr="002C1221">
        <w:rPr>
          <w:color w:val="000000"/>
        </w:rPr>
        <w:t>тация, градостроительный план земельного участка, а также наличие правоуст</w:t>
      </w:r>
      <w:r w:rsidRPr="002C1221">
        <w:rPr>
          <w:color w:val="000000"/>
        </w:rPr>
        <w:t>а</w:t>
      </w:r>
      <w:r w:rsidRPr="002C1221">
        <w:rPr>
          <w:color w:val="000000"/>
        </w:rPr>
        <w:t>навливающих документов на застраиваемый земельный участок.</w:t>
      </w:r>
    </w:p>
    <w:p w:rsidR="00C766D8" w:rsidRPr="002C1221" w:rsidRDefault="00C766D8" w:rsidP="008A14E9">
      <w:pPr>
        <w:pStyle w:val="a8"/>
        <w:tabs>
          <w:tab w:val="left" w:pos="72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>6. Виды объектов капитального строительства, при строительстве которых проек</w:t>
      </w:r>
      <w:r w:rsidRPr="002C1221">
        <w:rPr>
          <w:color w:val="000000"/>
        </w:rPr>
        <w:t>т</w:t>
      </w:r>
      <w:r w:rsidRPr="002C1221">
        <w:rPr>
          <w:color w:val="000000"/>
        </w:rPr>
        <w:t>ная документация может не подготавливаться, а также когда выдача разрешения на строительс</w:t>
      </w:r>
      <w:r w:rsidRPr="002C1221">
        <w:rPr>
          <w:color w:val="000000"/>
        </w:rPr>
        <w:t>т</w:t>
      </w:r>
      <w:r w:rsidRPr="002C1221">
        <w:rPr>
          <w:color w:val="000000"/>
        </w:rPr>
        <w:t>во не требуется, устанавливаются законодательством о градостроительной деятел</w:t>
      </w:r>
      <w:r w:rsidRPr="002C1221">
        <w:rPr>
          <w:color w:val="000000"/>
        </w:rPr>
        <w:t>ь</w:t>
      </w:r>
      <w:r w:rsidRPr="002C1221">
        <w:rPr>
          <w:color w:val="000000"/>
        </w:rPr>
        <w:t>ности.</w:t>
      </w:r>
    </w:p>
    <w:p w:rsidR="00C766D8" w:rsidRPr="002C1221" w:rsidRDefault="00C766D8" w:rsidP="008A14E9">
      <w:pPr>
        <w:pStyle w:val="a8"/>
        <w:tabs>
          <w:tab w:val="left" w:pos="72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7. </w:t>
      </w:r>
      <w:proofErr w:type="gramStart"/>
      <w:r w:rsidRPr="002C1221">
        <w:rPr>
          <w:color w:val="000000"/>
        </w:rPr>
        <w:t>Граждане и юридические лица, владеющие земельными участками на праве собс</w:t>
      </w:r>
      <w:r w:rsidRPr="002C1221">
        <w:rPr>
          <w:color w:val="000000"/>
        </w:rPr>
        <w:t>т</w:t>
      </w:r>
      <w:r w:rsidRPr="002C1221">
        <w:rPr>
          <w:color w:val="000000"/>
        </w:rPr>
        <w:t>венности, пожизненного наследуемого владения, постоянного (бессрочного) пользов</w:t>
      </w:r>
      <w:r w:rsidRPr="002C1221">
        <w:rPr>
          <w:color w:val="000000"/>
        </w:rPr>
        <w:t>а</w:t>
      </w:r>
      <w:r w:rsidRPr="002C1221">
        <w:rPr>
          <w:color w:val="000000"/>
        </w:rPr>
        <w:t>ния, аренды вправе осуществлять снос или реконструкцию находящихся на данных з</w:t>
      </w:r>
      <w:r w:rsidRPr="002C1221">
        <w:rPr>
          <w:color w:val="000000"/>
        </w:rPr>
        <w:t>е</w:t>
      </w:r>
      <w:r w:rsidRPr="002C1221">
        <w:rPr>
          <w:color w:val="000000"/>
        </w:rPr>
        <w:t xml:space="preserve">мельных участках зданий, строений, сооружений в соответствии с градостроительным, земельным, </w:t>
      </w:r>
      <w:r w:rsidRPr="002C1221">
        <w:rPr>
          <w:color w:val="000000"/>
        </w:rPr>
        <w:lastRenderedPageBreak/>
        <w:t>жилищным законодательством, законодательством об охране природы и культурного насл</w:t>
      </w:r>
      <w:r w:rsidRPr="002C1221">
        <w:rPr>
          <w:color w:val="000000"/>
        </w:rPr>
        <w:t>е</w:t>
      </w:r>
      <w:r w:rsidRPr="002C1221">
        <w:rPr>
          <w:color w:val="000000"/>
        </w:rPr>
        <w:t>дия при условии выполнения обязательств обременения земельных учас</w:t>
      </w:r>
      <w:r w:rsidRPr="002C1221">
        <w:rPr>
          <w:color w:val="000000"/>
        </w:rPr>
        <w:t>т</w:t>
      </w:r>
      <w:r w:rsidRPr="002C1221">
        <w:rPr>
          <w:color w:val="000000"/>
        </w:rPr>
        <w:t>ков.</w:t>
      </w:r>
      <w:proofErr w:type="gramEnd"/>
    </w:p>
    <w:p w:rsidR="00C766D8" w:rsidRPr="002C1221" w:rsidRDefault="00C766D8" w:rsidP="008A14E9">
      <w:pPr>
        <w:pStyle w:val="a8"/>
        <w:tabs>
          <w:tab w:val="left" w:pos="72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>8. Застройщиком, до начала строительства жилых домов и общественных зданий должны осуществляться устройство дорог, вертикальная планировка территорий, пр</w:t>
      </w:r>
      <w:r w:rsidRPr="002C1221">
        <w:rPr>
          <w:color w:val="000000"/>
        </w:rPr>
        <w:t>о</w:t>
      </w:r>
      <w:r w:rsidRPr="002C1221">
        <w:rPr>
          <w:color w:val="000000"/>
        </w:rPr>
        <w:t>кладка новых и реконструкция существующих инженерных коммуникаций.</w:t>
      </w:r>
    </w:p>
    <w:p w:rsidR="00C766D8" w:rsidRPr="002C1221" w:rsidRDefault="00C766D8" w:rsidP="008A14E9">
      <w:pPr>
        <w:pStyle w:val="a8"/>
        <w:tabs>
          <w:tab w:val="left" w:pos="72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>9. Все объекты капитального строительства должны вводиться в эксплуатацию с обеспечением полного уровня инженерного оборудования и благоустройства (проезды, по</w:t>
      </w:r>
      <w:r w:rsidRPr="002C1221">
        <w:rPr>
          <w:color w:val="000000"/>
        </w:rPr>
        <w:t>д</w:t>
      </w:r>
      <w:r w:rsidRPr="002C1221">
        <w:rPr>
          <w:color w:val="000000"/>
        </w:rPr>
        <w:t>ходы, озеленение, наружное освещение и т.п.), исключающего необходимость возобновл</w:t>
      </w:r>
      <w:r w:rsidRPr="002C1221">
        <w:rPr>
          <w:color w:val="000000"/>
        </w:rPr>
        <w:t>е</w:t>
      </w:r>
      <w:r w:rsidRPr="002C1221">
        <w:rPr>
          <w:color w:val="000000"/>
        </w:rPr>
        <w:t>ния земляных (строительных) работ на участках с объектами, введенными в эк</w:t>
      </w:r>
      <w:r w:rsidRPr="002C1221">
        <w:rPr>
          <w:color w:val="000000"/>
        </w:rPr>
        <w:t>с</w:t>
      </w:r>
      <w:r w:rsidRPr="002C1221">
        <w:rPr>
          <w:color w:val="000000"/>
        </w:rPr>
        <w:t>плуатацию.</w:t>
      </w:r>
    </w:p>
    <w:p w:rsidR="00C766D8" w:rsidRPr="002C1221" w:rsidRDefault="00C766D8" w:rsidP="008A14E9">
      <w:pPr>
        <w:pStyle w:val="a8"/>
        <w:tabs>
          <w:tab w:val="left" w:pos="72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>10. Объем и качество законченного строительством объекта, оснащение инжене</w:t>
      </w:r>
      <w:r w:rsidRPr="002C1221">
        <w:rPr>
          <w:color w:val="000000"/>
        </w:rPr>
        <w:t>р</w:t>
      </w:r>
      <w:r w:rsidRPr="002C1221">
        <w:rPr>
          <w:color w:val="000000"/>
        </w:rPr>
        <w:t>ным оборудованием, внешнее благоустройство земельного участка должны соответствовать пр</w:t>
      </w:r>
      <w:r w:rsidRPr="002C1221">
        <w:rPr>
          <w:color w:val="000000"/>
        </w:rPr>
        <w:t>о</w:t>
      </w:r>
      <w:r w:rsidRPr="002C1221">
        <w:rPr>
          <w:color w:val="000000"/>
        </w:rPr>
        <w:t>ектной документации.</w:t>
      </w:r>
    </w:p>
    <w:p w:rsidR="00C766D8" w:rsidRPr="002C1221" w:rsidRDefault="00C766D8" w:rsidP="008A14E9">
      <w:pPr>
        <w:pStyle w:val="a8"/>
        <w:tabs>
          <w:tab w:val="left" w:pos="72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>11. Ответственность за сохранность геодезических знаков, зеленых насаждений, эл</w:t>
      </w:r>
      <w:r w:rsidRPr="002C1221">
        <w:rPr>
          <w:color w:val="000000"/>
        </w:rPr>
        <w:t>е</w:t>
      </w:r>
      <w:r w:rsidRPr="002C1221">
        <w:rPr>
          <w:color w:val="000000"/>
        </w:rPr>
        <w:t>ментов благоустройства в районе выполнения работ возлагается на застройщика либо лицо, осуществляющее ведение строительных работ.</w:t>
      </w:r>
    </w:p>
    <w:p w:rsidR="00C766D8" w:rsidRPr="002C1221" w:rsidRDefault="00C766D8" w:rsidP="008A14E9">
      <w:pPr>
        <w:spacing w:before="240" w:after="240"/>
        <w:jc w:val="center"/>
        <w:outlineLvl w:val="2"/>
        <w:rPr>
          <w:b/>
          <w:bCs/>
        </w:rPr>
      </w:pPr>
      <w:bookmarkStart w:id="318" w:name="_Toc282347558"/>
      <w:bookmarkStart w:id="319" w:name="_Toc321209598"/>
      <w:bookmarkStart w:id="320" w:name="_Toc339819842"/>
      <w:bookmarkStart w:id="321" w:name="_Toc379186271"/>
      <w:bookmarkStart w:id="322" w:name="_Toc379293299"/>
      <w:bookmarkStart w:id="323" w:name="_Toc380051167"/>
      <w:bookmarkStart w:id="324" w:name="_Toc380581574"/>
      <w:bookmarkStart w:id="325" w:name="_Toc392516706"/>
      <w:bookmarkStart w:id="326" w:name="_Toc400454252"/>
      <w:bookmarkStart w:id="327" w:name="_Toc410315231"/>
      <w:bookmarkStart w:id="328" w:name="_Toc84805204"/>
      <w:r w:rsidRPr="002C1221">
        <w:rPr>
          <w:b/>
          <w:bCs/>
        </w:rPr>
        <w:t xml:space="preserve">Статья 27. 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r w:rsidR="00236BE5" w:rsidRPr="002C1221">
        <w:rPr>
          <w:b/>
        </w:rPr>
        <w:t>Выдача разрешения на строительство</w:t>
      </w:r>
      <w:bookmarkEnd w:id="328"/>
    </w:p>
    <w:p w:rsidR="00236BE5" w:rsidRPr="002C1221" w:rsidRDefault="00C766D8" w:rsidP="00236BE5">
      <w:pPr>
        <w:ind w:firstLine="709"/>
        <w:jc w:val="both"/>
      </w:pPr>
      <w:r w:rsidRPr="002C1221">
        <w:t xml:space="preserve">1. </w:t>
      </w:r>
      <w:proofErr w:type="gramStart"/>
      <w:r w:rsidR="00236BE5" w:rsidRPr="002C1221">
        <w:t>Правом осуществления строительства, реконструкции объектов капитального строительства на территории поселения обладают физические и юридические лица, владе</w:t>
      </w:r>
      <w:r w:rsidR="00236BE5" w:rsidRPr="002C1221">
        <w:t>ю</w:t>
      </w:r>
      <w:r w:rsidR="00236BE5" w:rsidRPr="002C1221">
        <w:t>щие земельными участками, объектами капитального строительства на правах собственн</w:t>
      </w:r>
      <w:r w:rsidR="00236BE5" w:rsidRPr="002C1221">
        <w:t>о</w:t>
      </w:r>
      <w:r w:rsidR="00236BE5" w:rsidRPr="002C1221">
        <w:t>сти, аренды, постоянного бессрочного пользования, пожизненного наследуемого владения.</w:t>
      </w:r>
      <w:proofErr w:type="gramEnd"/>
    </w:p>
    <w:p w:rsidR="00236BE5" w:rsidRPr="002C1221" w:rsidRDefault="00236BE5" w:rsidP="00236BE5">
      <w:pPr>
        <w:ind w:firstLine="709"/>
        <w:jc w:val="both"/>
      </w:pPr>
      <w:bookmarkStart w:id="329" w:name="_Toc459908485"/>
      <w:bookmarkStart w:id="330" w:name="_Toc448780610"/>
      <w:bookmarkStart w:id="331" w:name="_Toc448780124"/>
      <w:bookmarkStart w:id="332" w:name="_Toc448774961"/>
      <w:bookmarkStart w:id="333" w:name="_Toc437587898"/>
      <w:bookmarkStart w:id="334" w:name="_Toc282347559"/>
      <w:r w:rsidRPr="002C1221">
        <w:t>2. Строительство, реконструкция объектов капитального строительства осуществл</w:t>
      </w:r>
      <w:r w:rsidRPr="002C1221">
        <w:t>я</w:t>
      </w:r>
      <w:r w:rsidRPr="002C1221">
        <w:t>ются на основании разрешения на строительство, за исключением случаев, предусмо</w:t>
      </w:r>
      <w:r w:rsidRPr="002C1221">
        <w:t>т</w:t>
      </w:r>
      <w:r w:rsidRPr="002C1221">
        <w:t xml:space="preserve">ренных статьей 51 Градостроительного кодекса Российской Федерации. </w:t>
      </w:r>
    </w:p>
    <w:p w:rsidR="00236BE5" w:rsidRPr="002C1221" w:rsidRDefault="00236BE5" w:rsidP="00236BE5">
      <w:pPr>
        <w:ind w:firstLine="709"/>
        <w:jc w:val="both"/>
      </w:pPr>
      <w:r w:rsidRPr="002C1221">
        <w:t>3. Разрешение на строительство выдается в соответствии с требованиями, устано</w:t>
      </w:r>
      <w:r w:rsidRPr="002C1221">
        <w:t>в</w:t>
      </w:r>
      <w:r w:rsidRPr="002C1221">
        <w:t>ленными Градостроительным кодексом Российской Федерации.</w:t>
      </w:r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2C1221">
        <w:rPr>
          <w:rFonts w:ascii="Times New Roman" w:hAnsi="Times New Roman"/>
          <w:sz w:val="24"/>
          <w:szCs w:val="24"/>
        </w:rPr>
        <w:t>Не допускается выдача разрешений на строительство при отсутствии правил земл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пользования и застройки, за исключением строительства, реконструкции объектов федерал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ного значения, объектов регионального значения, объектов местного значения муниципал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ных районов, объектов капитального строительства на земельных участках, на которые не распространяется действие градостроительных регламентов или для которых не устанавл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ваются градостроительные регламенты, и в иных предусмотренных фед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ральными законами случаях, а также в случае несоответствия проектной</w:t>
      </w:r>
      <w:proofErr w:type="gramEnd"/>
      <w:r w:rsidRPr="002C1221">
        <w:rPr>
          <w:rFonts w:ascii="Times New Roman" w:hAnsi="Times New Roman"/>
          <w:sz w:val="24"/>
          <w:szCs w:val="24"/>
        </w:rPr>
        <w:t xml:space="preserve"> документации объектов капитального строительства ограничениям использования объектов недвижимости, установленным на </w:t>
      </w:r>
      <w:proofErr w:type="spellStart"/>
      <w:r w:rsidRPr="002C1221">
        <w:rPr>
          <w:rFonts w:ascii="Times New Roman" w:hAnsi="Times New Roman"/>
          <w:sz w:val="24"/>
          <w:szCs w:val="24"/>
        </w:rPr>
        <w:t>приаэродромной</w:t>
      </w:r>
      <w:proofErr w:type="spellEnd"/>
      <w:r w:rsidRPr="002C1221">
        <w:rPr>
          <w:rFonts w:ascii="Times New Roman" w:hAnsi="Times New Roman"/>
          <w:sz w:val="24"/>
          <w:szCs w:val="24"/>
        </w:rPr>
        <w:t xml:space="preserve"> территории.</w:t>
      </w:r>
    </w:p>
    <w:p w:rsidR="00236BE5" w:rsidRPr="002C1221" w:rsidRDefault="00236BE5" w:rsidP="00236BE5">
      <w:pPr>
        <w:ind w:firstLine="709"/>
        <w:jc w:val="both"/>
      </w:pPr>
      <w:r w:rsidRPr="002C1221">
        <w:t>5. Выдача разрешения на строительство не требуется в случае:</w:t>
      </w:r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1221">
        <w:rPr>
          <w:rFonts w:ascii="Times New Roman" w:hAnsi="Times New Roman"/>
          <w:sz w:val="24"/>
          <w:szCs w:val="24"/>
        </w:rPr>
        <w:t>1) строительства, реконструкции гаража на земельном участке, предоставленном ф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зическому лицу для целей, не связанных с осуществлением предпринимательской деятельн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сти, или строительства, реконструкции на садовом земельном участке жилого дома, садового дома, хозяйственных построек, определенных в соответствии с законодательс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вом в сфере садоводства и огородничества;</w:t>
      </w:r>
      <w:proofErr w:type="gramEnd"/>
    </w:p>
    <w:p w:rsidR="00236BE5" w:rsidRPr="002C1221" w:rsidRDefault="00236BE5" w:rsidP="00236BE5">
      <w:pPr>
        <w:ind w:firstLine="709"/>
        <w:jc w:val="both"/>
      </w:pPr>
      <w:r w:rsidRPr="002C1221">
        <w:t>1.1) строительства, реконструкции объектов индивидуального жилищного строител</w:t>
      </w:r>
      <w:r w:rsidRPr="002C1221">
        <w:t>ь</w:t>
      </w:r>
      <w:r w:rsidRPr="002C1221">
        <w:t>ства;</w:t>
      </w:r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2 строительства, реконструкции объектов, не являющихся объектами капитального строительства;</w:t>
      </w:r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3) строительства на земельном участке строений и сооружений вспомогательного и</w:t>
      </w:r>
      <w:r w:rsidRPr="002C1221">
        <w:rPr>
          <w:rFonts w:ascii="Times New Roman" w:hAnsi="Times New Roman"/>
          <w:sz w:val="24"/>
          <w:szCs w:val="24"/>
        </w:rPr>
        <w:t>с</w:t>
      </w:r>
      <w:r w:rsidRPr="002C1221">
        <w:rPr>
          <w:rFonts w:ascii="Times New Roman" w:hAnsi="Times New Roman"/>
          <w:sz w:val="24"/>
          <w:szCs w:val="24"/>
        </w:rPr>
        <w:t>пользования;</w:t>
      </w:r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4) изменения объектов капитального строительства и (или) их частей, если такие и</w:t>
      </w:r>
      <w:r w:rsidRPr="002C1221">
        <w:rPr>
          <w:rFonts w:ascii="Times New Roman" w:hAnsi="Times New Roman"/>
          <w:sz w:val="24"/>
          <w:szCs w:val="24"/>
        </w:rPr>
        <w:t>з</w:t>
      </w:r>
      <w:r w:rsidRPr="002C1221">
        <w:rPr>
          <w:rFonts w:ascii="Times New Roman" w:hAnsi="Times New Roman"/>
          <w:sz w:val="24"/>
          <w:szCs w:val="24"/>
        </w:rPr>
        <w:t>менения не затрагивают конструктивные и другие характеристики их надежности и безопа</w:t>
      </w:r>
      <w:r w:rsidRPr="002C1221">
        <w:rPr>
          <w:rFonts w:ascii="Times New Roman" w:hAnsi="Times New Roman"/>
          <w:sz w:val="24"/>
          <w:szCs w:val="24"/>
        </w:rPr>
        <w:t>с</w:t>
      </w:r>
      <w:r w:rsidRPr="002C1221">
        <w:rPr>
          <w:rFonts w:ascii="Times New Roman" w:hAnsi="Times New Roman"/>
          <w:sz w:val="24"/>
          <w:szCs w:val="24"/>
        </w:rPr>
        <w:t>ности и не превышают предельные параметры разрешенного строительства, р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конструкции, установленные градостроительным регламентом;</w:t>
      </w:r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lastRenderedPageBreak/>
        <w:t>4.1) капитального ремонта объектов капитального строительства;</w:t>
      </w:r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4.2) строительства, реконструкции буровых скважин, предусмотренных подготовле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ными, согласованными и утвержденными в соответствии с законодательством Росси</w:t>
      </w:r>
      <w:r w:rsidRPr="002C1221">
        <w:rPr>
          <w:rFonts w:ascii="Times New Roman" w:hAnsi="Times New Roman"/>
          <w:sz w:val="24"/>
          <w:szCs w:val="24"/>
        </w:rPr>
        <w:t>й</w:t>
      </w:r>
      <w:r w:rsidRPr="002C1221">
        <w:rPr>
          <w:rFonts w:ascii="Times New Roman" w:hAnsi="Times New Roman"/>
          <w:sz w:val="24"/>
          <w:szCs w:val="24"/>
        </w:rPr>
        <w:t>ской Федерации о недрах техническим проектом разработки месторождений полезных ископа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мых или иной проектной документацией на выполнение работ, связанных с польз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ванием участками недр;</w:t>
      </w:r>
    </w:p>
    <w:p w:rsidR="00236BE5" w:rsidRPr="002C1221" w:rsidRDefault="00236BE5" w:rsidP="00236BE5">
      <w:pPr>
        <w:ind w:firstLine="709"/>
        <w:jc w:val="both"/>
      </w:pPr>
      <w:r w:rsidRPr="002C1221">
        <w:t>4.3) строительства, реконструкции посольств, консульств и представительств Росси</w:t>
      </w:r>
      <w:r w:rsidRPr="002C1221">
        <w:t>й</w:t>
      </w:r>
      <w:r w:rsidRPr="002C1221">
        <w:t>ской Федерации за рубежом;</w:t>
      </w:r>
    </w:p>
    <w:p w:rsidR="00236BE5" w:rsidRPr="002C1221" w:rsidRDefault="00236BE5" w:rsidP="00236BE5">
      <w:pPr>
        <w:ind w:firstLine="709"/>
        <w:jc w:val="both"/>
      </w:pPr>
      <w:r w:rsidRPr="002C1221">
        <w:t xml:space="preserve">4.4) строительства, реконструкции объектов, предназначенных для транспортировки природного газа под давлением до 0,6 </w:t>
      </w:r>
      <w:proofErr w:type="spellStart"/>
      <w:r w:rsidRPr="002C1221">
        <w:t>мегапаскаля</w:t>
      </w:r>
      <w:proofErr w:type="spellEnd"/>
      <w:r w:rsidRPr="002C1221">
        <w:t xml:space="preserve"> включительно;</w:t>
      </w:r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4.5) размещения антенных опор (мачт и башен) высотой до 50 метров, предназначе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ных для размещения сре</w:t>
      </w:r>
      <w:proofErr w:type="gramStart"/>
      <w:r w:rsidRPr="002C1221">
        <w:rPr>
          <w:rFonts w:ascii="Times New Roman" w:hAnsi="Times New Roman"/>
          <w:sz w:val="24"/>
          <w:szCs w:val="24"/>
        </w:rPr>
        <w:t>дств св</w:t>
      </w:r>
      <w:proofErr w:type="gramEnd"/>
      <w:r w:rsidRPr="002C1221">
        <w:rPr>
          <w:rFonts w:ascii="Times New Roman" w:hAnsi="Times New Roman"/>
          <w:sz w:val="24"/>
          <w:szCs w:val="24"/>
        </w:rPr>
        <w:t>язи;</w:t>
      </w:r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5) иных случаях, если в соответствии с Градостроительным кодексом Российской Ф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дерации, нормативными правовыми актами Правительства Российской Федерации, закон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дательством субъектов Российской Федерации о градостроительной деятельности получение разрешения на строительство не требуется.</w:t>
      </w:r>
    </w:p>
    <w:bookmarkEnd w:id="329"/>
    <w:bookmarkEnd w:id="330"/>
    <w:bookmarkEnd w:id="331"/>
    <w:bookmarkEnd w:id="332"/>
    <w:bookmarkEnd w:id="333"/>
    <w:bookmarkEnd w:id="334"/>
    <w:p w:rsidR="00236BE5" w:rsidRPr="002C1221" w:rsidRDefault="00236BE5" w:rsidP="00236BE5">
      <w:pPr>
        <w:ind w:firstLine="709"/>
        <w:jc w:val="both"/>
      </w:pPr>
      <w:r w:rsidRPr="002C1221">
        <w:t xml:space="preserve">6. </w:t>
      </w:r>
      <w:proofErr w:type="gramStart"/>
      <w:r w:rsidRPr="002C1221">
        <w:t>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</w:t>
      </w:r>
      <w:r w:rsidRPr="002C1221">
        <w:t>ь</w:t>
      </w:r>
      <w:r w:rsidRPr="002C1221">
        <w:t>ный орган исполнительной власти, орган исполнительной власти субъекта Российской Фед</w:t>
      </w:r>
      <w:r w:rsidRPr="002C1221">
        <w:t>е</w:t>
      </w:r>
      <w:r w:rsidRPr="002C1221">
        <w:t>рации или орган местного самоуправления, в том числе через многофункци</w:t>
      </w:r>
      <w:r w:rsidRPr="002C1221">
        <w:t>о</w:t>
      </w:r>
      <w:r w:rsidRPr="002C1221">
        <w:t>нальный центр, либо направляет в указанные органы посредством почтового отправления с уведомлением о вручении или</w:t>
      </w:r>
      <w:proofErr w:type="gramEnd"/>
      <w:r w:rsidRPr="002C1221">
        <w:t xml:space="preserve"> единого портала государственных и муниципальных услуг уведомление о пл</w:t>
      </w:r>
      <w:r w:rsidRPr="002C1221">
        <w:t>а</w:t>
      </w:r>
      <w:r w:rsidRPr="002C1221">
        <w:t xml:space="preserve">нируемых </w:t>
      </w:r>
      <w:proofErr w:type="gramStart"/>
      <w:r w:rsidRPr="002C1221">
        <w:t>строительстве</w:t>
      </w:r>
      <w:proofErr w:type="gramEnd"/>
      <w:r w:rsidRPr="002C1221">
        <w:t xml:space="preserve"> или реконструкции объекта индивидуального жилищного стро</w:t>
      </w:r>
      <w:r w:rsidRPr="002C1221">
        <w:t>и</w:t>
      </w:r>
      <w:r w:rsidRPr="002C1221">
        <w:t>тельства или садового дома.</w:t>
      </w:r>
    </w:p>
    <w:p w:rsidR="00236BE5" w:rsidRPr="002C1221" w:rsidRDefault="00236BE5" w:rsidP="00236BE5">
      <w:pPr>
        <w:ind w:firstLine="709"/>
        <w:jc w:val="both"/>
      </w:pPr>
      <w:r w:rsidRPr="002C1221">
        <w:t>7. Форма уведомления о планируемом строительстве утверждается федеральным о</w:t>
      </w:r>
      <w:r w:rsidRPr="002C1221">
        <w:t>р</w:t>
      </w:r>
      <w:r w:rsidRPr="002C1221">
        <w:t>ганом исполнительной власти, осуществляющим функции по выработке и реализации гос</w:t>
      </w:r>
      <w:r w:rsidRPr="002C1221">
        <w:t>у</w:t>
      </w:r>
      <w:r w:rsidRPr="002C1221">
        <w:t>дарственной политики и нормативно-правовому регулированию в сфере строительства, а</w:t>
      </w:r>
      <w:r w:rsidRPr="002C1221">
        <w:t>р</w:t>
      </w:r>
      <w:r w:rsidRPr="002C1221">
        <w:t>хитектуры, градостроительства.</w:t>
      </w:r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8. </w:t>
      </w:r>
      <w:proofErr w:type="gramStart"/>
      <w:r w:rsidRPr="002C1221">
        <w:rPr>
          <w:rFonts w:ascii="Times New Roman" w:hAnsi="Times New Roman"/>
          <w:sz w:val="24"/>
          <w:szCs w:val="24"/>
        </w:rPr>
        <w:t>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ет или направляет способами, указанными в части 6 настоящей статьи, уведомление об этом в уполномоченные на выдачу разрешений на строительство федеральный орган исполнител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ной власти, орган исполнительной власти субъекта Российской Федерации или орган мес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ного самоуправления с указанием изменяемых параметров.</w:t>
      </w:r>
      <w:proofErr w:type="gramEnd"/>
      <w:r w:rsidRPr="002C1221">
        <w:rPr>
          <w:rFonts w:ascii="Times New Roman" w:hAnsi="Times New Roman"/>
          <w:sz w:val="24"/>
          <w:szCs w:val="24"/>
        </w:rPr>
        <w:t xml:space="preserve"> Рассмотрение указанного ув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домления осуществляется в соответствии с частями 4 - 13 статьи 51.1 Град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строительного кодекса РФ. Форма указанного уведомления утверждается федеральным органом исполн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тельной власти, осуществляющим функции по выработке и реализации государственной п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литики и нормативно-правовому регулированию в сфере строительства, архитектуры, град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строительства.</w:t>
      </w:r>
    </w:p>
    <w:p w:rsidR="00C766D8" w:rsidRPr="002C1221" w:rsidRDefault="00236BE5" w:rsidP="00236BE5">
      <w:pPr>
        <w:pStyle w:val="a8"/>
        <w:tabs>
          <w:tab w:val="left" w:pos="720"/>
        </w:tabs>
        <w:ind w:firstLine="720"/>
        <w:jc w:val="both"/>
      </w:pPr>
      <w:r w:rsidRPr="002C1221">
        <w:t>9.  Особенности осуществления строительства или реконструкции объекта индивид</w:t>
      </w:r>
      <w:r w:rsidRPr="002C1221">
        <w:t>у</w:t>
      </w:r>
      <w:r w:rsidRPr="002C1221">
        <w:t>ального жилищного строительства или садового дома</w:t>
      </w:r>
      <w:r w:rsidRPr="002C1221">
        <w:rPr>
          <w:bCs/>
        </w:rPr>
        <w:t xml:space="preserve"> определены</w:t>
      </w:r>
      <w:r w:rsidRPr="002C1221">
        <w:t xml:space="preserve"> статьей 51.1 Градостро</w:t>
      </w:r>
      <w:r w:rsidRPr="002C1221">
        <w:t>и</w:t>
      </w:r>
      <w:r w:rsidRPr="002C1221">
        <w:t>тельного кодекса РФ</w:t>
      </w:r>
      <w:r w:rsidR="00C766D8" w:rsidRPr="002C1221">
        <w:t>.</w:t>
      </w:r>
    </w:p>
    <w:p w:rsidR="00C766D8" w:rsidRPr="002C1221" w:rsidRDefault="00C766D8" w:rsidP="008A14E9">
      <w:pPr>
        <w:spacing w:before="100" w:beforeAutospacing="1" w:after="100" w:afterAutospacing="1"/>
        <w:jc w:val="center"/>
        <w:outlineLvl w:val="2"/>
        <w:rPr>
          <w:b/>
          <w:bCs/>
        </w:rPr>
      </w:pPr>
      <w:bookmarkStart w:id="335" w:name="_Toc339819846"/>
      <w:bookmarkStart w:id="336" w:name="_Toc379186275"/>
      <w:bookmarkStart w:id="337" w:name="_Toc379293303"/>
      <w:bookmarkStart w:id="338" w:name="_Toc380051171"/>
      <w:bookmarkStart w:id="339" w:name="_Toc380581578"/>
      <w:bookmarkStart w:id="340" w:name="_Toc392516710"/>
      <w:bookmarkStart w:id="341" w:name="_Toc400454256"/>
      <w:bookmarkStart w:id="342" w:name="_Toc410315235"/>
      <w:bookmarkStart w:id="343" w:name="_Toc84805205"/>
      <w:r w:rsidRPr="002C1221">
        <w:rPr>
          <w:b/>
          <w:bCs/>
        </w:rPr>
        <w:t>Статья 2</w:t>
      </w:r>
      <w:r w:rsidR="00236BE5" w:rsidRPr="002C1221">
        <w:rPr>
          <w:b/>
          <w:bCs/>
        </w:rPr>
        <w:t>8</w:t>
      </w:r>
      <w:r w:rsidRPr="002C1221">
        <w:rPr>
          <w:b/>
          <w:bCs/>
        </w:rPr>
        <w:t>. Выдача разрешения на ввод объекта в эксплуатацию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236BE5" w:rsidRPr="002C1221" w:rsidRDefault="00C766D8" w:rsidP="00236BE5">
      <w:pPr>
        <w:widowControl w:val="0"/>
        <w:ind w:firstLine="709"/>
        <w:jc w:val="both"/>
        <w:rPr>
          <w:sz w:val="28"/>
          <w:szCs w:val="28"/>
        </w:rPr>
      </w:pPr>
      <w:bookmarkStart w:id="344" w:name="sub_339"/>
      <w:r w:rsidRPr="002C1221">
        <w:t xml:space="preserve">1. </w:t>
      </w:r>
      <w:bookmarkEnd w:id="344"/>
      <w:r w:rsidR="00236BE5" w:rsidRPr="002C1221">
        <w:t>Разрешение на ввод в эксплуатацию объектов осуществляется органом, выдавшим разрешение на строительство в порядке, установленном статьей 55 Градостроительного к</w:t>
      </w:r>
      <w:r w:rsidR="00236BE5" w:rsidRPr="002C1221">
        <w:t>о</w:t>
      </w:r>
      <w:r w:rsidR="00236BE5" w:rsidRPr="002C1221">
        <w:t>декса Российской Федерации.</w:t>
      </w:r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2.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строительства, внесения </w:t>
      </w:r>
      <w:proofErr w:type="gramStart"/>
      <w:r w:rsidRPr="002C1221">
        <w:rPr>
          <w:rFonts w:ascii="Times New Roman" w:hAnsi="Times New Roman"/>
          <w:sz w:val="24"/>
          <w:szCs w:val="24"/>
        </w:rPr>
        <w:t>изм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нений</w:t>
      </w:r>
      <w:proofErr w:type="gramEnd"/>
      <w:r w:rsidRPr="002C1221">
        <w:rPr>
          <w:rFonts w:ascii="Times New Roman" w:hAnsi="Times New Roman"/>
          <w:sz w:val="24"/>
          <w:szCs w:val="24"/>
        </w:rPr>
        <w:t xml:space="preserve"> в документы государственного учета реконструированного объекта капитального </w:t>
      </w:r>
      <w:r w:rsidRPr="002C1221">
        <w:rPr>
          <w:rFonts w:ascii="Times New Roman" w:hAnsi="Times New Roman"/>
          <w:sz w:val="24"/>
          <w:szCs w:val="24"/>
        </w:rPr>
        <w:lastRenderedPageBreak/>
        <w:t>строительства.</w:t>
      </w:r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3. Обязательным приложением к разрешению на ввод объекта в эксплуатацию являе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ся представленный заявителем технический план объекта капитального строительства, по</w:t>
      </w:r>
      <w:r w:rsidRPr="002C1221">
        <w:rPr>
          <w:rFonts w:ascii="Times New Roman" w:hAnsi="Times New Roman"/>
          <w:sz w:val="24"/>
          <w:szCs w:val="24"/>
        </w:rPr>
        <w:t>д</w:t>
      </w:r>
      <w:r w:rsidRPr="002C1221">
        <w:rPr>
          <w:rFonts w:ascii="Times New Roman" w:hAnsi="Times New Roman"/>
          <w:sz w:val="24"/>
          <w:szCs w:val="24"/>
        </w:rPr>
        <w:t>готовленный в соответствии с Федеральным законом от 13 июля 2015 года N 218-ФЗ «О г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сударственной регистрации недвижимости».</w:t>
      </w:r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4. В разрешении на ввод объекта в эксплуатацию должны быть отражены сведения об объекте капитального строительства в объеме, необходимом для осуществления его госуда</w:t>
      </w:r>
      <w:r w:rsidRPr="002C1221">
        <w:rPr>
          <w:rFonts w:ascii="Times New Roman" w:hAnsi="Times New Roman"/>
          <w:sz w:val="24"/>
          <w:szCs w:val="24"/>
        </w:rPr>
        <w:t>р</w:t>
      </w:r>
      <w:r w:rsidRPr="002C1221">
        <w:rPr>
          <w:rFonts w:ascii="Times New Roman" w:hAnsi="Times New Roman"/>
          <w:sz w:val="24"/>
          <w:szCs w:val="24"/>
        </w:rPr>
        <w:t xml:space="preserve">ственного кадастрового учета. </w:t>
      </w:r>
      <w:proofErr w:type="gramStart"/>
      <w:r w:rsidRPr="002C1221">
        <w:rPr>
          <w:rFonts w:ascii="Times New Roman" w:hAnsi="Times New Roman"/>
          <w:sz w:val="24"/>
          <w:szCs w:val="24"/>
        </w:rPr>
        <w:t>Состав таких сведений должен соответствовать установле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ным в соответствии с Федеральным законом от 13 июля 2015 года N 218-ФЗ «О государс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венной регистрации недвижимости» требованиям к составу сведений в графической и те</w:t>
      </w:r>
      <w:r w:rsidRPr="002C1221">
        <w:rPr>
          <w:rFonts w:ascii="Times New Roman" w:hAnsi="Times New Roman"/>
          <w:sz w:val="24"/>
          <w:szCs w:val="24"/>
        </w:rPr>
        <w:t>к</w:t>
      </w:r>
      <w:r w:rsidRPr="002C1221">
        <w:rPr>
          <w:rFonts w:ascii="Times New Roman" w:hAnsi="Times New Roman"/>
          <w:sz w:val="24"/>
          <w:szCs w:val="24"/>
        </w:rPr>
        <w:t>стовой частях технического плана.</w:t>
      </w:r>
      <w:proofErr w:type="gramEnd"/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5. Форма разрешения на ввод объекта в эксплуатацию устанавливается уполномоче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ным Правительством Российской Федерации федеральным органом исполнительной власти.</w:t>
      </w:r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6. Разрешение на ввод объекта в эксплуатацию не требуется в случае, если в соотве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 xml:space="preserve">ствии с </w:t>
      </w:r>
      <w:hyperlink w:anchor="Par2966" w:tooltip="17. Выдача разрешения на строительство не требуется в случае:" w:history="1">
        <w:r w:rsidRPr="002C1221">
          <w:rPr>
            <w:rFonts w:ascii="Times New Roman" w:hAnsi="Times New Roman"/>
            <w:sz w:val="24"/>
            <w:szCs w:val="24"/>
          </w:rPr>
          <w:t>частью 17 статьи 51</w:t>
        </w:r>
      </w:hyperlink>
      <w:r w:rsidRPr="002C1221">
        <w:rPr>
          <w:rFonts w:ascii="Times New Roman" w:hAnsi="Times New Roman"/>
          <w:sz w:val="24"/>
          <w:szCs w:val="24"/>
        </w:rPr>
        <w:t xml:space="preserve"> Градостроительного кодекса РФ для строительства или реконс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рукции объекта не требуется выдача разрешения на строительство.</w:t>
      </w:r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7. </w:t>
      </w:r>
      <w:proofErr w:type="gramStart"/>
      <w:r w:rsidRPr="002C1221">
        <w:rPr>
          <w:rFonts w:ascii="Times New Roman" w:hAnsi="Times New Roman"/>
          <w:sz w:val="24"/>
          <w:szCs w:val="24"/>
        </w:rPr>
        <w:t>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</w:t>
      </w:r>
      <w:r w:rsidRPr="002C1221">
        <w:rPr>
          <w:rFonts w:ascii="Times New Roman" w:hAnsi="Times New Roman"/>
          <w:sz w:val="24"/>
          <w:szCs w:val="24"/>
        </w:rPr>
        <w:t>н</w:t>
      </w:r>
      <w:r w:rsidRPr="002C1221">
        <w:rPr>
          <w:rFonts w:ascii="Times New Roman" w:hAnsi="Times New Roman"/>
          <w:sz w:val="24"/>
          <w:szCs w:val="24"/>
        </w:rPr>
        <w:t>чания строительства или реконструкции объекта индивидуального жилищного стро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тельства или садового дома подает на бумажном носителе посредством личного обращения в уполн</w:t>
      </w:r>
      <w:r w:rsidRPr="002C1221">
        <w:rPr>
          <w:rFonts w:ascii="Times New Roman" w:hAnsi="Times New Roman"/>
          <w:sz w:val="24"/>
          <w:szCs w:val="24"/>
        </w:rPr>
        <w:t>о</w:t>
      </w:r>
      <w:r w:rsidRPr="002C1221">
        <w:rPr>
          <w:rFonts w:ascii="Times New Roman" w:hAnsi="Times New Roman"/>
          <w:sz w:val="24"/>
          <w:szCs w:val="24"/>
        </w:rPr>
        <w:t>моченные на выдачу разрешений на строительство федеральный орган исполнительной вл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сти, орган исполнительной власти субъекта Российской Федерации или орган местного с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моуправления</w:t>
      </w:r>
      <w:proofErr w:type="gramEnd"/>
      <w:r w:rsidRPr="002C1221">
        <w:rPr>
          <w:rFonts w:ascii="Times New Roman" w:hAnsi="Times New Roman"/>
          <w:sz w:val="24"/>
          <w:szCs w:val="24"/>
        </w:rPr>
        <w:t>, в том числе через многофункциональный центр, либо направляет в указанные органы посредством почтового отправления с уведомлением о вручении или единого порт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(д</w:t>
      </w:r>
      <w:r w:rsidRPr="002C1221">
        <w:rPr>
          <w:rFonts w:ascii="Times New Roman" w:hAnsi="Times New Roman"/>
          <w:sz w:val="24"/>
          <w:szCs w:val="24"/>
        </w:rPr>
        <w:t>а</w:t>
      </w:r>
      <w:r w:rsidRPr="002C1221">
        <w:rPr>
          <w:rFonts w:ascii="Times New Roman" w:hAnsi="Times New Roman"/>
          <w:sz w:val="24"/>
          <w:szCs w:val="24"/>
        </w:rPr>
        <w:t>лее - уведомление об окончании строительства). Ув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домление об окончании строительства должно содержать сведения, предусмотренные Градостроительным кодексом РФ.</w:t>
      </w:r>
    </w:p>
    <w:p w:rsidR="00C766D8" w:rsidRPr="002C1221" w:rsidRDefault="00236BE5" w:rsidP="00236BE5">
      <w:pPr>
        <w:ind w:firstLine="709"/>
        <w:jc w:val="both"/>
      </w:pPr>
      <w:r w:rsidRPr="002C1221">
        <w:t>8. Форма уведомления об окончании строительства утверждается федеральным орг</w:t>
      </w:r>
      <w:r w:rsidRPr="002C1221">
        <w:t>а</w:t>
      </w:r>
      <w:r w:rsidRPr="002C1221">
        <w:t>ном исполнительной власти, осуществляющим функции по выработке и реализации госуда</w:t>
      </w:r>
      <w:r w:rsidRPr="002C1221">
        <w:t>р</w:t>
      </w:r>
      <w:r w:rsidRPr="002C1221">
        <w:t>ственной политики и нормативно-правовому регулированию в сфере строительства, архите</w:t>
      </w:r>
      <w:r w:rsidRPr="002C1221">
        <w:t>к</w:t>
      </w:r>
      <w:r w:rsidRPr="002C1221">
        <w:t>туры, градостроительства</w:t>
      </w:r>
      <w:r w:rsidR="00C766D8" w:rsidRPr="002C1221">
        <w:t>.</w:t>
      </w:r>
    </w:p>
    <w:p w:rsidR="00236BE5" w:rsidRPr="002C1221" w:rsidRDefault="00236BE5" w:rsidP="00236BE5">
      <w:pPr>
        <w:spacing w:before="100" w:beforeAutospacing="1" w:after="100" w:afterAutospacing="1"/>
        <w:ind w:firstLine="720"/>
        <w:jc w:val="center"/>
        <w:outlineLvl w:val="2"/>
        <w:rPr>
          <w:b/>
          <w:bCs/>
        </w:rPr>
      </w:pPr>
      <w:bookmarkStart w:id="345" w:name="_Toc480989024"/>
      <w:bookmarkStart w:id="346" w:name="_Toc488241179"/>
      <w:bookmarkStart w:id="347" w:name="_Toc499131493"/>
      <w:bookmarkStart w:id="348" w:name="_Toc520464091"/>
      <w:bookmarkStart w:id="349" w:name="_Toc55901164"/>
      <w:bookmarkStart w:id="350" w:name="_Toc84805206"/>
      <w:r w:rsidRPr="002C1221">
        <w:rPr>
          <w:b/>
          <w:bCs/>
        </w:rPr>
        <w:t>Статья 29. Градостроительный план земельного участка</w:t>
      </w:r>
      <w:bookmarkEnd w:id="345"/>
      <w:bookmarkEnd w:id="346"/>
      <w:bookmarkEnd w:id="347"/>
      <w:bookmarkEnd w:id="348"/>
      <w:bookmarkEnd w:id="349"/>
      <w:bookmarkEnd w:id="350"/>
    </w:p>
    <w:p w:rsidR="00236BE5" w:rsidRPr="002C1221" w:rsidRDefault="00236BE5" w:rsidP="00236BE5">
      <w:pPr>
        <w:ind w:firstLine="709"/>
        <w:jc w:val="both"/>
      </w:pPr>
      <w:r w:rsidRPr="002C1221">
        <w:t>1. Градостроительный план земельного участка выдается в целях обеспечения субъе</w:t>
      </w:r>
      <w:r w:rsidRPr="002C1221">
        <w:t>к</w:t>
      </w:r>
      <w:r w:rsidRPr="002C1221">
        <w:t>тов градостроительной деятельности информацией, необходимой для архитекту</w:t>
      </w:r>
      <w:r w:rsidRPr="002C1221">
        <w:t>р</w:t>
      </w:r>
      <w:r w:rsidRPr="002C1221">
        <w:t>но-строительного проектирования, строительства, реконструкции объектов капитального стро</w:t>
      </w:r>
      <w:r w:rsidRPr="002C1221">
        <w:t>и</w:t>
      </w:r>
      <w:r w:rsidRPr="002C1221">
        <w:t>тельства в границах земельного участка (статья 57.3 Градостроительного кодекса РФ).</w:t>
      </w:r>
    </w:p>
    <w:p w:rsidR="00236BE5" w:rsidRPr="002C1221" w:rsidRDefault="00236BE5" w:rsidP="00236BE5">
      <w:pPr>
        <w:ind w:firstLine="709"/>
        <w:jc w:val="both"/>
      </w:pPr>
      <w:r w:rsidRPr="002C1221">
        <w:t>2. В случае</w:t>
      </w:r>
      <w:proofErr w:type="gramStart"/>
      <w:r w:rsidRPr="002C1221">
        <w:t>,</w:t>
      </w:r>
      <w:proofErr w:type="gramEnd"/>
      <w:r w:rsidRPr="002C1221">
        <w:t xml:space="preserve"> если земельный участок для размещения объектов федерального знач</w:t>
      </w:r>
      <w:r w:rsidRPr="002C1221">
        <w:t>е</w:t>
      </w:r>
      <w:r w:rsidRPr="002C1221">
        <w:t>ния, объектов регионального значения, объектов местного значения образуется из з</w:t>
      </w:r>
      <w:r w:rsidRPr="002C1221">
        <w:t>е</w:t>
      </w:r>
      <w:r w:rsidRPr="002C1221">
        <w:t>мель и (или) земельных участков, которые находятся в государственной или муниципальной собс</w:t>
      </w:r>
      <w:r w:rsidRPr="002C1221">
        <w:t>т</w:t>
      </w:r>
      <w:r w:rsidRPr="002C1221">
        <w:t>венности и которые не обременены правами третьих лиц, за исключением сервитута, пу</w:t>
      </w:r>
      <w:r w:rsidRPr="002C1221">
        <w:t>б</w:t>
      </w:r>
      <w:r w:rsidRPr="002C1221">
        <w:t>личного сервитута, выдача градостроительного плана земельного участка допускается до о</w:t>
      </w:r>
      <w:r w:rsidRPr="002C1221">
        <w:t>б</w:t>
      </w:r>
      <w:r w:rsidRPr="002C1221">
        <w:t>разования такого земельного участка в соответствии с земельным законодательством на о</w:t>
      </w:r>
      <w:r w:rsidRPr="002C1221">
        <w:t>с</w:t>
      </w:r>
      <w:r w:rsidRPr="002C1221">
        <w:t>новании утвержденных проекта межевания территории и (или) схемы расположения земел</w:t>
      </w:r>
      <w:r w:rsidRPr="002C1221">
        <w:t>ь</w:t>
      </w:r>
      <w:r w:rsidRPr="002C1221">
        <w:t>ного участка или земельных участков на кадастровом плане терр</w:t>
      </w:r>
      <w:r w:rsidRPr="002C1221">
        <w:t>и</w:t>
      </w:r>
      <w:r w:rsidRPr="002C1221">
        <w:t>тории.</w:t>
      </w:r>
    </w:p>
    <w:p w:rsidR="00236BE5" w:rsidRPr="002C1221" w:rsidRDefault="00236BE5" w:rsidP="00236BE5">
      <w:pPr>
        <w:ind w:firstLine="709"/>
        <w:jc w:val="both"/>
      </w:pPr>
      <w:r w:rsidRPr="002C1221">
        <w:t xml:space="preserve">3. </w:t>
      </w:r>
      <w:proofErr w:type="gramStart"/>
      <w:r w:rsidRPr="002C1221"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</w:t>
      </w:r>
      <w:r w:rsidRPr="002C1221">
        <w:t>о</w:t>
      </w:r>
      <w:r w:rsidRPr="002C1221">
        <w:t>вания, нормативы градостроительного проектирования, документация по планировке терр</w:t>
      </w:r>
      <w:r w:rsidRPr="002C1221">
        <w:t>и</w:t>
      </w:r>
      <w:r w:rsidRPr="002C1221">
        <w:t>тории, сведения, содержащиеся в Едином государственном реестре недвижимости, фед</w:t>
      </w:r>
      <w:r w:rsidRPr="002C1221">
        <w:t>е</w:t>
      </w:r>
      <w:r w:rsidRPr="002C1221">
        <w:t>ральной государственной информационной системе территориального планирования, гос</w:t>
      </w:r>
      <w:r w:rsidRPr="002C1221">
        <w:t>у</w:t>
      </w:r>
      <w:r w:rsidRPr="002C1221">
        <w:lastRenderedPageBreak/>
        <w:t>дарственной информационной системе обеспечения градостроительной деятельности, а та</w:t>
      </w:r>
      <w:r w:rsidRPr="002C1221">
        <w:t>к</w:t>
      </w:r>
      <w:r w:rsidRPr="002C1221">
        <w:t>же технические условия подключения (технологического присоединения) объектов кап</w:t>
      </w:r>
      <w:r w:rsidRPr="002C1221">
        <w:t>и</w:t>
      </w:r>
      <w:r w:rsidRPr="002C1221">
        <w:t>тального строительства к сетям инженерно-технического обеспечения.</w:t>
      </w:r>
      <w:proofErr w:type="gramEnd"/>
    </w:p>
    <w:p w:rsidR="00236BE5" w:rsidRPr="002C1221" w:rsidRDefault="00236BE5" w:rsidP="00236BE5">
      <w:pPr>
        <w:ind w:firstLine="709"/>
        <w:jc w:val="both"/>
      </w:pPr>
      <w:r w:rsidRPr="002C1221">
        <w:t>4. В целях получения градостроительного плана земельного участка правооблад</w:t>
      </w:r>
      <w:r w:rsidRPr="002C1221">
        <w:t>а</w:t>
      </w:r>
      <w:r w:rsidRPr="002C1221">
        <w:t>тель земельного участка, иное лицо в случае, предусмотренном частью 2 настоящей статьи, о</w:t>
      </w:r>
      <w:r w:rsidRPr="002C1221">
        <w:t>б</w:t>
      </w:r>
      <w:r w:rsidRPr="002C1221">
        <w:t>ращаются с заявлением в орган местного самоуправления по месту нахождения з</w:t>
      </w:r>
      <w:r w:rsidRPr="002C1221">
        <w:t>е</w:t>
      </w:r>
      <w:r w:rsidRPr="002C1221">
        <w:t>мельного участка. Заявление о выдаче градостроительного плана земельного участка может быть н</w:t>
      </w:r>
      <w:r w:rsidRPr="002C1221">
        <w:t>а</w:t>
      </w:r>
      <w:r w:rsidRPr="002C1221">
        <w:t>правлено в орган местного самоуправления в форме электронного документа, подписанного электронной подписью, или подано заявителем через многофункционал</w:t>
      </w:r>
      <w:r w:rsidRPr="002C1221">
        <w:t>ь</w:t>
      </w:r>
      <w:r w:rsidRPr="002C1221">
        <w:t>ный центр.</w:t>
      </w:r>
    </w:p>
    <w:p w:rsidR="00236BE5" w:rsidRPr="002C1221" w:rsidRDefault="00236BE5" w:rsidP="00236BE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5. Орган местного самоуправления в течение четырнадцати рабочих дней после пол</w:t>
      </w:r>
      <w:r w:rsidRPr="002C1221">
        <w:rPr>
          <w:rFonts w:ascii="Times New Roman" w:hAnsi="Times New Roman"/>
          <w:sz w:val="24"/>
          <w:szCs w:val="24"/>
        </w:rPr>
        <w:t>у</w:t>
      </w:r>
      <w:r w:rsidRPr="002C1221">
        <w:rPr>
          <w:rFonts w:ascii="Times New Roman" w:hAnsi="Times New Roman"/>
          <w:sz w:val="24"/>
          <w:szCs w:val="24"/>
        </w:rPr>
        <w:t>чения заявления, указанного в части 4 настоящей статьи, осуществляет подготовку, регис</w:t>
      </w:r>
      <w:r w:rsidRPr="002C1221">
        <w:rPr>
          <w:rFonts w:ascii="Times New Roman" w:hAnsi="Times New Roman"/>
          <w:sz w:val="24"/>
          <w:szCs w:val="24"/>
        </w:rPr>
        <w:t>т</w:t>
      </w:r>
      <w:r w:rsidRPr="002C1221">
        <w:rPr>
          <w:rFonts w:ascii="Times New Roman" w:hAnsi="Times New Roman"/>
          <w:sz w:val="24"/>
          <w:szCs w:val="24"/>
        </w:rPr>
        <w:t>рацию градостроительного плана земельного участка и выдает его заявителю. Градостро</w:t>
      </w:r>
      <w:r w:rsidRPr="002C1221">
        <w:rPr>
          <w:rFonts w:ascii="Times New Roman" w:hAnsi="Times New Roman"/>
          <w:sz w:val="24"/>
          <w:szCs w:val="24"/>
        </w:rPr>
        <w:t>и</w:t>
      </w:r>
      <w:r w:rsidRPr="002C1221">
        <w:rPr>
          <w:rFonts w:ascii="Times New Roman" w:hAnsi="Times New Roman"/>
          <w:sz w:val="24"/>
          <w:szCs w:val="24"/>
        </w:rPr>
        <w:t>тельный план земельного участка выдается заявителю без взимания платы. Градостроител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ный план земельного участка выдается в форме электронного документа, подписанного электронной подписью, если это указано в заявлении о выдаче градостроительного плана з</w:t>
      </w:r>
      <w:r w:rsidRPr="002C1221">
        <w:rPr>
          <w:rFonts w:ascii="Times New Roman" w:hAnsi="Times New Roman"/>
          <w:sz w:val="24"/>
          <w:szCs w:val="24"/>
        </w:rPr>
        <w:t>е</w:t>
      </w:r>
      <w:r w:rsidRPr="002C1221">
        <w:rPr>
          <w:rFonts w:ascii="Times New Roman" w:hAnsi="Times New Roman"/>
          <w:sz w:val="24"/>
          <w:szCs w:val="24"/>
        </w:rPr>
        <w:t>мельного участка.</w:t>
      </w:r>
    </w:p>
    <w:p w:rsidR="00236BE5" w:rsidRPr="002C1221" w:rsidRDefault="00236BE5" w:rsidP="00236BE5">
      <w:pPr>
        <w:ind w:firstLine="709"/>
        <w:jc w:val="both"/>
      </w:pPr>
      <w:r w:rsidRPr="002C1221">
        <w:t xml:space="preserve">6. </w:t>
      </w:r>
      <w:proofErr w:type="gramStart"/>
      <w:r w:rsidRPr="002C1221">
        <w:t>При подготовке градостроительного плана земельного участка орган местного с</w:t>
      </w:r>
      <w:r w:rsidRPr="002C1221">
        <w:t>а</w:t>
      </w:r>
      <w:r w:rsidRPr="002C1221">
        <w:t>моуправления в течение семи дней с даты получения заявления о выдаче такого док</w:t>
      </w:r>
      <w:r w:rsidRPr="002C1221">
        <w:t>у</w:t>
      </w:r>
      <w:r w:rsidRPr="002C1221">
        <w:t>мента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</w:t>
      </w:r>
      <w:r w:rsidRPr="002C1221">
        <w:t>е</w:t>
      </w:r>
      <w:r w:rsidRPr="002C1221">
        <w:t>ского присоединения) планируемого к строительству или реконструкции объекта капитал</w:t>
      </w:r>
      <w:r w:rsidRPr="002C1221">
        <w:t>ь</w:t>
      </w:r>
      <w:r w:rsidRPr="002C1221">
        <w:t>ного строительства к сетям инженерно-технического обеспечения.</w:t>
      </w:r>
      <w:proofErr w:type="gramEnd"/>
      <w:r w:rsidRPr="002C1221">
        <w:t xml:space="preserve"> Ук</w:t>
      </w:r>
      <w:r w:rsidRPr="002C1221">
        <w:t>а</w:t>
      </w:r>
      <w:r w:rsidRPr="002C1221">
        <w:t>занные технические условия подлежат представлению в орган местного самоуправления в срок, установленный частью 7 статьи 48 Градостроительного кодекса РФ.</w:t>
      </w:r>
    </w:p>
    <w:p w:rsidR="00236BE5" w:rsidRPr="002C1221" w:rsidRDefault="00236BE5" w:rsidP="00236BE5">
      <w:pPr>
        <w:ind w:firstLine="709"/>
        <w:jc w:val="both"/>
      </w:pPr>
      <w:r w:rsidRPr="002C1221">
        <w:t>7. Форма градостроительного плана земельного участка, порядок ее заполнения, п</w:t>
      </w:r>
      <w:r w:rsidRPr="002C1221">
        <w:t>о</w:t>
      </w:r>
      <w:r w:rsidRPr="002C1221">
        <w:t>рядок присвоения номеров градостроительным планам земельных участков устанавл</w:t>
      </w:r>
      <w:r w:rsidRPr="002C1221">
        <w:t>и</w:t>
      </w:r>
      <w:r w:rsidRPr="002C1221">
        <w:t>ваются уполномоченным Правительством Российской Федерации федеральным органом исполн</w:t>
      </w:r>
      <w:r w:rsidRPr="002C1221">
        <w:t>и</w:t>
      </w:r>
      <w:r w:rsidRPr="002C1221">
        <w:t>тельной власти.</w:t>
      </w:r>
    </w:p>
    <w:p w:rsidR="00236BE5" w:rsidRPr="002C1221" w:rsidRDefault="00236BE5" w:rsidP="00236BE5">
      <w:pPr>
        <w:ind w:firstLine="709"/>
        <w:jc w:val="both"/>
      </w:pPr>
      <w:r w:rsidRPr="002C1221">
        <w:t>8. Информация, указанная в градостроительном плане земельного участка, может быть использована для подготовки проектной документации, для получения разрешения на строительство в течение трех лет со дня его выдачи. По истечении этого срока использов</w:t>
      </w:r>
      <w:r w:rsidRPr="002C1221">
        <w:t>а</w:t>
      </w:r>
      <w:r w:rsidRPr="002C1221">
        <w:t>ние информации, указанной в градостроительном плане земельного участка, в предусмо</w:t>
      </w:r>
      <w:r w:rsidRPr="002C1221">
        <w:t>т</w:t>
      </w:r>
      <w:r w:rsidRPr="002C1221">
        <w:t>ренных настоящей частью целях не допускается.</w:t>
      </w:r>
    </w:p>
    <w:p w:rsidR="00C766D8" w:rsidRPr="002C1221" w:rsidRDefault="00C766D8" w:rsidP="008A14E9">
      <w:pPr>
        <w:spacing w:before="240" w:after="240"/>
        <w:jc w:val="center"/>
        <w:outlineLvl w:val="1"/>
        <w:rPr>
          <w:b/>
          <w:bCs/>
          <w:color w:val="000000"/>
        </w:rPr>
      </w:pPr>
      <w:bookmarkStart w:id="351" w:name="_Toc379293305"/>
      <w:bookmarkStart w:id="352" w:name="_Toc380051173"/>
      <w:bookmarkStart w:id="353" w:name="_Toc380581580"/>
      <w:bookmarkStart w:id="354" w:name="_Toc392516712"/>
      <w:bookmarkStart w:id="355" w:name="_Toc400454258"/>
      <w:bookmarkStart w:id="356" w:name="_Toc410315237"/>
      <w:bookmarkStart w:id="357" w:name="_Toc84805207"/>
      <w:r w:rsidRPr="002C1221">
        <w:rPr>
          <w:b/>
          <w:bCs/>
          <w:color w:val="000000"/>
        </w:rPr>
        <w:t xml:space="preserve">Глава </w:t>
      </w:r>
      <w:r w:rsidR="002D4668" w:rsidRPr="002C1221">
        <w:rPr>
          <w:b/>
          <w:bCs/>
          <w:color w:val="000000"/>
        </w:rPr>
        <w:t>9</w:t>
      </w:r>
      <w:r w:rsidRPr="002C1221">
        <w:rPr>
          <w:b/>
          <w:bCs/>
          <w:color w:val="000000"/>
        </w:rPr>
        <w:t>. Заключительные положения</w:t>
      </w:r>
      <w:bookmarkEnd w:id="351"/>
      <w:bookmarkEnd w:id="352"/>
      <w:bookmarkEnd w:id="353"/>
      <w:bookmarkEnd w:id="354"/>
      <w:bookmarkEnd w:id="355"/>
      <w:bookmarkEnd w:id="356"/>
      <w:bookmarkEnd w:id="357"/>
    </w:p>
    <w:p w:rsidR="00C766D8" w:rsidRPr="002C1221" w:rsidRDefault="00C766D8" w:rsidP="008A14E9">
      <w:pPr>
        <w:spacing w:after="240"/>
        <w:jc w:val="center"/>
        <w:outlineLvl w:val="2"/>
        <w:rPr>
          <w:b/>
          <w:bCs/>
        </w:rPr>
      </w:pPr>
      <w:bookmarkStart w:id="358" w:name="_Toc282347565"/>
      <w:bookmarkStart w:id="359" w:name="_Toc321209605"/>
      <w:bookmarkStart w:id="360" w:name="_Toc339819849"/>
      <w:bookmarkStart w:id="361" w:name="_Toc379186278"/>
      <w:bookmarkStart w:id="362" w:name="_Toc379293306"/>
      <w:bookmarkStart w:id="363" w:name="_Toc380051174"/>
      <w:bookmarkStart w:id="364" w:name="_Toc380581581"/>
      <w:bookmarkStart w:id="365" w:name="_Toc392516713"/>
      <w:bookmarkStart w:id="366" w:name="_Toc400454259"/>
      <w:bookmarkStart w:id="367" w:name="_Toc410315238"/>
      <w:bookmarkStart w:id="368" w:name="_Toc84805208"/>
      <w:r w:rsidRPr="002C1221">
        <w:rPr>
          <w:b/>
          <w:bCs/>
        </w:rPr>
        <w:t>Статья 30. Действие настоящих правил по отношению к ранее возникшим правоотн</w:t>
      </w:r>
      <w:r w:rsidRPr="002C1221">
        <w:rPr>
          <w:b/>
          <w:bCs/>
        </w:rPr>
        <w:t>о</w:t>
      </w:r>
      <w:r w:rsidRPr="002C1221">
        <w:rPr>
          <w:b/>
          <w:bCs/>
        </w:rPr>
        <w:t>шениям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r w:rsidRPr="002C1221">
        <w:rPr>
          <w:color w:val="000000"/>
        </w:rPr>
        <w:t>1. Настоящие Правила вступают в силу со дня их официального опубликования.</w:t>
      </w:r>
    </w:p>
    <w:p w:rsidR="00D620D5" w:rsidRPr="002C1221" w:rsidRDefault="00C766D8" w:rsidP="00D620D5">
      <w:pPr>
        <w:pStyle w:val="a8"/>
        <w:tabs>
          <w:tab w:val="left" w:pos="720"/>
        </w:tabs>
        <w:ind w:firstLine="720"/>
        <w:jc w:val="both"/>
      </w:pPr>
      <w:r w:rsidRPr="002C1221">
        <w:rPr>
          <w:color w:val="000000"/>
        </w:rPr>
        <w:t xml:space="preserve">2. </w:t>
      </w:r>
      <w:r w:rsidR="00D620D5" w:rsidRPr="002C1221">
        <w:t>Утвержденные правила землепользования и застройки подлежат размещению в ф</w:t>
      </w:r>
      <w:r w:rsidR="00D620D5" w:rsidRPr="002C1221">
        <w:t>е</w:t>
      </w:r>
      <w:r w:rsidR="00D620D5" w:rsidRPr="002C1221">
        <w:t xml:space="preserve">деральной государственной информационной системе территориального планирования не </w:t>
      </w:r>
      <w:proofErr w:type="gramStart"/>
      <w:r w:rsidR="00D620D5" w:rsidRPr="002C1221">
        <w:t>позднее</w:t>
      </w:r>
      <w:proofErr w:type="gramEnd"/>
      <w:r w:rsidR="00D620D5" w:rsidRPr="002C1221">
        <w:t xml:space="preserve"> чем по истечении десяти дней с даты утверждения. </w:t>
      </w:r>
    </w:p>
    <w:p w:rsidR="00D620D5" w:rsidRPr="002C1221" w:rsidRDefault="00D620D5" w:rsidP="00D620D5">
      <w:pPr>
        <w:pStyle w:val="a8"/>
        <w:tabs>
          <w:tab w:val="left" w:pos="720"/>
        </w:tabs>
        <w:ind w:firstLine="720"/>
        <w:jc w:val="both"/>
      </w:pPr>
      <w:r w:rsidRPr="002C1221">
        <w:t>3. Принятые до введения в действие настоящих Правил нормативные правовые акты органов местного самоуправления по вопросам, касающимся землепользования и з</w:t>
      </w:r>
      <w:r w:rsidRPr="002C1221">
        <w:t>а</w:t>
      </w:r>
      <w:r w:rsidRPr="002C1221">
        <w:t>стройки, применяются в части, не противоречащей настоящим Правилам.</w:t>
      </w:r>
    </w:p>
    <w:p w:rsidR="00C766D8" w:rsidRPr="002C1221" w:rsidRDefault="00D620D5" w:rsidP="00D620D5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r w:rsidRPr="002C1221">
        <w:t>4. Действие настоящих Правил не распространяется на использование земельных уч</w:t>
      </w:r>
      <w:r w:rsidRPr="002C1221">
        <w:t>а</w:t>
      </w:r>
      <w:r w:rsidRPr="002C1221">
        <w:t>стков, строительство, реконструкцию и капитальный ремонт объектов капитального стро</w:t>
      </w:r>
      <w:r w:rsidRPr="002C1221">
        <w:t>и</w:t>
      </w:r>
      <w:r w:rsidRPr="002C1221">
        <w:t>тельства на их территории, разрешения на строительство, реконструкцию и капитальный р</w:t>
      </w:r>
      <w:r w:rsidRPr="002C1221">
        <w:t>е</w:t>
      </w:r>
      <w:r w:rsidRPr="002C1221">
        <w:t>монт которых выданы до вступления Правил в силу, при условии, что срок действия разр</w:t>
      </w:r>
      <w:r w:rsidRPr="002C1221">
        <w:t>е</w:t>
      </w:r>
      <w:r w:rsidRPr="002C1221">
        <w:t>шения на строительство, реконструкцию, капитальный ремонт не истек</w:t>
      </w:r>
      <w:r w:rsidR="00C766D8" w:rsidRPr="002C1221">
        <w:rPr>
          <w:color w:val="000000"/>
        </w:rPr>
        <w:t>.</w:t>
      </w:r>
    </w:p>
    <w:p w:rsidR="00C766D8" w:rsidRPr="002C1221" w:rsidRDefault="00C766D8" w:rsidP="008A14E9">
      <w:pPr>
        <w:spacing w:before="100" w:beforeAutospacing="1" w:after="100" w:afterAutospacing="1"/>
        <w:jc w:val="center"/>
        <w:outlineLvl w:val="2"/>
        <w:rPr>
          <w:b/>
          <w:bCs/>
        </w:rPr>
      </w:pPr>
      <w:bookmarkStart w:id="369" w:name="_Toc282347566"/>
      <w:bookmarkStart w:id="370" w:name="_Toc321209606"/>
      <w:bookmarkStart w:id="371" w:name="_Toc339819850"/>
      <w:bookmarkStart w:id="372" w:name="_Toc379186279"/>
      <w:bookmarkStart w:id="373" w:name="_Toc379293307"/>
      <w:bookmarkStart w:id="374" w:name="_Toc380051175"/>
      <w:bookmarkStart w:id="375" w:name="_Toc380581582"/>
      <w:bookmarkStart w:id="376" w:name="_Toc392516714"/>
      <w:bookmarkStart w:id="377" w:name="_Toc400454260"/>
      <w:bookmarkStart w:id="378" w:name="_Toc410315239"/>
      <w:bookmarkStart w:id="379" w:name="_Toc84805209"/>
      <w:r w:rsidRPr="002C1221">
        <w:rPr>
          <w:b/>
          <w:bCs/>
        </w:rPr>
        <w:lastRenderedPageBreak/>
        <w:t>Статья 31. Действие настоящих правил по отношению к градостроительной докуме</w:t>
      </w:r>
      <w:r w:rsidRPr="002C1221">
        <w:rPr>
          <w:b/>
          <w:bCs/>
        </w:rPr>
        <w:t>н</w:t>
      </w:r>
      <w:r w:rsidRPr="002C1221">
        <w:rPr>
          <w:b/>
          <w:bCs/>
        </w:rPr>
        <w:t>тации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</w:p>
    <w:p w:rsidR="00C766D8" w:rsidRPr="002C1221" w:rsidRDefault="00C766D8" w:rsidP="008A14E9">
      <w:pPr>
        <w:ind w:firstLine="709"/>
        <w:jc w:val="both"/>
      </w:pPr>
      <w:r w:rsidRPr="002C1221">
        <w:t>На основании утвержденных Правил Администрация района вправе принимать реш</w:t>
      </w:r>
      <w:r w:rsidRPr="002C1221">
        <w:t>е</w:t>
      </w:r>
      <w:r w:rsidRPr="002C1221">
        <w:t>ния:</w:t>
      </w:r>
    </w:p>
    <w:p w:rsidR="00C766D8" w:rsidRPr="002C1221" w:rsidRDefault="00C766D8" w:rsidP="008A14E9">
      <w:pPr>
        <w:ind w:firstLine="709"/>
        <w:jc w:val="both"/>
      </w:pPr>
      <w:r w:rsidRPr="002C1221">
        <w:t>– о приведении в соответствие с настоящими Правилами утвержденной и не реализ</w:t>
      </w:r>
      <w:r w:rsidRPr="002C1221">
        <w:t>о</w:t>
      </w:r>
      <w:r w:rsidRPr="002C1221">
        <w:t>ванной документации по планировке территории, в том числе в части установленных н</w:t>
      </w:r>
      <w:r w:rsidRPr="002C1221">
        <w:t>а</w:t>
      </w:r>
      <w:r w:rsidRPr="002C1221">
        <w:t>стоящими Правилами градостроительных регламентов;</w:t>
      </w:r>
    </w:p>
    <w:p w:rsidR="00C766D8" w:rsidRPr="002C1221" w:rsidRDefault="00C766D8" w:rsidP="008A14E9">
      <w:pPr>
        <w:ind w:firstLine="709"/>
        <w:jc w:val="both"/>
      </w:pPr>
      <w:proofErr w:type="gramStart"/>
      <w:r w:rsidRPr="002C1221">
        <w:t>– о подготовке новой документации по планировке территории, которая после утве</w:t>
      </w:r>
      <w:r w:rsidRPr="002C1221">
        <w:t>р</w:t>
      </w:r>
      <w:r w:rsidRPr="002C1221">
        <w:t>ждения в установленном порядке может использоваться как основание для подготовки пре</w:t>
      </w:r>
      <w:r w:rsidRPr="002C1221">
        <w:t>д</w:t>
      </w:r>
      <w:r w:rsidRPr="002C1221">
        <w:t>ложений о внесении изменений в настоящие Правила в части уточнения, изменения границ территориальных зон, состава территориальных зон, перечня видов разрешенного использ</w:t>
      </w:r>
      <w:r w:rsidRPr="002C1221">
        <w:t>о</w:t>
      </w:r>
      <w:r w:rsidRPr="002C1221">
        <w:t>вания, показателей предельных размеров земельных участков и предельных параметров ра</w:t>
      </w:r>
      <w:r w:rsidRPr="002C1221">
        <w:t>з</w:t>
      </w:r>
      <w:r w:rsidRPr="002C1221">
        <w:t>решенного строительства применительно к соответствующим территориал</w:t>
      </w:r>
      <w:r w:rsidRPr="002C1221">
        <w:t>ь</w:t>
      </w:r>
      <w:r w:rsidRPr="002C1221">
        <w:t>ным зонам.</w:t>
      </w:r>
      <w:proofErr w:type="gramEnd"/>
    </w:p>
    <w:p w:rsidR="00C766D8" w:rsidRPr="002C1221" w:rsidRDefault="00233868" w:rsidP="008A14E9">
      <w:pPr>
        <w:spacing w:before="100" w:beforeAutospacing="1" w:after="100" w:afterAutospacing="1"/>
        <w:ind w:firstLine="709"/>
        <w:jc w:val="center"/>
        <w:outlineLvl w:val="0"/>
        <w:rPr>
          <w:b/>
          <w:bCs/>
        </w:rPr>
      </w:pPr>
      <w:r w:rsidRPr="002C1221">
        <w:rPr>
          <w:b/>
          <w:bCs/>
        </w:rPr>
        <w:br w:type="page"/>
      </w:r>
      <w:bookmarkStart w:id="380" w:name="_Toc84805210"/>
      <w:r w:rsidR="00C766D8" w:rsidRPr="002C1221">
        <w:rPr>
          <w:b/>
          <w:bCs/>
        </w:rPr>
        <w:lastRenderedPageBreak/>
        <w:t xml:space="preserve">Часть </w:t>
      </w:r>
      <w:r w:rsidR="00C766D8" w:rsidRPr="002C1221">
        <w:rPr>
          <w:b/>
          <w:bCs/>
          <w:lang w:val="en-US"/>
        </w:rPr>
        <w:t>II</w:t>
      </w:r>
      <w:r w:rsidR="00C766D8" w:rsidRPr="002C1221">
        <w:rPr>
          <w:b/>
          <w:bCs/>
        </w:rPr>
        <w:t>. Карты градостроительного зонирования.</w:t>
      </w:r>
      <w:bookmarkEnd w:id="243"/>
      <w:bookmarkEnd w:id="244"/>
      <w:bookmarkEnd w:id="245"/>
      <w:bookmarkEnd w:id="246"/>
      <w:bookmarkEnd w:id="247"/>
      <w:bookmarkEnd w:id="248"/>
      <w:bookmarkEnd w:id="380"/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1"/>
        <w:rPr>
          <w:b/>
          <w:bCs/>
          <w:color w:val="000000"/>
        </w:rPr>
      </w:pPr>
      <w:bookmarkStart w:id="381" w:name="_Toc282347529"/>
      <w:bookmarkStart w:id="382" w:name="_Toc321209569"/>
      <w:bookmarkStart w:id="383" w:name="_Toc339819814"/>
      <w:bookmarkStart w:id="384" w:name="_Toc379293270"/>
      <w:bookmarkStart w:id="385" w:name="_Toc380581547"/>
      <w:bookmarkStart w:id="386" w:name="_Toc392516679"/>
      <w:bookmarkStart w:id="387" w:name="_Toc400454226"/>
      <w:bookmarkStart w:id="388" w:name="_Toc410315204"/>
      <w:bookmarkStart w:id="389" w:name="_Toc84805211"/>
      <w:r w:rsidRPr="002C1221">
        <w:rPr>
          <w:b/>
          <w:bCs/>
          <w:color w:val="000000"/>
        </w:rPr>
        <w:t xml:space="preserve">Глава </w:t>
      </w:r>
      <w:r w:rsidR="002D4668" w:rsidRPr="002C1221">
        <w:rPr>
          <w:b/>
          <w:bCs/>
          <w:color w:val="000000"/>
        </w:rPr>
        <w:t>10</w:t>
      </w:r>
      <w:r w:rsidRPr="002C1221">
        <w:rPr>
          <w:b/>
          <w:bCs/>
          <w:color w:val="000000"/>
        </w:rPr>
        <w:t>. Градостроительное зонирование</w:t>
      </w:r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2"/>
        <w:rPr>
          <w:b/>
          <w:bCs/>
        </w:rPr>
      </w:pPr>
      <w:bookmarkStart w:id="390" w:name="_Toc282347530"/>
      <w:bookmarkStart w:id="391" w:name="_Toc321209570"/>
      <w:bookmarkStart w:id="392" w:name="_Toc339819815"/>
      <w:bookmarkStart w:id="393" w:name="_Toc379293271"/>
      <w:bookmarkStart w:id="394" w:name="_Toc380581548"/>
      <w:bookmarkStart w:id="395" w:name="_Toc392516680"/>
      <w:bookmarkStart w:id="396" w:name="_Toc400454227"/>
      <w:bookmarkStart w:id="397" w:name="_Toc410315205"/>
      <w:bookmarkStart w:id="398" w:name="_Toc84805212"/>
      <w:r w:rsidRPr="002C1221">
        <w:rPr>
          <w:b/>
          <w:bCs/>
        </w:rPr>
        <w:t xml:space="preserve">Статья 32. 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r w:rsidR="00561032" w:rsidRPr="002C1221">
        <w:rPr>
          <w:b/>
        </w:rPr>
        <w:t>Состав и содержание карты градостроительного зонирования</w:t>
      </w:r>
      <w:bookmarkEnd w:id="398"/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r w:rsidRPr="002C1221">
        <w:rPr>
          <w:color w:val="000000"/>
        </w:rPr>
        <w:t xml:space="preserve">1. Карта градостроительного зонирования муниципального образования </w:t>
      </w:r>
      <w:proofErr w:type="spellStart"/>
      <w:r w:rsidRPr="002C1221">
        <w:rPr>
          <w:color w:val="000000"/>
        </w:rPr>
        <w:t>Гальбштад</w:t>
      </w:r>
      <w:r w:rsidRPr="002C1221">
        <w:rPr>
          <w:color w:val="000000"/>
        </w:rPr>
        <w:t>т</w:t>
      </w:r>
      <w:r w:rsidRPr="002C1221">
        <w:rPr>
          <w:color w:val="000000"/>
        </w:rPr>
        <w:t>ский</w:t>
      </w:r>
      <w:proofErr w:type="spellEnd"/>
      <w:r w:rsidRPr="002C1221">
        <w:rPr>
          <w:color w:val="000000"/>
        </w:rPr>
        <w:t xml:space="preserve"> сельсовет является составной графической частью настоящих Правил. На Карте от</w:t>
      </w:r>
      <w:r w:rsidRPr="002C1221">
        <w:rPr>
          <w:color w:val="000000"/>
        </w:rPr>
        <w:t>о</w:t>
      </w:r>
      <w:r w:rsidRPr="002C1221">
        <w:rPr>
          <w:color w:val="000000"/>
        </w:rPr>
        <w:t>бражены границы территориальных зон и их кодовые обозначения, определяющие вид те</w:t>
      </w:r>
      <w:r w:rsidRPr="002C1221">
        <w:rPr>
          <w:color w:val="000000"/>
        </w:rPr>
        <w:t>р</w:t>
      </w:r>
      <w:r w:rsidRPr="002C1221">
        <w:rPr>
          <w:color w:val="000000"/>
        </w:rPr>
        <w:t>риториальной зоны, а также границы зон с особыми условиями использования территорий.</w:t>
      </w:r>
    </w:p>
    <w:p w:rsidR="00C766D8" w:rsidRPr="002C1221" w:rsidRDefault="00C766D8" w:rsidP="00561032">
      <w:pPr>
        <w:pStyle w:val="a8"/>
        <w:tabs>
          <w:tab w:val="left" w:pos="720"/>
        </w:tabs>
        <w:jc w:val="both"/>
        <w:rPr>
          <w:color w:val="000000"/>
        </w:rPr>
      </w:pPr>
      <w:r w:rsidRPr="002C1221">
        <w:rPr>
          <w:color w:val="000000"/>
        </w:rPr>
        <w:tab/>
      </w:r>
      <w:r w:rsidR="00561032" w:rsidRPr="002C1221">
        <w:rPr>
          <w:color w:val="000000"/>
        </w:rPr>
        <w:t>2</w:t>
      </w:r>
      <w:r w:rsidRPr="002C1221">
        <w:t>. Карт</w:t>
      </w:r>
      <w:r w:rsidR="00561032" w:rsidRPr="002C1221">
        <w:t>а</w:t>
      </w:r>
      <w:r w:rsidRPr="002C1221">
        <w:t xml:space="preserve"> </w:t>
      </w:r>
      <w:r w:rsidR="00561032" w:rsidRPr="002C1221">
        <w:rPr>
          <w:color w:val="000000"/>
        </w:rPr>
        <w:t xml:space="preserve">градостроительного зонирования </w:t>
      </w:r>
      <w:r w:rsidRPr="002C1221">
        <w:t xml:space="preserve">муниципального образования </w:t>
      </w:r>
      <w:proofErr w:type="spellStart"/>
      <w:r w:rsidRPr="002C1221">
        <w:t>Гальбштад</w:t>
      </w:r>
      <w:r w:rsidRPr="002C1221">
        <w:t>т</w:t>
      </w:r>
      <w:r w:rsidRPr="002C1221">
        <w:t>ский</w:t>
      </w:r>
      <w:proofErr w:type="spellEnd"/>
      <w:r w:rsidRPr="002C1221">
        <w:t xml:space="preserve"> сельсовет</w:t>
      </w:r>
      <w:r w:rsidR="00561032" w:rsidRPr="002C1221">
        <w:t xml:space="preserve"> состоит из двух участков:</w:t>
      </w:r>
      <w:r w:rsidRPr="002C1221">
        <w:t xml:space="preserve"> </w:t>
      </w:r>
      <w:r w:rsidR="00561032" w:rsidRPr="002C1221">
        <w:t>у</w:t>
      </w:r>
      <w:r w:rsidRPr="002C1221">
        <w:t>часток 1 - масштаб 1:5000, участок 2 - масштаб 1:25000</w:t>
      </w:r>
      <w:r w:rsidR="00561032" w:rsidRPr="002C1221">
        <w:t>.</w:t>
      </w:r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2"/>
        <w:rPr>
          <w:b/>
          <w:bCs/>
        </w:rPr>
      </w:pPr>
      <w:bookmarkStart w:id="399" w:name="_Toc282347532"/>
      <w:bookmarkStart w:id="400" w:name="_Toc327955103"/>
      <w:bookmarkStart w:id="401" w:name="_Toc379293272"/>
      <w:bookmarkStart w:id="402" w:name="_Toc380581549"/>
      <w:bookmarkStart w:id="403" w:name="_Toc392516681"/>
      <w:bookmarkStart w:id="404" w:name="_Toc400454228"/>
      <w:bookmarkStart w:id="405" w:name="_Toc410315206"/>
      <w:bookmarkStart w:id="406" w:name="_Toc282347531"/>
      <w:bookmarkStart w:id="407" w:name="_Toc321209571"/>
      <w:bookmarkStart w:id="408" w:name="_Toc339819816"/>
      <w:bookmarkStart w:id="409" w:name="_Toc84805213"/>
      <w:r w:rsidRPr="002C1221">
        <w:rPr>
          <w:b/>
          <w:bCs/>
        </w:rPr>
        <w:t xml:space="preserve">Статья 33. </w:t>
      </w:r>
      <w:bookmarkEnd w:id="399"/>
      <w:bookmarkEnd w:id="400"/>
      <w:r w:rsidRPr="002C1221">
        <w:rPr>
          <w:b/>
          <w:bCs/>
        </w:rPr>
        <w:t>Порядок установления территориальных зон</w:t>
      </w:r>
      <w:bookmarkEnd w:id="401"/>
      <w:bookmarkEnd w:id="402"/>
      <w:bookmarkEnd w:id="403"/>
      <w:bookmarkEnd w:id="404"/>
      <w:bookmarkEnd w:id="405"/>
      <w:bookmarkEnd w:id="409"/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</w:pPr>
      <w:r w:rsidRPr="002C1221">
        <w:t>1. При подготовке правил землепользования и застройки границы территориальных зон устанавливаются с учетом: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</w:pPr>
      <w:r w:rsidRPr="002C1221">
        <w:t>– 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</w:pPr>
      <w:r w:rsidRPr="002C1221">
        <w:t xml:space="preserve">– </w:t>
      </w:r>
      <w:r w:rsidRPr="002C1221">
        <w:rPr>
          <w:shd w:val="clear" w:color="auto" w:fill="FFFFFF"/>
        </w:rPr>
        <w:t>функциональных зон и параметров их планируемого развития, определенных ген</w:t>
      </w:r>
      <w:r w:rsidRPr="002C1221">
        <w:rPr>
          <w:shd w:val="clear" w:color="auto" w:fill="FFFFFF"/>
        </w:rPr>
        <w:t>е</w:t>
      </w:r>
      <w:r w:rsidRPr="002C1221">
        <w:rPr>
          <w:shd w:val="clear" w:color="auto" w:fill="FFFFFF"/>
        </w:rPr>
        <w:t>ральным планом поселения, схемой территориального планирования муниципального ра</w:t>
      </w:r>
      <w:r w:rsidRPr="002C1221">
        <w:rPr>
          <w:shd w:val="clear" w:color="auto" w:fill="FFFFFF"/>
        </w:rPr>
        <w:t>й</w:t>
      </w:r>
      <w:r w:rsidRPr="002C1221">
        <w:rPr>
          <w:shd w:val="clear" w:color="auto" w:fill="FFFFFF"/>
        </w:rPr>
        <w:t>она;</w:t>
      </w:r>
    </w:p>
    <w:p w:rsidR="00C766D8" w:rsidRPr="002C1221" w:rsidRDefault="00C766D8" w:rsidP="008A14E9">
      <w:pPr>
        <w:pStyle w:val="a8"/>
        <w:tabs>
          <w:tab w:val="left" w:pos="0"/>
        </w:tabs>
        <w:ind w:firstLine="720"/>
        <w:jc w:val="both"/>
        <w:rPr>
          <w:shd w:val="clear" w:color="auto" w:fill="FFFFFF"/>
        </w:rPr>
      </w:pPr>
      <w:r w:rsidRPr="002C1221">
        <w:t xml:space="preserve">– </w:t>
      </w:r>
      <w:r w:rsidRPr="002C1221">
        <w:rPr>
          <w:shd w:val="clear" w:color="auto" w:fill="FFFFFF"/>
        </w:rPr>
        <w:t>определенных Градостроительным  Кодексом РФ территориальных зон;</w:t>
      </w:r>
    </w:p>
    <w:p w:rsidR="00C766D8" w:rsidRPr="002C1221" w:rsidRDefault="00C766D8" w:rsidP="008A14E9">
      <w:pPr>
        <w:pStyle w:val="a8"/>
        <w:tabs>
          <w:tab w:val="left" w:pos="0"/>
        </w:tabs>
        <w:ind w:firstLine="720"/>
        <w:jc w:val="both"/>
        <w:rPr>
          <w:shd w:val="clear" w:color="auto" w:fill="FFFFFF"/>
        </w:rPr>
      </w:pPr>
      <w:r w:rsidRPr="002C1221">
        <w:rPr>
          <w:shd w:val="clear" w:color="auto" w:fill="FFFFFF"/>
        </w:rPr>
        <w:t>– сложившейся планировки территории и существующего землепользования;</w:t>
      </w:r>
    </w:p>
    <w:p w:rsidR="00C766D8" w:rsidRPr="002C1221" w:rsidRDefault="00C766D8" w:rsidP="008A14E9">
      <w:pPr>
        <w:pStyle w:val="a8"/>
        <w:tabs>
          <w:tab w:val="left" w:pos="0"/>
        </w:tabs>
        <w:ind w:firstLine="720"/>
        <w:jc w:val="both"/>
        <w:rPr>
          <w:shd w:val="clear" w:color="auto" w:fill="FFFFFF"/>
        </w:rPr>
      </w:pPr>
      <w:r w:rsidRPr="002C1221">
        <w:rPr>
          <w:shd w:val="clear" w:color="auto" w:fill="FFFFFF"/>
        </w:rPr>
        <w:t>– планируемых изменений границ земель различных категорий;</w:t>
      </w:r>
    </w:p>
    <w:p w:rsidR="00C766D8" w:rsidRPr="002C1221" w:rsidRDefault="00C766D8" w:rsidP="008A14E9">
      <w:pPr>
        <w:pStyle w:val="a8"/>
        <w:tabs>
          <w:tab w:val="left" w:pos="0"/>
        </w:tabs>
        <w:ind w:firstLine="720"/>
        <w:jc w:val="both"/>
      </w:pPr>
      <w:r w:rsidRPr="002C1221">
        <w:rPr>
          <w:shd w:val="clear" w:color="auto" w:fill="FFFFFF"/>
        </w:rPr>
        <w:t>– предотвращения возможности причинения вреда объектам капитального строител</w:t>
      </w:r>
      <w:r w:rsidRPr="002C1221">
        <w:rPr>
          <w:shd w:val="clear" w:color="auto" w:fill="FFFFFF"/>
        </w:rPr>
        <w:t>ь</w:t>
      </w:r>
      <w:r w:rsidRPr="002C1221">
        <w:rPr>
          <w:shd w:val="clear" w:color="auto" w:fill="FFFFFF"/>
        </w:rPr>
        <w:t>ства, расположенным на смежных земельных участках.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</w:pPr>
      <w:r w:rsidRPr="002C1221">
        <w:t xml:space="preserve">2. Границы территориальных зон могут устанавливаться </w:t>
      </w:r>
      <w:proofErr w:type="gramStart"/>
      <w:r w:rsidRPr="002C1221">
        <w:t>по</w:t>
      </w:r>
      <w:proofErr w:type="gramEnd"/>
      <w:r w:rsidRPr="002C1221">
        <w:t>: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</w:pPr>
      <w:r w:rsidRPr="002C1221">
        <w:t xml:space="preserve">– </w:t>
      </w:r>
      <w:r w:rsidRPr="002C1221">
        <w:rPr>
          <w:shd w:val="clear" w:color="auto" w:fill="FFFFFF"/>
        </w:rPr>
        <w:t>линиям магистралей, улиц, проездов, разделяющим транспортные потоки против</w:t>
      </w:r>
      <w:r w:rsidRPr="002C1221">
        <w:rPr>
          <w:shd w:val="clear" w:color="auto" w:fill="FFFFFF"/>
        </w:rPr>
        <w:t>о</w:t>
      </w:r>
      <w:r w:rsidRPr="002C1221">
        <w:rPr>
          <w:shd w:val="clear" w:color="auto" w:fill="FFFFFF"/>
        </w:rPr>
        <w:t>положных направлений;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</w:pPr>
      <w:r w:rsidRPr="002C1221">
        <w:t xml:space="preserve">– </w:t>
      </w:r>
      <w:r w:rsidRPr="002C1221">
        <w:rPr>
          <w:shd w:val="clear" w:color="auto" w:fill="FFFFFF"/>
        </w:rPr>
        <w:t>красным линиям</w:t>
      </w:r>
      <w:r w:rsidRPr="002C1221">
        <w:t>;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</w:pPr>
      <w:r w:rsidRPr="002C1221">
        <w:t xml:space="preserve">– </w:t>
      </w:r>
      <w:r w:rsidRPr="002C1221">
        <w:rPr>
          <w:shd w:val="clear" w:color="auto" w:fill="FFFFFF"/>
        </w:rPr>
        <w:t>границам земельных участков</w:t>
      </w:r>
      <w:r w:rsidRPr="002C1221">
        <w:t>;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  <w:rPr>
          <w:shd w:val="clear" w:color="auto" w:fill="FFFFFF"/>
        </w:rPr>
      </w:pPr>
      <w:r w:rsidRPr="002C1221">
        <w:t xml:space="preserve">– </w:t>
      </w:r>
      <w:r w:rsidRPr="002C1221">
        <w:rPr>
          <w:shd w:val="clear" w:color="auto" w:fill="FFFFFF"/>
        </w:rPr>
        <w:t>границам населенных пунктов в пределах муниципальных образований;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  <w:rPr>
          <w:shd w:val="clear" w:color="auto" w:fill="FFFFFF"/>
        </w:rPr>
      </w:pPr>
      <w:r w:rsidRPr="002C1221">
        <w:t xml:space="preserve">– </w:t>
      </w:r>
      <w:r w:rsidRPr="002C1221">
        <w:rPr>
          <w:shd w:val="clear" w:color="auto" w:fill="FFFFFF"/>
        </w:rPr>
        <w:t>границам муниципальных образований;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  <w:rPr>
          <w:shd w:val="clear" w:color="auto" w:fill="FFFFFF"/>
        </w:rPr>
      </w:pPr>
      <w:r w:rsidRPr="002C1221">
        <w:t xml:space="preserve">– </w:t>
      </w:r>
      <w:r w:rsidRPr="002C1221">
        <w:rPr>
          <w:shd w:val="clear" w:color="auto" w:fill="FFFFFF"/>
        </w:rPr>
        <w:t>естественным границам природных объектов;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  <w:rPr>
          <w:shd w:val="clear" w:color="auto" w:fill="FFFFFF"/>
        </w:rPr>
      </w:pPr>
      <w:r w:rsidRPr="002C1221">
        <w:t xml:space="preserve">– </w:t>
      </w:r>
      <w:r w:rsidRPr="002C1221">
        <w:rPr>
          <w:shd w:val="clear" w:color="auto" w:fill="FFFFFF"/>
        </w:rPr>
        <w:t>иным границам.</w:t>
      </w:r>
    </w:p>
    <w:p w:rsidR="00C766D8" w:rsidRPr="002C1221" w:rsidRDefault="00C766D8" w:rsidP="005A76CE">
      <w:pPr>
        <w:pStyle w:val="a8"/>
        <w:numPr>
          <w:ilvl w:val="0"/>
          <w:numId w:val="8"/>
        </w:numPr>
        <w:tabs>
          <w:tab w:val="left" w:pos="720"/>
          <w:tab w:val="left" w:pos="900"/>
          <w:tab w:val="left" w:pos="1440"/>
          <w:tab w:val="left" w:pos="1620"/>
        </w:tabs>
        <w:ind w:left="0" w:firstLine="720"/>
        <w:jc w:val="both"/>
        <w:rPr>
          <w:shd w:val="clear" w:color="auto" w:fill="FFFFFF"/>
        </w:rPr>
      </w:pPr>
      <w:r w:rsidRPr="002C1221">
        <w:rPr>
          <w:shd w:val="clear" w:color="auto" w:fill="FFFFFF"/>
        </w:rPr>
        <w:t xml:space="preserve"> Границы зон с особыми условиями использования территорий, границы терр</w:t>
      </w:r>
      <w:r w:rsidRPr="002C1221">
        <w:rPr>
          <w:shd w:val="clear" w:color="auto" w:fill="FFFFFF"/>
        </w:rPr>
        <w:t>и</w:t>
      </w:r>
      <w:r w:rsidRPr="002C1221">
        <w:rPr>
          <w:shd w:val="clear" w:color="auto" w:fill="FFFFFF"/>
        </w:rPr>
        <w:t>торий объектов культурного наследия, устанавливаемые в соответствии с законодательством Ро</w:t>
      </w:r>
      <w:r w:rsidRPr="002C1221">
        <w:rPr>
          <w:shd w:val="clear" w:color="auto" w:fill="FFFFFF"/>
        </w:rPr>
        <w:t>с</w:t>
      </w:r>
      <w:r w:rsidRPr="002C1221">
        <w:rPr>
          <w:shd w:val="clear" w:color="auto" w:fill="FFFFFF"/>
        </w:rPr>
        <w:t>сийской Федерации, могут не совпадать с границами территориальных зон.</w:t>
      </w:r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2"/>
        <w:rPr>
          <w:b/>
          <w:bCs/>
        </w:rPr>
      </w:pPr>
      <w:bookmarkStart w:id="410" w:name="_Toc379293273"/>
      <w:bookmarkStart w:id="411" w:name="_Toc380581550"/>
      <w:bookmarkStart w:id="412" w:name="_Toc392516682"/>
      <w:bookmarkStart w:id="413" w:name="_Toc400454229"/>
      <w:bookmarkStart w:id="414" w:name="_Toc410315207"/>
      <w:bookmarkStart w:id="415" w:name="_Toc84805214"/>
      <w:r w:rsidRPr="002C1221">
        <w:rPr>
          <w:b/>
          <w:bCs/>
        </w:rPr>
        <w:t>Статья 34. Виды территориальных зон, обозначенных на Карте градостроител</w:t>
      </w:r>
      <w:r w:rsidRPr="002C1221">
        <w:rPr>
          <w:b/>
          <w:bCs/>
        </w:rPr>
        <w:t>ь</w:t>
      </w:r>
      <w:r w:rsidRPr="002C1221">
        <w:rPr>
          <w:b/>
          <w:bCs/>
        </w:rPr>
        <w:t xml:space="preserve">ного зонирования муниципального образования </w:t>
      </w:r>
      <w:proofErr w:type="spellStart"/>
      <w:r w:rsidRPr="002C1221">
        <w:rPr>
          <w:b/>
          <w:bCs/>
        </w:rPr>
        <w:t>Гальбштадтский</w:t>
      </w:r>
      <w:proofErr w:type="spellEnd"/>
      <w:r w:rsidRPr="002C1221">
        <w:rPr>
          <w:b/>
          <w:bCs/>
        </w:rPr>
        <w:t xml:space="preserve"> сельсовет</w:t>
      </w:r>
      <w:bookmarkEnd w:id="406"/>
      <w:bookmarkEnd w:id="407"/>
      <w:bookmarkEnd w:id="408"/>
      <w:bookmarkEnd w:id="410"/>
      <w:bookmarkEnd w:id="411"/>
      <w:bookmarkEnd w:id="412"/>
      <w:bookmarkEnd w:id="413"/>
      <w:bookmarkEnd w:id="414"/>
      <w:bookmarkEnd w:id="415"/>
    </w:p>
    <w:p w:rsidR="00561032" w:rsidRPr="002C1221" w:rsidRDefault="00561032" w:rsidP="00561032">
      <w:pPr>
        <w:ind w:firstLine="539"/>
        <w:jc w:val="both"/>
      </w:pPr>
      <w:r w:rsidRPr="002C1221">
        <w:t>1. Виды и состав территориальных зон установлены в соответствии со статьей 35 Гр</w:t>
      </w:r>
      <w:r w:rsidRPr="002C1221">
        <w:t>а</w:t>
      </w:r>
      <w:r w:rsidRPr="002C1221">
        <w:t>достроительного кодекса РФ и функциональным зонированием Генерального плана муниц</w:t>
      </w:r>
      <w:r w:rsidRPr="002C1221">
        <w:t>и</w:t>
      </w:r>
      <w:r w:rsidRPr="002C1221">
        <w:t xml:space="preserve">пального образования </w:t>
      </w:r>
      <w:proofErr w:type="spellStart"/>
      <w:r w:rsidRPr="002C1221">
        <w:t>Гальбштадтский</w:t>
      </w:r>
      <w:proofErr w:type="spellEnd"/>
      <w:r w:rsidRPr="002C1221">
        <w:t xml:space="preserve"> сельсовет.</w:t>
      </w:r>
    </w:p>
    <w:p w:rsidR="00C766D8" w:rsidRPr="002C1221" w:rsidRDefault="00561032" w:rsidP="008A14E9">
      <w:pPr>
        <w:pStyle w:val="Default"/>
        <w:ind w:firstLine="709"/>
        <w:jc w:val="both"/>
      </w:pPr>
      <w:r w:rsidRPr="002C1221">
        <w:t xml:space="preserve">2. </w:t>
      </w:r>
      <w:r w:rsidR="00C766D8" w:rsidRPr="002C1221">
        <w:t xml:space="preserve">На Карте градостроительного зонирования муниципального образования </w:t>
      </w:r>
      <w:proofErr w:type="spellStart"/>
      <w:r w:rsidR="00C766D8" w:rsidRPr="002C1221">
        <w:t>Галь</w:t>
      </w:r>
      <w:r w:rsidR="00C766D8" w:rsidRPr="002C1221">
        <w:t>б</w:t>
      </w:r>
      <w:r w:rsidR="00C766D8" w:rsidRPr="002C1221">
        <w:t>штадтский</w:t>
      </w:r>
      <w:proofErr w:type="spellEnd"/>
      <w:r w:rsidR="00C766D8" w:rsidRPr="002C1221">
        <w:t xml:space="preserve"> сельсовет устанавливаются следующие виды территориальных зон, на которые распространяется действие градостроительных регламентов: </w:t>
      </w:r>
    </w:p>
    <w:p w:rsidR="00AC35BB" w:rsidRDefault="00AC35BB" w:rsidP="008A14E9">
      <w:pPr>
        <w:pStyle w:val="a8"/>
        <w:ind w:firstLine="709"/>
        <w:rPr>
          <w:i/>
          <w:iCs/>
          <w:color w:val="000000"/>
        </w:rPr>
      </w:pPr>
    </w:p>
    <w:p w:rsidR="00C766D8" w:rsidRPr="002C1221" w:rsidRDefault="00C766D8" w:rsidP="008A14E9">
      <w:pPr>
        <w:pStyle w:val="a8"/>
        <w:ind w:firstLine="709"/>
        <w:rPr>
          <w:i/>
          <w:iCs/>
          <w:color w:val="000000"/>
        </w:rPr>
      </w:pPr>
      <w:r w:rsidRPr="002C1221">
        <w:rPr>
          <w:i/>
          <w:iCs/>
          <w:color w:val="000000"/>
        </w:rPr>
        <w:lastRenderedPageBreak/>
        <w:t>Жилые зоны:</w:t>
      </w:r>
    </w:p>
    <w:p w:rsidR="00C766D8" w:rsidRPr="002C1221" w:rsidRDefault="00C766D8" w:rsidP="008A14E9">
      <w:pPr>
        <w:pStyle w:val="a8"/>
        <w:ind w:firstLine="709"/>
      </w:pPr>
      <w:r w:rsidRPr="002C1221">
        <w:rPr>
          <w:color w:val="000000"/>
        </w:rPr>
        <w:t>Ж</w:t>
      </w:r>
      <w:r w:rsidR="009B005F" w:rsidRPr="002C1221">
        <w:rPr>
          <w:color w:val="000000"/>
        </w:rPr>
        <w:t>-</w:t>
      </w:r>
      <w:r w:rsidR="00676F89" w:rsidRPr="002C1221">
        <w:rPr>
          <w:color w:val="000000"/>
        </w:rPr>
        <w:t xml:space="preserve">1 </w:t>
      </w:r>
      <w:r w:rsidRPr="002C1221">
        <w:rPr>
          <w:color w:val="000000"/>
        </w:rPr>
        <w:t xml:space="preserve">– зона </w:t>
      </w:r>
      <w:r w:rsidRPr="002C1221">
        <w:t xml:space="preserve">застройки </w:t>
      </w:r>
      <w:r w:rsidR="000161D3" w:rsidRPr="002C1221">
        <w:t xml:space="preserve">малоэтажными и </w:t>
      </w:r>
      <w:r w:rsidRPr="002C1221">
        <w:t>индивидуальными жилыми домами</w:t>
      </w:r>
      <w:r w:rsidR="000161D3" w:rsidRPr="002C1221">
        <w:t>.</w:t>
      </w:r>
    </w:p>
    <w:p w:rsidR="00C766D8" w:rsidRPr="002C1221" w:rsidRDefault="00C766D8" w:rsidP="008A14E9">
      <w:pPr>
        <w:pStyle w:val="a8"/>
        <w:ind w:firstLine="709"/>
        <w:jc w:val="both"/>
        <w:rPr>
          <w:i/>
          <w:iCs/>
          <w:color w:val="000000"/>
        </w:rPr>
      </w:pPr>
      <w:r w:rsidRPr="002C1221">
        <w:rPr>
          <w:i/>
          <w:iCs/>
          <w:color w:val="000000"/>
        </w:rPr>
        <w:t>Общественно-деловые зоны:</w:t>
      </w:r>
    </w:p>
    <w:p w:rsidR="00C766D8" w:rsidRPr="002C1221" w:rsidRDefault="00C766D8" w:rsidP="008A14E9">
      <w:pPr>
        <w:pStyle w:val="a8"/>
        <w:ind w:firstLine="709"/>
        <w:jc w:val="both"/>
        <w:rPr>
          <w:i/>
          <w:iCs/>
          <w:color w:val="000000"/>
        </w:rPr>
      </w:pPr>
      <w:r w:rsidRPr="002C1221">
        <w:t>ОД – общественно-деловая зона.</w:t>
      </w:r>
    </w:p>
    <w:p w:rsidR="00C766D8" w:rsidRPr="002C1221" w:rsidRDefault="00C766D8" w:rsidP="008A14E9">
      <w:pPr>
        <w:pStyle w:val="a8"/>
        <w:ind w:firstLine="709"/>
        <w:jc w:val="both"/>
        <w:rPr>
          <w:i/>
          <w:iCs/>
        </w:rPr>
      </w:pPr>
      <w:r w:rsidRPr="002C1221">
        <w:rPr>
          <w:i/>
          <w:iCs/>
        </w:rPr>
        <w:t>Производственные зоны:</w:t>
      </w:r>
    </w:p>
    <w:p w:rsidR="00C766D8" w:rsidRPr="002C1221" w:rsidRDefault="00C766D8" w:rsidP="00AA68FB">
      <w:pPr>
        <w:tabs>
          <w:tab w:val="left" w:pos="720"/>
          <w:tab w:val="left" w:pos="900"/>
        </w:tabs>
        <w:snapToGrid w:val="0"/>
        <w:ind w:firstLine="720"/>
        <w:jc w:val="both"/>
      </w:pPr>
      <w:r w:rsidRPr="002C1221">
        <w:t>П</w:t>
      </w:r>
      <w:r w:rsidR="000161D3" w:rsidRPr="002C1221">
        <w:t>-</w:t>
      </w:r>
      <w:r w:rsidRPr="002C1221">
        <w:t xml:space="preserve">1 – </w:t>
      </w:r>
      <w:r w:rsidR="000161D3" w:rsidRPr="002C1221">
        <w:t>зона размещения производственных объектов V класса опасности</w:t>
      </w:r>
      <w:r w:rsidRPr="002C1221">
        <w:t>;</w:t>
      </w:r>
    </w:p>
    <w:p w:rsidR="00C766D8" w:rsidRPr="002C1221" w:rsidRDefault="00C766D8" w:rsidP="004E1F27">
      <w:pPr>
        <w:pStyle w:val="a8"/>
        <w:ind w:firstLine="709"/>
        <w:jc w:val="both"/>
      </w:pPr>
      <w:r w:rsidRPr="002C1221">
        <w:t>П</w:t>
      </w:r>
      <w:r w:rsidR="000161D3" w:rsidRPr="002C1221">
        <w:t>-</w:t>
      </w:r>
      <w:r w:rsidRPr="002C1221">
        <w:t xml:space="preserve">2 – зона размещения производственных объектов </w:t>
      </w:r>
      <w:r w:rsidRPr="002C1221">
        <w:rPr>
          <w:lang w:val="en-US"/>
        </w:rPr>
        <w:t>I</w:t>
      </w:r>
      <w:r w:rsidRPr="002C1221">
        <w:t>V класса опасности;</w:t>
      </w:r>
    </w:p>
    <w:p w:rsidR="00C766D8" w:rsidRPr="002C1221" w:rsidRDefault="00C766D8" w:rsidP="004E1F27">
      <w:pPr>
        <w:pStyle w:val="a8"/>
        <w:ind w:firstLine="709"/>
        <w:jc w:val="both"/>
      </w:pPr>
      <w:r w:rsidRPr="002C1221">
        <w:t xml:space="preserve">П-3 – зона размещения производственных объектов </w:t>
      </w:r>
      <w:r w:rsidRPr="002C1221">
        <w:rPr>
          <w:lang w:val="en-US"/>
        </w:rPr>
        <w:t>III</w:t>
      </w:r>
      <w:r w:rsidRPr="002C1221">
        <w:t xml:space="preserve"> класса опасности;</w:t>
      </w:r>
    </w:p>
    <w:p w:rsidR="00C766D8" w:rsidRPr="002C1221" w:rsidRDefault="00C766D8" w:rsidP="004E1F27">
      <w:pPr>
        <w:pStyle w:val="a8"/>
        <w:ind w:firstLine="709"/>
        <w:jc w:val="both"/>
      </w:pPr>
      <w:r w:rsidRPr="002C1221">
        <w:t xml:space="preserve">П-4 – зона размещения производственных объектов </w:t>
      </w:r>
      <w:r w:rsidRPr="002C1221">
        <w:rPr>
          <w:lang w:val="en-US"/>
        </w:rPr>
        <w:t>II</w:t>
      </w:r>
      <w:r w:rsidRPr="002C1221">
        <w:t xml:space="preserve"> класса опасности.</w:t>
      </w:r>
    </w:p>
    <w:p w:rsidR="00C766D8" w:rsidRPr="002C1221" w:rsidRDefault="00C766D8" w:rsidP="008A14E9">
      <w:pPr>
        <w:pStyle w:val="a8"/>
        <w:ind w:firstLine="709"/>
        <w:jc w:val="both"/>
        <w:rPr>
          <w:i/>
          <w:iCs/>
        </w:rPr>
      </w:pPr>
      <w:r w:rsidRPr="002C1221">
        <w:rPr>
          <w:i/>
          <w:iCs/>
        </w:rPr>
        <w:t>Зоны инженерной и транспортной инфраструктур:</w:t>
      </w:r>
    </w:p>
    <w:p w:rsidR="00C766D8" w:rsidRPr="002C1221" w:rsidRDefault="00C766D8" w:rsidP="008A14E9">
      <w:pPr>
        <w:pStyle w:val="a8"/>
        <w:ind w:firstLine="709"/>
        <w:jc w:val="both"/>
      </w:pPr>
      <w:r w:rsidRPr="002C1221">
        <w:t>И – зона, предназначенная для размещения объектов инженерной инфраструктуры;</w:t>
      </w:r>
    </w:p>
    <w:p w:rsidR="00C766D8" w:rsidRPr="002C1221" w:rsidRDefault="00C766D8" w:rsidP="00401E7F">
      <w:pPr>
        <w:pStyle w:val="a8"/>
        <w:ind w:left="720" w:hanging="11"/>
        <w:jc w:val="both"/>
      </w:pPr>
      <w:r w:rsidRPr="002C1221">
        <w:t>Т – зона, предназначенная для размещения объектов транспортной инфраструкт</w:t>
      </w:r>
      <w:r w:rsidRPr="002C1221">
        <w:t>у</w:t>
      </w:r>
      <w:r w:rsidRPr="002C1221">
        <w:t>ры.</w:t>
      </w:r>
    </w:p>
    <w:p w:rsidR="00C766D8" w:rsidRPr="002C1221" w:rsidRDefault="00C766D8" w:rsidP="008A14E9">
      <w:pPr>
        <w:pStyle w:val="a8"/>
        <w:ind w:firstLine="709"/>
        <w:jc w:val="both"/>
        <w:rPr>
          <w:i/>
          <w:iCs/>
        </w:rPr>
      </w:pPr>
      <w:r w:rsidRPr="002C1221">
        <w:rPr>
          <w:i/>
          <w:iCs/>
        </w:rPr>
        <w:t>Зоны рекреационного назначения:</w:t>
      </w:r>
    </w:p>
    <w:p w:rsidR="00C766D8" w:rsidRPr="002C1221" w:rsidRDefault="00C766D8" w:rsidP="008A14E9">
      <w:pPr>
        <w:pStyle w:val="a8"/>
        <w:ind w:firstLine="709"/>
        <w:jc w:val="both"/>
        <w:rPr>
          <w:color w:val="000000"/>
        </w:rPr>
      </w:pPr>
      <w:proofErr w:type="gramStart"/>
      <w:r w:rsidRPr="002C1221">
        <w:rPr>
          <w:color w:val="000000"/>
        </w:rPr>
        <w:t>Р</w:t>
      </w:r>
      <w:proofErr w:type="gramEnd"/>
      <w:r w:rsidRPr="002C1221">
        <w:rPr>
          <w:color w:val="000000"/>
        </w:rPr>
        <w:t xml:space="preserve"> – </w:t>
      </w:r>
      <w:r w:rsidRPr="002C1221">
        <w:t>зона озелененных территорий общего пользования</w:t>
      </w:r>
      <w:r w:rsidRPr="002C1221">
        <w:rPr>
          <w:color w:val="000000"/>
        </w:rPr>
        <w:t>.</w:t>
      </w:r>
    </w:p>
    <w:p w:rsidR="00C766D8" w:rsidRPr="002C1221" w:rsidRDefault="00C766D8" w:rsidP="008A14E9">
      <w:pPr>
        <w:pStyle w:val="a8"/>
        <w:ind w:firstLine="709"/>
        <w:jc w:val="both"/>
        <w:rPr>
          <w:i/>
          <w:iCs/>
        </w:rPr>
      </w:pPr>
      <w:r w:rsidRPr="002C1221">
        <w:rPr>
          <w:i/>
          <w:iCs/>
        </w:rPr>
        <w:t>Зоны специального назначения:</w:t>
      </w:r>
    </w:p>
    <w:p w:rsidR="00C766D8" w:rsidRPr="002C1221" w:rsidRDefault="00C766D8" w:rsidP="008A14E9">
      <w:pPr>
        <w:pStyle w:val="a8"/>
        <w:ind w:firstLine="709"/>
        <w:jc w:val="both"/>
        <w:rPr>
          <w:color w:val="000000"/>
        </w:rPr>
      </w:pPr>
      <w:r w:rsidRPr="002C1221">
        <w:t xml:space="preserve">СН-1 – зона </w:t>
      </w:r>
      <w:r w:rsidRPr="002C1221">
        <w:rPr>
          <w:color w:val="000000"/>
        </w:rPr>
        <w:t>кладбищ;</w:t>
      </w:r>
    </w:p>
    <w:p w:rsidR="00C766D8" w:rsidRPr="002C1221" w:rsidRDefault="00C766D8" w:rsidP="00D57829">
      <w:pPr>
        <w:pStyle w:val="a8"/>
        <w:ind w:firstLine="709"/>
        <w:jc w:val="both"/>
        <w:rPr>
          <w:color w:val="000000"/>
        </w:rPr>
      </w:pPr>
      <w:r w:rsidRPr="002C1221">
        <w:t xml:space="preserve">СН-2 – зона </w:t>
      </w:r>
      <w:r w:rsidR="000161D3" w:rsidRPr="002C1221">
        <w:rPr>
          <w:color w:val="000000"/>
        </w:rPr>
        <w:t>складирования и захоронения отходов</w:t>
      </w:r>
      <w:r w:rsidRPr="002C1221">
        <w:rPr>
          <w:color w:val="000000"/>
        </w:rPr>
        <w:t>;</w:t>
      </w:r>
    </w:p>
    <w:p w:rsidR="000161D3" w:rsidRPr="002C1221" w:rsidRDefault="000161D3" w:rsidP="000161D3">
      <w:pPr>
        <w:pStyle w:val="a8"/>
        <w:ind w:firstLine="709"/>
        <w:jc w:val="both"/>
      </w:pPr>
      <w:r w:rsidRPr="002C1221">
        <w:t xml:space="preserve">СН-3 – зона </w:t>
      </w:r>
      <w:r w:rsidRPr="002C1221">
        <w:rPr>
          <w:color w:val="000000"/>
        </w:rPr>
        <w:t>озелененных территорий специального назначения.</w:t>
      </w:r>
    </w:p>
    <w:p w:rsidR="00C766D8" w:rsidRPr="002C1221" w:rsidRDefault="00233868" w:rsidP="00AC35BB">
      <w:pPr>
        <w:spacing w:before="100" w:beforeAutospacing="1" w:after="100" w:afterAutospacing="1"/>
        <w:ind w:firstLine="709"/>
        <w:jc w:val="center"/>
        <w:outlineLvl w:val="0"/>
        <w:rPr>
          <w:b/>
          <w:bCs/>
        </w:rPr>
      </w:pPr>
      <w:r w:rsidRPr="002C1221">
        <w:rPr>
          <w:b/>
          <w:bCs/>
        </w:rPr>
        <w:br w:type="page"/>
      </w:r>
      <w:bookmarkStart w:id="416" w:name="_Toc84805215"/>
      <w:r w:rsidR="00C766D8" w:rsidRPr="002C1221">
        <w:rPr>
          <w:b/>
          <w:bCs/>
        </w:rPr>
        <w:lastRenderedPageBreak/>
        <w:t xml:space="preserve">Часть </w:t>
      </w:r>
      <w:r w:rsidR="00C766D8" w:rsidRPr="002C1221">
        <w:rPr>
          <w:b/>
          <w:bCs/>
          <w:lang w:val="en-US"/>
        </w:rPr>
        <w:t>III</w:t>
      </w:r>
      <w:r w:rsidR="00C766D8" w:rsidRPr="002C1221">
        <w:rPr>
          <w:b/>
          <w:bCs/>
        </w:rPr>
        <w:t>. Градостроительные регламенты</w:t>
      </w:r>
      <w:bookmarkEnd w:id="416"/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1"/>
        <w:rPr>
          <w:b/>
          <w:bCs/>
          <w:color w:val="008080"/>
        </w:rPr>
      </w:pPr>
      <w:bookmarkStart w:id="417" w:name="_Toc84805216"/>
      <w:r w:rsidRPr="002C1221">
        <w:rPr>
          <w:b/>
          <w:bCs/>
          <w:color w:val="000000"/>
        </w:rPr>
        <w:t>Глава 1</w:t>
      </w:r>
      <w:r w:rsidR="002D4668" w:rsidRPr="002C1221">
        <w:rPr>
          <w:b/>
          <w:bCs/>
          <w:color w:val="000000"/>
        </w:rPr>
        <w:t>1</w:t>
      </w:r>
      <w:r w:rsidRPr="002C1221">
        <w:rPr>
          <w:b/>
          <w:bCs/>
          <w:color w:val="000000"/>
        </w:rPr>
        <w:t>. Градостроительные регламенты. Параметры разрешенного использ</w:t>
      </w:r>
      <w:r w:rsidRPr="002C1221">
        <w:rPr>
          <w:b/>
          <w:bCs/>
          <w:color w:val="000000"/>
        </w:rPr>
        <w:t>о</w:t>
      </w:r>
      <w:r w:rsidRPr="002C1221">
        <w:rPr>
          <w:b/>
          <w:bCs/>
          <w:color w:val="000000"/>
        </w:rPr>
        <w:t>вания земельных участков и объектов капитального строительства</w:t>
      </w:r>
      <w:bookmarkEnd w:id="417"/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2"/>
        <w:rPr>
          <w:b/>
          <w:bCs/>
        </w:rPr>
      </w:pPr>
      <w:bookmarkStart w:id="418" w:name="_Toc321209579"/>
      <w:bookmarkStart w:id="419" w:name="_Toc339819824"/>
      <w:bookmarkStart w:id="420" w:name="_Toc379293276"/>
      <w:bookmarkStart w:id="421" w:name="_Toc380581553"/>
      <w:bookmarkStart w:id="422" w:name="_Toc392516685"/>
      <w:bookmarkStart w:id="423" w:name="_Toc400454232"/>
      <w:bookmarkStart w:id="424" w:name="_Toc410315210"/>
      <w:bookmarkStart w:id="425" w:name="_Toc84805217"/>
      <w:r w:rsidRPr="002C1221">
        <w:rPr>
          <w:b/>
          <w:bCs/>
        </w:rPr>
        <w:t>Статья 3</w:t>
      </w:r>
      <w:r w:rsidR="002D4668" w:rsidRPr="002C1221">
        <w:rPr>
          <w:b/>
          <w:bCs/>
        </w:rPr>
        <w:t>5</w:t>
      </w:r>
      <w:r w:rsidRPr="002C1221">
        <w:rPr>
          <w:b/>
          <w:bCs/>
        </w:rPr>
        <w:t>. Порядок установления градостроительных регламе</w:t>
      </w:r>
      <w:r w:rsidRPr="002C1221">
        <w:rPr>
          <w:b/>
          <w:bCs/>
          <w:color w:val="000000"/>
        </w:rPr>
        <w:t>нтов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</w:p>
    <w:p w:rsidR="00C766D8" w:rsidRPr="002C1221" w:rsidRDefault="00C766D8" w:rsidP="008A14E9">
      <w:pPr>
        <w:pStyle w:val="ConsNormal"/>
        <w:spacing w:before="24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221">
        <w:rPr>
          <w:rFonts w:ascii="Times New Roman" w:hAnsi="Times New Roman" w:cs="Times New Roman"/>
          <w:sz w:val="24"/>
          <w:szCs w:val="24"/>
        </w:rPr>
        <w:t>1. Градостроительные регла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 xml:space="preserve">менты </w:t>
      </w:r>
      <w:r w:rsidRPr="002C1221">
        <w:rPr>
          <w:rFonts w:ascii="Times New Roman" w:hAnsi="Times New Roman" w:cs="Times New Roman"/>
          <w:sz w:val="24"/>
          <w:szCs w:val="24"/>
        </w:rPr>
        <w:t>определяют правовой режим земельных учас</w:t>
      </w:r>
      <w:r w:rsidRPr="002C1221">
        <w:rPr>
          <w:rFonts w:ascii="Times New Roman" w:hAnsi="Times New Roman" w:cs="Times New Roman"/>
          <w:sz w:val="24"/>
          <w:szCs w:val="24"/>
        </w:rPr>
        <w:t>т</w:t>
      </w:r>
      <w:r w:rsidRPr="002C1221">
        <w:rPr>
          <w:rFonts w:ascii="Times New Roman" w:hAnsi="Times New Roman" w:cs="Times New Roman"/>
          <w:sz w:val="24"/>
          <w:szCs w:val="24"/>
        </w:rPr>
        <w:t>ков, а также всего, что находится над и под поверхностью земельных участков и испол</w:t>
      </w:r>
      <w:r w:rsidRPr="002C1221">
        <w:rPr>
          <w:rFonts w:ascii="Times New Roman" w:hAnsi="Times New Roman" w:cs="Times New Roman"/>
          <w:sz w:val="24"/>
          <w:szCs w:val="24"/>
        </w:rPr>
        <w:t>ь</w:t>
      </w:r>
      <w:r w:rsidRPr="002C1221">
        <w:rPr>
          <w:rFonts w:ascii="Times New Roman" w:hAnsi="Times New Roman" w:cs="Times New Roman"/>
          <w:sz w:val="24"/>
          <w:szCs w:val="24"/>
        </w:rPr>
        <w:t xml:space="preserve">зуется в процессе их застройки и последующей эксплуатации объектов капитального строительства. 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r w:rsidRPr="002C1221">
        <w:rPr>
          <w:color w:val="000000"/>
        </w:rPr>
        <w:t>2. Настоящими Правилами градостроительные регламенты установлены с учетом:</w:t>
      </w:r>
    </w:p>
    <w:p w:rsidR="002D4668" w:rsidRPr="002C1221" w:rsidRDefault="002D4668" w:rsidP="002D4668">
      <w:pPr>
        <w:pStyle w:val="a8"/>
        <w:tabs>
          <w:tab w:val="left" w:pos="720"/>
        </w:tabs>
        <w:ind w:firstLine="709"/>
        <w:jc w:val="both"/>
      </w:pPr>
      <w:r w:rsidRPr="002C1221">
        <w:t>-  фактического использования земельных участков и объектов капитального стро</w:t>
      </w:r>
      <w:r w:rsidRPr="002C1221">
        <w:t>и</w:t>
      </w:r>
      <w:r w:rsidRPr="002C1221">
        <w:t>тельства в границах территориальной зоны;</w:t>
      </w:r>
    </w:p>
    <w:p w:rsidR="002D4668" w:rsidRPr="002C1221" w:rsidRDefault="002D4668" w:rsidP="002D4668">
      <w:pPr>
        <w:pStyle w:val="a8"/>
        <w:tabs>
          <w:tab w:val="left" w:pos="720"/>
        </w:tabs>
        <w:ind w:firstLine="709"/>
        <w:jc w:val="both"/>
      </w:pPr>
      <w:r w:rsidRPr="002C1221">
        <w:t>-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</w:t>
      </w:r>
      <w:r w:rsidRPr="002C1221">
        <w:t>о</w:t>
      </w:r>
      <w:r w:rsidRPr="002C1221">
        <w:t>го строительства;</w:t>
      </w:r>
    </w:p>
    <w:p w:rsidR="002D4668" w:rsidRPr="002C1221" w:rsidRDefault="002D4668" w:rsidP="002D4668">
      <w:pPr>
        <w:pStyle w:val="a8"/>
        <w:tabs>
          <w:tab w:val="left" w:pos="720"/>
        </w:tabs>
        <w:ind w:firstLine="709"/>
        <w:jc w:val="both"/>
      </w:pPr>
      <w:r w:rsidRPr="002C1221">
        <w:t>- функциональных зон и параметров их планируемого развития, определенных Ген</w:t>
      </w:r>
      <w:r w:rsidRPr="002C1221">
        <w:t>е</w:t>
      </w:r>
      <w:r w:rsidRPr="002C1221">
        <w:t xml:space="preserve">ральным планом муниципального образования </w:t>
      </w:r>
      <w:proofErr w:type="spellStart"/>
      <w:r w:rsidRPr="002C1221">
        <w:t>Гальбштадтский</w:t>
      </w:r>
      <w:proofErr w:type="spellEnd"/>
      <w:r w:rsidRPr="002C1221">
        <w:t xml:space="preserve"> сельсовет;</w:t>
      </w:r>
    </w:p>
    <w:p w:rsidR="002D4668" w:rsidRPr="002C1221" w:rsidRDefault="002D4668" w:rsidP="002D4668">
      <w:pPr>
        <w:pStyle w:val="a8"/>
        <w:tabs>
          <w:tab w:val="left" w:pos="720"/>
        </w:tabs>
        <w:ind w:firstLine="709"/>
        <w:jc w:val="both"/>
      </w:pPr>
      <w:r w:rsidRPr="002C1221">
        <w:t>- видов территориальных зон, определенных Градостроительным кодексом РФ;</w:t>
      </w:r>
    </w:p>
    <w:p w:rsidR="002D4668" w:rsidRPr="002C1221" w:rsidRDefault="002D4668" w:rsidP="002D4668">
      <w:pPr>
        <w:pStyle w:val="a8"/>
        <w:tabs>
          <w:tab w:val="left" w:pos="720"/>
        </w:tabs>
        <w:ind w:firstLine="709"/>
        <w:jc w:val="both"/>
      </w:pPr>
      <w:r w:rsidRPr="002C1221">
        <w:t>-</w:t>
      </w:r>
      <w:r w:rsidRPr="002C1221">
        <w:rPr>
          <w:b/>
        </w:rPr>
        <w:t xml:space="preserve"> </w:t>
      </w:r>
      <w:r w:rsidRPr="002C1221">
        <w:t>требований охраны объектов культурного наследия, а также особо охраняемых пр</w:t>
      </w:r>
      <w:r w:rsidRPr="002C1221">
        <w:t>и</w:t>
      </w:r>
      <w:r w:rsidRPr="002C1221">
        <w:t>родных территорий, иных природных объектов.</w:t>
      </w:r>
    </w:p>
    <w:p w:rsidR="00C766D8" w:rsidRPr="002C1221" w:rsidRDefault="00C766D8" w:rsidP="008A14E9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221">
        <w:rPr>
          <w:rFonts w:ascii="Times New Roman" w:hAnsi="Times New Roman" w:cs="Times New Roman"/>
          <w:color w:val="000000"/>
          <w:sz w:val="24"/>
          <w:szCs w:val="24"/>
        </w:rPr>
        <w:t>3. Действие градостроительного регламента распространяется на все земельные уч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стки и объекты капитального строительства, расположенные в пределах границ территор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 xml:space="preserve">альной зоны (за исключением </w:t>
      </w:r>
      <w:r w:rsidR="002D4668" w:rsidRPr="002C1221">
        <w:rPr>
          <w:rFonts w:ascii="Times New Roman" w:hAnsi="Times New Roman" w:cs="Times New Roman"/>
          <w:color w:val="000000"/>
          <w:sz w:val="24"/>
          <w:szCs w:val="24"/>
        </w:rPr>
        <w:t>земельных участков,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 xml:space="preserve"> отмеченных в статье 3 пунктах 4-6 н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стоящих Правил).</w:t>
      </w:r>
    </w:p>
    <w:p w:rsidR="00C766D8" w:rsidRPr="002C1221" w:rsidRDefault="00C766D8" w:rsidP="008A14E9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221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 w:rsidRPr="002C1221">
        <w:rPr>
          <w:rFonts w:ascii="Times New Roman" w:hAnsi="Times New Roman" w:cs="Times New Roman"/>
          <w:color w:val="000000"/>
          <w:sz w:val="24"/>
          <w:szCs w:val="24"/>
        </w:rPr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раметры которых не соответствуют градостроительному регламенту, могут испол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зоваться без установления срока приведения их в соответствие с градостроительным ре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ламентом, за исключением случаев, если использование таких земельных участков и объектов капитал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ного строительства опасно для жизни или здоровья человека, для окружающей среды, объе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тов культурного наследия.</w:t>
      </w:r>
      <w:proofErr w:type="gramEnd"/>
    </w:p>
    <w:p w:rsidR="00C766D8" w:rsidRPr="002C1221" w:rsidRDefault="00C766D8" w:rsidP="008A14E9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221">
        <w:rPr>
          <w:rFonts w:ascii="Times New Roman" w:hAnsi="Times New Roman" w:cs="Times New Roman"/>
          <w:color w:val="000000"/>
          <w:sz w:val="24"/>
          <w:szCs w:val="24"/>
        </w:rPr>
        <w:t>5.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вие с градостроительным регламентом или путем уменьшения их несоответствия предел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ным параметрам разрешенного строительства, реконструкции. Изменение видов разреше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ного использования указанных земельных участков и объектов капитального стро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тельства может осуществляться путем приведения их в соответствие с видами разрешенного испол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зования земельных участков и объектов капитального строительства, установленными гр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C1221">
        <w:rPr>
          <w:rFonts w:ascii="Times New Roman" w:hAnsi="Times New Roman" w:cs="Times New Roman"/>
          <w:color w:val="000000"/>
          <w:sz w:val="24"/>
          <w:szCs w:val="24"/>
        </w:rPr>
        <w:t>достроительным регламентом.</w:t>
      </w:r>
    </w:p>
    <w:p w:rsidR="00C766D8" w:rsidRPr="002C1221" w:rsidRDefault="00C766D8" w:rsidP="008A14E9">
      <w:pPr>
        <w:pStyle w:val="ConsNormal"/>
        <w:ind w:right="0"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C1221">
        <w:rPr>
          <w:rFonts w:ascii="Times New Roman" w:hAnsi="Times New Roman" w:cs="Times New Roman"/>
          <w:sz w:val="24"/>
          <w:szCs w:val="24"/>
        </w:rPr>
        <w:t>6. В случае если использование указанных в части 4 настоящей статьи земельных уч</w:t>
      </w:r>
      <w:r w:rsidRPr="002C1221">
        <w:rPr>
          <w:rFonts w:ascii="Times New Roman" w:hAnsi="Times New Roman" w:cs="Times New Roman"/>
          <w:sz w:val="24"/>
          <w:szCs w:val="24"/>
        </w:rPr>
        <w:t>а</w:t>
      </w:r>
      <w:r w:rsidRPr="002C1221">
        <w:rPr>
          <w:rFonts w:ascii="Times New Roman" w:hAnsi="Times New Roman" w:cs="Times New Roman"/>
          <w:sz w:val="24"/>
          <w:szCs w:val="24"/>
        </w:rPr>
        <w:t>стков и объектов капитального строительства продолжается и опасно для жизни или здор</w:t>
      </w:r>
      <w:r w:rsidRPr="002C1221">
        <w:rPr>
          <w:rFonts w:ascii="Times New Roman" w:hAnsi="Times New Roman" w:cs="Times New Roman"/>
          <w:sz w:val="24"/>
          <w:szCs w:val="24"/>
        </w:rPr>
        <w:t>о</w:t>
      </w:r>
      <w:r w:rsidRPr="002C1221">
        <w:rPr>
          <w:rFonts w:ascii="Times New Roman" w:hAnsi="Times New Roman" w:cs="Times New Roman"/>
          <w:sz w:val="24"/>
          <w:szCs w:val="24"/>
        </w:rPr>
        <w:t>вья человека, для окружающей среды, объектов культурного наследия, в соответствии с ф</w:t>
      </w:r>
      <w:r w:rsidRPr="002C1221">
        <w:rPr>
          <w:rFonts w:ascii="Times New Roman" w:hAnsi="Times New Roman" w:cs="Times New Roman"/>
          <w:sz w:val="24"/>
          <w:szCs w:val="24"/>
        </w:rPr>
        <w:t>е</w:t>
      </w:r>
      <w:r w:rsidRPr="002C1221">
        <w:rPr>
          <w:rFonts w:ascii="Times New Roman" w:hAnsi="Times New Roman" w:cs="Times New Roman"/>
          <w:sz w:val="24"/>
          <w:szCs w:val="24"/>
        </w:rPr>
        <w:t>деральными законами может быть наложен запрет на использование таких земельных учас</w:t>
      </w:r>
      <w:r w:rsidRPr="002C1221">
        <w:rPr>
          <w:rFonts w:ascii="Times New Roman" w:hAnsi="Times New Roman" w:cs="Times New Roman"/>
          <w:sz w:val="24"/>
          <w:szCs w:val="24"/>
        </w:rPr>
        <w:t>т</w:t>
      </w:r>
      <w:r w:rsidRPr="002C1221">
        <w:rPr>
          <w:rFonts w:ascii="Times New Roman" w:hAnsi="Times New Roman" w:cs="Times New Roman"/>
          <w:sz w:val="24"/>
          <w:szCs w:val="24"/>
        </w:rPr>
        <w:t>ков и объектов.</w:t>
      </w:r>
    </w:p>
    <w:p w:rsidR="00C766D8" w:rsidRPr="002C1221" w:rsidRDefault="00C766D8" w:rsidP="008A14E9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C1221">
        <w:rPr>
          <w:rFonts w:ascii="Times New Roman" w:hAnsi="Times New Roman"/>
          <w:color w:val="000000"/>
          <w:sz w:val="24"/>
          <w:szCs w:val="24"/>
        </w:rPr>
        <w:t xml:space="preserve">7. </w:t>
      </w:r>
      <w:r w:rsidRPr="002C1221">
        <w:rPr>
          <w:rFonts w:ascii="Times New Roman" w:hAnsi="Times New Roman"/>
          <w:sz w:val="24"/>
          <w:szCs w:val="24"/>
        </w:rPr>
        <w:t xml:space="preserve">В градостроительных </w:t>
      </w:r>
      <w:r w:rsidRPr="002C1221">
        <w:rPr>
          <w:rFonts w:ascii="Times New Roman" w:hAnsi="Times New Roman"/>
          <w:color w:val="000000"/>
          <w:sz w:val="24"/>
          <w:szCs w:val="24"/>
        </w:rPr>
        <w:t>регламентах в отношении земельных участков и объектов к</w:t>
      </w:r>
      <w:r w:rsidRPr="002C1221">
        <w:rPr>
          <w:rFonts w:ascii="Times New Roman" w:hAnsi="Times New Roman"/>
          <w:color w:val="000000"/>
          <w:sz w:val="24"/>
          <w:szCs w:val="24"/>
        </w:rPr>
        <w:t>а</w:t>
      </w:r>
      <w:r w:rsidRPr="002C1221">
        <w:rPr>
          <w:rFonts w:ascii="Times New Roman" w:hAnsi="Times New Roman"/>
          <w:color w:val="000000"/>
          <w:sz w:val="24"/>
          <w:szCs w:val="24"/>
        </w:rPr>
        <w:t>питального строительства, расположенных в пределах соответствующей территориал</w:t>
      </w:r>
      <w:r w:rsidRPr="002C1221">
        <w:rPr>
          <w:rFonts w:ascii="Times New Roman" w:hAnsi="Times New Roman"/>
          <w:color w:val="000000"/>
          <w:sz w:val="24"/>
          <w:szCs w:val="24"/>
        </w:rPr>
        <w:t>ь</w:t>
      </w:r>
      <w:r w:rsidRPr="002C1221">
        <w:rPr>
          <w:rFonts w:ascii="Times New Roman" w:hAnsi="Times New Roman"/>
          <w:color w:val="000000"/>
          <w:sz w:val="24"/>
          <w:szCs w:val="24"/>
        </w:rPr>
        <w:t>ной зоны, указываются:</w:t>
      </w:r>
    </w:p>
    <w:p w:rsidR="00C766D8" w:rsidRPr="002C1221" w:rsidRDefault="00C766D8" w:rsidP="008A14E9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– виды разрешенного использования земельных участков и объектов капитального строительства;</w:t>
      </w:r>
    </w:p>
    <w:p w:rsidR="00C766D8" w:rsidRPr="002C1221" w:rsidRDefault="00C766D8" w:rsidP="008A14E9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lastRenderedPageBreak/>
        <w:t>–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</w:t>
      </w:r>
      <w:r w:rsidRPr="002C1221">
        <w:rPr>
          <w:rFonts w:ascii="Times New Roman" w:hAnsi="Times New Roman"/>
          <w:sz w:val="24"/>
          <w:szCs w:val="24"/>
        </w:rPr>
        <w:t>ь</w:t>
      </w:r>
      <w:r w:rsidRPr="002C1221">
        <w:rPr>
          <w:rFonts w:ascii="Times New Roman" w:hAnsi="Times New Roman"/>
          <w:sz w:val="24"/>
          <w:szCs w:val="24"/>
        </w:rPr>
        <w:t>ного строительства;</w:t>
      </w:r>
    </w:p>
    <w:p w:rsidR="00C766D8" w:rsidRPr="002C1221" w:rsidRDefault="00C766D8" w:rsidP="008A14E9">
      <w:pPr>
        <w:ind w:firstLine="709"/>
        <w:jc w:val="both"/>
      </w:pPr>
      <w:r w:rsidRPr="002C1221">
        <w:t>– ограничения использования земельных участков и объектов капитального стро</w:t>
      </w:r>
      <w:r w:rsidRPr="002C1221">
        <w:t>и</w:t>
      </w:r>
      <w:r w:rsidRPr="002C1221">
        <w:t>тельства, устанавливаемые в соответствии с законодательством Российской Федерации;</w:t>
      </w:r>
    </w:p>
    <w:p w:rsidR="00C766D8" w:rsidRPr="002C1221" w:rsidRDefault="00C766D8" w:rsidP="008A14E9">
      <w:pPr>
        <w:ind w:firstLine="709"/>
        <w:jc w:val="both"/>
      </w:pPr>
      <w:r w:rsidRPr="002C1221">
        <w:t>– расчетные показатели минимально допустимого уровня обеспеченности террит</w:t>
      </w:r>
      <w:r w:rsidRPr="002C1221">
        <w:t>о</w:t>
      </w:r>
      <w:r w:rsidRPr="002C1221">
        <w:t>рии объектами коммунальной, транспортной, социальной инфраструктур и расчетные п</w:t>
      </w:r>
      <w:r w:rsidRPr="002C1221">
        <w:t>о</w:t>
      </w:r>
      <w:r w:rsidRPr="002C1221">
        <w:t>казатели максимально допустимого уровня территориальной доступности указанных об</w:t>
      </w:r>
      <w:r w:rsidRPr="002C1221">
        <w:t>ъ</w:t>
      </w:r>
      <w:r w:rsidRPr="002C1221">
        <w:t>ектов для населения в случае, если в границах территориальной зоны, применительно к которой уст</w:t>
      </w:r>
      <w:r w:rsidRPr="002C1221">
        <w:t>а</w:t>
      </w:r>
      <w:r w:rsidRPr="002C1221">
        <w:t>навливается градостроительный регламент, предусматривается осуществл</w:t>
      </w:r>
      <w:r w:rsidRPr="002C1221">
        <w:t>е</w:t>
      </w:r>
      <w:r w:rsidRPr="002C1221">
        <w:t>ние деятельности по комплексному и устойчивому развитию территории.</w:t>
      </w:r>
    </w:p>
    <w:p w:rsidR="00C766D8" w:rsidRPr="002C1221" w:rsidRDefault="00C766D8" w:rsidP="008A14E9">
      <w:pPr>
        <w:spacing w:before="100" w:beforeAutospacing="1" w:after="100" w:afterAutospacing="1"/>
        <w:ind w:firstLine="709"/>
        <w:jc w:val="center"/>
        <w:outlineLvl w:val="2"/>
        <w:rPr>
          <w:b/>
          <w:bCs/>
        </w:rPr>
      </w:pPr>
      <w:bookmarkStart w:id="426" w:name="_Toc321209580"/>
      <w:bookmarkStart w:id="427" w:name="_Toc339819825"/>
      <w:bookmarkStart w:id="428" w:name="_Toc379293277"/>
      <w:bookmarkStart w:id="429" w:name="_Toc380581554"/>
      <w:bookmarkStart w:id="430" w:name="_Toc392516686"/>
      <w:bookmarkStart w:id="431" w:name="_Toc400454233"/>
      <w:bookmarkStart w:id="432" w:name="_Toc410315211"/>
      <w:bookmarkStart w:id="433" w:name="_Toc84805218"/>
      <w:r w:rsidRPr="002C1221">
        <w:rPr>
          <w:b/>
          <w:bCs/>
        </w:rPr>
        <w:t>Статья 3</w:t>
      </w:r>
      <w:r w:rsidR="002D4668" w:rsidRPr="002C1221">
        <w:rPr>
          <w:b/>
          <w:bCs/>
        </w:rPr>
        <w:t>6</w:t>
      </w:r>
      <w:r w:rsidRPr="002C1221">
        <w:rPr>
          <w:b/>
          <w:bCs/>
        </w:rPr>
        <w:t>. Виды разрешенного использования земельных участков и объектов капитального строительства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C766D8" w:rsidRPr="002C1221" w:rsidRDefault="00C766D8" w:rsidP="008A14E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221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2C1221">
        <w:rPr>
          <w:rFonts w:ascii="Times New Roman" w:hAnsi="Times New Roman" w:cs="Times New Roman"/>
          <w:sz w:val="24"/>
          <w:szCs w:val="24"/>
        </w:rPr>
        <w:t>Для каждого земельного участка и иного объекта недвижимости разрешенным сч</w:t>
      </w:r>
      <w:r w:rsidRPr="002C1221">
        <w:rPr>
          <w:rFonts w:ascii="Times New Roman" w:hAnsi="Times New Roman" w:cs="Times New Roman"/>
          <w:sz w:val="24"/>
          <w:szCs w:val="24"/>
        </w:rPr>
        <w:t>и</w:t>
      </w:r>
      <w:r w:rsidRPr="002C1221">
        <w:rPr>
          <w:rFonts w:ascii="Times New Roman" w:hAnsi="Times New Roman" w:cs="Times New Roman"/>
          <w:sz w:val="24"/>
          <w:szCs w:val="24"/>
        </w:rPr>
        <w:t>тается такое использование, которое соответствует:</w:t>
      </w:r>
    </w:p>
    <w:p w:rsidR="00C766D8" w:rsidRPr="002C1221" w:rsidRDefault="00C766D8" w:rsidP="008A14E9">
      <w:pPr>
        <w:widowControl w:val="0"/>
        <w:ind w:firstLine="709"/>
        <w:jc w:val="both"/>
        <w:rPr>
          <w:color w:val="000000"/>
        </w:rPr>
      </w:pPr>
      <w:r w:rsidRPr="002C1221">
        <w:rPr>
          <w:color w:val="000000"/>
        </w:rPr>
        <w:t>– градостроительным регламентам настоящих Правил;</w:t>
      </w:r>
    </w:p>
    <w:p w:rsidR="00C766D8" w:rsidRPr="002C1221" w:rsidRDefault="00C766D8" w:rsidP="008A14E9">
      <w:pPr>
        <w:widowControl w:val="0"/>
        <w:ind w:firstLine="709"/>
        <w:jc w:val="both"/>
        <w:rPr>
          <w:color w:val="000000"/>
        </w:rPr>
      </w:pPr>
      <w:r w:rsidRPr="002C1221">
        <w:rPr>
          <w:color w:val="000000"/>
        </w:rPr>
        <w:t>– ограничениям по условиям охраны объектов культурного наследия - в случаях, к</w:t>
      </w:r>
      <w:r w:rsidRPr="002C1221">
        <w:rPr>
          <w:color w:val="000000"/>
        </w:rPr>
        <w:t>о</w:t>
      </w:r>
      <w:r w:rsidRPr="002C1221">
        <w:rPr>
          <w:color w:val="000000"/>
        </w:rPr>
        <w:t>гда земельный участок, иной объект недвижимости расположен в зоне охраны объектов культурного наследия;</w:t>
      </w:r>
    </w:p>
    <w:p w:rsidR="00C766D8" w:rsidRPr="002C1221" w:rsidRDefault="00C766D8" w:rsidP="008A14E9">
      <w:pPr>
        <w:widowControl w:val="0"/>
        <w:ind w:firstLine="709"/>
        <w:jc w:val="both"/>
        <w:rPr>
          <w:color w:val="000000"/>
        </w:rPr>
      </w:pPr>
      <w:r w:rsidRPr="002C1221">
        <w:rPr>
          <w:color w:val="000000"/>
        </w:rPr>
        <w:t>– ограничениям по экологическим и санитарно-эпидемиологическим условиям - в случаях, когда земельный участок, иной объект недвижимости расположен в зонах дейс</w:t>
      </w:r>
      <w:r w:rsidRPr="002C1221">
        <w:rPr>
          <w:color w:val="000000"/>
        </w:rPr>
        <w:t>т</w:t>
      </w:r>
      <w:r w:rsidRPr="002C1221">
        <w:rPr>
          <w:color w:val="000000"/>
        </w:rPr>
        <w:t xml:space="preserve">вия соответствующих ограничений; </w:t>
      </w:r>
    </w:p>
    <w:p w:rsidR="00C766D8" w:rsidRPr="002C1221" w:rsidRDefault="00C766D8" w:rsidP="008A14E9">
      <w:pPr>
        <w:widowControl w:val="0"/>
        <w:ind w:firstLine="709"/>
        <w:jc w:val="both"/>
      </w:pPr>
      <w:r w:rsidRPr="002C1221">
        <w:t>– иным ограничениям на использование объектов недвижимости (включая нормати</w:t>
      </w:r>
      <w:r w:rsidRPr="002C1221">
        <w:t>в</w:t>
      </w:r>
      <w:r w:rsidRPr="002C1221">
        <w:t>ные правовые акты об установлении публичных сервитутов, договоры об установлении ч</w:t>
      </w:r>
      <w:r w:rsidRPr="002C1221">
        <w:t>а</w:t>
      </w:r>
      <w:r w:rsidRPr="002C1221">
        <w:t>стных сервитутов, иные предусмотренные законодательством документы).</w:t>
      </w:r>
    </w:p>
    <w:p w:rsidR="00C766D8" w:rsidRPr="002C1221" w:rsidRDefault="00C766D8" w:rsidP="008A14E9">
      <w:pPr>
        <w:pStyle w:val="a9"/>
        <w:widowControl w:val="0"/>
        <w:tabs>
          <w:tab w:val="left" w:pos="1117"/>
        </w:tabs>
        <w:spacing w:after="0"/>
        <w:ind w:firstLine="709"/>
        <w:jc w:val="both"/>
      </w:pPr>
      <w:r w:rsidRPr="002C1221">
        <w:rPr>
          <w:color w:val="000000"/>
        </w:rPr>
        <w:t xml:space="preserve">2. </w:t>
      </w:r>
      <w:r w:rsidRPr="002C1221">
        <w:rPr>
          <w:rStyle w:val="13"/>
          <w:color w:val="000000"/>
          <w:sz w:val="24"/>
          <w:szCs w:val="24"/>
        </w:rPr>
        <w:t>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</w:t>
      </w:r>
      <w:r w:rsidRPr="002C1221">
        <w:rPr>
          <w:rStyle w:val="13"/>
          <w:color w:val="000000"/>
          <w:sz w:val="24"/>
          <w:szCs w:val="24"/>
        </w:rPr>
        <w:t>и</w:t>
      </w:r>
      <w:r w:rsidRPr="002C1221">
        <w:rPr>
          <w:rStyle w:val="13"/>
          <w:color w:val="000000"/>
          <w:sz w:val="24"/>
          <w:szCs w:val="24"/>
        </w:rPr>
        <w:t>тельства:</w:t>
      </w:r>
    </w:p>
    <w:p w:rsidR="00C766D8" w:rsidRPr="002C1221" w:rsidRDefault="00C766D8" w:rsidP="008A14E9">
      <w:pPr>
        <w:pStyle w:val="a9"/>
        <w:tabs>
          <w:tab w:val="left" w:pos="1309"/>
        </w:tabs>
        <w:spacing w:after="0"/>
        <w:ind w:firstLine="709"/>
        <w:jc w:val="both"/>
      </w:pPr>
      <w:proofErr w:type="gramStart"/>
      <w:r w:rsidRPr="002C1221">
        <w:rPr>
          <w:rStyle w:val="13"/>
          <w:color w:val="000000"/>
          <w:sz w:val="24"/>
          <w:szCs w:val="24"/>
        </w:rPr>
        <w:t>а) основные виды разрешенного использования земельных участков и объектов кап</w:t>
      </w:r>
      <w:r w:rsidRPr="002C1221">
        <w:rPr>
          <w:rStyle w:val="13"/>
          <w:color w:val="000000"/>
          <w:sz w:val="24"/>
          <w:szCs w:val="24"/>
        </w:rPr>
        <w:t>и</w:t>
      </w:r>
      <w:r w:rsidRPr="002C1221">
        <w:rPr>
          <w:rStyle w:val="13"/>
          <w:color w:val="000000"/>
          <w:sz w:val="24"/>
          <w:szCs w:val="24"/>
        </w:rPr>
        <w:t>тального строительства - виды деятельности, объекты, осуществлять и размещать кот</w:t>
      </w:r>
      <w:r w:rsidRPr="002C1221">
        <w:rPr>
          <w:rStyle w:val="13"/>
          <w:color w:val="000000"/>
          <w:sz w:val="24"/>
          <w:szCs w:val="24"/>
        </w:rPr>
        <w:t>о</w:t>
      </w:r>
      <w:r w:rsidRPr="002C1221">
        <w:rPr>
          <w:rStyle w:val="13"/>
          <w:color w:val="000000"/>
          <w:sz w:val="24"/>
          <w:szCs w:val="24"/>
        </w:rPr>
        <w:t>рые на земельных участках разрешено применительно к соответствующим территориал</w:t>
      </w:r>
      <w:r w:rsidRPr="002C1221">
        <w:rPr>
          <w:rStyle w:val="13"/>
          <w:color w:val="000000"/>
          <w:sz w:val="24"/>
          <w:szCs w:val="24"/>
        </w:rPr>
        <w:t>ь</w:t>
      </w:r>
      <w:r w:rsidRPr="002C1221">
        <w:rPr>
          <w:rStyle w:val="13"/>
          <w:color w:val="000000"/>
          <w:sz w:val="24"/>
          <w:szCs w:val="24"/>
        </w:rPr>
        <w:t>ным зонам и выбор таких видов деятельности и объектов осуществляется самостоятельно (без дополн</w:t>
      </w:r>
      <w:r w:rsidRPr="002C1221">
        <w:rPr>
          <w:rStyle w:val="13"/>
          <w:color w:val="000000"/>
          <w:sz w:val="24"/>
          <w:szCs w:val="24"/>
        </w:rPr>
        <w:t>и</w:t>
      </w:r>
      <w:r w:rsidRPr="002C1221">
        <w:rPr>
          <w:rStyle w:val="13"/>
          <w:color w:val="000000"/>
          <w:sz w:val="24"/>
          <w:szCs w:val="24"/>
        </w:rPr>
        <w:t>тельных разрешений и согласований) правообладателями земельных участков и объектов к</w:t>
      </w:r>
      <w:r w:rsidRPr="002C1221">
        <w:rPr>
          <w:rStyle w:val="13"/>
          <w:color w:val="000000"/>
          <w:sz w:val="24"/>
          <w:szCs w:val="24"/>
        </w:rPr>
        <w:t>а</w:t>
      </w:r>
      <w:r w:rsidRPr="002C1221">
        <w:rPr>
          <w:rStyle w:val="13"/>
          <w:color w:val="000000"/>
          <w:sz w:val="24"/>
          <w:szCs w:val="24"/>
        </w:rPr>
        <w:t>питального строительства, при условии соблюдения требований техн</w:t>
      </w:r>
      <w:r w:rsidRPr="002C1221">
        <w:rPr>
          <w:rStyle w:val="13"/>
          <w:color w:val="000000"/>
          <w:sz w:val="24"/>
          <w:szCs w:val="24"/>
        </w:rPr>
        <w:t>и</w:t>
      </w:r>
      <w:r w:rsidRPr="002C1221">
        <w:rPr>
          <w:rStyle w:val="13"/>
          <w:color w:val="000000"/>
          <w:sz w:val="24"/>
          <w:szCs w:val="24"/>
        </w:rPr>
        <w:t>ческих регламентов;</w:t>
      </w:r>
      <w:proofErr w:type="gramEnd"/>
    </w:p>
    <w:p w:rsidR="00C766D8" w:rsidRPr="002C1221" w:rsidRDefault="00C766D8" w:rsidP="008A14E9">
      <w:pPr>
        <w:pStyle w:val="a9"/>
        <w:tabs>
          <w:tab w:val="left" w:pos="1117"/>
        </w:tabs>
        <w:spacing w:after="0"/>
        <w:ind w:firstLine="709"/>
        <w:jc w:val="both"/>
      </w:pPr>
      <w:proofErr w:type="gramStart"/>
      <w:r w:rsidRPr="002C1221">
        <w:rPr>
          <w:rStyle w:val="13"/>
          <w:color w:val="000000"/>
          <w:sz w:val="24"/>
          <w:szCs w:val="24"/>
        </w:rPr>
        <w:t xml:space="preserve">б) условно разрешенные виды разрешенного использования земельных участков и объектов капитального строительства </w:t>
      </w:r>
      <w:r w:rsidRPr="002C1221">
        <w:rPr>
          <w:rStyle w:val="af0"/>
          <w:color w:val="000000"/>
        </w:rPr>
        <w:t xml:space="preserve">- </w:t>
      </w:r>
      <w:r w:rsidRPr="002C1221">
        <w:rPr>
          <w:rStyle w:val="13"/>
          <w:color w:val="000000"/>
          <w:sz w:val="24"/>
          <w:szCs w:val="24"/>
        </w:rPr>
        <w:t>виды деятельности, объекты капитального стро</w:t>
      </w:r>
      <w:r w:rsidRPr="002C1221">
        <w:rPr>
          <w:rStyle w:val="13"/>
          <w:color w:val="000000"/>
          <w:sz w:val="24"/>
          <w:szCs w:val="24"/>
        </w:rPr>
        <w:t>и</w:t>
      </w:r>
      <w:r w:rsidRPr="002C1221">
        <w:rPr>
          <w:rStyle w:val="13"/>
          <w:color w:val="000000"/>
          <w:sz w:val="24"/>
          <w:szCs w:val="24"/>
        </w:rPr>
        <w:t>тельства, осуществлять и размещать которые на земельных участках разрешено в силу пер</w:t>
      </w:r>
      <w:r w:rsidRPr="002C1221">
        <w:rPr>
          <w:rStyle w:val="13"/>
          <w:color w:val="000000"/>
          <w:sz w:val="24"/>
          <w:szCs w:val="24"/>
        </w:rPr>
        <w:t>е</w:t>
      </w:r>
      <w:r w:rsidRPr="002C1221">
        <w:rPr>
          <w:rStyle w:val="13"/>
          <w:color w:val="000000"/>
          <w:sz w:val="24"/>
          <w:szCs w:val="24"/>
        </w:rPr>
        <w:t>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</w:t>
      </w:r>
      <w:r w:rsidRPr="002C1221">
        <w:rPr>
          <w:rStyle w:val="13"/>
          <w:color w:val="000000"/>
          <w:sz w:val="24"/>
          <w:szCs w:val="24"/>
        </w:rPr>
        <w:t>е</w:t>
      </w:r>
      <w:r w:rsidRPr="002C1221">
        <w:rPr>
          <w:rStyle w:val="13"/>
          <w:color w:val="000000"/>
          <w:sz w:val="24"/>
          <w:szCs w:val="24"/>
        </w:rPr>
        <w:t>шения в порядке, определенном статьей 39 Градостроительного кодекса Российской Федер</w:t>
      </w:r>
      <w:r w:rsidRPr="002C1221">
        <w:rPr>
          <w:rStyle w:val="13"/>
          <w:color w:val="000000"/>
          <w:sz w:val="24"/>
          <w:szCs w:val="24"/>
        </w:rPr>
        <w:t>а</w:t>
      </w:r>
      <w:r w:rsidRPr="002C1221">
        <w:rPr>
          <w:rStyle w:val="13"/>
          <w:color w:val="000000"/>
          <w:sz w:val="24"/>
          <w:szCs w:val="24"/>
        </w:rPr>
        <w:t>ции и обязательного соблюдения требований технических</w:t>
      </w:r>
      <w:proofErr w:type="gramEnd"/>
      <w:r w:rsidRPr="002C1221">
        <w:rPr>
          <w:rStyle w:val="13"/>
          <w:color w:val="000000"/>
          <w:sz w:val="24"/>
          <w:szCs w:val="24"/>
        </w:rPr>
        <w:t xml:space="preserve"> регламентов;</w:t>
      </w:r>
    </w:p>
    <w:p w:rsidR="00C766D8" w:rsidRPr="002C1221" w:rsidRDefault="00C766D8" w:rsidP="008A14E9">
      <w:pPr>
        <w:pStyle w:val="a9"/>
        <w:tabs>
          <w:tab w:val="left" w:pos="1309"/>
        </w:tabs>
        <w:spacing w:after="0"/>
        <w:ind w:firstLine="709"/>
        <w:jc w:val="both"/>
      </w:pPr>
      <w:r w:rsidRPr="002C1221">
        <w:rPr>
          <w:rStyle w:val="13"/>
          <w:color w:val="000000"/>
          <w:sz w:val="24"/>
          <w:szCs w:val="24"/>
        </w:rPr>
        <w:t xml:space="preserve">в) вспомогательные виды разрешенного использования недвижимости, допустимы только в качестве </w:t>
      </w:r>
      <w:proofErr w:type="gramStart"/>
      <w:r w:rsidRPr="002C1221">
        <w:rPr>
          <w:rStyle w:val="13"/>
          <w:color w:val="000000"/>
          <w:sz w:val="24"/>
          <w:szCs w:val="24"/>
        </w:rPr>
        <w:t>дополнительных</w:t>
      </w:r>
      <w:proofErr w:type="gramEnd"/>
      <w:r w:rsidRPr="002C1221">
        <w:rPr>
          <w:rStyle w:val="13"/>
          <w:color w:val="000000"/>
          <w:sz w:val="24"/>
          <w:szCs w:val="24"/>
        </w:rPr>
        <w:t xml:space="preserve"> по отношению к основным видам разрешенного испол</w:t>
      </w:r>
      <w:r w:rsidRPr="002C1221">
        <w:rPr>
          <w:rStyle w:val="13"/>
          <w:color w:val="000000"/>
          <w:sz w:val="24"/>
          <w:szCs w:val="24"/>
        </w:rPr>
        <w:t>ь</w:t>
      </w:r>
      <w:r w:rsidRPr="002C1221">
        <w:rPr>
          <w:rStyle w:val="13"/>
          <w:color w:val="000000"/>
          <w:sz w:val="24"/>
          <w:szCs w:val="24"/>
        </w:rPr>
        <w:t>зования и условно разрешенным видам использования и осуществляются совместно с ними.</w:t>
      </w:r>
    </w:p>
    <w:p w:rsidR="00C766D8" w:rsidRPr="002C1221" w:rsidRDefault="00C766D8" w:rsidP="008A14E9">
      <w:pPr>
        <w:pStyle w:val="a9"/>
        <w:widowControl w:val="0"/>
        <w:tabs>
          <w:tab w:val="left" w:pos="1117"/>
        </w:tabs>
        <w:spacing w:after="0"/>
        <w:ind w:firstLine="709"/>
        <w:jc w:val="both"/>
        <w:rPr>
          <w:color w:val="000000"/>
        </w:rPr>
      </w:pPr>
      <w:r w:rsidRPr="002C1221">
        <w:rPr>
          <w:color w:val="000000"/>
        </w:rPr>
        <w:t xml:space="preserve">3. </w:t>
      </w:r>
      <w:r w:rsidRPr="002C1221">
        <w:rPr>
          <w:rStyle w:val="13"/>
          <w:color w:val="000000"/>
          <w:sz w:val="24"/>
          <w:szCs w:val="24"/>
        </w:rPr>
        <w:t>Для всех видов разрешенного использования допускается размещение и эксплуат</w:t>
      </w:r>
      <w:r w:rsidRPr="002C1221">
        <w:rPr>
          <w:rStyle w:val="13"/>
          <w:color w:val="000000"/>
          <w:sz w:val="24"/>
          <w:szCs w:val="24"/>
        </w:rPr>
        <w:t>а</w:t>
      </w:r>
      <w:r w:rsidRPr="002C1221">
        <w:rPr>
          <w:rStyle w:val="13"/>
          <w:color w:val="000000"/>
          <w:sz w:val="24"/>
          <w:szCs w:val="24"/>
        </w:rPr>
        <w:t>ция линейных объектов (кроме железных дорог общего пользования и автомобильных дорог общего пользования федерального и регионального значения), размещение защитных с</w:t>
      </w:r>
      <w:r w:rsidRPr="002C1221">
        <w:rPr>
          <w:rStyle w:val="13"/>
          <w:color w:val="000000"/>
          <w:sz w:val="24"/>
          <w:szCs w:val="24"/>
        </w:rPr>
        <w:t>о</w:t>
      </w:r>
      <w:r w:rsidRPr="002C1221">
        <w:rPr>
          <w:rStyle w:val="13"/>
          <w:color w:val="000000"/>
          <w:sz w:val="24"/>
          <w:szCs w:val="24"/>
        </w:rPr>
        <w:t>оружений (насаждений</w:t>
      </w:r>
      <w:r w:rsidRPr="002C1221">
        <w:rPr>
          <w:rStyle w:val="13"/>
          <w:sz w:val="24"/>
          <w:szCs w:val="24"/>
        </w:rPr>
        <w:t xml:space="preserve">), </w:t>
      </w:r>
      <w:r w:rsidRPr="002C1221">
        <w:t>объектов мелиорации, антенно-мачтовых сооружений,</w:t>
      </w:r>
      <w:r w:rsidR="001B1DCC" w:rsidRPr="002C1221">
        <w:t xml:space="preserve"> </w:t>
      </w:r>
      <w:r w:rsidRPr="002C1221">
        <w:rPr>
          <w:rStyle w:val="13"/>
          <w:color w:val="000000"/>
          <w:sz w:val="24"/>
          <w:szCs w:val="24"/>
        </w:rPr>
        <w:t>информац</w:t>
      </w:r>
      <w:r w:rsidRPr="002C1221">
        <w:rPr>
          <w:rStyle w:val="13"/>
          <w:color w:val="000000"/>
          <w:sz w:val="24"/>
          <w:szCs w:val="24"/>
        </w:rPr>
        <w:t>и</w:t>
      </w:r>
      <w:r w:rsidRPr="002C1221">
        <w:rPr>
          <w:rStyle w:val="13"/>
          <w:color w:val="000000"/>
          <w:sz w:val="24"/>
          <w:szCs w:val="24"/>
        </w:rPr>
        <w:t>онных и геодезических знаков, если федеральным законом не установлено иное.</w:t>
      </w:r>
    </w:p>
    <w:p w:rsidR="00C766D8" w:rsidRPr="002C1221" w:rsidRDefault="00C766D8" w:rsidP="008A14E9">
      <w:pPr>
        <w:pStyle w:val="a9"/>
        <w:widowControl w:val="0"/>
        <w:tabs>
          <w:tab w:val="left" w:pos="1117"/>
        </w:tabs>
        <w:spacing w:after="0"/>
        <w:ind w:firstLine="709"/>
        <w:jc w:val="both"/>
        <w:rPr>
          <w:color w:val="000000"/>
        </w:rPr>
      </w:pPr>
      <w:r w:rsidRPr="002C1221">
        <w:rPr>
          <w:color w:val="000000"/>
        </w:rPr>
        <w:t>4. Виды использования земельного участка, не предусмотренные в градостроител</w:t>
      </w:r>
      <w:r w:rsidRPr="002C1221">
        <w:rPr>
          <w:color w:val="000000"/>
        </w:rPr>
        <w:t>ь</w:t>
      </w:r>
      <w:r w:rsidRPr="002C1221">
        <w:rPr>
          <w:color w:val="000000"/>
        </w:rPr>
        <w:t>ных регламентах, являются запрещенными.</w:t>
      </w:r>
    </w:p>
    <w:p w:rsidR="00C766D8" w:rsidRPr="002C1221" w:rsidRDefault="00C766D8" w:rsidP="008A14E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221">
        <w:rPr>
          <w:rFonts w:ascii="Times New Roman" w:hAnsi="Times New Roman" w:cs="Times New Roman"/>
          <w:color w:val="000000"/>
          <w:sz w:val="24"/>
          <w:szCs w:val="24"/>
        </w:rPr>
        <w:lastRenderedPageBreak/>
        <w:t>5. Основные и вспомогательные</w:t>
      </w:r>
      <w:r w:rsidRPr="002C1221">
        <w:rPr>
          <w:rFonts w:ascii="Times New Roman" w:hAnsi="Times New Roman" w:cs="Times New Roman"/>
          <w:sz w:val="24"/>
          <w:szCs w:val="24"/>
        </w:rPr>
        <w:t xml:space="preserve"> виды разрешенного использования земельных учас</w:t>
      </w:r>
      <w:r w:rsidRPr="002C1221">
        <w:rPr>
          <w:rFonts w:ascii="Times New Roman" w:hAnsi="Times New Roman" w:cs="Times New Roman"/>
          <w:sz w:val="24"/>
          <w:szCs w:val="24"/>
        </w:rPr>
        <w:t>т</w:t>
      </w:r>
      <w:r w:rsidRPr="002C1221">
        <w:rPr>
          <w:rFonts w:ascii="Times New Roman" w:hAnsi="Times New Roman" w:cs="Times New Roman"/>
          <w:sz w:val="24"/>
          <w:szCs w:val="24"/>
        </w:rPr>
        <w:t>ков и объектов капитального строительства правообладателями земельных участков и объе</w:t>
      </w:r>
      <w:r w:rsidRPr="002C1221">
        <w:rPr>
          <w:rFonts w:ascii="Times New Roman" w:hAnsi="Times New Roman" w:cs="Times New Roman"/>
          <w:sz w:val="24"/>
          <w:szCs w:val="24"/>
        </w:rPr>
        <w:t>к</w:t>
      </w:r>
      <w:r w:rsidRPr="002C1221">
        <w:rPr>
          <w:rFonts w:ascii="Times New Roman" w:hAnsi="Times New Roman" w:cs="Times New Roman"/>
          <w:sz w:val="24"/>
          <w:szCs w:val="24"/>
        </w:rPr>
        <w:t>тов капитального строительства, за исключением органов государственной власти, органов местного самоуправления муниципального образования, государственных и м</w:t>
      </w:r>
      <w:r w:rsidRPr="002C1221">
        <w:rPr>
          <w:rFonts w:ascii="Times New Roman" w:hAnsi="Times New Roman" w:cs="Times New Roman"/>
          <w:sz w:val="24"/>
          <w:szCs w:val="24"/>
        </w:rPr>
        <w:t>у</w:t>
      </w:r>
      <w:r w:rsidRPr="002C1221">
        <w:rPr>
          <w:rFonts w:ascii="Times New Roman" w:hAnsi="Times New Roman" w:cs="Times New Roman"/>
          <w:sz w:val="24"/>
          <w:szCs w:val="24"/>
        </w:rPr>
        <w:t>ниципальных учреждений, выбираются самостоятельно без дополнительных разрешений и согласования.</w:t>
      </w:r>
    </w:p>
    <w:p w:rsidR="00C766D8" w:rsidRPr="002C1221" w:rsidRDefault="00C766D8" w:rsidP="008A14E9">
      <w:pPr>
        <w:pStyle w:val="ConsNormal"/>
        <w:ind w:right="0" w:firstLine="709"/>
        <w:jc w:val="both"/>
        <w:rPr>
          <w:rFonts w:ascii="Times New Roman" w:hAnsi="Times New Roman" w:cs="Times New Roman"/>
          <w:color w:val="008080"/>
          <w:sz w:val="24"/>
          <w:szCs w:val="24"/>
        </w:rPr>
      </w:pPr>
      <w:r w:rsidRPr="002C1221">
        <w:rPr>
          <w:rFonts w:ascii="Times New Roman" w:hAnsi="Times New Roman" w:cs="Times New Roman"/>
          <w:sz w:val="24"/>
          <w:szCs w:val="24"/>
        </w:rPr>
        <w:t>6. Решения об изменении одного вида разрешенного использования земельных учас</w:t>
      </w:r>
      <w:r w:rsidRPr="002C1221">
        <w:rPr>
          <w:rFonts w:ascii="Times New Roman" w:hAnsi="Times New Roman" w:cs="Times New Roman"/>
          <w:sz w:val="24"/>
          <w:szCs w:val="24"/>
        </w:rPr>
        <w:t>т</w:t>
      </w:r>
      <w:r w:rsidRPr="002C1221">
        <w:rPr>
          <w:rFonts w:ascii="Times New Roman" w:hAnsi="Times New Roman" w:cs="Times New Roman"/>
          <w:sz w:val="24"/>
          <w:szCs w:val="24"/>
        </w:rPr>
        <w:t>ков и объектов капитального строительства, расположенных на землях, на которые де</w:t>
      </w:r>
      <w:r w:rsidRPr="002C1221">
        <w:rPr>
          <w:rFonts w:ascii="Times New Roman" w:hAnsi="Times New Roman" w:cs="Times New Roman"/>
          <w:sz w:val="24"/>
          <w:szCs w:val="24"/>
        </w:rPr>
        <w:t>й</w:t>
      </w:r>
      <w:r w:rsidRPr="002C1221">
        <w:rPr>
          <w:rFonts w:ascii="Times New Roman" w:hAnsi="Times New Roman" w:cs="Times New Roman"/>
          <w:sz w:val="24"/>
          <w:szCs w:val="24"/>
        </w:rPr>
        <w:t>ствие градостроительных регламентов не распространяется, на другой вид такого испол</w:t>
      </w:r>
      <w:r w:rsidRPr="002C1221">
        <w:rPr>
          <w:rFonts w:ascii="Times New Roman" w:hAnsi="Times New Roman" w:cs="Times New Roman"/>
          <w:sz w:val="24"/>
          <w:szCs w:val="24"/>
        </w:rPr>
        <w:t>ь</w:t>
      </w:r>
      <w:r w:rsidRPr="002C1221">
        <w:rPr>
          <w:rFonts w:ascii="Times New Roman" w:hAnsi="Times New Roman" w:cs="Times New Roman"/>
          <w:sz w:val="24"/>
          <w:szCs w:val="24"/>
        </w:rPr>
        <w:t>зования, принимаются в соответствии с федеральными законами.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</w:pPr>
      <w:r w:rsidRPr="002C1221">
        <w:t>7. Наименования видов разрешенного использования определены по Классифик</w:t>
      </w:r>
      <w:r w:rsidRPr="002C1221">
        <w:t>а</w:t>
      </w:r>
      <w:r w:rsidRPr="002C1221">
        <w:t xml:space="preserve">тору, утвержденному Приказом </w:t>
      </w:r>
      <w:proofErr w:type="spellStart"/>
      <w:r w:rsidR="00BA646C" w:rsidRPr="002C1221">
        <w:t>Росреестра</w:t>
      </w:r>
      <w:proofErr w:type="spellEnd"/>
      <w:r w:rsidR="00BA646C" w:rsidRPr="002C1221">
        <w:t xml:space="preserve"> от 10.11.2020 N </w:t>
      </w:r>
      <w:proofErr w:type="gramStart"/>
      <w:r w:rsidR="00BA646C" w:rsidRPr="002C1221">
        <w:t>П</w:t>
      </w:r>
      <w:proofErr w:type="gramEnd"/>
      <w:r w:rsidR="00BA646C" w:rsidRPr="002C1221">
        <w:t>/0412 «Об утверждении классифик</w:t>
      </w:r>
      <w:r w:rsidR="00BA646C" w:rsidRPr="002C1221">
        <w:t>а</w:t>
      </w:r>
      <w:r w:rsidR="00BA646C" w:rsidRPr="002C1221">
        <w:t>тора видов разрешенного использования земельных участков» (Зарегистрир</w:t>
      </w:r>
      <w:r w:rsidR="00BA646C" w:rsidRPr="002C1221">
        <w:t>о</w:t>
      </w:r>
      <w:r w:rsidR="00BA646C" w:rsidRPr="002C1221">
        <w:t>вано в Минюсте России 15.12.2020 N 61482)</w:t>
      </w:r>
      <w:r w:rsidRPr="002C1221">
        <w:t xml:space="preserve"> (Приложение 1).</w:t>
      </w:r>
    </w:p>
    <w:p w:rsidR="00C766D8" w:rsidRPr="002C1221" w:rsidRDefault="00C766D8" w:rsidP="008A14E9">
      <w:pPr>
        <w:spacing w:before="240" w:after="240"/>
        <w:ind w:firstLine="709"/>
        <w:jc w:val="center"/>
        <w:outlineLvl w:val="2"/>
        <w:rPr>
          <w:b/>
          <w:bCs/>
          <w:color w:val="000000"/>
        </w:rPr>
      </w:pPr>
      <w:bookmarkStart w:id="434" w:name="_Toc282347540"/>
      <w:bookmarkStart w:id="435" w:name="_Toc321209581"/>
      <w:bookmarkStart w:id="436" w:name="_Toc339819826"/>
      <w:bookmarkStart w:id="437" w:name="_Toc379293278"/>
      <w:bookmarkStart w:id="438" w:name="_Toc380581555"/>
      <w:bookmarkStart w:id="439" w:name="_Toc392516687"/>
      <w:bookmarkStart w:id="440" w:name="_Toc400454234"/>
      <w:bookmarkStart w:id="441" w:name="_Toc410315212"/>
      <w:bookmarkStart w:id="442" w:name="_Toc84805219"/>
      <w:r w:rsidRPr="002C1221">
        <w:rPr>
          <w:b/>
          <w:bCs/>
          <w:color w:val="000000"/>
        </w:rPr>
        <w:t>Статья 3</w:t>
      </w:r>
      <w:r w:rsidR="00BA646C" w:rsidRPr="002C1221">
        <w:rPr>
          <w:b/>
          <w:bCs/>
          <w:color w:val="000000"/>
        </w:rPr>
        <w:t>7</w:t>
      </w:r>
      <w:r w:rsidRPr="002C1221">
        <w:rPr>
          <w:b/>
          <w:bCs/>
          <w:color w:val="000000"/>
        </w:rPr>
        <w:t>. Использование объектов недвижимости, не соответствующих уст</w:t>
      </w:r>
      <w:r w:rsidRPr="002C1221">
        <w:rPr>
          <w:b/>
          <w:bCs/>
          <w:color w:val="000000"/>
        </w:rPr>
        <w:t>а</w:t>
      </w:r>
      <w:r w:rsidRPr="002C1221">
        <w:rPr>
          <w:b/>
          <w:bCs/>
          <w:color w:val="000000"/>
        </w:rPr>
        <w:t>новленным градостроительным регламент</w:t>
      </w:r>
      <w:bookmarkEnd w:id="434"/>
      <w:r w:rsidRPr="002C1221">
        <w:rPr>
          <w:b/>
          <w:bCs/>
          <w:color w:val="000000"/>
        </w:rPr>
        <w:t>ам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r w:rsidRPr="002C1221">
        <w:rPr>
          <w:color w:val="000000"/>
        </w:rPr>
        <w:t>1. Земельные участки или объекты капитального строительства являются не соотве</w:t>
      </w:r>
      <w:r w:rsidRPr="002C1221">
        <w:rPr>
          <w:color w:val="000000"/>
        </w:rPr>
        <w:t>т</w:t>
      </w:r>
      <w:r w:rsidRPr="002C1221">
        <w:rPr>
          <w:color w:val="000000"/>
        </w:rPr>
        <w:t>ствующими установленным градостроительным регламентам территориальных зон в сл</w:t>
      </w:r>
      <w:r w:rsidRPr="002C1221">
        <w:rPr>
          <w:color w:val="000000"/>
        </w:rPr>
        <w:t>е</w:t>
      </w:r>
      <w:r w:rsidRPr="002C1221">
        <w:rPr>
          <w:color w:val="000000"/>
        </w:rPr>
        <w:t>дующих случаях:</w:t>
      </w:r>
    </w:p>
    <w:p w:rsidR="00C766D8" w:rsidRPr="002C1221" w:rsidRDefault="00C766D8" w:rsidP="008A14E9">
      <w:pPr>
        <w:pStyle w:val="a8"/>
        <w:tabs>
          <w:tab w:val="left" w:pos="720"/>
        </w:tabs>
        <w:ind w:firstLine="680"/>
        <w:jc w:val="both"/>
        <w:rPr>
          <w:color w:val="000000"/>
        </w:rPr>
      </w:pPr>
      <w:r w:rsidRPr="002C1221">
        <w:rPr>
          <w:color w:val="000000"/>
        </w:rPr>
        <w:t>– если виды их разрешенного использования (основные, условно разрешенные или вспомогательные) не соответствуют утвержденным для этой территории градостроител</w:t>
      </w:r>
      <w:r w:rsidRPr="002C1221">
        <w:rPr>
          <w:color w:val="000000"/>
        </w:rPr>
        <w:t>ь</w:t>
      </w:r>
      <w:r w:rsidRPr="002C1221">
        <w:rPr>
          <w:color w:val="000000"/>
        </w:rPr>
        <w:t>ным регламентам;</w:t>
      </w:r>
    </w:p>
    <w:p w:rsidR="00C766D8" w:rsidRPr="002C1221" w:rsidRDefault="00C766D8" w:rsidP="008A14E9">
      <w:pPr>
        <w:pStyle w:val="a8"/>
        <w:tabs>
          <w:tab w:val="left" w:pos="720"/>
        </w:tabs>
        <w:ind w:firstLine="680"/>
        <w:jc w:val="both"/>
        <w:rPr>
          <w:color w:val="000000"/>
        </w:rPr>
      </w:pPr>
      <w:r w:rsidRPr="002C1221">
        <w:rPr>
          <w:color w:val="000000"/>
        </w:rPr>
        <w:tab/>
        <w:t>– если их предельные (минимальные и (или) максимальные) размеры и предельные параметры не соответствуют утвержденным градостроительным регламентам.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r w:rsidRPr="002C1221">
        <w:rPr>
          <w:color w:val="000000"/>
        </w:rPr>
        <w:t>2. В случае если использование земельных участков и объектов капитального стро</w:t>
      </w:r>
      <w:r w:rsidRPr="002C1221">
        <w:rPr>
          <w:color w:val="000000"/>
        </w:rPr>
        <w:t>и</w:t>
      </w:r>
      <w:r w:rsidRPr="002C1221">
        <w:rPr>
          <w:color w:val="000000"/>
        </w:rPr>
        <w:t>тельства опасно для жизни или здоровья человека, для окружающей среды, объектов кул</w:t>
      </w:r>
      <w:r w:rsidRPr="002C1221">
        <w:rPr>
          <w:color w:val="000000"/>
        </w:rPr>
        <w:t>ь</w:t>
      </w:r>
      <w:r w:rsidRPr="002C1221">
        <w:rPr>
          <w:color w:val="000000"/>
        </w:rPr>
        <w:t>турного наследия, в соответствии с федеральными законами, иными нормативными прав</w:t>
      </w:r>
      <w:r w:rsidRPr="002C1221">
        <w:rPr>
          <w:color w:val="000000"/>
        </w:rPr>
        <w:t>о</w:t>
      </w:r>
      <w:r w:rsidRPr="002C1221">
        <w:rPr>
          <w:color w:val="000000"/>
        </w:rPr>
        <w:t>выми актами, может быть наложен запрет на использование таких земельных участков и объектов недвижимости.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r w:rsidRPr="002C1221">
        <w:rPr>
          <w:color w:val="000000"/>
        </w:rPr>
        <w:t>3. Объекты недвижимости, не соответствующие градостроительным регламентам по указанным размерам и параметрам, поддерживаются и ремонтируются при условии, что эти действия не увеличивают степень несоответствия этих объектов требованиям градостро</w:t>
      </w:r>
      <w:r w:rsidRPr="002C1221">
        <w:rPr>
          <w:color w:val="000000"/>
        </w:rPr>
        <w:t>и</w:t>
      </w:r>
      <w:r w:rsidRPr="002C1221">
        <w:rPr>
          <w:color w:val="000000"/>
        </w:rPr>
        <w:t>тельных регламентов.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r w:rsidRPr="002C1221">
        <w:rPr>
          <w:color w:val="000000"/>
        </w:rPr>
        <w:t>4. Реконструкция объектов капитального строительства, не соответствующих уст</w:t>
      </w:r>
      <w:r w:rsidRPr="002C1221">
        <w:rPr>
          <w:color w:val="000000"/>
        </w:rPr>
        <w:t>а</w:t>
      </w:r>
      <w:r w:rsidRPr="002C1221">
        <w:rPr>
          <w:color w:val="000000"/>
        </w:rPr>
        <w:t>новленным градостроительным регламентам может осуществляться только с целью привед</w:t>
      </w:r>
      <w:r w:rsidRPr="002C1221">
        <w:rPr>
          <w:color w:val="000000"/>
        </w:rPr>
        <w:t>е</w:t>
      </w:r>
      <w:r w:rsidRPr="002C1221">
        <w:rPr>
          <w:color w:val="000000"/>
        </w:rPr>
        <w:t>ния таких объектов в соответствие с градостроительными регламентами или с целью умен</w:t>
      </w:r>
      <w:r w:rsidRPr="002C1221">
        <w:rPr>
          <w:color w:val="000000"/>
        </w:rPr>
        <w:t>ь</w:t>
      </w:r>
      <w:r w:rsidRPr="002C1221">
        <w:rPr>
          <w:color w:val="000000"/>
        </w:rPr>
        <w:t>шения их несоответствия предельным параметрам разрешенного использования.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r w:rsidRPr="002C1221">
        <w:rPr>
          <w:color w:val="000000"/>
        </w:rPr>
        <w:t>5. Изменение видов разрешенного использования земельных участков и объектов к</w:t>
      </w:r>
      <w:r w:rsidRPr="002C1221">
        <w:rPr>
          <w:color w:val="000000"/>
        </w:rPr>
        <w:t>а</w:t>
      </w:r>
      <w:r w:rsidRPr="002C1221">
        <w:rPr>
          <w:color w:val="000000"/>
        </w:rPr>
        <w:t>питального строительства может осуществляться только в соответствии с видами разреше</w:t>
      </w:r>
      <w:r w:rsidRPr="002C1221">
        <w:rPr>
          <w:color w:val="000000"/>
        </w:rPr>
        <w:t>н</w:t>
      </w:r>
      <w:r w:rsidRPr="002C1221">
        <w:rPr>
          <w:color w:val="000000"/>
        </w:rPr>
        <w:t>ного использования, установленными градостроительными регламентами.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r w:rsidRPr="002C1221">
        <w:rPr>
          <w:color w:val="000000"/>
        </w:rPr>
        <w:t>6. Правообладатели земельных участков, вправе обратиться за разрешениями на о</w:t>
      </w:r>
      <w:r w:rsidRPr="002C1221">
        <w:rPr>
          <w:color w:val="000000"/>
        </w:rPr>
        <w:t>т</w:t>
      </w:r>
      <w:r w:rsidRPr="002C1221">
        <w:rPr>
          <w:color w:val="000000"/>
        </w:rPr>
        <w:t>клонение от предельных параметров разрешенного строительства, реконструкции об</w:t>
      </w:r>
      <w:r w:rsidRPr="002C1221">
        <w:rPr>
          <w:color w:val="000000"/>
        </w:rPr>
        <w:t>ъ</w:t>
      </w:r>
      <w:r w:rsidRPr="002C1221">
        <w:rPr>
          <w:color w:val="000000"/>
        </w:rPr>
        <w:t>ектов капитального строительства в случаях, когда размеры участков меньше установленных гр</w:t>
      </w:r>
      <w:r w:rsidRPr="002C1221">
        <w:rPr>
          <w:color w:val="000000"/>
        </w:rPr>
        <w:t>а</w:t>
      </w:r>
      <w:r w:rsidRPr="002C1221">
        <w:rPr>
          <w:color w:val="000000"/>
        </w:rPr>
        <w:t>достроительными регламентами минимальных размеров, когда конфигурация участка не п</w:t>
      </w:r>
      <w:r w:rsidRPr="002C1221">
        <w:rPr>
          <w:color w:val="000000"/>
        </w:rPr>
        <w:t>о</w:t>
      </w:r>
      <w:r w:rsidRPr="002C1221">
        <w:rPr>
          <w:color w:val="000000"/>
        </w:rPr>
        <w:t>зволяет обеспечить санитарные и противопожарные разрывы, когда инженерно–геологические или иные характеристики неблагоприятны для застройки и дальнейшей эк</w:t>
      </w:r>
      <w:r w:rsidRPr="002C1221">
        <w:rPr>
          <w:color w:val="000000"/>
        </w:rPr>
        <w:t>с</w:t>
      </w:r>
      <w:r w:rsidRPr="002C1221">
        <w:rPr>
          <w:color w:val="000000"/>
        </w:rPr>
        <w:t xml:space="preserve">плуатации. </w:t>
      </w:r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r w:rsidRPr="002C1221">
        <w:rPr>
          <w:color w:val="000000"/>
        </w:rPr>
        <w:t xml:space="preserve">7. </w:t>
      </w:r>
      <w:proofErr w:type="gramStart"/>
      <w:r w:rsidRPr="002C1221">
        <w:rPr>
          <w:color w:val="000000"/>
        </w:rPr>
        <w:t>Использование объектов недвижимости, не соответствующих установленным гр</w:t>
      </w:r>
      <w:r w:rsidRPr="002C1221">
        <w:rPr>
          <w:color w:val="000000"/>
        </w:rPr>
        <w:t>а</w:t>
      </w:r>
      <w:r w:rsidRPr="002C1221">
        <w:rPr>
          <w:color w:val="000000"/>
        </w:rPr>
        <w:t>достроительными регламентами территориальных зон должно быть направлено на постепе</w:t>
      </w:r>
      <w:r w:rsidRPr="002C1221">
        <w:rPr>
          <w:color w:val="000000"/>
        </w:rPr>
        <w:t>н</w:t>
      </w:r>
      <w:r w:rsidRPr="002C1221">
        <w:rPr>
          <w:color w:val="000000"/>
        </w:rPr>
        <w:t>ное приведение их в соответствие с установленным градостроительными регламе</w:t>
      </w:r>
      <w:r w:rsidRPr="002C1221">
        <w:rPr>
          <w:color w:val="000000"/>
        </w:rPr>
        <w:t>н</w:t>
      </w:r>
      <w:r w:rsidRPr="002C1221">
        <w:rPr>
          <w:color w:val="000000"/>
        </w:rPr>
        <w:t>тами.</w:t>
      </w:r>
      <w:proofErr w:type="gramEnd"/>
    </w:p>
    <w:p w:rsidR="00C766D8" w:rsidRPr="002C1221" w:rsidRDefault="00C766D8" w:rsidP="008A14E9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r w:rsidRPr="002C1221">
        <w:rPr>
          <w:color w:val="000000"/>
        </w:rPr>
        <w:lastRenderedPageBreak/>
        <w:t>8. Не соответствующее требованиям настоящих Правил здание либо строение, нах</w:t>
      </w:r>
      <w:r w:rsidRPr="002C1221">
        <w:rPr>
          <w:color w:val="000000"/>
        </w:rPr>
        <w:t>о</w:t>
      </w:r>
      <w:r w:rsidRPr="002C1221">
        <w:rPr>
          <w:color w:val="000000"/>
        </w:rPr>
        <w:t>дящееся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</w:t>
      </w:r>
      <w:r w:rsidRPr="002C1221">
        <w:rPr>
          <w:color w:val="000000"/>
        </w:rPr>
        <w:t>г</w:t>
      </w:r>
      <w:r w:rsidRPr="002C1221">
        <w:rPr>
          <w:color w:val="000000"/>
        </w:rPr>
        <w:t xml:space="preserve">ламентам. </w:t>
      </w:r>
    </w:p>
    <w:p w:rsidR="00C766D8" w:rsidRPr="002C1221" w:rsidRDefault="00C766D8" w:rsidP="00CA24B1">
      <w:pPr>
        <w:pStyle w:val="a8"/>
        <w:tabs>
          <w:tab w:val="left" w:pos="720"/>
        </w:tabs>
        <w:ind w:firstLine="720"/>
        <w:jc w:val="both"/>
      </w:pPr>
      <w:r w:rsidRPr="002C1221">
        <w:t>9. В целях побуждения правообладателей объектов недвижимости к приведению и</w:t>
      </w:r>
      <w:r w:rsidRPr="002C1221">
        <w:t>с</w:t>
      </w:r>
      <w:r w:rsidRPr="002C1221">
        <w:t>пользования таких объектов в соответствие с градостроительными регламентами орг</w:t>
      </w:r>
      <w:r w:rsidRPr="002C1221">
        <w:t>а</w:t>
      </w:r>
      <w:r w:rsidRPr="002C1221">
        <w:t>нами местного самоуправления поселения могут устанавливаться повышенные ставки з</w:t>
      </w:r>
      <w:r w:rsidRPr="002C1221">
        <w:t>е</w:t>
      </w:r>
      <w:r w:rsidRPr="002C1221">
        <w:t>мельного налога, арендной платы за землю, здания, строения и сооружения, применяться иные меры, не противоречащие законодательству.</w:t>
      </w:r>
    </w:p>
    <w:p w:rsidR="00C766D8" w:rsidRPr="002C1221" w:rsidRDefault="00C766D8" w:rsidP="00CA24B1">
      <w:pPr>
        <w:pStyle w:val="a8"/>
        <w:tabs>
          <w:tab w:val="left" w:pos="720"/>
        </w:tabs>
        <w:ind w:firstLine="720"/>
        <w:jc w:val="both"/>
      </w:pPr>
    </w:p>
    <w:p w:rsidR="00C766D8" w:rsidRPr="002C1221" w:rsidRDefault="00C766D8">
      <w:pPr>
        <w:sectPr w:rsidR="00C766D8" w:rsidRPr="002C1221" w:rsidSect="009D6462">
          <w:footerReference w:type="default" r:id="rId9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C766D8" w:rsidRPr="002C1221" w:rsidRDefault="00C766D8" w:rsidP="001E37FF">
      <w:pPr>
        <w:pStyle w:val="a8"/>
        <w:tabs>
          <w:tab w:val="left" w:pos="720"/>
          <w:tab w:val="left" w:pos="2835"/>
        </w:tabs>
        <w:spacing w:before="240" w:after="240"/>
        <w:ind w:firstLine="720"/>
        <w:jc w:val="center"/>
        <w:outlineLvl w:val="2"/>
        <w:rPr>
          <w:b/>
          <w:bCs/>
        </w:rPr>
      </w:pPr>
      <w:bookmarkStart w:id="443" w:name="_Toc448774980"/>
      <w:bookmarkStart w:id="444" w:name="_Toc448780143"/>
      <w:bookmarkStart w:id="445" w:name="_Toc448780629"/>
      <w:bookmarkStart w:id="446" w:name="_Toc448781240"/>
      <w:bookmarkStart w:id="447" w:name="_Toc473548102"/>
      <w:bookmarkStart w:id="448" w:name="_Toc84805220"/>
      <w:r w:rsidRPr="002C1221">
        <w:rPr>
          <w:b/>
          <w:bCs/>
        </w:rPr>
        <w:lastRenderedPageBreak/>
        <w:t>Статья 3</w:t>
      </w:r>
      <w:r w:rsidR="001B1DCC" w:rsidRPr="002C1221">
        <w:rPr>
          <w:b/>
          <w:bCs/>
        </w:rPr>
        <w:t>8</w:t>
      </w:r>
      <w:r w:rsidRPr="002C1221">
        <w:rPr>
          <w:b/>
          <w:bCs/>
        </w:rPr>
        <w:t>. Градостроительные регламенты зон</w:t>
      </w:r>
      <w:r w:rsidR="001B1DCC" w:rsidRPr="002C1221">
        <w:rPr>
          <w:b/>
          <w:bCs/>
        </w:rPr>
        <w:t>ы</w:t>
      </w:r>
      <w:r w:rsidRPr="002C1221">
        <w:rPr>
          <w:b/>
          <w:bCs/>
        </w:rPr>
        <w:t xml:space="preserve"> застройки</w:t>
      </w:r>
      <w:r w:rsidR="001B1DCC" w:rsidRPr="002C1221">
        <w:rPr>
          <w:b/>
          <w:bCs/>
        </w:rPr>
        <w:t xml:space="preserve"> малоэтажными и</w:t>
      </w:r>
      <w:r w:rsidRPr="002C1221">
        <w:rPr>
          <w:b/>
          <w:bCs/>
        </w:rPr>
        <w:t xml:space="preserve"> индивидуальными жилыми домами</w:t>
      </w:r>
      <w:bookmarkEnd w:id="443"/>
      <w:bookmarkEnd w:id="444"/>
      <w:bookmarkEnd w:id="445"/>
      <w:bookmarkEnd w:id="446"/>
      <w:bookmarkEnd w:id="447"/>
      <w:bookmarkEnd w:id="448"/>
    </w:p>
    <w:p w:rsidR="00C766D8" w:rsidRPr="002C1221" w:rsidRDefault="00C766D8" w:rsidP="001E37FF">
      <w:pPr>
        <w:pStyle w:val="41"/>
        <w:shd w:val="clear" w:color="auto" w:fill="auto"/>
        <w:ind w:firstLine="709"/>
        <w:rPr>
          <w:rStyle w:val="40"/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2C1221">
        <w:rPr>
          <w:rFonts w:ascii="Times New Roman" w:hAnsi="Times New Roman"/>
        </w:rPr>
        <w:t>Зона застройки малоэтажными и индивидуальными жилыми домами</w:t>
      </w:r>
      <w:r w:rsidRPr="002C1221">
        <w:rPr>
          <w:rFonts w:ascii="Times New Roman" w:hAnsi="Times New Roman"/>
          <w:sz w:val="24"/>
          <w:szCs w:val="24"/>
        </w:rPr>
        <w:t xml:space="preserve"> (код зоны – Ж</w:t>
      </w:r>
      <w:r w:rsidR="001B1DCC" w:rsidRPr="002C1221">
        <w:rPr>
          <w:rFonts w:ascii="Times New Roman" w:hAnsi="Times New Roman"/>
          <w:sz w:val="24"/>
          <w:szCs w:val="24"/>
        </w:rPr>
        <w:t>-1</w:t>
      </w:r>
      <w:r w:rsidRPr="002C1221">
        <w:rPr>
          <w:rFonts w:ascii="Times New Roman" w:hAnsi="Times New Roman"/>
          <w:sz w:val="24"/>
          <w:szCs w:val="24"/>
        </w:rPr>
        <w:t>)</w:t>
      </w:r>
      <w:r w:rsidRPr="002C1221">
        <w:rPr>
          <w:rFonts w:ascii="Times New Roman" w:hAnsi="Times New Roman"/>
          <w:i w:val="0"/>
          <w:iCs w:val="0"/>
          <w:sz w:val="24"/>
          <w:szCs w:val="24"/>
        </w:rPr>
        <w:t xml:space="preserve"> - выделена для обеспечения правовых, соц</w:t>
      </w:r>
      <w:r w:rsidRPr="002C1221">
        <w:rPr>
          <w:rFonts w:ascii="Times New Roman" w:hAnsi="Times New Roman"/>
          <w:i w:val="0"/>
          <w:iCs w:val="0"/>
          <w:sz w:val="24"/>
          <w:szCs w:val="24"/>
        </w:rPr>
        <w:t>и</w:t>
      </w:r>
      <w:r w:rsidRPr="002C1221">
        <w:rPr>
          <w:rFonts w:ascii="Times New Roman" w:hAnsi="Times New Roman"/>
          <w:i w:val="0"/>
          <w:iCs w:val="0"/>
          <w:sz w:val="24"/>
          <w:szCs w:val="24"/>
        </w:rPr>
        <w:t xml:space="preserve">альных, культурных, бытовых условий формирования жилых образований из отдельно стоящих индивидуальных жилых домов усадебного типа, малоэтажных многоквартирных жилых домов, с минимально разрешенным набором услуг местного значения, </w:t>
      </w:r>
      <w:r w:rsidRPr="002C1221">
        <w:rPr>
          <w:rStyle w:val="40"/>
          <w:rFonts w:ascii="Times New Roman" w:hAnsi="Times New Roman"/>
          <w:sz w:val="24"/>
          <w:szCs w:val="24"/>
        </w:rPr>
        <w:t>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</w:t>
      </w:r>
      <w:r w:rsidRPr="002C1221">
        <w:rPr>
          <w:rStyle w:val="40"/>
          <w:rFonts w:ascii="Times New Roman" w:hAnsi="Times New Roman"/>
          <w:sz w:val="24"/>
          <w:szCs w:val="24"/>
        </w:rPr>
        <w:t>о</w:t>
      </w:r>
      <w:r w:rsidRPr="002C1221">
        <w:rPr>
          <w:rStyle w:val="40"/>
          <w:rFonts w:ascii="Times New Roman" w:hAnsi="Times New Roman"/>
          <w:sz w:val="24"/>
          <w:szCs w:val="24"/>
        </w:rPr>
        <w:t>строительным регламентам.</w:t>
      </w:r>
      <w:proofErr w:type="gramEnd"/>
    </w:p>
    <w:p w:rsidR="00C766D8" w:rsidRPr="002C1221" w:rsidRDefault="00C766D8" w:rsidP="001E37FF">
      <w:pPr>
        <w:keepNext/>
        <w:keepLines/>
        <w:spacing w:before="100" w:beforeAutospacing="1" w:after="100" w:afterAutospacing="1"/>
        <w:ind w:left="720"/>
        <w:jc w:val="right"/>
        <w:rPr>
          <w:spacing w:val="-13"/>
        </w:rPr>
      </w:pPr>
      <w:r w:rsidRPr="002C1221">
        <w:rPr>
          <w:spacing w:val="-13"/>
        </w:rPr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985"/>
        <w:gridCol w:w="2135"/>
        <w:gridCol w:w="5385"/>
        <w:gridCol w:w="4472"/>
      </w:tblGrid>
      <w:tr w:rsidR="00C766D8" w:rsidRPr="002C1221">
        <w:trPr>
          <w:jc w:val="center"/>
        </w:trPr>
        <w:tc>
          <w:tcPr>
            <w:tcW w:w="1809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Вид разрешенного использования</w:t>
            </w:r>
          </w:p>
        </w:tc>
        <w:tc>
          <w:tcPr>
            <w:tcW w:w="985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Код (по класс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и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фикат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о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ру)</w:t>
            </w:r>
          </w:p>
        </w:tc>
        <w:tc>
          <w:tcPr>
            <w:tcW w:w="2135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Наименование вида разрешенного испол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ь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зования земельного участка (по класс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и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фикатору)</w:t>
            </w:r>
          </w:p>
        </w:tc>
        <w:tc>
          <w:tcPr>
            <w:tcW w:w="5385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Параметры разрешенного использования</w:t>
            </w:r>
          </w:p>
        </w:tc>
        <w:tc>
          <w:tcPr>
            <w:tcW w:w="4472" w:type="dxa"/>
            <w:vAlign w:val="center"/>
          </w:tcPr>
          <w:p w:rsidR="00C766D8" w:rsidRPr="002C1221" w:rsidRDefault="00C766D8" w:rsidP="001B1DCC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Ограничения использования земельных участков и объектов капитального строительства.</w:t>
            </w:r>
          </w:p>
        </w:tc>
      </w:tr>
      <w:tr w:rsidR="00C766D8" w:rsidRPr="002C1221">
        <w:trPr>
          <w:jc w:val="center"/>
        </w:trPr>
        <w:tc>
          <w:tcPr>
            <w:tcW w:w="1809" w:type="dxa"/>
            <w:vMerge w:val="restart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Основной</w:t>
            </w:r>
          </w:p>
        </w:tc>
        <w:tc>
          <w:tcPr>
            <w:tcW w:w="985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rStyle w:val="13"/>
                <w:sz w:val="20"/>
                <w:szCs w:val="20"/>
              </w:rPr>
              <w:t>2.1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Для индивидуального жилищного стро</w:t>
            </w:r>
            <w:r w:rsidRPr="002C1221">
              <w:rPr>
                <w:sz w:val="20"/>
                <w:szCs w:val="20"/>
              </w:rPr>
              <w:t>и</w:t>
            </w:r>
            <w:r w:rsidRPr="002C1221">
              <w:rPr>
                <w:sz w:val="20"/>
                <w:szCs w:val="20"/>
              </w:rPr>
              <w:t>тельства</w:t>
            </w:r>
          </w:p>
        </w:tc>
        <w:tc>
          <w:tcPr>
            <w:tcW w:w="5385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Предельные размеры земельных участков: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- минимальный размер – 0,01 га,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- максимальный размер – 0,5 га.</w:t>
            </w:r>
          </w:p>
          <w:p w:rsidR="00C766D8" w:rsidRPr="002C1221" w:rsidRDefault="00C766D8" w:rsidP="00615E5B">
            <w:pPr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Минимальные отступы от границ земельного участка– 3 м.</w:t>
            </w:r>
          </w:p>
          <w:p w:rsidR="00C766D8" w:rsidRPr="002C1221" w:rsidRDefault="00C766D8" w:rsidP="00615E5B">
            <w:pPr>
              <w:keepNext/>
              <w:keepLines/>
              <w:suppressLineNumbers/>
              <w:tabs>
                <w:tab w:val="left" w:pos="0"/>
                <w:tab w:val="left" w:pos="709"/>
              </w:tabs>
              <w:snapToGrid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Этажность -  высотой не выше трех надземных этажей.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rStyle w:val="13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- 3</w:t>
            </w:r>
            <w:r w:rsidRPr="002C1221">
              <w:rPr>
                <w:rStyle w:val="13"/>
                <w:sz w:val="20"/>
                <w:szCs w:val="20"/>
              </w:rPr>
              <w:t>0 %.</w:t>
            </w:r>
          </w:p>
          <w:p w:rsidR="00C766D8" w:rsidRPr="002C1221" w:rsidRDefault="00C766D8" w:rsidP="00615E5B">
            <w:pPr>
              <w:keepNext/>
              <w:keepLines/>
              <w:suppressLineNumbers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красной линии улиц 5 м, от красной линии проездов – не менее чем на 3 м. </w:t>
            </w:r>
          </w:p>
          <w:p w:rsidR="00C766D8" w:rsidRPr="002C1221" w:rsidRDefault="00C766D8" w:rsidP="00615E5B">
            <w:pPr>
              <w:pStyle w:val="a8"/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pacing w:val="-2"/>
                <w:sz w:val="20"/>
                <w:szCs w:val="20"/>
              </w:rPr>
              <w:t>До границы соседнего приусадебного участка расстояния по санитарно-</w:t>
            </w:r>
            <w:r w:rsidRPr="002C1221">
              <w:rPr>
                <w:sz w:val="20"/>
                <w:szCs w:val="20"/>
              </w:rPr>
              <w:t>бытовым условиям и в зависимости от степ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ни огнестойкости должны быть не менее:</w:t>
            </w:r>
          </w:p>
          <w:p w:rsidR="00C766D8" w:rsidRPr="002C1221" w:rsidRDefault="00C766D8" w:rsidP="00615E5B">
            <w:pPr>
              <w:pStyle w:val="a8"/>
              <w:widowControl w:val="0"/>
              <w:ind w:firstLine="142"/>
              <w:jc w:val="both"/>
              <w:rPr>
                <w:spacing w:val="-2"/>
                <w:sz w:val="20"/>
                <w:szCs w:val="20"/>
              </w:rPr>
            </w:pPr>
            <w:r w:rsidRPr="002C1221">
              <w:rPr>
                <w:spacing w:val="-2"/>
                <w:sz w:val="20"/>
                <w:szCs w:val="20"/>
              </w:rPr>
              <w:t>- от усадебного, одно-, двухквартирного и блокированного дома – 3 м;</w:t>
            </w:r>
          </w:p>
          <w:p w:rsidR="00C766D8" w:rsidRPr="002C1221" w:rsidRDefault="00C766D8" w:rsidP="00615E5B">
            <w:pPr>
              <w:pStyle w:val="a8"/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- от постройки для содержания скота и птицы – 4 м;</w:t>
            </w:r>
          </w:p>
          <w:p w:rsidR="00C766D8" w:rsidRPr="002C1221" w:rsidRDefault="00C766D8" w:rsidP="00615E5B">
            <w:pPr>
              <w:pStyle w:val="a8"/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- от других построек (бани, автостоянки и др.) – 1 м;</w:t>
            </w:r>
          </w:p>
          <w:p w:rsidR="00C766D8" w:rsidRPr="002C1221" w:rsidRDefault="00C766D8" w:rsidP="00615E5B">
            <w:pPr>
              <w:pStyle w:val="a8"/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- от стволов высокорослых деревьев – 4 м;</w:t>
            </w:r>
          </w:p>
          <w:p w:rsidR="00C766D8" w:rsidRPr="002C1221" w:rsidRDefault="00C766D8" w:rsidP="00615E5B">
            <w:pPr>
              <w:pStyle w:val="a8"/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- от стволов </w:t>
            </w:r>
            <w:proofErr w:type="spellStart"/>
            <w:r w:rsidRPr="002C1221">
              <w:rPr>
                <w:sz w:val="20"/>
                <w:szCs w:val="20"/>
              </w:rPr>
              <w:t>среднерослых</w:t>
            </w:r>
            <w:proofErr w:type="spellEnd"/>
            <w:r w:rsidRPr="002C1221">
              <w:rPr>
                <w:sz w:val="20"/>
                <w:szCs w:val="20"/>
              </w:rPr>
              <w:t xml:space="preserve"> деревьев – 2 м;</w:t>
            </w:r>
          </w:p>
          <w:p w:rsidR="00C766D8" w:rsidRPr="002C1221" w:rsidRDefault="00C766D8" w:rsidP="00615E5B">
            <w:pPr>
              <w:pStyle w:val="a8"/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- от кустарника – 1 м.</w:t>
            </w:r>
          </w:p>
          <w:p w:rsidR="00C766D8" w:rsidRPr="005A76CE" w:rsidRDefault="00C766D8" w:rsidP="00615E5B">
            <w:pPr>
              <w:pStyle w:val="41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В сложившихся жилых зонах красные линии могут совп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а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 xml:space="preserve">дать с линиями застройки (при обеспечении нормативных 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lastRenderedPageBreak/>
              <w:t>параметров).</w:t>
            </w:r>
          </w:p>
        </w:tc>
        <w:tc>
          <w:tcPr>
            <w:tcW w:w="4472" w:type="dxa"/>
            <w:vMerge w:val="restart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lastRenderedPageBreak/>
              <w:t>Не допускается размещение жилой застройки в санитарно-защитных зонах, установленных в предусмотренном действующим законодательс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t>вом порядке.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инфраструктуры, в том числе ЗСО источников и сетей питьевого водоснабжения согласно норм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 xml:space="preserve">тивным требованиям технических регламентов. 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ограничений пользов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ние ЗУ и ОКС при осуществлении публичного сервитута.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Не допускается: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- размещение хозяйственных построек со ст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роны улиц, за исключением гаражей;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- организация стока дождевой воды с крыш на соседний участок;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142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- размещение во встроенных или пристроенных к дому помещениях магазинов строительных материалов, магазинов с наличием в них взрыв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о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lastRenderedPageBreak/>
              <w:t>опасных веществ и материалов, организаций б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ы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тового обслуживания, в которых применяются легковоспламеняющиеся жидкости (за исключ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е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нием парикмахерских, мастерских по ремонту часов, обуви).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142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 xml:space="preserve">Требуется соблюдение правил благоустройства </w:t>
            </w:r>
            <w:proofErr w:type="spellStart"/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Гальбштадтского</w:t>
            </w:r>
            <w:proofErr w:type="spellEnd"/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 xml:space="preserve"> сельсовета.</w:t>
            </w:r>
          </w:p>
          <w:p w:rsidR="00C766D8" w:rsidRPr="005A76CE" w:rsidRDefault="00C766D8" w:rsidP="001B1DCC">
            <w:pPr>
              <w:pStyle w:val="41"/>
              <w:shd w:val="clear" w:color="auto" w:fill="auto"/>
              <w:spacing w:line="240" w:lineRule="auto"/>
              <w:ind w:firstLine="142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При определении места расположения объе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к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тов капитального строительства (далее ОКС) на ЗУ наряду с градостроительными требованиями необходимо учитывать противопожарные треб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о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вания (ФЗ от 22 июля 2008 г. N 123-ФЗ «Техн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и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ческий регламент о требованиях пожарной без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о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пасности»).</w:t>
            </w:r>
          </w:p>
        </w:tc>
      </w:tr>
      <w:tr w:rsidR="00C766D8" w:rsidRPr="002C1221">
        <w:trPr>
          <w:jc w:val="center"/>
        </w:trPr>
        <w:tc>
          <w:tcPr>
            <w:tcW w:w="1809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985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2.2</w:t>
            </w:r>
          </w:p>
        </w:tc>
        <w:tc>
          <w:tcPr>
            <w:tcW w:w="2135" w:type="dxa"/>
            <w:vAlign w:val="center"/>
          </w:tcPr>
          <w:p w:rsidR="001B1DCC" w:rsidRPr="002C1221" w:rsidRDefault="001B1DCC" w:rsidP="001B1DCC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Для ведения личного подсобного хозяйства</w:t>
            </w:r>
          </w:p>
          <w:p w:rsidR="00C766D8" w:rsidRPr="002C1221" w:rsidRDefault="001B1DCC" w:rsidP="001B1DCC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(приусадебный з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мельный участок)</w:t>
            </w:r>
          </w:p>
        </w:tc>
        <w:tc>
          <w:tcPr>
            <w:tcW w:w="5385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Предельные размеры земельных участков: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- минимальный размер – 0,01 га,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- максимальный размер – 1,5 га.</w:t>
            </w:r>
          </w:p>
          <w:p w:rsidR="00C766D8" w:rsidRPr="002C1221" w:rsidRDefault="00C766D8" w:rsidP="00615E5B">
            <w:pPr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Минимальные отступы от границ земельного участка– 3 м.</w:t>
            </w:r>
          </w:p>
          <w:p w:rsidR="00C766D8" w:rsidRPr="002C1221" w:rsidRDefault="00C766D8" w:rsidP="00615E5B">
            <w:pPr>
              <w:keepNext/>
              <w:keepLines/>
              <w:suppressLineNumbers/>
              <w:tabs>
                <w:tab w:val="left" w:pos="0"/>
                <w:tab w:val="left" w:pos="709"/>
              </w:tabs>
              <w:snapToGrid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Этажность -  высотой не выше трех надземных этажей.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rStyle w:val="13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- 2</w:t>
            </w:r>
            <w:r w:rsidRPr="002C1221">
              <w:rPr>
                <w:rStyle w:val="13"/>
                <w:sz w:val="20"/>
                <w:szCs w:val="20"/>
              </w:rPr>
              <w:t>0 %.</w:t>
            </w:r>
          </w:p>
          <w:p w:rsidR="00C766D8" w:rsidRPr="002C1221" w:rsidRDefault="00C766D8" w:rsidP="00615E5B">
            <w:pPr>
              <w:keepNext/>
              <w:keepLines/>
              <w:suppressLineNumbers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красной линии улиц 5 м, от красной линии проездов – не менее чем на 3 м. </w:t>
            </w:r>
          </w:p>
          <w:p w:rsidR="00C766D8" w:rsidRPr="002C1221" w:rsidRDefault="00C766D8" w:rsidP="00615E5B">
            <w:pPr>
              <w:pStyle w:val="a8"/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pacing w:val="-2"/>
                <w:sz w:val="20"/>
                <w:szCs w:val="20"/>
              </w:rPr>
              <w:t>До границы соседнего приусадебного участка расстояния по санитарно-</w:t>
            </w:r>
            <w:r w:rsidRPr="002C1221">
              <w:rPr>
                <w:sz w:val="20"/>
                <w:szCs w:val="20"/>
              </w:rPr>
              <w:t>бытовым условиям и в зависимости от степ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ни огнестойкости должны быть не менее:</w:t>
            </w:r>
          </w:p>
          <w:p w:rsidR="00C766D8" w:rsidRPr="002C1221" w:rsidRDefault="00C766D8" w:rsidP="00615E5B">
            <w:pPr>
              <w:pStyle w:val="a8"/>
              <w:widowControl w:val="0"/>
              <w:ind w:firstLine="142"/>
              <w:jc w:val="both"/>
              <w:rPr>
                <w:spacing w:val="-2"/>
                <w:sz w:val="20"/>
                <w:szCs w:val="20"/>
              </w:rPr>
            </w:pPr>
            <w:r w:rsidRPr="002C1221">
              <w:rPr>
                <w:spacing w:val="-2"/>
                <w:sz w:val="20"/>
                <w:szCs w:val="20"/>
              </w:rPr>
              <w:t>- от усадебного, одно-, двухквартирного и блокированного дома – 3 м;</w:t>
            </w:r>
          </w:p>
          <w:p w:rsidR="00C766D8" w:rsidRPr="002C1221" w:rsidRDefault="00C766D8" w:rsidP="00615E5B">
            <w:pPr>
              <w:pStyle w:val="a8"/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- от постройки для содержания скота и птицы – 4 м;</w:t>
            </w:r>
          </w:p>
          <w:p w:rsidR="00C766D8" w:rsidRPr="002C1221" w:rsidRDefault="00C766D8" w:rsidP="00615E5B">
            <w:pPr>
              <w:pStyle w:val="a8"/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- от других построек (бани, автостоянки и др.) – 1 м;</w:t>
            </w:r>
          </w:p>
          <w:p w:rsidR="00C766D8" w:rsidRPr="002C1221" w:rsidRDefault="00C766D8" w:rsidP="00615E5B">
            <w:pPr>
              <w:pStyle w:val="a8"/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- от стволов высокорослых деревьев – 4 м;</w:t>
            </w:r>
          </w:p>
          <w:p w:rsidR="00C766D8" w:rsidRPr="002C1221" w:rsidRDefault="00C766D8" w:rsidP="00615E5B">
            <w:pPr>
              <w:pStyle w:val="a8"/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- от стволов </w:t>
            </w:r>
            <w:proofErr w:type="spellStart"/>
            <w:r w:rsidRPr="002C1221">
              <w:rPr>
                <w:sz w:val="20"/>
                <w:szCs w:val="20"/>
              </w:rPr>
              <w:t>среднерослых</w:t>
            </w:r>
            <w:proofErr w:type="spellEnd"/>
            <w:r w:rsidRPr="002C1221">
              <w:rPr>
                <w:sz w:val="20"/>
                <w:szCs w:val="20"/>
              </w:rPr>
              <w:t xml:space="preserve"> деревьев – 2 м;</w:t>
            </w:r>
          </w:p>
          <w:p w:rsidR="00C766D8" w:rsidRPr="002C1221" w:rsidRDefault="00C766D8" w:rsidP="00615E5B">
            <w:pPr>
              <w:pStyle w:val="a8"/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- от кустарника – 1 м.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В сложившихся жилых зонах красные линии могут совп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а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дать с линиями застройки (при обеспечении нормативных параметров).</w:t>
            </w:r>
          </w:p>
        </w:tc>
        <w:tc>
          <w:tcPr>
            <w:tcW w:w="4472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142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</w:tr>
      <w:tr w:rsidR="00C766D8" w:rsidRPr="002C1221">
        <w:trPr>
          <w:jc w:val="center"/>
        </w:trPr>
        <w:tc>
          <w:tcPr>
            <w:tcW w:w="1809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985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2.3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rStyle w:val="13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5385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Предельные размеры земельных участков: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- минимальный размер – 0,03 га,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земельного участка– 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– 3.</w:t>
            </w:r>
          </w:p>
          <w:p w:rsidR="00C766D8" w:rsidRPr="002C1221" w:rsidRDefault="00C766D8" w:rsidP="00615E5B">
            <w:pPr>
              <w:widowControl w:val="0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Максимальный процент застройки </w:t>
            </w:r>
            <w:r w:rsidRPr="002C1221">
              <w:rPr>
                <w:rStyle w:val="13"/>
                <w:color w:val="000000"/>
                <w:sz w:val="20"/>
                <w:szCs w:val="20"/>
              </w:rPr>
              <w:t>30 %.</w:t>
            </w:r>
          </w:p>
          <w:p w:rsidR="00C766D8" w:rsidRPr="002C1221" w:rsidRDefault="00C766D8" w:rsidP="00615E5B">
            <w:pPr>
              <w:widowControl w:val="0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красной линии - 5 м.</w:t>
            </w:r>
          </w:p>
          <w:p w:rsidR="00C766D8" w:rsidRPr="002C1221" w:rsidRDefault="00C766D8" w:rsidP="00615E5B">
            <w:pPr>
              <w:widowControl w:val="0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В сложившихся жилых зонах красные линии могут совп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дать с линиями застройки (при обеспечении нормативных параметров).</w:t>
            </w:r>
          </w:p>
        </w:tc>
        <w:tc>
          <w:tcPr>
            <w:tcW w:w="4472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>
        <w:trPr>
          <w:jc w:val="center"/>
        </w:trPr>
        <w:tc>
          <w:tcPr>
            <w:tcW w:w="1809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985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2.1.1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widowControl w:val="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Малоэтажная мног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квартирная жилая застройка</w:t>
            </w:r>
          </w:p>
        </w:tc>
        <w:tc>
          <w:tcPr>
            <w:tcW w:w="5385" w:type="dxa"/>
            <w:vAlign w:val="center"/>
          </w:tcPr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площадь земельного участка – 0,06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Минимальные отступы от границ земельного – 3 м.</w:t>
            </w:r>
          </w:p>
          <w:p w:rsidR="00C766D8" w:rsidRPr="002C1221" w:rsidRDefault="00C766D8" w:rsidP="00615E5B">
            <w:pPr>
              <w:keepNext/>
              <w:keepLines/>
              <w:suppressLineNumbers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Этажность – до 4 этажей, включая </w:t>
            </w:r>
            <w:proofErr w:type="gramStart"/>
            <w:r w:rsidRPr="002C1221">
              <w:rPr>
                <w:sz w:val="20"/>
                <w:szCs w:val="20"/>
              </w:rPr>
              <w:t>мансардный</w:t>
            </w:r>
            <w:proofErr w:type="gramEnd"/>
            <w:r w:rsidRPr="002C1221">
              <w:rPr>
                <w:sz w:val="20"/>
                <w:szCs w:val="20"/>
              </w:rPr>
              <w:t>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40%.</w:t>
            </w:r>
          </w:p>
          <w:p w:rsidR="00C766D8" w:rsidRPr="002C1221" w:rsidRDefault="00C766D8" w:rsidP="00615E5B">
            <w:pPr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красной линии – 3 м, до границы смежного земельного участка – 1 м.</w:t>
            </w:r>
          </w:p>
          <w:p w:rsidR="00C766D8" w:rsidRPr="002C1221" w:rsidRDefault="00C766D8" w:rsidP="00615E5B">
            <w:pPr>
              <w:keepNext/>
              <w:keepLines/>
              <w:suppressLineNumbers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В сложившихся жилых зонах красные линии могут совп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lastRenderedPageBreak/>
              <w:t>дать с линиями застройки (при обеспечении нормативных параметров).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о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ванием и размещением площадок отдыха, игровых, спо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р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тивных, хозяйственных площадок, стоянок автотранспорта, зеленых насаждений.</w:t>
            </w:r>
          </w:p>
        </w:tc>
        <w:tc>
          <w:tcPr>
            <w:tcW w:w="4472" w:type="dxa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lastRenderedPageBreak/>
              <w:t>Не допускается размещение жилой застройки в санитарно-защитных зонах, установленных в предусмотренном действующим законодательс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t>вом порядке.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lastRenderedPageBreak/>
              <w:t>вого водоснабжения согласно нормативным тр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бованиям технических регламентов. Требуется соблюдение ограничений пользование ЗУ и ОКС при осуществлении публичного сервитута.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Не допускается размещение во встроенных или пристроенных к дому помещениях магазинов строительных материалов, магазинов с наличием в них взрывоопасных веществ и материалов, о</w:t>
            </w:r>
            <w:r w:rsidRPr="002C1221">
              <w:rPr>
                <w:sz w:val="20"/>
                <w:szCs w:val="20"/>
              </w:rPr>
              <w:t>р</w:t>
            </w:r>
            <w:r w:rsidRPr="002C1221">
              <w:rPr>
                <w:sz w:val="20"/>
                <w:szCs w:val="20"/>
              </w:rPr>
              <w:t>ганизаций бытового обслуживания, в которых применяются легковоспламеняющиеся жидкости (за исключением парикмахерских, мастерских по ремонту часов, обуви).</w:t>
            </w:r>
          </w:p>
        </w:tc>
      </w:tr>
      <w:tr w:rsidR="00C766D8" w:rsidRPr="002C1221">
        <w:trPr>
          <w:jc w:val="center"/>
        </w:trPr>
        <w:tc>
          <w:tcPr>
            <w:tcW w:w="1809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985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3.5.1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widowControl w:val="0"/>
              <w:rPr>
                <w:rStyle w:val="13"/>
              </w:rPr>
            </w:pPr>
            <w:r w:rsidRPr="002C1221">
              <w:rPr>
                <w:sz w:val="20"/>
                <w:szCs w:val="20"/>
              </w:rPr>
              <w:t>Дошкольное, начал</w:t>
            </w:r>
            <w:r w:rsidRPr="002C1221">
              <w:rPr>
                <w:sz w:val="20"/>
                <w:szCs w:val="20"/>
              </w:rPr>
              <w:t>ь</w:t>
            </w:r>
            <w:r w:rsidRPr="002C1221">
              <w:rPr>
                <w:sz w:val="20"/>
                <w:szCs w:val="20"/>
              </w:rPr>
              <w:t>ное и среднее общее образование</w:t>
            </w:r>
          </w:p>
        </w:tc>
        <w:tc>
          <w:tcPr>
            <w:tcW w:w="5385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Минимальный размер земельного участка – 0,1 га.</w:t>
            </w:r>
          </w:p>
          <w:p w:rsidR="00C766D8" w:rsidRPr="002C1221" w:rsidRDefault="00C766D8" w:rsidP="00615E5B">
            <w:pPr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Этажность – до 3 этажей. </w:t>
            </w:r>
          </w:p>
          <w:p w:rsidR="00C766D8" w:rsidRPr="002C1221" w:rsidRDefault="00C766D8" w:rsidP="00615E5B">
            <w:pPr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– 30%.</w:t>
            </w:r>
          </w:p>
          <w:p w:rsidR="00C766D8" w:rsidRPr="002C1221" w:rsidRDefault="00C766D8" w:rsidP="00615E5B">
            <w:pPr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 земельного участка – 10 м.</w:t>
            </w:r>
          </w:p>
          <w:p w:rsidR="00C766D8" w:rsidRPr="002C1221" w:rsidRDefault="00C766D8" w:rsidP="00615E5B">
            <w:pPr>
              <w:ind w:firstLine="33"/>
              <w:rPr>
                <w:color w:val="000000"/>
                <w:sz w:val="20"/>
                <w:szCs w:val="20"/>
                <w:lang w:eastAsia="en-US"/>
              </w:rPr>
            </w:pPr>
            <w:r w:rsidRPr="002C1221">
              <w:rPr>
                <w:color w:val="000000"/>
                <w:sz w:val="20"/>
                <w:szCs w:val="20"/>
                <w:lang w:eastAsia="en-US"/>
              </w:rPr>
              <w:t>Минимальный процент озеленения - 30%.</w:t>
            </w:r>
          </w:p>
          <w:p w:rsidR="00C766D8" w:rsidRPr="002C1221" w:rsidRDefault="00C766D8" w:rsidP="00615E5B">
            <w:pPr>
              <w:ind w:firstLine="33"/>
              <w:jc w:val="both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красной линии 10 м.</w:t>
            </w:r>
          </w:p>
        </w:tc>
        <w:tc>
          <w:tcPr>
            <w:tcW w:w="4472" w:type="dxa"/>
            <w:vMerge w:val="restart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Не допускается размещение учреждений обр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зования в санитарно-защитных зонах, устано</w:t>
            </w:r>
            <w:r w:rsidRPr="002C1221">
              <w:rPr>
                <w:sz w:val="20"/>
                <w:szCs w:val="20"/>
              </w:rPr>
              <w:t>в</w:t>
            </w:r>
            <w:r w:rsidRPr="002C1221">
              <w:rPr>
                <w:sz w:val="20"/>
                <w:szCs w:val="20"/>
              </w:rPr>
              <w:t>ленных в предусмотренном действующим зак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нодательством порядке. Не допускается участки детских дошкольных примыкать непосредстве</w:t>
            </w:r>
            <w:r w:rsidRPr="002C1221">
              <w:rPr>
                <w:sz w:val="20"/>
                <w:szCs w:val="20"/>
              </w:rPr>
              <w:t>н</w:t>
            </w:r>
            <w:r w:rsidRPr="002C1221">
              <w:rPr>
                <w:sz w:val="20"/>
                <w:szCs w:val="20"/>
              </w:rPr>
              <w:t xml:space="preserve">но к магистральным улицам. 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Не допускается размещение объектов, требу</w:t>
            </w:r>
            <w:r w:rsidRPr="002C1221">
              <w:rPr>
                <w:sz w:val="20"/>
                <w:szCs w:val="20"/>
              </w:rPr>
              <w:t>ю</w:t>
            </w:r>
            <w:r w:rsidRPr="002C1221">
              <w:rPr>
                <w:sz w:val="20"/>
                <w:szCs w:val="20"/>
              </w:rPr>
              <w:t>щих установления санитарно-защитных зон.</w:t>
            </w:r>
          </w:p>
        </w:tc>
      </w:tr>
      <w:tr w:rsidR="00C766D8" w:rsidRPr="002C1221">
        <w:trPr>
          <w:jc w:val="center"/>
        </w:trPr>
        <w:tc>
          <w:tcPr>
            <w:tcW w:w="1809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985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3.3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Бытовое обслужив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ние</w:t>
            </w:r>
          </w:p>
        </w:tc>
        <w:tc>
          <w:tcPr>
            <w:tcW w:w="5385" w:type="dxa"/>
            <w:vAlign w:val="center"/>
          </w:tcPr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площадь земельного участка - 0,05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Максимальная площадь земельного участка - 0,5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земельного участка - 3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-3.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- 50%.</w:t>
            </w:r>
          </w:p>
        </w:tc>
        <w:tc>
          <w:tcPr>
            <w:tcW w:w="4472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</w:p>
        </w:tc>
      </w:tr>
      <w:tr w:rsidR="00C766D8" w:rsidRPr="002C1221" w:rsidTr="007A3340">
        <w:trPr>
          <w:jc w:val="center"/>
        </w:trPr>
        <w:tc>
          <w:tcPr>
            <w:tcW w:w="1809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985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4.4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Магазины</w:t>
            </w:r>
          </w:p>
        </w:tc>
        <w:tc>
          <w:tcPr>
            <w:tcW w:w="5385" w:type="dxa"/>
            <w:vAlign w:val="center"/>
          </w:tcPr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размеры земельного участка - 0,04 га.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Максимальная площадь земельного участка - 0,5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границы земельного участка -3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- 3.</w:t>
            </w:r>
          </w:p>
          <w:p w:rsidR="00C766D8" w:rsidRPr="002C1221" w:rsidRDefault="00C766D8" w:rsidP="00615E5B">
            <w:pPr>
              <w:ind w:firstLine="33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- 50 %.</w:t>
            </w:r>
          </w:p>
        </w:tc>
        <w:tc>
          <w:tcPr>
            <w:tcW w:w="4472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</w:p>
        </w:tc>
      </w:tr>
      <w:tr w:rsidR="00C766D8" w:rsidRPr="002C1221" w:rsidTr="007A3340">
        <w:trPr>
          <w:jc w:val="center"/>
        </w:trPr>
        <w:tc>
          <w:tcPr>
            <w:tcW w:w="1809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985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4.6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Общественное пит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ние</w:t>
            </w:r>
          </w:p>
        </w:tc>
        <w:tc>
          <w:tcPr>
            <w:tcW w:w="5385" w:type="dxa"/>
            <w:vAlign w:val="center"/>
          </w:tcPr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Минимальные размеры земельного участка - 0,06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Максимальная площадь земельного участка - 0,5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границы земельного участка -3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- 3.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- 50 %.</w:t>
            </w:r>
          </w:p>
        </w:tc>
        <w:tc>
          <w:tcPr>
            <w:tcW w:w="4472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</w:p>
        </w:tc>
      </w:tr>
      <w:tr w:rsidR="00C766D8" w:rsidRPr="002C1221" w:rsidTr="007A3340">
        <w:trPr>
          <w:jc w:val="center"/>
        </w:trPr>
        <w:tc>
          <w:tcPr>
            <w:tcW w:w="1809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985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4.7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Гостиничное обсл</w:t>
            </w:r>
            <w:r w:rsidRPr="002C1221">
              <w:rPr>
                <w:sz w:val="20"/>
                <w:szCs w:val="20"/>
              </w:rPr>
              <w:t>у</w:t>
            </w:r>
            <w:r w:rsidRPr="002C1221">
              <w:rPr>
                <w:sz w:val="20"/>
                <w:szCs w:val="20"/>
              </w:rPr>
              <w:t>живание</w:t>
            </w:r>
          </w:p>
        </w:tc>
        <w:tc>
          <w:tcPr>
            <w:tcW w:w="5385" w:type="dxa"/>
            <w:vAlign w:val="center"/>
          </w:tcPr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Минимальные размеры земельного участка - 0,05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Максимальная площадь земельного участка - 0,5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границы земельного участка -3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- 3.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- 50 %.</w:t>
            </w:r>
          </w:p>
        </w:tc>
        <w:tc>
          <w:tcPr>
            <w:tcW w:w="4472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</w:p>
        </w:tc>
      </w:tr>
      <w:tr w:rsidR="007A3340" w:rsidRPr="002C1221">
        <w:trPr>
          <w:trHeight w:val="999"/>
          <w:jc w:val="center"/>
        </w:trPr>
        <w:tc>
          <w:tcPr>
            <w:tcW w:w="1809" w:type="dxa"/>
            <w:vMerge w:val="restart"/>
            <w:vAlign w:val="center"/>
          </w:tcPr>
          <w:p w:rsidR="007A3340" w:rsidRPr="005A76CE" w:rsidRDefault="007A3340" w:rsidP="007A3340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lastRenderedPageBreak/>
              <w:t>Условно разр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е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шенный</w:t>
            </w:r>
          </w:p>
        </w:tc>
        <w:tc>
          <w:tcPr>
            <w:tcW w:w="985" w:type="dxa"/>
            <w:vAlign w:val="center"/>
          </w:tcPr>
          <w:p w:rsidR="007A3340" w:rsidRPr="002C1221" w:rsidRDefault="007A3340" w:rsidP="007A3340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3.1.2</w:t>
            </w:r>
          </w:p>
        </w:tc>
        <w:tc>
          <w:tcPr>
            <w:tcW w:w="2135" w:type="dxa"/>
            <w:vAlign w:val="center"/>
          </w:tcPr>
          <w:p w:rsidR="007A3340" w:rsidRPr="002C1221" w:rsidRDefault="007A3340" w:rsidP="007A3340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Административные здания организаций, обеспечивающих предоставление ко</w:t>
            </w:r>
            <w:r w:rsidRPr="002C1221">
              <w:rPr>
                <w:sz w:val="20"/>
                <w:szCs w:val="20"/>
              </w:rPr>
              <w:t>м</w:t>
            </w:r>
            <w:r w:rsidRPr="002C1221">
              <w:rPr>
                <w:sz w:val="20"/>
                <w:szCs w:val="20"/>
              </w:rPr>
              <w:t>мунальных услуг</w:t>
            </w:r>
          </w:p>
        </w:tc>
        <w:tc>
          <w:tcPr>
            <w:tcW w:w="5385" w:type="dxa"/>
            <w:vAlign w:val="center"/>
          </w:tcPr>
          <w:p w:rsidR="007A3340" w:rsidRPr="002C1221" w:rsidRDefault="007A3340" w:rsidP="007A3340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площадь земельного участка – 0,01 га. </w:t>
            </w:r>
          </w:p>
          <w:p w:rsidR="007A3340" w:rsidRPr="002C1221" w:rsidRDefault="007A3340" w:rsidP="007A3340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границы земельного участка – 3 м. </w:t>
            </w:r>
          </w:p>
          <w:p w:rsidR="007A3340" w:rsidRPr="002C1221" w:rsidRDefault="007A3340" w:rsidP="007A3340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– 2.</w:t>
            </w:r>
          </w:p>
          <w:p w:rsidR="007A3340" w:rsidRPr="002C1221" w:rsidRDefault="007A3340" w:rsidP="007A3340">
            <w:pPr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- 60 %.</w:t>
            </w:r>
          </w:p>
        </w:tc>
        <w:tc>
          <w:tcPr>
            <w:tcW w:w="4472" w:type="dxa"/>
            <w:vMerge w:val="restart"/>
            <w:vAlign w:val="center"/>
          </w:tcPr>
          <w:p w:rsidR="007A3340" w:rsidRPr="002C1221" w:rsidRDefault="007A3340" w:rsidP="007A3340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Не допускается размещение объектов, требу</w:t>
            </w:r>
            <w:r w:rsidRPr="002C1221">
              <w:rPr>
                <w:sz w:val="20"/>
                <w:szCs w:val="20"/>
              </w:rPr>
              <w:t>ю</w:t>
            </w:r>
            <w:r w:rsidRPr="002C1221">
              <w:rPr>
                <w:sz w:val="20"/>
                <w:szCs w:val="20"/>
              </w:rPr>
              <w:t>щих установление СЗЗ.</w:t>
            </w:r>
          </w:p>
          <w:p w:rsidR="007A3340" w:rsidRPr="002C1221" w:rsidRDefault="007A3340" w:rsidP="007A3340">
            <w:pPr>
              <w:ind w:left="8" w:firstLine="141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ограничений в пределах охранных зон объектов инженерной инфраструктуры: в том числе ЗСО источников и сетей питьевого водоснабжения, охранных зон ЛЭП, линий связи, согласно нормативным тр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бованиям технических регламентов.</w:t>
            </w:r>
          </w:p>
          <w:p w:rsidR="007A3340" w:rsidRPr="002C1221" w:rsidRDefault="007A3340" w:rsidP="007A3340">
            <w:pPr>
              <w:ind w:left="8" w:firstLine="141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ограничений использ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вания ЗУ и ОКС при осуществлении публичного сервитута.</w:t>
            </w:r>
          </w:p>
          <w:p w:rsidR="007A3340" w:rsidRPr="002C1221" w:rsidRDefault="007A3340" w:rsidP="007A3340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</w:p>
        </w:tc>
      </w:tr>
      <w:tr w:rsidR="00C766D8" w:rsidRPr="002C1221">
        <w:trPr>
          <w:trHeight w:val="991"/>
          <w:jc w:val="center"/>
        </w:trPr>
        <w:tc>
          <w:tcPr>
            <w:tcW w:w="1809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985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3.2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widowControl w:val="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Социальное обслуж</w:t>
            </w:r>
            <w:r w:rsidRPr="002C1221">
              <w:rPr>
                <w:sz w:val="20"/>
                <w:szCs w:val="20"/>
              </w:rPr>
              <w:t>и</w:t>
            </w:r>
            <w:r w:rsidRPr="002C1221">
              <w:rPr>
                <w:sz w:val="20"/>
                <w:szCs w:val="20"/>
              </w:rPr>
              <w:t>вание</w:t>
            </w:r>
          </w:p>
        </w:tc>
        <w:tc>
          <w:tcPr>
            <w:tcW w:w="5385" w:type="dxa"/>
            <w:vAlign w:val="center"/>
          </w:tcPr>
          <w:p w:rsidR="00C766D8" w:rsidRPr="002C1221" w:rsidRDefault="007A3340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</w:t>
            </w:r>
            <w:r w:rsidR="00C766D8" w:rsidRPr="002C1221">
              <w:rPr>
                <w:sz w:val="20"/>
                <w:szCs w:val="20"/>
              </w:rPr>
              <w:t>площадь земельного участка - 0,02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Максимальная площадь земельного участка - 0,5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земельного участка – 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– 3.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– 50%.</w:t>
            </w:r>
          </w:p>
        </w:tc>
        <w:tc>
          <w:tcPr>
            <w:tcW w:w="4472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</w:p>
        </w:tc>
      </w:tr>
      <w:tr w:rsidR="00C766D8" w:rsidRPr="002C1221">
        <w:trPr>
          <w:trHeight w:val="1458"/>
          <w:jc w:val="center"/>
        </w:trPr>
        <w:tc>
          <w:tcPr>
            <w:tcW w:w="1809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985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3.4.1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rStyle w:val="13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Амбулаторно-поликлиническое о</w:t>
            </w:r>
            <w:r w:rsidRPr="002C1221">
              <w:rPr>
                <w:sz w:val="20"/>
                <w:szCs w:val="20"/>
              </w:rPr>
              <w:t>б</w:t>
            </w:r>
            <w:r w:rsidRPr="002C1221">
              <w:rPr>
                <w:sz w:val="20"/>
                <w:szCs w:val="20"/>
              </w:rPr>
              <w:t>служивание</w:t>
            </w:r>
          </w:p>
        </w:tc>
        <w:tc>
          <w:tcPr>
            <w:tcW w:w="5385" w:type="dxa"/>
            <w:vAlign w:val="center"/>
          </w:tcPr>
          <w:p w:rsidR="00C766D8" w:rsidRPr="002C1221" w:rsidRDefault="007A3340" w:rsidP="00615E5B">
            <w:pPr>
              <w:pStyle w:val="Default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</w:t>
            </w:r>
            <w:r w:rsidR="00C766D8" w:rsidRPr="002C1221">
              <w:rPr>
                <w:sz w:val="20"/>
                <w:szCs w:val="20"/>
              </w:rPr>
              <w:t>площадь земельного участка - 0,2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Максимальная площадь земельного участка - 0,5 га.</w:t>
            </w:r>
          </w:p>
          <w:p w:rsidR="00C766D8" w:rsidRPr="002C1221" w:rsidRDefault="00C766D8" w:rsidP="00615E5B">
            <w:pPr>
              <w:pStyle w:val="Default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земельного участка – 3м. </w:t>
            </w:r>
          </w:p>
          <w:p w:rsidR="00C766D8" w:rsidRPr="002C1221" w:rsidRDefault="00C766D8" w:rsidP="00615E5B">
            <w:pPr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– 3.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– 50%.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Минимальный отступ от красной линии – 5 м.</w:t>
            </w:r>
          </w:p>
        </w:tc>
        <w:tc>
          <w:tcPr>
            <w:tcW w:w="4472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</w:p>
        </w:tc>
      </w:tr>
      <w:tr w:rsidR="00C766D8" w:rsidRPr="002C1221">
        <w:trPr>
          <w:trHeight w:val="1339"/>
          <w:jc w:val="center"/>
        </w:trPr>
        <w:tc>
          <w:tcPr>
            <w:tcW w:w="1809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985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3.6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rStyle w:val="13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Культурное развитие</w:t>
            </w:r>
          </w:p>
        </w:tc>
        <w:tc>
          <w:tcPr>
            <w:tcW w:w="5385" w:type="dxa"/>
            <w:vAlign w:val="center"/>
          </w:tcPr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площадь земельного участка – 0,04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Максимальная площадь земельного участка - 0,5 га.</w:t>
            </w:r>
          </w:p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границы земельного участка - 3 м.</w:t>
            </w:r>
          </w:p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застройки– 50%.</w:t>
            </w:r>
          </w:p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 Предельное количество этажей – 3.</w:t>
            </w:r>
          </w:p>
          <w:p w:rsidR="00C766D8" w:rsidRPr="002C1221" w:rsidRDefault="00C766D8" w:rsidP="00615E5B">
            <w:pPr>
              <w:pStyle w:val="Default"/>
              <w:ind w:firstLine="33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красной линии – 5 м.</w:t>
            </w:r>
          </w:p>
        </w:tc>
        <w:tc>
          <w:tcPr>
            <w:tcW w:w="4472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</w:p>
        </w:tc>
      </w:tr>
      <w:tr w:rsidR="009E3AC2" w:rsidRPr="002C1221" w:rsidTr="009E3AC2">
        <w:trPr>
          <w:jc w:val="center"/>
        </w:trPr>
        <w:tc>
          <w:tcPr>
            <w:tcW w:w="1809" w:type="dxa"/>
            <w:vMerge w:val="restart"/>
            <w:vAlign w:val="center"/>
          </w:tcPr>
          <w:p w:rsidR="009E3AC2" w:rsidRPr="005A76CE" w:rsidRDefault="009E3AC2" w:rsidP="009E3AC2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bookmarkStart w:id="449" w:name="_Toc449004155"/>
            <w:bookmarkStart w:id="450" w:name="_Toc436510706"/>
            <w:bookmarkStart w:id="451" w:name="_Toc437587919"/>
            <w:bookmarkStart w:id="452" w:name="_Toc448774981"/>
            <w:bookmarkStart w:id="453" w:name="_Toc448780144"/>
            <w:bookmarkStart w:id="454" w:name="_Toc448780630"/>
            <w:bookmarkStart w:id="455" w:name="_Toc448781241"/>
            <w:bookmarkStart w:id="456" w:name="_Toc473548103"/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Вспомогательный</w:t>
            </w:r>
          </w:p>
        </w:tc>
        <w:tc>
          <w:tcPr>
            <w:tcW w:w="985" w:type="dxa"/>
            <w:vAlign w:val="center"/>
          </w:tcPr>
          <w:p w:rsidR="009E3AC2" w:rsidRPr="002C1221" w:rsidRDefault="009E3AC2" w:rsidP="009E3AC2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2.7.1</w:t>
            </w:r>
          </w:p>
        </w:tc>
        <w:tc>
          <w:tcPr>
            <w:tcW w:w="2135" w:type="dxa"/>
            <w:vAlign w:val="center"/>
          </w:tcPr>
          <w:p w:rsidR="009E3AC2" w:rsidRPr="002C1221" w:rsidRDefault="009E3AC2" w:rsidP="009E3AC2">
            <w:pPr>
              <w:widowControl w:val="0"/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Хранение автотран</w:t>
            </w:r>
            <w:r w:rsidRPr="002C1221">
              <w:rPr>
                <w:sz w:val="20"/>
                <w:szCs w:val="20"/>
              </w:rPr>
              <w:t>с</w:t>
            </w:r>
            <w:r w:rsidRPr="002C1221">
              <w:rPr>
                <w:sz w:val="20"/>
                <w:szCs w:val="20"/>
              </w:rPr>
              <w:t>порта</w:t>
            </w:r>
          </w:p>
        </w:tc>
        <w:tc>
          <w:tcPr>
            <w:tcW w:w="5385" w:type="dxa"/>
            <w:vAlign w:val="center"/>
          </w:tcPr>
          <w:p w:rsidR="009E3AC2" w:rsidRPr="002C1221" w:rsidRDefault="009E3AC2" w:rsidP="009E3AC2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площадь земельного участка 0,003 га.</w:t>
            </w:r>
          </w:p>
          <w:p w:rsidR="009E3AC2" w:rsidRPr="002C1221" w:rsidRDefault="009E3AC2" w:rsidP="009E3AC2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– 1.</w:t>
            </w:r>
          </w:p>
          <w:p w:rsidR="009E3AC2" w:rsidRPr="005A76CE" w:rsidRDefault="009E3AC2" w:rsidP="009E3AC2">
            <w:pPr>
              <w:pStyle w:val="41"/>
              <w:shd w:val="clear" w:color="auto" w:fill="auto"/>
              <w:spacing w:line="240" w:lineRule="auto"/>
              <w:ind w:left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- 60%.</w:t>
            </w:r>
          </w:p>
        </w:tc>
        <w:tc>
          <w:tcPr>
            <w:tcW w:w="4472" w:type="dxa"/>
            <w:vAlign w:val="center"/>
          </w:tcPr>
          <w:p w:rsidR="009E3AC2" w:rsidRPr="002C1221" w:rsidRDefault="009E3AC2" w:rsidP="009E3AC2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Не допускается размещение объектов, требу</w:t>
            </w:r>
            <w:r w:rsidRPr="002C1221">
              <w:rPr>
                <w:sz w:val="20"/>
                <w:szCs w:val="20"/>
              </w:rPr>
              <w:t>ю</w:t>
            </w:r>
            <w:r w:rsidRPr="002C1221">
              <w:rPr>
                <w:sz w:val="20"/>
                <w:szCs w:val="20"/>
              </w:rPr>
              <w:t>щих установления санитарно-защитных зон.</w:t>
            </w:r>
          </w:p>
          <w:p w:rsidR="009E3AC2" w:rsidRPr="002C1221" w:rsidRDefault="009E3AC2" w:rsidP="009E3AC2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вого водоснабжения согласно нормативным тр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бованиям технических регламентов.</w:t>
            </w:r>
          </w:p>
        </w:tc>
      </w:tr>
      <w:tr w:rsidR="009E3AC2" w:rsidRPr="002C1221" w:rsidTr="009E3AC2">
        <w:trPr>
          <w:jc w:val="center"/>
        </w:trPr>
        <w:tc>
          <w:tcPr>
            <w:tcW w:w="1809" w:type="dxa"/>
            <w:vMerge/>
            <w:vAlign w:val="center"/>
          </w:tcPr>
          <w:p w:rsidR="009E3AC2" w:rsidRPr="005A76CE" w:rsidRDefault="009E3AC2" w:rsidP="009E3AC2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985" w:type="dxa"/>
            <w:vAlign w:val="center"/>
          </w:tcPr>
          <w:p w:rsidR="009E3AC2" w:rsidRPr="002C1221" w:rsidRDefault="009E3AC2" w:rsidP="009E3AC2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3.1.1</w:t>
            </w:r>
          </w:p>
        </w:tc>
        <w:tc>
          <w:tcPr>
            <w:tcW w:w="2135" w:type="dxa"/>
            <w:vAlign w:val="center"/>
          </w:tcPr>
          <w:p w:rsidR="009E3AC2" w:rsidRPr="002C1221" w:rsidRDefault="009E3AC2" w:rsidP="009E3AC2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Предоставление ко</w:t>
            </w:r>
            <w:r w:rsidRPr="002C1221">
              <w:rPr>
                <w:sz w:val="20"/>
                <w:szCs w:val="20"/>
              </w:rPr>
              <w:t>м</w:t>
            </w:r>
            <w:r w:rsidRPr="002C1221">
              <w:rPr>
                <w:sz w:val="20"/>
                <w:szCs w:val="20"/>
              </w:rPr>
              <w:t>мунальных услуг</w:t>
            </w:r>
          </w:p>
        </w:tc>
        <w:tc>
          <w:tcPr>
            <w:tcW w:w="5385" w:type="dxa"/>
            <w:vAlign w:val="center"/>
          </w:tcPr>
          <w:p w:rsidR="009E3AC2" w:rsidRPr="002C1221" w:rsidRDefault="009E3AC2" w:rsidP="009E3AC2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площадь земельного участка – 0,01 га. </w:t>
            </w:r>
          </w:p>
          <w:p w:rsidR="009E3AC2" w:rsidRPr="002C1221" w:rsidRDefault="009E3AC2" w:rsidP="009E3AC2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границы земельного участка – 3 м. </w:t>
            </w:r>
          </w:p>
          <w:p w:rsidR="009E3AC2" w:rsidRPr="002C1221" w:rsidRDefault="009E3AC2" w:rsidP="009E3AC2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– 2.</w:t>
            </w:r>
          </w:p>
          <w:p w:rsidR="009E3AC2" w:rsidRPr="005A76CE" w:rsidRDefault="009E3AC2" w:rsidP="009E3AC2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- 60 %.</w:t>
            </w:r>
          </w:p>
        </w:tc>
        <w:tc>
          <w:tcPr>
            <w:tcW w:w="4472" w:type="dxa"/>
            <w:vAlign w:val="center"/>
          </w:tcPr>
          <w:p w:rsidR="009E3AC2" w:rsidRPr="002C1221" w:rsidRDefault="009E3AC2" w:rsidP="009E3AC2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Не допускается размещение объектов, требу</w:t>
            </w:r>
            <w:r w:rsidRPr="002C1221">
              <w:rPr>
                <w:sz w:val="20"/>
                <w:szCs w:val="20"/>
              </w:rPr>
              <w:t>ю</w:t>
            </w:r>
            <w:r w:rsidRPr="002C1221">
              <w:rPr>
                <w:sz w:val="20"/>
                <w:szCs w:val="20"/>
              </w:rPr>
              <w:t>щих установления санитарно-защитных зон.</w:t>
            </w:r>
          </w:p>
          <w:p w:rsidR="009E3AC2" w:rsidRPr="002C1221" w:rsidRDefault="009E3AC2" w:rsidP="009E3AC2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вого водоснабжения согласно нормативным тр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бованиям технических регламентов.</w:t>
            </w:r>
          </w:p>
        </w:tc>
      </w:tr>
      <w:tr w:rsidR="009E3AC2" w:rsidRPr="002C1221" w:rsidTr="009E3AC2">
        <w:trPr>
          <w:jc w:val="center"/>
        </w:trPr>
        <w:tc>
          <w:tcPr>
            <w:tcW w:w="1809" w:type="dxa"/>
            <w:vMerge/>
            <w:vAlign w:val="center"/>
          </w:tcPr>
          <w:p w:rsidR="009E3AC2" w:rsidRPr="005A76CE" w:rsidRDefault="009E3AC2" w:rsidP="009E3AC2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985" w:type="dxa"/>
            <w:vAlign w:val="center"/>
          </w:tcPr>
          <w:p w:rsidR="009E3AC2" w:rsidRPr="002C1221" w:rsidRDefault="009E3AC2" w:rsidP="009E3AC2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12.0</w:t>
            </w:r>
          </w:p>
        </w:tc>
        <w:tc>
          <w:tcPr>
            <w:tcW w:w="2135" w:type="dxa"/>
            <w:vAlign w:val="center"/>
          </w:tcPr>
          <w:p w:rsidR="009E3AC2" w:rsidRPr="002C1221" w:rsidRDefault="009E3AC2" w:rsidP="009E3AC2">
            <w:pPr>
              <w:widowControl w:val="0"/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Земельные участки (территории) общего </w:t>
            </w:r>
            <w:r w:rsidRPr="002C1221">
              <w:rPr>
                <w:sz w:val="20"/>
                <w:szCs w:val="20"/>
              </w:rPr>
              <w:lastRenderedPageBreak/>
              <w:t>пользования</w:t>
            </w:r>
          </w:p>
        </w:tc>
        <w:tc>
          <w:tcPr>
            <w:tcW w:w="5385" w:type="dxa"/>
            <w:vAlign w:val="center"/>
          </w:tcPr>
          <w:p w:rsidR="009E3AC2" w:rsidRPr="002C1221" w:rsidRDefault="009E3AC2" w:rsidP="009E3AC2">
            <w:pPr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</w:t>
            </w:r>
            <w:r w:rsidRPr="002C1221">
              <w:rPr>
                <w:sz w:val="20"/>
                <w:szCs w:val="20"/>
              </w:rPr>
              <w:lastRenderedPageBreak/>
              <w:t>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472" w:type="dxa"/>
            <w:vAlign w:val="center"/>
          </w:tcPr>
          <w:p w:rsidR="009E3AC2" w:rsidRPr="002C1221" w:rsidRDefault="009E3AC2" w:rsidP="009E3AC2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lastRenderedPageBreak/>
              <w:t>Использование ЗУ определяется органами м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стного самоуправления в соответствии с дейс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lastRenderedPageBreak/>
              <w:t>вующим законодательством.</w:t>
            </w:r>
          </w:p>
        </w:tc>
      </w:tr>
    </w:tbl>
    <w:p w:rsidR="00C766D8" w:rsidRPr="002C1221" w:rsidRDefault="00C766D8" w:rsidP="001E37FF">
      <w:pPr>
        <w:spacing w:before="100" w:beforeAutospacing="1" w:after="100" w:afterAutospacing="1"/>
        <w:ind w:firstLine="709"/>
        <w:jc w:val="center"/>
        <w:outlineLvl w:val="2"/>
        <w:rPr>
          <w:b/>
          <w:bCs/>
        </w:rPr>
      </w:pPr>
      <w:bookmarkStart w:id="457" w:name="_Toc84805221"/>
      <w:bookmarkEnd w:id="449"/>
      <w:r w:rsidRPr="002C1221">
        <w:rPr>
          <w:b/>
          <w:bCs/>
        </w:rPr>
        <w:lastRenderedPageBreak/>
        <w:t xml:space="preserve">Статья </w:t>
      </w:r>
      <w:r w:rsidR="00E66FEB" w:rsidRPr="002C1221">
        <w:rPr>
          <w:b/>
          <w:bCs/>
        </w:rPr>
        <w:t>39</w:t>
      </w:r>
      <w:r w:rsidRPr="002C1221">
        <w:rPr>
          <w:b/>
          <w:bCs/>
        </w:rPr>
        <w:t>. Градостроительные</w:t>
      </w:r>
      <w:bookmarkStart w:id="458" w:name="_GoBack"/>
      <w:bookmarkEnd w:id="458"/>
      <w:r w:rsidRPr="002C1221">
        <w:rPr>
          <w:b/>
          <w:bCs/>
        </w:rPr>
        <w:t xml:space="preserve"> регламенты общественно-деловой зоны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C766D8" w:rsidRPr="002C1221" w:rsidRDefault="00C766D8" w:rsidP="001E37FF">
      <w:pPr>
        <w:widowControl w:val="0"/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2C1221">
        <w:rPr>
          <w:i/>
          <w:iCs/>
        </w:rPr>
        <w:t>Общественно-деловая зона (код зоны – ОД)</w:t>
      </w:r>
      <w:r w:rsidRPr="002C1221">
        <w:t xml:space="preserve"> предназначена для размещения объектов административного, делового, общественного, культурно-бытового и обслуживающего назначения.</w:t>
      </w:r>
    </w:p>
    <w:p w:rsidR="00C766D8" w:rsidRPr="002C1221" w:rsidRDefault="00C766D8" w:rsidP="002706E4">
      <w:pPr>
        <w:pStyle w:val="afa"/>
        <w:widowControl w:val="0"/>
        <w:tabs>
          <w:tab w:val="left" w:pos="13515"/>
          <w:tab w:val="right" w:pos="14570"/>
        </w:tabs>
        <w:spacing w:before="120" w:after="120"/>
        <w:ind w:left="1701"/>
        <w:jc w:val="right"/>
        <w:rPr>
          <w:spacing w:val="-13"/>
        </w:rPr>
      </w:pPr>
      <w:r w:rsidRPr="002C1221">
        <w:rPr>
          <w:spacing w:val="-13"/>
        </w:rPr>
        <w:t xml:space="preserve">Таблица </w:t>
      </w:r>
      <w:r w:rsidR="00E66FEB" w:rsidRPr="002C1221">
        <w:rPr>
          <w:spacing w:val="-13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886"/>
        <w:gridCol w:w="2135"/>
        <w:gridCol w:w="5439"/>
        <w:gridCol w:w="4418"/>
      </w:tblGrid>
      <w:tr w:rsidR="00C766D8" w:rsidRPr="002C1221">
        <w:trPr>
          <w:jc w:val="center"/>
        </w:trPr>
        <w:tc>
          <w:tcPr>
            <w:tcW w:w="1908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Вид разрешенного использования</w:t>
            </w:r>
          </w:p>
        </w:tc>
        <w:tc>
          <w:tcPr>
            <w:tcW w:w="886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Код (по кла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с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сиф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и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катору)</w:t>
            </w:r>
          </w:p>
        </w:tc>
        <w:tc>
          <w:tcPr>
            <w:tcW w:w="2135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Наименование вида разрешенного испол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ь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зования земельного участка (по класс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и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фикатору)</w:t>
            </w:r>
          </w:p>
        </w:tc>
        <w:tc>
          <w:tcPr>
            <w:tcW w:w="5439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Параметры разрешенного использования</w:t>
            </w:r>
          </w:p>
        </w:tc>
        <w:tc>
          <w:tcPr>
            <w:tcW w:w="4418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Ограничения использования земельных учас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t>ков  и объектов капитального строительства.</w:t>
            </w:r>
          </w:p>
        </w:tc>
      </w:tr>
      <w:tr w:rsidR="00C766D8" w:rsidRPr="002C1221" w:rsidTr="00233868">
        <w:trPr>
          <w:jc w:val="center"/>
        </w:trPr>
        <w:tc>
          <w:tcPr>
            <w:tcW w:w="1908" w:type="dxa"/>
            <w:vMerge w:val="restart"/>
            <w:vAlign w:val="center"/>
          </w:tcPr>
          <w:p w:rsidR="00C766D8" w:rsidRPr="005A76CE" w:rsidRDefault="00C766D8" w:rsidP="00615E5B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Основной</w:t>
            </w: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3.2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Социальное обслуж</w:t>
            </w:r>
            <w:r w:rsidRPr="002C1221">
              <w:rPr>
                <w:sz w:val="20"/>
                <w:szCs w:val="20"/>
              </w:rPr>
              <w:t>и</w:t>
            </w:r>
            <w:r w:rsidRPr="002C1221">
              <w:rPr>
                <w:sz w:val="20"/>
                <w:szCs w:val="20"/>
              </w:rPr>
              <w:t>вание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– 0,02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земельного участка - 3м.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– 3.</w:t>
            </w:r>
          </w:p>
          <w:p w:rsidR="00C766D8" w:rsidRPr="002C1221" w:rsidRDefault="00C766D8" w:rsidP="00615E5B">
            <w:pPr>
              <w:pStyle w:val="a8"/>
              <w:widowControl w:val="0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– 50%.</w:t>
            </w:r>
          </w:p>
        </w:tc>
        <w:tc>
          <w:tcPr>
            <w:tcW w:w="4418" w:type="dxa"/>
            <w:vMerge w:val="restart"/>
            <w:vAlign w:val="center"/>
          </w:tcPr>
          <w:p w:rsidR="00C766D8" w:rsidRPr="002C1221" w:rsidRDefault="00C766D8" w:rsidP="00615E5B">
            <w:pPr>
              <w:ind w:firstLine="20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Не допускается размещение объектов общес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t>венно-деловой зоны с нормируемыми показат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лями качества среды обитания в том числе: здравоохранения, образования и просвещения, отдыха в санитарно-защитных зонах, устано</w:t>
            </w:r>
            <w:r w:rsidRPr="002C1221">
              <w:rPr>
                <w:sz w:val="20"/>
                <w:szCs w:val="20"/>
              </w:rPr>
              <w:t>в</w:t>
            </w:r>
            <w:r w:rsidRPr="002C1221">
              <w:rPr>
                <w:sz w:val="20"/>
                <w:szCs w:val="20"/>
              </w:rPr>
              <w:t>ленных в предусмотренном действующим зак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нодательством порядке.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Не допускается размещение объектов, тр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бующих установления санитарно-защитных зон.</w:t>
            </w:r>
          </w:p>
          <w:p w:rsidR="00C766D8" w:rsidRPr="002C1221" w:rsidRDefault="00C766D8" w:rsidP="00615E5B">
            <w:pPr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инфраструктуры, в том числе ЗСО источников и сетей питьевого водоснабжения согласно норм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 xml:space="preserve">тивным требованиям технических регламентов. 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ограничений пользов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ние ЗУ и ОКС при осуществлении публичного сервитута.</w:t>
            </w:r>
          </w:p>
          <w:p w:rsidR="00C766D8" w:rsidRPr="002C1221" w:rsidRDefault="00C766D8" w:rsidP="00615E5B">
            <w:pPr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При определении места расположения объе</w:t>
            </w:r>
            <w:r w:rsidRPr="002C1221">
              <w:rPr>
                <w:sz w:val="20"/>
                <w:szCs w:val="20"/>
              </w:rPr>
              <w:t>к</w:t>
            </w:r>
            <w:r w:rsidRPr="002C1221">
              <w:rPr>
                <w:sz w:val="20"/>
                <w:szCs w:val="20"/>
              </w:rPr>
              <w:t>тов капитального строительства на ЗУ наряду с градостроительными требованиями необходимо учитывать противопожарные требования (ФЗ от 22 июля 2008 г. N 123-ФЗ «Технический регл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мент о требованиях пожарной  безопасности»).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</w:p>
        </w:tc>
      </w:tr>
      <w:tr w:rsidR="00C766D8" w:rsidRPr="002C1221" w:rsidTr="00233868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3.3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Бытовое обслужив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ние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- 0,05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земельного участка - 3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-3.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- 50%.</w:t>
            </w:r>
          </w:p>
        </w:tc>
        <w:tc>
          <w:tcPr>
            <w:tcW w:w="4418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 w:rsidTr="00233868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3.4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pStyle w:val="Default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- 0,1 га.</w:t>
            </w:r>
          </w:p>
          <w:p w:rsidR="00C766D8" w:rsidRPr="002C1221" w:rsidRDefault="00C766D8" w:rsidP="00615E5B">
            <w:pPr>
              <w:pStyle w:val="Default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– 3 м. </w:t>
            </w:r>
          </w:p>
          <w:p w:rsidR="00C766D8" w:rsidRPr="002C1221" w:rsidRDefault="00C766D8" w:rsidP="00615E5B">
            <w:pPr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- 3.</w:t>
            </w:r>
          </w:p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- 50%.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Минимальный отступ от красной линии - 5 м.</w:t>
            </w:r>
          </w:p>
        </w:tc>
        <w:tc>
          <w:tcPr>
            <w:tcW w:w="4418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 w:rsidTr="00233868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3.5.1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widowControl w:val="0"/>
              <w:rPr>
                <w:rStyle w:val="13"/>
              </w:rPr>
            </w:pPr>
            <w:r w:rsidRPr="002C1221">
              <w:rPr>
                <w:sz w:val="20"/>
                <w:szCs w:val="20"/>
              </w:rPr>
              <w:t>Дошкольное, начал</w:t>
            </w:r>
            <w:r w:rsidRPr="002C1221">
              <w:rPr>
                <w:sz w:val="20"/>
                <w:szCs w:val="20"/>
              </w:rPr>
              <w:t>ь</w:t>
            </w:r>
            <w:r w:rsidRPr="002C1221">
              <w:rPr>
                <w:sz w:val="20"/>
                <w:szCs w:val="20"/>
              </w:rPr>
              <w:t>ное и среднее общее образование</w:t>
            </w:r>
          </w:p>
        </w:tc>
        <w:tc>
          <w:tcPr>
            <w:tcW w:w="5439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Минимальный размер земельного участка – 0,1 га.</w:t>
            </w:r>
          </w:p>
          <w:p w:rsidR="00C766D8" w:rsidRPr="002C1221" w:rsidRDefault="00C766D8" w:rsidP="00615E5B">
            <w:pPr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Этажность – до 3 этажей. </w:t>
            </w:r>
          </w:p>
          <w:p w:rsidR="00C766D8" w:rsidRPr="002C1221" w:rsidRDefault="00C766D8" w:rsidP="00615E5B">
            <w:pPr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– 30%.</w:t>
            </w:r>
          </w:p>
          <w:p w:rsidR="00C766D8" w:rsidRPr="002C1221" w:rsidRDefault="00C766D8" w:rsidP="00615E5B">
            <w:pPr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 земельного участка – 10 м.</w:t>
            </w:r>
          </w:p>
          <w:p w:rsidR="00C766D8" w:rsidRPr="002C1221" w:rsidRDefault="00C766D8" w:rsidP="00615E5B">
            <w:pPr>
              <w:ind w:firstLine="33"/>
              <w:rPr>
                <w:color w:val="000000"/>
                <w:sz w:val="20"/>
                <w:szCs w:val="20"/>
                <w:lang w:eastAsia="en-US"/>
              </w:rPr>
            </w:pPr>
            <w:r w:rsidRPr="002C1221">
              <w:rPr>
                <w:color w:val="000000"/>
                <w:sz w:val="20"/>
                <w:szCs w:val="20"/>
                <w:lang w:eastAsia="en-US"/>
              </w:rPr>
              <w:t>Минимальный процент озеленения - 30%.</w:t>
            </w:r>
          </w:p>
          <w:p w:rsidR="00C766D8" w:rsidRPr="002C1221" w:rsidRDefault="00C766D8" w:rsidP="00615E5B">
            <w:pPr>
              <w:ind w:firstLine="33"/>
              <w:jc w:val="both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красной линии </w:t>
            </w:r>
            <w:r w:rsidR="002B7242" w:rsidRPr="002C1221">
              <w:rPr>
                <w:sz w:val="20"/>
                <w:szCs w:val="20"/>
              </w:rPr>
              <w:t xml:space="preserve">- </w:t>
            </w:r>
            <w:r w:rsidRPr="002C1221">
              <w:rPr>
                <w:sz w:val="20"/>
                <w:szCs w:val="20"/>
              </w:rPr>
              <w:t>10 м.</w:t>
            </w:r>
          </w:p>
        </w:tc>
        <w:tc>
          <w:tcPr>
            <w:tcW w:w="4418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 w:rsidTr="00233868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3.6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Культурное развитие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– 0,04 га.</w:t>
            </w:r>
          </w:p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границы земельного участка - 3 м.</w:t>
            </w:r>
          </w:p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– 50%.</w:t>
            </w:r>
          </w:p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 Предельное количество этажей – 3.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lastRenderedPageBreak/>
              <w:t>Минимальный отступ от красной линии – 5 м.</w:t>
            </w:r>
          </w:p>
        </w:tc>
        <w:tc>
          <w:tcPr>
            <w:tcW w:w="4418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 w:rsidTr="00233868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3.7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Религиозное испол</w:t>
            </w:r>
            <w:r w:rsidRPr="002C1221">
              <w:rPr>
                <w:sz w:val="20"/>
                <w:szCs w:val="20"/>
              </w:rPr>
              <w:t>ь</w:t>
            </w:r>
            <w:r w:rsidRPr="002C1221">
              <w:rPr>
                <w:sz w:val="20"/>
                <w:szCs w:val="20"/>
              </w:rPr>
              <w:t>зование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- 0,05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Предельная высота здания - 30 метров.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границы земельного участка - 3 м.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- 50 %.</w:t>
            </w:r>
          </w:p>
          <w:p w:rsidR="00C766D8" w:rsidRPr="002C1221" w:rsidRDefault="00C766D8" w:rsidP="00615E5B">
            <w:pPr>
              <w:ind w:firstLine="33"/>
              <w:rPr>
                <w:color w:val="000000"/>
                <w:sz w:val="20"/>
                <w:szCs w:val="20"/>
                <w:lang w:eastAsia="en-US"/>
              </w:rPr>
            </w:pPr>
            <w:r w:rsidRPr="002C1221">
              <w:rPr>
                <w:color w:val="000000"/>
                <w:sz w:val="20"/>
                <w:szCs w:val="20"/>
                <w:lang w:eastAsia="en-US"/>
              </w:rPr>
              <w:t>Минимальный процент озеленения - 15%.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Минимальный отступ от красной линии -</w:t>
            </w:r>
            <w:r w:rsidR="002B7242"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 xml:space="preserve"> 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5 м.</w:t>
            </w:r>
          </w:p>
        </w:tc>
        <w:tc>
          <w:tcPr>
            <w:tcW w:w="4418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 w:rsidTr="00233868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3.8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Общественное упра</w:t>
            </w:r>
            <w:r w:rsidRPr="002C1221">
              <w:rPr>
                <w:sz w:val="20"/>
                <w:szCs w:val="20"/>
              </w:rPr>
              <w:t>в</w:t>
            </w:r>
            <w:r w:rsidRPr="002C1221">
              <w:rPr>
                <w:sz w:val="20"/>
                <w:szCs w:val="20"/>
              </w:rPr>
              <w:t>ление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- 0,02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земельного участка - 3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</w:t>
            </w:r>
            <w:r w:rsidR="002B7242" w:rsidRPr="002C1221">
              <w:rPr>
                <w:sz w:val="20"/>
                <w:szCs w:val="20"/>
              </w:rPr>
              <w:t xml:space="preserve"> </w:t>
            </w:r>
            <w:r w:rsidRPr="002C1221">
              <w:rPr>
                <w:sz w:val="20"/>
                <w:szCs w:val="20"/>
              </w:rPr>
              <w:t xml:space="preserve"> -</w:t>
            </w:r>
            <w:r w:rsidR="002B7242" w:rsidRPr="002C1221">
              <w:rPr>
                <w:sz w:val="20"/>
                <w:szCs w:val="20"/>
              </w:rPr>
              <w:t xml:space="preserve"> </w:t>
            </w:r>
            <w:r w:rsidRPr="002C1221">
              <w:rPr>
                <w:sz w:val="20"/>
                <w:szCs w:val="20"/>
              </w:rPr>
              <w:t>3.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- 50%.</w:t>
            </w:r>
          </w:p>
        </w:tc>
        <w:tc>
          <w:tcPr>
            <w:tcW w:w="4418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 w:rsidTr="00233868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3.10.1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Ветеринарное обсл</w:t>
            </w:r>
            <w:r w:rsidRPr="002C1221">
              <w:rPr>
                <w:sz w:val="20"/>
                <w:szCs w:val="20"/>
              </w:rPr>
              <w:t>у</w:t>
            </w:r>
            <w:r w:rsidRPr="002C1221">
              <w:rPr>
                <w:sz w:val="20"/>
                <w:szCs w:val="20"/>
              </w:rPr>
              <w:t>живание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- 0,02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земельного участка - 3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-</w:t>
            </w:r>
            <w:r w:rsidR="002B7242" w:rsidRPr="002C1221">
              <w:rPr>
                <w:sz w:val="20"/>
                <w:szCs w:val="20"/>
              </w:rPr>
              <w:t xml:space="preserve"> </w:t>
            </w:r>
            <w:r w:rsidRPr="002C1221">
              <w:rPr>
                <w:sz w:val="20"/>
                <w:szCs w:val="20"/>
              </w:rPr>
              <w:t>3.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- 50%.</w:t>
            </w:r>
          </w:p>
        </w:tc>
        <w:tc>
          <w:tcPr>
            <w:tcW w:w="4418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 w:rsidTr="00233868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4.1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Деловое управление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- 0,02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земельного участка - 3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-3.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- 50%.</w:t>
            </w:r>
          </w:p>
        </w:tc>
        <w:tc>
          <w:tcPr>
            <w:tcW w:w="4418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 w:rsidTr="00233868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4.3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Рынки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- 0,03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земельного участка - 3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-1.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- 50%.</w:t>
            </w:r>
          </w:p>
        </w:tc>
        <w:tc>
          <w:tcPr>
            <w:tcW w:w="4418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 w:rsidTr="000C040D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4.4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Магазины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размеры земельного участка - 0,04 га.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границы земельного участка -</w:t>
            </w:r>
            <w:r w:rsidR="002B7242" w:rsidRPr="002C1221">
              <w:rPr>
                <w:sz w:val="20"/>
                <w:szCs w:val="20"/>
              </w:rPr>
              <w:t xml:space="preserve"> </w:t>
            </w:r>
            <w:r w:rsidRPr="002C1221">
              <w:rPr>
                <w:sz w:val="20"/>
                <w:szCs w:val="20"/>
              </w:rPr>
              <w:t xml:space="preserve">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- 3.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- 50 %.</w:t>
            </w:r>
          </w:p>
        </w:tc>
        <w:tc>
          <w:tcPr>
            <w:tcW w:w="4418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 w:rsidTr="000C040D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4.5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Банковская и страх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вая деятельность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размеры земельного участка - 0,05 га.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границы земельного участка -3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- 3.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- 50 %.</w:t>
            </w:r>
          </w:p>
        </w:tc>
        <w:tc>
          <w:tcPr>
            <w:tcW w:w="4418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 w:rsidTr="000C040D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4.6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Общественное пит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ние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размеры земельного участка - 0,06 га.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границы земельного участка -</w:t>
            </w:r>
            <w:r w:rsidR="002B7242" w:rsidRPr="002C1221">
              <w:rPr>
                <w:sz w:val="20"/>
                <w:szCs w:val="20"/>
              </w:rPr>
              <w:t xml:space="preserve"> </w:t>
            </w:r>
            <w:r w:rsidRPr="002C1221">
              <w:rPr>
                <w:sz w:val="20"/>
                <w:szCs w:val="20"/>
              </w:rPr>
              <w:t xml:space="preserve">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- 3.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- 50 %.</w:t>
            </w:r>
          </w:p>
        </w:tc>
        <w:tc>
          <w:tcPr>
            <w:tcW w:w="4418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 w:rsidTr="000C040D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4.7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Гостиничное обсл</w:t>
            </w:r>
            <w:r w:rsidRPr="002C1221">
              <w:rPr>
                <w:sz w:val="20"/>
                <w:szCs w:val="20"/>
              </w:rPr>
              <w:t>у</w:t>
            </w:r>
            <w:r w:rsidRPr="002C1221">
              <w:rPr>
                <w:sz w:val="20"/>
                <w:szCs w:val="20"/>
              </w:rPr>
              <w:t>живание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размеры земельного участка - 0,05 га.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границы земельного участка -</w:t>
            </w:r>
            <w:r w:rsidR="002B7242" w:rsidRPr="002C1221">
              <w:rPr>
                <w:sz w:val="20"/>
                <w:szCs w:val="20"/>
              </w:rPr>
              <w:t xml:space="preserve"> </w:t>
            </w:r>
            <w:r w:rsidRPr="002C1221">
              <w:rPr>
                <w:sz w:val="20"/>
                <w:szCs w:val="20"/>
              </w:rPr>
              <w:t xml:space="preserve">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- 3.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lastRenderedPageBreak/>
              <w:t>Максимальный процент застройки - 50 %.</w:t>
            </w:r>
          </w:p>
        </w:tc>
        <w:tc>
          <w:tcPr>
            <w:tcW w:w="4418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jc w:val="center"/>
              <w:rPr>
                <w:color w:val="000000"/>
                <w:sz w:val="20"/>
                <w:szCs w:val="20"/>
              </w:rPr>
            </w:pPr>
            <w:r w:rsidRPr="002C1221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Спорт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земельных участков</w:t>
            </w:r>
            <w:r w:rsidR="002B7242" w:rsidRPr="002C1221">
              <w:rPr>
                <w:sz w:val="20"/>
                <w:szCs w:val="20"/>
              </w:rPr>
              <w:t xml:space="preserve"> </w:t>
            </w:r>
            <w:r w:rsidRPr="002C1221">
              <w:rPr>
                <w:sz w:val="20"/>
                <w:szCs w:val="20"/>
              </w:rPr>
              <w:t xml:space="preserve"> - 0,05 га.</w:t>
            </w:r>
          </w:p>
          <w:p w:rsidR="00C766D8" w:rsidRPr="002C1221" w:rsidRDefault="00C766D8" w:rsidP="00615E5B">
            <w:pPr>
              <w:tabs>
                <w:tab w:val="left" w:pos="3204"/>
              </w:tabs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 земельного участка - 3 м. 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- 3.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- 50 %.</w:t>
            </w:r>
          </w:p>
        </w:tc>
        <w:tc>
          <w:tcPr>
            <w:tcW w:w="4418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>
        <w:trPr>
          <w:jc w:val="center"/>
        </w:trPr>
        <w:tc>
          <w:tcPr>
            <w:tcW w:w="1908" w:type="dxa"/>
            <w:vMerge w:val="restart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Вспомогательный</w:t>
            </w: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3.1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Коммунальное о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б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служивание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 площадь земельного участка – 0,01 га.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границы земельного участка – 3 м.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– 2.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- 60 %.</w:t>
            </w:r>
          </w:p>
        </w:tc>
        <w:tc>
          <w:tcPr>
            <w:tcW w:w="4418" w:type="dxa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Не допускается размещение объектов, тр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бующих установления санитарно-защитных зон.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вого водоснабжения согласно нормативным требованиям технических регламентов.</w:t>
            </w:r>
          </w:p>
        </w:tc>
      </w:tr>
      <w:tr w:rsidR="00C766D8" w:rsidRPr="002C1221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12.0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widowControl w:val="0"/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418" w:type="dxa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Использование ЗУ определяется органами м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стного самоуправления в соответствии с дейс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t>вующим законодательством.</w:t>
            </w:r>
          </w:p>
        </w:tc>
      </w:tr>
      <w:tr w:rsidR="00C766D8" w:rsidRPr="002C1221">
        <w:trPr>
          <w:jc w:val="center"/>
        </w:trPr>
        <w:tc>
          <w:tcPr>
            <w:tcW w:w="1908" w:type="dxa"/>
            <w:vMerge w:val="restart"/>
            <w:vAlign w:val="center"/>
          </w:tcPr>
          <w:p w:rsidR="00C766D8" w:rsidRPr="005A76CE" w:rsidRDefault="00C766D8" w:rsidP="00615E5B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Условно разр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е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шенный</w:t>
            </w: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2.7.1</w:t>
            </w:r>
          </w:p>
        </w:tc>
        <w:tc>
          <w:tcPr>
            <w:tcW w:w="2135" w:type="dxa"/>
            <w:vAlign w:val="center"/>
          </w:tcPr>
          <w:p w:rsidR="00C766D8" w:rsidRPr="002C1221" w:rsidRDefault="00915E81" w:rsidP="00615E5B">
            <w:pPr>
              <w:widowControl w:val="0"/>
              <w:jc w:val="both"/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Хранение автотран</w:t>
            </w:r>
            <w:r w:rsidRPr="002C1221">
              <w:rPr>
                <w:sz w:val="20"/>
                <w:szCs w:val="20"/>
              </w:rPr>
              <w:t>с</w:t>
            </w:r>
            <w:r w:rsidRPr="002C1221">
              <w:rPr>
                <w:sz w:val="20"/>
                <w:szCs w:val="20"/>
              </w:rPr>
              <w:t>порта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- 0,003 га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границы земельного участка – 3</w:t>
            </w:r>
            <w:r w:rsidR="002B7242" w:rsidRPr="002C1221">
              <w:rPr>
                <w:sz w:val="20"/>
                <w:szCs w:val="20"/>
              </w:rPr>
              <w:t xml:space="preserve"> </w:t>
            </w:r>
            <w:r w:rsidRPr="002C1221">
              <w:rPr>
                <w:sz w:val="20"/>
                <w:szCs w:val="20"/>
              </w:rPr>
              <w:t>м, (при блокированном размещении гаражей минимальный отступ от границы земельного участка не подлежит уст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 xml:space="preserve">новлению). 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</w:t>
            </w:r>
            <w:r w:rsidR="002B7242" w:rsidRPr="002C1221">
              <w:rPr>
                <w:sz w:val="20"/>
                <w:szCs w:val="20"/>
              </w:rPr>
              <w:t xml:space="preserve"> </w:t>
            </w:r>
            <w:r w:rsidRPr="002C1221">
              <w:rPr>
                <w:sz w:val="20"/>
                <w:szCs w:val="20"/>
              </w:rPr>
              <w:t xml:space="preserve"> – 1.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- 60%.</w:t>
            </w:r>
          </w:p>
        </w:tc>
        <w:tc>
          <w:tcPr>
            <w:tcW w:w="4418" w:type="dxa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Не допускается размещение объектов, тр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бующих установления санитарно-защитных зон.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вого водоснабжения согласно нормативным требованиям технических регламентов.</w:t>
            </w:r>
          </w:p>
        </w:tc>
      </w:tr>
      <w:tr w:rsidR="00C766D8" w:rsidRPr="002C1221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3.1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Коммунальное о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б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служивание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 площадь земельного участка – 0,01 га.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границы земельного участка – 3 м.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– 2.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- 60 %.</w:t>
            </w:r>
          </w:p>
        </w:tc>
        <w:tc>
          <w:tcPr>
            <w:tcW w:w="4418" w:type="dxa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Не допускается размещение объектов, тр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бующих установления санитарно-защитных зон.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вого водоснабжения согласно нормативным требованиям технических регламентов.</w:t>
            </w:r>
          </w:p>
        </w:tc>
      </w:tr>
      <w:tr w:rsidR="00C766D8" w:rsidRPr="002C1221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4.2</w:t>
            </w:r>
          </w:p>
        </w:tc>
        <w:tc>
          <w:tcPr>
            <w:tcW w:w="2135" w:type="dxa"/>
            <w:vAlign w:val="center"/>
          </w:tcPr>
          <w:p w:rsidR="00C766D8" w:rsidRPr="002C1221" w:rsidRDefault="00915E81" w:rsidP="00615E5B">
            <w:pPr>
              <w:rPr>
                <w:rStyle w:val="13"/>
                <w:sz w:val="20"/>
                <w:szCs w:val="20"/>
              </w:rPr>
            </w:pPr>
            <w:proofErr w:type="gramStart"/>
            <w:r w:rsidRPr="002C1221">
              <w:rPr>
                <w:sz w:val="20"/>
                <w:szCs w:val="20"/>
              </w:rPr>
              <w:t>Объекты торговли (торговые центры, торгово-развлекательные це</w:t>
            </w:r>
            <w:r w:rsidRPr="002C1221">
              <w:rPr>
                <w:sz w:val="20"/>
                <w:szCs w:val="20"/>
              </w:rPr>
              <w:t>н</w:t>
            </w:r>
            <w:r w:rsidRPr="002C1221">
              <w:rPr>
                <w:sz w:val="20"/>
                <w:szCs w:val="20"/>
              </w:rPr>
              <w:t>тры (комплексы)</w:t>
            </w:r>
            <w:proofErr w:type="gramEnd"/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 площадь земельного участка – 0,4 га.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границы земельного участка – 3 м.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– 3.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- 50 %.</w:t>
            </w:r>
          </w:p>
          <w:p w:rsidR="00C766D8" w:rsidRPr="005A76CE" w:rsidRDefault="00C766D8" w:rsidP="00615E5B">
            <w:pPr>
              <w:pStyle w:val="41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4418" w:type="dxa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Не допускается размещение объектов, тр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бующих установления санитарно-защитных зон.</w:t>
            </w:r>
          </w:p>
          <w:p w:rsidR="00C766D8" w:rsidRPr="002C1221" w:rsidRDefault="00C766D8" w:rsidP="00615E5B">
            <w:pPr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инфраструктуры, в том числе ЗСО источников и сетей питьевого водоснабжения согласно норм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 xml:space="preserve">тивным требованиям технических регламентов. 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ограничений пользов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lastRenderedPageBreak/>
              <w:t>ние ЗУ и ОКС при осуществлении публичного сервитута.</w:t>
            </w:r>
          </w:p>
        </w:tc>
      </w:tr>
      <w:tr w:rsidR="00C766D8" w:rsidRPr="002C1221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2.1.1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Малоэтажная мног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квартирная жилая застройка</w:t>
            </w:r>
          </w:p>
        </w:tc>
        <w:tc>
          <w:tcPr>
            <w:tcW w:w="5439" w:type="dxa"/>
            <w:vAlign w:val="center"/>
          </w:tcPr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- 0,06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Минимальные отступы от границ земельного участка - 3 м.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- 4.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- 40%.</w:t>
            </w:r>
          </w:p>
          <w:p w:rsidR="00C766D8" w:rsidRPr="002C1221" w:rsidRDefault="00C766D8" w:rsidP="00615E5B">
            <w:pPr>
              <w:widowControl w:val="0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красной линии - 5 м.</w:t>
            </w:r>
          </w:p>
        </w:tc>
        <w:tc>
          <w:tcPr>
            <w:tcW w:w="4418" w:type="dxa"/>
            <w:vMerge w:val="restart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Не допускается размещение жилой застройки в санитарно-защитных зонах, установленных в предусмотренном действующим законодател</w:t>
            </w:r>
            <w:r w:rsidRPr="002C1221">
              <w:rPr>
                <w:sz w:val="20"/>
                <w:szCs w:val="20"/>
              </w:rPr>
              <w:t>ь</w:t>
            </w:r>
            <w:r w:rsidRPr="002C1221">
              <w:rPr>
                <w:sz w:val="20"/>
                <w:szCs w:val="20"/>
              </w:rPr>
              <w:t>ством порядке.</w:t>
            </w:r>
          </w:p>
        </w:tc>
      </w:tr>
      <w:tr w:rsidR="00C766D8" w:rsidRPr="002C1221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886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2.1</w:t>
            </w:r>
          </w:p>
        </w:tc>
        <w:tc>
          <w:tcPr>
            <w:tcW w:w="2135" w:type="dxa"/>
            <w:vAlign w:val="center"/>
          </w:tcPr>
          <w:p w:rsidR="00C766D8" w:rsidRPr="002C1221" w:rsidRDefault="00C766D8" w:rsidP="00615E5B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Для индивидуального жилищного стро</w:t>
            </w:r>
            <w:r w:rsidRPr="002C1221">
              <w:rPr>
                <w:sz w:val="20"/>
                <w:szCs w:val="20"/>
              </w:rPr>
              <w:t>и</w:t>
            </w:r>
            <w:r w:rsidRPr="002C1221">
              <w:rPr>
                <w:sz w:val="20"/>
                <w:szCs w:val="20"/>
              </w:rPr>
              <w:t>тельства</w:t>
            </w:r>
          </w:p>
        </w:tc>
        <w:tc>
          <w:tcPr>
            <w:tcW w:w="5439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Предельные размеры земельных участков: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- минимальный размер – 0,01 га,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- максимальный размер – 0,5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Минимальные отступы от границ земельного участка</w:t>
            </w:r>
            <w:r w:rsidR="001A4E23" w:rsidRPr="002C1221">
              <w:rPr>
                <w:sz w:val="20"/>
                <w:szCs w:val="20"/>
              </w:rPr>
              <w:t xml:space="preserve"> </w:t>
            </w:r>
            <w:r w:rsidRPr="002C1221">
              <w:rPr>
                <w:sz w:val="20"/>
                <w:szCs w:val="20"/>
              </w:rPr>
              <w:t xml:space="preserve">– 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– 3.</w:t>
            </w:r>
          </w:p>
          <w:p w:rsidR="00C766D8" w:rsidRPr="002C1221" w:rsidRDefault="00C766D8" w:rsidP="00615E5B">
            <w:pPr>
              <w:widowControl w:val="0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Максимальный процент застройки - </w:t>
            </w:r>
            <w:r w:rsidRPr="002C1221">
              <w:rPr>
                <w:rStyle w:val="13"/>
                <w:color w:val="000000"/>
                <w:sz w:val="20"/>
                <w:szCs w:val="20"/>
              </w:rPr>
              <w:t>30 %.</w:t>
            </w:r>
          </w:p>
          <w:p w:rsidR="00C766D8" w:rsidRPr="002C1221" w:rsidRDefault="00C766D8" w:rsidP="00615E5B">
            <w:pPr>
              <w:pStyle w:val="a8"/>
              <w:widowControl w:val="0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красной линии улиц 5 м (</w:t>
            </w:r>
            <w:r w:rsidRPr="002C1221">
              <w:rPr>
                <w:color w:val="000000"/>
                <w:sz w:val="20"/>
                <w:szCs w:val="20"/>
              </w:rPr>
              <w:t>для сл</w:t>
            </w:r>
            <w:r w:rsidRPr="002C1221">
              <w:rPr>
                <w:color w:val="000000"/>
                <w:sz w:val="20"/>
                <w:szCs w:val="20"/>
              </w:rPr>
              <w:t>о</w:t>
            </w:r>
            <w:r w:rsidRPr="002C1221">
              <w:rPr>
                <w:color w:val="000000"/>
                <w:sz w:val="20"/>
                <w:szCs w:val="20"/>
              </w:rPr>
              <w:t>жившейся застройки 3 м, при невозможности обеспечить  отступ 5 м)</w:t>
            </w:r>
            <w:r w:rsidRPr="002C1221">
              <w:rPr>
                <w:sz w:val="20"/>
                <w:szCs w:val="20"/>
              </w:rPr>
              <w:t>, от красной линии проездов – не менее чем на 3 м. Расстояние от хозяйственных построек и автостоянок закрытого типа до красных линий улиц и проездов должно быть не менее 5 м.</w:t>
            </w:r>
          </w:p>
          <w:p w:rsidR="00C766D8" w:rsidRPr="002C1221" w:rsidRDefault="00C766D8" w:rsidP="00615E5B">
            <w:pPr>
              <w:widowControl w:val="0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В сложившихся жилых зонах красные линии могут совп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дать с линиями застройки (при обеспечении нормативных параметров).</w:t>
            </w:r>
          </w:p>
          <w:p w:rsidR="00C766D8" w:rsidRPr="002C1221" w:rsidRDefault="00C766D8" w:rsidP="00615E5B">
            <w:pPr>
              <w:pStyle w:val="a8"/>
              <w:widowControl w:val="0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pacing w:val="-2"/>
                <w:sz w:val="20"/>
                <w:szCs w:val="20"/>
              </w:rPr>
              <w:t xml:space="preserve">До границы соседнего </w:t>
            </w:r>
            <w:proofErr w:type="spellStart"/>
            <w:r w:rsidRPr="002C1221">
              <w:rPr>
                <w:spacing w:val="-2"/>
                <w:sz w:val="20"/>
                <w:szCs w:val="20"/>
              </w:rPr>
              <w:t>приквартирного</w:t>
            </w:r>
            <w:proofErr w:type="spellEnd"/>
            <w:r w:rsidRPr="002C1221">
              <w:rPr>
                <w:spacing w:val="-2"/>
                <w:sz w:val="20"/>
                <w:szCs w:val="20"/>
              </w:rPr>
              <w:t xml:space="preserve"> участка расстояния по санитарно-</w:t>
            </w:r>
            <w:r w:rsidRPr="002C1221">
              <w:rPr>
                <w:sz w:val="20"/>
                <w:szCs w:val="20"/>
              </w:rPr>
              <w:t>бытовым условиям и в зависимости от степени огнестойкости должны быть не менее:</w:t>
            </w:r>
          </w:p>
          <w:p w:rsidR="00C766D8" w:rsidRPr="002C1221" w:rsidRDefault="00C766D8" w:rsidP="00615E5B">
            <w:pPr>
              <w:pStyle w:val="a8"/>
              <w:widowControl w:val="0"/>
              <w:ind w:firstLine="33"/>
              <w:jc w:val="both"/>
              <w:rPr>
                <w:spacing w:val="-2"/>
                <w:sz w:val="20"/>
                <w:szCs w:val="20"/>
              </w:rPr>
            </w:pPr>
            <w:r w:rsidRPr="002C1221">
              <w:rPr>
                <w:spacing w:val="-2"/>
                <w:sz w:val="20"/>
                <w:szCs w:val="20"/>
              </w:rPr>
              <w:t>- от усадебного, одно-, двухквартирного и блокированного дома – 3 м;</w:t>
            </w:r>
          </w:p>
          <w:p w:rsidR="00C766D8" w:rsidRPr="002C1221" w:rsidRDefault="00C766D8" w:rsidP="00615E5B">
            <w:pPr>
              <w:pStyle w:val="a8"/>
              <w:widowControl w:val="0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- от постройки для содержания скота и птицы – 4 м;</w:t>
            </w:r>
          </w:p>
          <w:p w:rsidR="00C766D8" w:rsidRPr="002C1221" w:rsidRDefault="00C766D8" w:rsidP="00615E5B">
            <w:pPr>
              <w:pStyle w:val="a8"/>
              <w:widowControl w:val="0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- от других построек (бани, автостоянки и др.) – 1 м;</w:t>
            </w:r>
          </w:p>
          <w:p w:rsidR="00C766D8" w:rsidRPr="002C1221" w:rsidRDefault="00C766D8" w:rsidP="00615E5B">
            <w:pPr>
              <w:pStyle w:val="a8"/>
              <w:widowControl w:val="0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- от стволов высокорослых деревьев – 4 м;</w:t>
            </w:r>
          </w:p>
          <w:p w:rsidR="00C766D8" w:rsidRPr="002C1221" w:rsidRDefault="00C766D8" w:rsidP="00615E5B">
            <w:pPr>
              <w:pStyle w:val="a8"/>
              <w:widowControl w:val="0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- от стволов </w:t>
            </w:r>
            <w:proofErr w:type="spellStart"/>
            <w:r w:rsidRPr="002C1221">
              <w:rPr>
                <w:sz w:val="20"/>
                <w:szCs w:val="20"/>
              </w:rPr>
              <w:t>среднерослых</w:t>
            </w:r>
            <w:proofErr w:type="spellEnd"/>
            <w:r w:rsidRPr="002C1221">
              <w:rPr>
                <w:sz w:val="20"/>
                <w:szCs w:val="20"/>
              </w:rPr>
              <w:t xml:space="preserve"> деревьев – 2 м;</w:t>
            </w:r>
          </w:p>
          <w:p w:rsidR="00C766D8" w:rsidRPr="002C1221" w:rsidRDefault="00C766D8" w:rsidP="00615E5B">
            <w:pPr>
              <w:pStyle w:val="a8"/>
              <w:widowControl w:val="0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- от кустарника – 1 м.</w:t>
            </w:r>
          </w:p>
          <w:p w:rsidR="00C766D8" w:rsidRPr="002C1221" w:rsidRDefault="00C766D8" w:rsidP="00615E5B">
            <w:pPr>
              <w:pStyle w:val="a8"/>
              <w:widowControl w:val="0"/>
              <w:ind w:firstLine="33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Максимальное ограждение со стороны улицы – 1,5 м.</w:t>
            </w:r>
          </w:p>
        </w:tc>
        <w:tc>
          <w:tcPr>
            <w:tcW w:w="4418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</w:p>
        </w:tc>
      </w:tr>
    </w:tbl>
    <w:p w:rsidR="00AC35BB" w:rsidRDefault="00AC35BB" w:rsidP="00CE2AE3">
      <w:pPr>
        <w:shd w:val="clear" w:color="auto" w:fill="FFFFFF"/>
        <w:tabs>
          <w:tab w:val="left" w:pos="0"/>
        </w:tabs>
        <w:spacing w:before="100" w:beforeAutospacing="1" w:after="100" w:afterAutospacing="1"/>
        <w:ind w:firstLine="709"/>
        <w:jc w:val="center"/>
        <w:outlineLvl w:val="2"/>
        <w:rPr>
          <w:b/>
          <w:bCs/>
        </w:rPr>
      </w:pPr>
      <w:bookmarkStart w:id="459" w:name="_Toc282347544"/>
      <w:bookmarkStart w:id="460" w:name="_Toc321209585"/>
      <w:bookmarkStart w:id="461" w:name="_Toc339819829"/>
      <w:bookmarkStart w:id="462" w:name="_Toc379186258"/>
      <w:bookmarkStart w:id="463" w:name="_Toc379293281"/>
      <w:bookmarkStart w:id="464" w:name="_Toc436510707"/>
      <w:bookmarkStart w:id="465" w:name="_Toc437287542"/>
      <w:bookmarkStart w:id="466" w:name="_Toc437587920"/>
      <w:bookmarkStart w:id="467" w:name="_Toc448774982"/>
      <w:bookmarkStart w:id="468" w:name="_Toc448780631"/>
      <w:bookmarkStart w:id="469" w:name="_Toc448781242"/>
      <w:bookmarkStart w:id="470" w:name="_Toc465047527"/>
      <w:bookmarkStart w:id="471" w:name="_Toc436510708"/>
      <w:bookmarkStart w:id="472" w:name="_Toc437587921"/>
      <w:bookmarkStart w:id="473" w:name="_Toc448774983"/>
      <w:bookmarkStart w:id="474" w:name="_Toc448780632"/>
      <w:bookmarkStart w:id="475" w:name="_Toc448781243"/>
      <w:bookmarkStart w:id="476" w:name="_Toc473548104"/>
      <w:bookmarkStart w:id="477" w:name="_Toc84805222"/>
    </w:p>
    <w:p w:rsidR="00AC35BB" w:rsidRDefault="00AC35BB" w:rsidP="00CE2AE3">
      <w:pPr>
        <w:shd w:val="clear" w:color="auto" w:fill="FFFFFF"/>
        <w:tabs>
          <w:tab w:val="left" w:pos="0"/>
        </w:tabs>
        <w:spacing w:before="100" w:beforeAutospacing="1" w:after="100" w:afterAutospacing="1"/>
        <w:ind w:firstLine="709"/>
        <w:jc w:val="center"/>
        <w:outlineLvl w:val="2"/>
        <w:rPr>
          <w:b/>
          <w:bCs/>
        </w:rPr>
      </w:pPr>
    </w:p>
    <w:p w:rsidR="00C766D8" w:rsidRPr="002C1221" w:rsidRDefault="00C766D8" w:rsidP="00CE2AE3">
      <w:pPr>
        <w:shd w:val="clear" w:color="auto" w:fill="FFFFFF"/>
        <w:tabs>
          <w:tab w:val="left" w:pos="0"/>
        </w:tabs>
        <w:spacing w:before="100" w:beforeAutospacing="1" w:after="100" w:afterAutospacing="1"/>
        <w:ind w:firstLine="709"/>
        <w:jc w:val="center"/>
        <w:outlineLvl w:val="2"/>
        <w:rPr>
          <w:b/>
          <w:bCs/>
        </w:rPr>
      </w:pPr>
      <w:r w:rsidRPr="002C1221">
        <w:rPr>
          <w:b/>
          <w:bCs/>
        </w:rPr>
        <w:lastRenderedPageBreak/>
        <w:t>Статья 4</w:t>
      </w:r>
      <w:r w:rsidR="00687101" w:rsidRPr="002C1221">
        <w:rPr>
          <w:b/>
          <w:bCs/>
        </w:rPr>
        <w:t>0</w:t>
      </w:r>
      <w:r w:rsidRPr="002C1221">
        <w:rPr>
          <w:b/>
          <w:bCs/>
        </w:rPr>
        <w:t>. Градостроительные регламенты производственных зон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7"/>
    </w:p>
    <w:p w:rsidR="00C766D8" w:rsidRPr="002C1221" w:rsidRDefault="00C766D8" w:rsidP="00662D22">
      <w:pPr>
        <w:pStyle w:val="a8"/>
        <w:widowControl w:val="0"/>
        <w:tabs>
          <w:tab w:val="left" w:pos="720"/>
        </w:tabs>
        <w:ind w:firstLine="720"/>
        <w:jc w:val="both"/>
        <w:rPr>
          <w:rStyle w:val="40"/>
        </w:rPr>
      </w:pPr>
      <w:r w:rsidRPr="002C1221">
        <w:rPr>
          <w:i/>
          <w:iCs/>
        </w:rPr>
        <w:t>Производственн</w:t>
      </w:r>
      <w:r w:rsidR="00787B26" w:rsidRPr="002C1221">
        <w:rPr>
          <w:i/>
          <w:iCs/>
        </w:rPr>
        <w:t>ые</w:t>
      </w:r>
      <w:r w:rsidRPr="002C1221">
        <w:rPr>
          <w:i/>
          <w:iCs/>
        </w:rPr>
        <w:t xml:space="preserve"> зон</w:t>
      </w:r>
      <w:r w:rsidR="00787B26" w:rsidRPr="002C1221">
        <w:rPr>
          <w:i/>
          <w:iCs/>
        </w:rPr>
        <w:t>ы</w:t>
      </w:r>
      <w:r w:rsidRPr="002C1221">
        <w:rPr>
          <w:i/>
          <w:iCs/>
        </w:rPr>
        <w:t xml:space="preserve"> (код зоны П-1, П-2, П-3, П-4) </w:t>
      </w:r>
      <w:r w:rsidRPr="002C1221">
        <w:rPr>
          <w:rStyle w:val="23"/>
          <w:b w:val="0"/>
          <w:bCs w:val="0"/>
          <w:u w:val="none"/>
        </w:rPr>
        <w:t xml:space="preserve">- </w:t>
      </w:r>
      <w:r w:rsidRPr="002C1221">
        <w:t>предназначены для размещения промышленных, коммунальных и складских объектов, обеспечивающих их функционирование объектов инженерной и транспортной инфраструктуры, а также для установления сан</w:t>
      </w:r>
      <w:r w:rsidRPr="002C1221">
        <w:t>и</w:t>
      </w:r>
      <w:r w:rsidR="001A4E23" w:rsidRPr="002C1221">
        <w:t>тарно</w:t>
      </w:r>
      <w:r w:rsidRPr="002C1221">
        <w:t xml:space="preserve">–защитных зон таких объектов в соответствии с классом опасности (П-1 V класс, П-2 </w:t>
      </w:r>
      <w:r w:rsidRPr="002C1221">
        <w:rPr>
          <w:lang w:val="en-US"/>
        </w:rPr>
        <w:t>I</w:t>
      </w:r>
      <w:r w:rsidRPr="002C1221">
        <w:t>V класс, П-3 III класс, П-4 II класс).</w:t>
      </w:r>
    </w:p>
    <w:p w:rsidR="00C766D8" w:rsidRPr="002C1221" w:rsidRDefault="00C766D8" w:rsidP="00662D22">
      <w:pPr>
        <w:pStyle w:val="afa"/>
        <w:widowControl w:val="0"/>
        <w:spacing w:before="100" w:beforeAutospacing="1" w:after="100" w:afterAutospacing="1"/>
        <w:ind w:left="928"/>
        <w:jc w:val="right"/>
        <w:rPr>
          <w:spacing w:val="-13"/>
        </w:rPr>
      </w:pPr>
      <w:r w:rsidRPr="002C1221">
        <w:rPr>
          <w:spacing w:val="-13"/>
        </w:rPr>
        <w:t>Таблица 4</w:t>
      </w:r>
    </w:p>
    <w:tbl>
      <w:tblPr>
        <w:tblW w:w="50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1013"/>
        <w:gridCol w:w="2126"/>
        <w:gridCol w:w="5386"/>
        <w:gridCol w:w="4590"/>
      </w:tblGrid>
      <w:tr w:rsidR="00C766D8" w:rsidRPr="002C1221">
        <w:trPr>
          <w:jc w:val="center"/>
        </w:trPr>
        <w:tc>
          <w:tcPr>
            <w:tcW w:w="1908" w:type="dxa"/>
            <w:vAlign w:val="center"/>
          </w:tcPr>
          <w:p w:rsidR="00C766D8" w:rsidRPr="005A76CE" w:rsidRDefault="00C766D8" w:rsidP="00662D22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Вид разрешенного использования</w:t>
            </w:r>
          </w:p>
        </w:tc>
        <w:tc>
          <w:tcPr>
            <w:tcW w:w="1013" w:type="dxa"/>
            <w:vAlign w:val="center"/>
          </w:tcPr>
          <w:p w:rsidR="00C766D8" w:rsidRPr="005A76CE" w:rsidRDefault="00C766D8" w:rsidP="00662D22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Код (по класс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и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фикат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о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ру)</w:t>
            </w:r>
          </w:p>
        </w:tc>
        <w:tc>
          <w:tcPr>
            <w:tcW w:w="2126" w:type="dxa"/>
            <w:vAlign w:val="center"/>
          </w:tcPr>
          <w:p w:rsidR="00C766D8" w:rsidRPr="005A76CE" w:rsidRDefault="00C766D8" w:rsidP="00662D22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Наименование вида разрешенного и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с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пользования земел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ь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ного участка (по классификатору)</w:t>
            </w:r>
          </w:p>
        </w:tc>
        <w:tc>
          <w:tcPr>
            <w:tcW w:w="5386" w:type="dxa"/>
            <w:vAlign w:val="center"/>
          </w:tcPr>
          <w:p w:rsidR="00C766D8" w:rsidRPr="005A76CE" w:rsidRDefault="00C766D8" w:rsidP="00662D22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Параметры разрешенного использования</w:t>
            </w:r>
          </w:p>
        </w:tc>
        <w:tc>
          <w:tcPr>
            <w:tcW w:w="4590" w:type="dxa"/>
            <w:vAlign w:val="center"/>
          </w:tcPr>
          <w:p w:rsidR="00C766D8" w:rsidRPr="002C1221" w:rsidRDefault="00C766D8" w:rsidP="00662D22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Ограничения использования земельных участков  и объектов капитального строительства.</w:t>
            </w:r>
          </w:p>
        </w:tc>
      </w:tr>
      <w:tr w:rsidR="00C766D8" w:rsidRPr="002C1221">
        <w:trPr>
          <w:trHeight w:val="1248"/>
          <w:jc w:val="center"/>
        </w:trPr>
        <w:tc>
          <w:tcPr>
            <w:tcW w:w="1908" w:type="dxa"/>
            <w:vMerge w:val="restart"/>
            <w:vAlign w:val="center"/>
          </w:tcPr>
          <w:p w:rsidR="00C766D8" w:rsidRPr="005A76CE" w:rsidRDefault="00C766D8" w:rsidP="00662D22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Основной</w:t>
            </w:r>
          </w:p>
        </w:tc>
        <w:tc>
          <w:tcPr>
            <w:tcW w:w="1013" w:type="dxa"/>
            <w:vAlign w:val="center"/>
          </w:tcPr>
          <w:p w:rsidR="00C766D8" w:rsidRPr="002C1221" w:rsidRDefault="00C766D8" w:rsidP="00662D22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6.4</w:t>
            </w:r>
          </w:p>
        </w:tc>
        <w:tc>
          <w:tcPr>
            <w:tcW w:w="2126" w:type="dxa"/>
            <w:vAlign w:val="center"/>
          </w:tcPr>
          <w:p w:rsidR="00C766D8" w:rsidRPr="002C1221" w:rsidRDefault="00C766D8" w:rsidP="00662D22">
            <w:pPr>
              <w:pStyle w:val="af8"/>
              <w:jc w:val="lef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Пищевая промы</w:t>
            </w:r>
            <w:r w:rsidRPr="002C1221">
              <w:rPr>
                <w:sz w:val="20"/>
                <w:szCs w:val="20"/>
              </w:rPr>
              <w:t>ш</w:t>
            </w:r>
            <w:r w:rsidRPr="002C1221">
              <w:rPr>
                <w:sz w:val="20"/>
                <w:szCs w:val="20"/>
              </w:rPr>
              <w:t>ленность</w:t>
            </w:r>
          </w:p>
        </w:tc>
        <w:tc>
          <w:tcPr>
            <w:tcW w:w="5386" w:type="dxa"/>
            <w:vAlign w:val="center"/>
          </w:tcPr>
          <w:p w:rsidR="00C766D8" w:rsidRPr="002C1221" w:rsidRDefault="00C766D8" w:rsidP="00662D22">
            <w:pPr>
              <w:widowControl w:val="0"/>
              <w:ind w:left="2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– 0,04 га.</w:t>
            </w:r>
          </w:p>
          <w:p w:rsidR="00C766D8" w:rsidRPr="002C1221" w:rsidRDefault="00C766D8" w:rsidP="00662D22">
            <w:pPr>
              <w:pStyle w:val="Default"/>
              <w:widowControl w:val="0"/>
              <w:ind w:left="2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земельного участка – 3 м. </w:t>
            </w:r>
          </w:p>
          <w:p w:rsidR="00C766D8" w:rsidRPr="002C1221" w:rsidRDefault="00C766D8" w:rsidP="00662D22">
            <w:pPr>
              <w:widowControl w:val="0"/>
              <w:ind w:left="2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– 2.</w:t>
            </w:r>
          </w:p>
          <w:p w:rsidR="00C766D8" w:rsidRPr="002C1221" w:rsidRDefault="00C766D8" w:rsidP="00662D22">
            <w:pPr>
              <w:widowControl w:val="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– 70%.</w:t>
            </w:r>
          </w:p>
          <w:p w:rsidR="00C766D8" w:rsidRPr="005A76CE" w:rsidRDefault="00C766D8" w:rsidP="00662D22">
            <w:pPr>
              <w:pStyle w:val="41"/>
              <w:spacing w:line="240" w:lineRule="auto"/>
              <w:rPr>
                <w:rFonts w:cs="Calibri"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Минимальная плотность застройки – 36%.</w:t>
            </w:r>
          </w:p>
        </w:tc>
        <w:tc>
          <w:tcPr>
            <w:tcW w:w="4590" w:type="dxa"/>
            <w:vMerge w:val="restart"/>
            <w:vAlign w:val="center"/>
          </w:tcPr>
          <w:p w:rsidR="00C766D8" w:rsidRPr="002C1221" w:rsidRDefault="00C766D8" w:rsidP="00662D22">
            <w:pPr>
              <w:widowControl w:val="0"/>
              <w:ind w:firstLine="142"/>
              <w:jc w:val="both"/>
              <w:rPr>
                <w:spacing w:val="-1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Размещение объектов по классам опасности с учетом требований </w:t>
            </w:r>
            <w:proofErr w:type="spellStart"/>
            <w:r w:rsidRPr="002C1221">
              <w:rPr>
                <w:spacing w:val="-1"/>
                <w:sz w:val="20"/>
                <w:szCs w:val="20"/>
              </w:rPr>
              <w:t>СанПиН</w:t>
            </w:r>
            <w:proofErr w:type="spellEnd"/>
            <w:r w:rsidRPr="002C1221">
              <w:rPr>
                <w:spacing w:val="-1"/>
                <w:sz w:val="20"/>
                <w:szCs w:val="20"/>
              </w:rPr>
              <w:t> 2.2.1/2.1.1.1200-03.</w:t>
            </w:r>
          </w:p>
          <w:p w:rsidR="00C766D8" w:rsidRPr="002C1221" w:rsidRDefault="00C766D8" w:rsidP="00662D22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Эксплуатация существующих объектов расп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ложенных с нарушением санитарных норм и пр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вил допускается при проведении реконструкции объекта или перепрофилирования производства с целью снижения загрязнения атмосферного возд</w:t>
            </w:r>
            <w:r w:rsidRPr="002C1221">
              <w:rPr>
                <w:sz w:val="20"/>
                <w:szCs w:val="20"/>
              </w:rPr>
              <w:t>у</w:t>
            </w:r>
            <w:r w:rsidRPr="002C1221">
              <w:rPr>
                <w:sz w:val="20"/>
                <w:szCs w:val="20"/>
              </w:rPr>
              <w:t>ха и снижения физических воздействий на атм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сферный воздух до предельно допустимых пар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метров (ПДК, ПДУ).</w:t>
            </w:r>
          </w:p>
          <w:p w:rsidR="00C766D8" w:rsidRPr="002C1221" w:rsidRDefault="00C766D8" w:rsidP="00662D22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ограничений в пределах охранных зон объектов инженерной и</w:t>
            </w:r>
            <w:r w:rsidRPr="002C1221">
              <w:rPr>
                <w:sz w:val="20"/>
                <w:szCs w:val="20"/>
              </w:rPr>
              <w:t>н</w:t>
            </w:r>
            <w:r w:rsidRPr="002C1221">
              <w:rPr>
                <w:sz w:val="20"/>
                <w:szCs w:val="20"/>
              </w:rPr>
              <w:t>фраструктуры согласно нормативным требован</w:t>
            </w:r>
            <w:r w:rsidRPr="002C1221">
              <w:rPr>
                <w:sz w:val="20"/>
                <w:szCs w:val="20"/>
              </w:rPr>
              <w:t>и</w:t>
            </w:r>
            <w:r w:rsidRPr="002C1221">
              <w:rPr>
                <w:sz w:val="20"/>
                <w:szCs w:val="20"/>
              </w:rPr>
              <w:t xml:space="preserve">ям технических регламентов. </w:t>
            </w:r>
          </w:p>
          <w:p w:rsidR="00C766D8" w:rsidRPr="002C1221" w:rsidRDefault="00C766D8" w:rsidP="00662D22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Производственные объекты пищевой промы</w:t>
            </w:r>
            <w:r w:rsidRPr="002C1221">
              <w:rPr>
                <w:sz w:val="20"/>
                <w:szCs w:val="20"/>
              </w:rPr>
              <w:t>ш</w:t>
            </w:r>
            <w:r w:rsidRPr="002C1221">
              <w:rPr>
                <w:sz w:val="20"/>
                <w:szCs w:val="20"/>
              </w:rPr>
              <w:t>ленности запрещается размещать в границах СЗЗ других объектов.</w:t>
            </w:r>
          </w:p>
          <w:p w:rsidR="00C766D8" w:rsidRPr="002C1221" w:rsidRDefault="00C766D8" w:rsidP="00662D22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color w:val="000000"/>
                <w:sz w:val="20"/>
                <w:szCs w:val="20"/>
              </w:rPr>
              <w:t>Участки санитарно-защитных зон предприятий не включаются в состав территории предприятий и могут быть предоставлены для размещения об</w:t>
            </w:r>
            <w:r w:rsidRPr="002C1221">
              <w:rPr>
                <w:color w:val="000000"/>
                <w:sz w:val="20"/>
                <w:szCs w:val="20"/>
              </w:rPr>
              <w:t>ъ</w:t>
            </w:r>
            <w:r w:rsidRPr="002C1221">
              <w:rPr>
                <w:color w:val="000000"/>
                <w:sz w:val="20"/>
                <w:szCs w:val="20"/>
              </w:rPr>
              <w:t>ектов, строительство которых допускается на те</w:t>
            </w:r>
            <w:r w:rsidRPr="002C1221">
              <w:rPr>
                <w:color w:val="000000"/>
                <w:sz w:val="20"/>
                <w:szCs w:val="20"/>
              </w:rPr>
              <w:t>р</w:t>
            </w:r>
            <w:r w:rsidRPr="002C1221">
              <w:rPr>
                <w:color w:val="000000"/>
                <w:sz w:val="20"/>
                <w:szCs w:val="20"/>
              </w:rPr>
              <w:t>ритории этих зон.</w:t>
            </w:r>
          </w:p>
        </w:tc>
      </w:tr>
      <w:tr w:rsidR="00C766D8" w:rsidRPr="002C1221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1013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6.6</w:t>
            </w:r>
          </w:p>
        </w:tc>
        <w:tc>
          <w:tcPr>
            <w:tcW w:w="2126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Строительная пр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мышленность</w:t>
            </w:r>
          </w:p>
        </w:tc>
        <w:tc>
          <w:tcPr>
            <w:tcW w:w="5386" w:type="dxa"/>
            <w:vAlign w:val="center"/>
          </w:tcPr>
          <w:p w:rsidR="00C766D8" w:rsidRPr="002C1221" w:rsidRDefault="00C766D8" w:rsidP="00615E5B">
            <w:pPr>
              <w:ind w:left="20" w:hanging="2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– 0,04 га.</w:t>
            </w:r>
          </w:p>
          <w:p w:rsidR="00C766D8" w:rsidRPr="002C1221" w:rsidRDefault="00C766D8" w:rsidP="00615E5B">
            <w:pPr>
              <w:pStyle w:val="Default"/>
              <w:ind w:left="20" w:hanging="2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земельного участка – 3 м. </w:t>
            </w:r>
          </w:p>
          <w:p w:rsidR="00C766D8" w:rsidRPr="002C1221" w:rsidRDefault="00C766D8" w:rsidP="00615E5B">
            <w:pPr>
              <w:ind w:left="20" w:hanging="2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– 2.</w:t>
            </w:r>
          </w:p>
          <w:p w:rsidR="00C766D8" w:rsidRPr="002C1221" w:rsidRDefault="00C766D8" w:rsidP="00615E5B">
            <w:pPr>
              <w:ind w:left="20" w:hanging="2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– 70%.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left="20" w:hanging="20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Минимальная плотность застройки – 27%.</w:t>
            </w:r>
          </w:p>
        </w:tc>
        <w:tc>
          <w:tcPr>
            <w:tcW w:w="4590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1013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6.9</w:t>
            </w:r>
          </w:p>
        </w:tc>
        <w:tc>
          <w:tcPr>
            <w:tcW w:w="2126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Склад</w:t>
            </w:r>
          </w:p>
        </w:tc>
        <w:tc>
          <w:tcPr>
            <w:tcW w:w="5386" w:type="dxa"/>
            <w:vAlign w:val="center"/>
          </w:tcPr>
          <w:p w:rsidR="00C766D8" w:rsidRPr="002C1221" w:rsidRDefault="00C766D8" w:rsidP="00615E5B">
            <w:pPr>
              <w:ind w:firstLine="2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– 0,01га.</w:t>
            </w:r>
          </w:p>
          <w:p w:rsidR="00C766D8" w:rsidRPr="002C1221" w:rsidRDefault="00C766D8" w:rsidP="00615E5B">
            <w:pPr>
              <w:pStyle w:val="Default"/>
              <w:ind w:firstLine="2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земельного участка – 3м. </w:t>
            </w:r>
          </w:p>
          <w:p w:rsidR="00C766D8" w:rsidRPr="002C1221" w:rsidRDefault="00C766D8" w:rsidP="00615E5B">
            <w:pPr>
              <w:ind w:firstLine="2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– 1.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20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– 60%.</w:t>
            </w:r>
          </w:p>
        </w:tc>
        <w:tc>
          <w:tcPr>
            <w:tcW w:w="4590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1013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6.3.1</w:t>
            </w:r>
          </w:p>
        </w:tc>
        <w:tc>
          <w:tcPr>
            <w:tcW w:w="2126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Фармацевтическая промышленность</w:t>
            </w:r>
          </w:p>
        </w:tc>
        <w:tc>
          <w:tcPr>
            <w:tcW w:w="5386" w:type="dxa"/>
            <w:vAlign w:val="center"/>
          </w:tcPr>
          <w:p w:rsidR="00C766D8" w:rsidRPr="002C1221" w:rsidRDefault="00C766D8" w:rsidP="006477F1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- 0,04 га.</w:t>
            </w:r>
          </w:p>
          <w:p w:rsidR="00C766D8" w:rsidRPr="002C1221" w:rsidRDefault="00C766D8" w:rsidP="006477F1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земельного участка – 3 м. </w:t>
            </w:r>
          </w:p>
          <w:p w:rsidR="00C766D8" w:rsidRPr="002C1221" w:rsidRDefault="00C766D8" w:rsidP="006477F1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- 2.</w:t>
            </w:r>
          </w:p>
          <w:p w:rsidR="00C766D8" w:rsidRPr="002C1221" w:rsidRDefault="00C766D8" w:rsidP="006477F1">
            <w:pPr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– 70%.</w:t>
            </w:r>
          </w:p>
          <w:p w:rsidR="00C766D8" w:rsidRPr="002C1221" w:rsidRDefault="00C766D8" w:rsidP="006477F1">
            <w:pPr>
              <w:ind w:firstLine="2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  <w:lang w:eastAsia="en-US"/>
              </w:rPr>
              <w:t>Минимальная плотность застройки – 32%.</w:t>
            </w:r>
          </w:p>
        </w:tc>
        <w:tc>
          <w:tcPr>
            <w:tcW w:w="4590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1013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1.15</w:t>
            </w:r>
          </w:p>
        </w:tc>
        <w:tc>
          <w:tcPr>
            <w:tcW w:w="2126" w:type="dxa"/>
            <w:vAlign w:val="center"/>
          </w:tcPr>
          <w:p w:rsidR="00C766D8" w:rsidRPr="002C1221" w:rsidRDefault="00C766D8" w:rsidP="0096410B">
            <w:pPr>
              <w:rPr>
                <w:rStyle w:val="13"/>
                <w:color w:val="000000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Хранение и перер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ботка сельскохозя</w:t>
            </w:r>
            <w:r w:rsidRPr="002C1221">
              <w:rPr>
                <w:sz w:val="20"/>
                <w:szCs w:val="20"/>
              </w:rPr>
              <w:t>й</w:t>
            </w:r>
            <w:r w:rsidRPr="002C1221">
              <w:rPr>
                <w:sz w:val="20"/>
                <w:szCs w:val="20"/>
              </w:rPr>
              <w:t>ственной продукции</w:t>
            </w:r>
          </w:p>
        </w:tc>
        <w:tc>
          <w:tcPr>
            <w:tcW w:w="5386" w:type="dxa"/>
            <w:vAlign w:val="center"/>
          </w:tcPr>
          <w:p w:rsidR="00C766D8" w:rsidRPr="002C1221" w:rsidRDefault="00C766D8" w:rsidP="0096410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- 0,04 га.</w:t>
            </w:r>
          </w:p>
          <w:p w:rsidR="00C766D8" w:rsidRPr="002C1221" w:rsidRDefault="00C766D8" w:rsidP="0096410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земельного участка – 3 м. </w:t>
            </w:r>
          </w:p>
          <w:p w:rsidR="00C766D8" w:rsidRPr="002C1221" w:rsidRDefault="00C766D8" w:rsidP="0096410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- 2.</w:t>
            </w:r>
          </w:p>
          <w:p w:rsidR="00C766D8" w:rsidRPr="002C1221" w:rsidRDefault="00C766D8" w:rsidP="0096410B">
            <w:pPr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– 65%.</w:t>
            </w:r>
          </w:p>
          <w:p w:rsidR="00C766D8" w:rsidRPr="005A76CE" w:rsidRDefault="00C766D8" w:rsidP="0096410B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lastRenderedPageBreak/>
              <w:t>Минимальная плотность застройки – 30%.</w:t>
            </w:r>
          </w:p>
        </w:tc>
        <w:tc>
          <w:tcPr>
            <w:tcW w:w="4590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1013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1.18</w:t>
            </w:r>
          </w:p>
        </w:tc>
        <w:tc>
          <w:tcPr>
            <w:tcW w:w="2126" w:type="dxa"/>
            <w:vAlign w:val="center"/>
          </w:tcPr>
          <w:p w:rsidR="00C766D8" w:rsidRPr="002C1221" w:rsidRDefault="00C766D8" w:rsidP="0096410B">
            <w:pPr>
              <w:rPr>
                <w:rStyle w:val="13"/>
                <w:color w:val="000000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Обеспечение сел</w:t>
            </w:r>
            <w:r w:rsidRPr="002C1221">
              <w:rPr>
                <w:sz w:val="20"/>
                <w:szCs w:val="20"/>
              </w:rPr>
              <w:t>ь</w:t>
            </w:r>
            <w:r w:rsidRPr="002C1221">
              <w:rPr>
                <w:sz w:val="20"/>
                <w:szCs w:val="20"/>
              </w:rPr>
              <w:t>скохозяйственного производства</w:t>
            </w:r>
          </w:p>
        </w:tc>
        <w:tc>
          <w:tcPr>
            <w:tcW w:w="5386" w:type="dxa"/>
            <w:vAlign w:val="center"/>
          </w:tcPr>
          <w:p w:rsidR="00C766D8" w:rsidRPr="002C1221" w:rsidRDefault="00C766D8" w:rsidP="0096410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- 0,04 га.</w:t>
            </w:r>
          </w:p>
          <w:p w:rsidR="00C766D8" w:rsidRPr="002C1221" w:rsidRDefault="00C766D8" w:rsidP="0096410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Минимальные отступы от границ земельного участка – 3 м.</w:t>
            </w:r>
          </w:p>
          <w:p w:rsidR="00C766D8" w:rsidRPr="002C1221" w:rsidRDefault="00C766D8" w:rsidP="0096410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- 2.</w:t>
            </w:r>
          </w:p>
          <w:p w:rsidR="00C766D8" w:rsidRPr="002C1221" w:rsidRDefault="00C766D8" w:rsidP="0096410B">
            <w:pPr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– 65%.</w:t>
            </w:r>
          </w:p>
          <w:p w:rsidR="00C766D8" w:rsidRPr="005A76CE" w:rsidRDefault="00C766D8" w:rsidP="0096410B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Минимальная плотность застройки – 30%.</w:t>
            </w:r>
          </w:p>
        </w:tc>
        <w:tc>
          <w:tcPr>
            <w:tcW w:w="4590" w:type="dxa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>
        <w:trPr>
          <w:jc w:val="center"/>
        </w:trPr>
        <w:tc>
          <w:tcPr>
            <w:tcW w:w="1908" w:type="dxa"/>
            <w:vMerge w:val="restart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Вспомогательный</w:t>
            </w:r>
          </w:p>
        </w:tc>
        <w:tc>
          <w:tcPr>
            <w:tcW w:w="1013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3.1</w:t>
            </w:r>
          </w:p>
        </w:tc>
        <w:tc>
          <w:tcPr>
            <w:tcW w:w="2126" w:type="dxa"/>
            <w:vAlign w:val="center"/>
          </w:tcPr>
          <w:p w:rsidR="00C766D8" w:rsidRPr="002C1221" w:rsidRDefault="00C766D8" w:rsidP="00615E5B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Коммунальное о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б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служивание</w:t>
            </w:r>
          </w:p>
        </w:tc>
        <w:tc>
          <w:tcPr>
            <w:tcW w:w="5386" w:type="dxa"/>
            <w:vAlign w:val="center"/>
          </w:tcPr>
          <w:p w:rsidR="00C766D8" w:rsidRPr="002C1221" w:rsidRDefault="00C766D8" w:rsidP="00615E5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 площадь земельного участка – 0,01 га.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границы земельного участка – 3 м.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– 2.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- 60 %.</w:t>
            </w:r>
          </w:p>
        </w:tc>
        <w:tc>
          <w:tcPr>
            <w:tcW w:w="4590" w:type="dxa"/>
            <w:vAlign w:val="center"/>
          </w:tcPr>
          <w:p w:rsidR="00C766D8" w:rsidRPr="002C1221" w:rsidRDefault="00C766D8" w:rsidP="003A1692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</w:t>
            </w:r>
            <w:r w:rsidRPr="002C1221">
              <w:rPr>
                <w:sz w:val="20"/>
                <w:szCs w:val="20"/>
              </w:rPr>
              <w:t>н</w:t>
            </w:r>
            <w:r w:rsidRPr="002C1221">
              <w:rPr>
                <w:sz w:val="20"/>
                <w:szCs w:val="20"/>
              </w:rPr>
              <w:t>фраструктуры, в том числе ЗСО сетей питьевого водоснабжения согласно нормативным требован</w:t>
            </w:r>
            <w:r w:rsidRPr="002C1221">
              <w:rPr>
                <w:sz w:val="20"/>
                <w:szCs w:val="20"/>
              </w:rPr>
              <w:t>и</w:t>
            </w:r>
            <w:r w:rsidRPr="002C1221">
              <w:rPr>
                <w:sz w:val="20"/>
                <w:szCs w:val="20"/>
              </w:rPr>
              <w:t>ям технических регламентов.</w:t>
            </w:r>
          </w:p>
        </w:tc>
      </w:tr>
      <w:tr w:rsidR="00C766D8" w:rsidRPr="002C1221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1013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4.9</w:t>
            </w:r>
          </w:p>
        </w:tc>
        <w:tc>
          <w:tcPr>
            <w:tcW w:w="2126" w:type="dxa"/>
            <w:vAlign w:val="center"/>
          </w:tcPr>
          <w:p w:rsidR="00C766D8" w:rsidRPr="002C1221" w:rsidRDefault="00687101" w:rsidP="00615E5B">
            <w:pPr>
              <w:widowControl w:val="0"/>
              <w:jc w:val="both"/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5386" w:type="dxa"/>
            <w:vAlign w:val="center"/>
          </w:tcPr>
          <w:p w:rsidR="00C766D8" w:rsidRPr="002C1221" w:rsidRDefault="00C766D8" w:rsidP="00615E5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0,01 га.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границы земельного участка – 3 м.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– 2.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- 60%.</w:t>
            </w:r>
          </w:p>
        </w:tc>
        <w:tc>
          <w:tcPr>
            <w:tcW w:w="4590" w:type="dxa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</w:t>
            </w:r>
            <w:r w:rsidRPr="002C1221">
              <w:rPr>
                <w:sz w:val="20"/>
                <w:szCs w:val="20"/>
              </w:rPr>
              <w:t>н</w:t>
            </w:r>
            <w:r w:rsidRPr="002C1221">
              <w:rPr>
                <w:sz w:val="20"/>
                <w:szCs w:val="20"/>
              </w:rPr>
              <w:t>фраструктуры, в том числе ЗСО сетей питьевого водоснабжения согласно нормативным требован</w:t>
            </w:r>
            <w:r w:rsidRPr="002C1221">
              <w:rPr>
                <w:sz w:val="20"/>
                <w:szCs w:val="20"/>
              </w:rPr>
              <w:t>и</w:t>
            </w:r>
            <w:r w:rsidRPr="002C1221">
              <w:rPr>
                <w:sz w:val="20"/>
                <w:szCs w:val="20"/>
              </w:rPr>
              <w:t xml:space="preserve">ям технических регламентов. </w:t>
            </w:r>
          </w:p>
        </w:tc>
      </w:tr>
      <w:tr w:rsidR="00C766D8" w:rsidRPr="002C1221">
        <w:trPr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1013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12.0</w:t>
            </w:r>
          </w:p>
        </w:tc>
        <w:tc>
          <w:tcPr>
            <w:tcW w:w="2126" w:type="dxa"/>
            <w:vAlign w:val="center"/>
          </w:tcPr>
          <w:p w:rsidR="00C766D8" w:rsidRPr="002C1221" w:rsidRDefault="00C766D8" w:rsidP="00615E5B">
            <w:pPr>
              <w:widowControl w:val="0"/>
              <w:jc w:val="both"/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5386" w:type="dxa"/>
            <w:vAlign w:val="center"/>
          </w:tcPr>
          <w:p w:rsidR="00C766D8" w:rsidRPr="002C1221" w:rsidRDefault="00C766D8" w:rsidP="00615E5B">
            <w:pPr>
              <w:ind w:firstLine="174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Предельные (минимальные и (или) максимальные) разм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ры земельных участков, предельные параметры разреше</w:t>
            </w:r>
            <w:r w:rsidRPr="002C1221">
              <w:rPr>
                <w:sz w:val="20"/>
                <w:szCs w:val="20"/>
              </w:rPr>
              <w:t>н</w:t>
            </w:r>
            <w:r w:rsidRPr="002C1221">
              <w:rPr>
                <w:sz w:val="20"/>
                <w:szCs w:val="20"/>
              </w:rPr>
              <w:t>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590" w:type="dxa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Использование ЗУ определяется органами мес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t>ного самоуправления в соответствии с действу</w:t>
            </w:r>
            <w:r w:rsidRPr="002C1221">
              <w:rPr>
                <w:sz w:val="20"/>
                <w:szCs w:val="20"/>
              </w:rPr>
              <w:t>ю</w:t>
            </w:r>
            <w:r w:rsidRPr="002C1221">
              <w:rPr>
                <w:sz w:val="20"/>
                <w:szCs w:val="20"/>
              </w:rPr>
              <w:t>щим законодательством.</w:t>
            </w:r>
          </w:p>
        </w:tc>
      </w:tr>
      <w:tr w:rsidR="00C766D8" w:rsidRPr="002C1221">
        <w:trPr>
          <w:trHeight w:val="477"/>
          <w:jc w:val="center"/>
        </w:trPr>
        <w:tc>
          <w:tcPr>
            <w:tcW w:w="1908" w:type="dxa"/>
            <w:vMerge w:val="restart"/>
            <w:vAlign w:val="center"/>
          </w:tcPr>
          <w:p w:rsidR="00C766D8" w:rsidRPr="005A76CE" w:rsidRDefault="00C766D8" w:rsidP="00615E5B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Условно разр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е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шенный</w:t>
            </w:r>
          </w:p>
        </w:tc>
        <w:tc>
          <w:tcPr>
            <w:tcW w:w="1013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3.1</w:t>
            </w:r>
          </w:p>
        </w:tc>
        <w:tc>
          <w:tcPr>
            <w:tcW w:w="2126" w:type="dxa"/>
            <w:vAlign w:val="center"/>
          </w:tcPr>
          <w:p w:rsidR="00C766D8" w:rsidRPr="002C1221" w:rsidRDefault="00C766D8" w:rsidP="00615E5B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Коммунальное о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б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служивание</w:t>
            </w:r>
          </w:p>
        </w:tc>
        <w:tc>
          <w:tcPr>
            <w:tcW w:w="5386" w:type="dxa"/>
            <w:vAlign w:val="center"/>
          </w:tcPr>
          <w:p w:rsidR="00C766D8" w:rsidRPr="002C1221" w:rsidRDefault="00C766D8" w:rsidP="00615E5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 площадь земельного участка – 0,01 га.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границы земельного участка – 3 м.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– 2.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- 60 %.</w:t>
            </w:r>
          </w:p>
        </w:tc>
        <w:tc>
          <w:tcPr>
            <w:tcW w:w="4590" w:type="dxa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</w:t>
            </w:r>
            <w:r w:rsidRPr="002C1221">
              <w:rPr>
                <w:sz w:val="20"/>
                <w:szCs w:val="20"/>
              </w:rPr>
              <w:t>н</w:t>
            </w:r>
            <w:r w:rsidRPr="002C1221">
              <w:rPr>
                <w:sz w:val="20"/>
                <w:szCs w:val="20"/>
              </w:rPr>
              <w:t>фраструктуры, в том числе ЗСО сетей питьевого водоснабжения согласно нормативным требован</w:t>
            </w:r>
            <w:r w:rsidRPr="002C1221">
              <w:rPr>
                <w:sz w:val="20"/>
                <w:szCs w:val="20"/>
              </w:rPr>
              <w:t>и</w:t>
            </w:r>
            <w:r w:rsidRPr="002C1221">
              <w:rPr>
                <w:sz w:val="20"/>
                <w:szCs w:val="20"/>
              </w:rPr>
              <w:t>ям технических регламентов.</w:t>
            </w:r>
          </w:p>
        </w:tc>
      </w:tr>
      <w:tr w:rsidR="00C766D8" w:rsidRPr="002C1221">
        <w:trPr>
          <w:trHeight w:val="477"/>
          <w:jc w:val="center"/>
        </w:trPr>
        <w:tc>
          <w:tcPr>
            <w:tcW w:w="1908" w:type="dxa"/>
            <w:vMerge/>
            <w:vAlign w:val="center"/>
          </w:tcPr>
          <w:p w:rsidR="00C766D8" w:rsidRPr="005A76CE" w:rsidRDefault="00C766D8" w:rsidP="00615E5B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1013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6.8</w:t>
            </w:r>
          </w:p>
        </w:tc>
        <w:tc>
          <w:tcPr>
            <w:tcW w:w="2126" w:type="dxa"/>
            <w:vAlign w:val="center"/>
          </w:tcPr>
          <w:p w:rsidR="00C766D8" w:rsidRPr="002C1221" w:rsidRDefault="00C766D8" w:rsidP="00615E5B">
            <w:pPr>
              <w:widowControl w:val="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Связь</w:t>
            </w:r>
          </w:p>
        </w:tc>
        <w:tc>
          <w:tcPr>
            <w:tcW w:w="5386" w:type="dxa"/>
            <w:vAlign w:val="center"/>
          </w:tcPr>
          <w:p w:rsidR="00C766D8" w:rsidRPr="002C1221" w:rsidRDefault="00C766D8" w:rsidP="00615E5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 площадь земельного участка – 0,01 га.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границы земельного участка – 3 м.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– 2.</w:t>
            </w:r>
          </w:p>
          <w:p w:rsidR="00C766D8" w:rsidRPr="005A76CE" w:rsidRDefault="00C766D8" w:rsidP="00615E5B">
            <w:pPr>
              <w:pStyle w:val="41"/>
              <w:spacing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- 60 %.</w:t>
            </w:r>
          </w:p>
        </w:tc>
        <w:tc>
          <w:tcPr>
            <w:tcW w:w="4590" w:type="dxa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ЗСО источников и сетей питьевого вод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снабжения согласно нормативным требованиям технических регламентов. Требуется соблюдение ограничений пользование ЗУ и ОКС при осущес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t>влении публичного сервитута.</w:t>
            </w:r>
          </w:p>
        </w:tc>
      </w:tr>
    </w:tbl>
    <w:p w:rsidR="00C766D8" w:rsidRPr="002C1221" w:rsidRDefault="00C766D8" w:rsidP="001E37FF">
      <w:pPr>
        <w:widowControl w:val="0"/>
        <w:shd w:val="clear" w:color="auto" w:fill="FFFFFF"/>
        <w:tabs>
          <w:tab w:val="left" w:pos="0"/>
        </w:tabs>
        <w:spacing w:before="240" w:after="240"/>
        <w:ind w:firstLine="709"/>
        <w:jc w:val="center"/>
        <w:outlineLvl w:val="2"/>
        <w:rPr>
          <w:b/>
          <w:bCs/>
        </w:rPr>
      </w:pPr>
      <w:bookmarkStart w:id="478" w:name="_Toc84805223"/>
      <w:r w:rsidRPr="002C1221">
        <w:rPr>
          <w:b/>
          <w:bCs/>
        </w:rPr>
        <w:t>Статья 4</w:t>
      </w:r>
      <w:r w:rsidR="00687101" w:rsidRPr="002C1221">
        <w:rPr>
          <w:b/>
          <w:bCs/>
        </w:rPr>
        <w:t>1</w:t>
      </w:r>
      <w:r w:rsidRPr="002C1221">
        <w:rPr>
          <w:b/>
          <w:bCs/>
        </w:rPr>
        <w:t>. Градостроительные регламенты зоны транспортной инфраструктуры</w:t>
      </w:r>
      <w:bookmarkEnd w:id="471"/>
      <w:bookmarkEnd w:id="472"/>
      <w:bookmarkEnd w:id="473"/>
      <w:bookmarkEnd w:id="474"/>
      <w:bookmarkEnd w:id="475"/>
      <w:bookmarkEnd w:id="476"/>
      <w:bookmarkEnd w:id="478"/>
    </w:p>
    <w:p w:rsidR="00C766D8" w:rsidRPr="002C1221" w:rsidRDefault="00C766D8" w:rsidP="00E17BE9">
      <w:pPr>
        <w:widowControl w:val="0"/>
        <w:ind w:firstLine="709"/>
        <w:jc w:val="both"/>
      </w:pPr>
      <w:r w:rsidRPr="002C1221">
        <w:t xml:space="preserve">1. </w:t>
      </w:r>
      <w:r w:rsidRPr="002C1221">
        <w:rPr>
          <w:i/>
          <w:iCs/>
        </w:rPr>
        <w:t>Зона,</w:t>
      </w:r>
      <w:r w:rsidRPr="002C1221">
        <w:t xml:space="preserve"> </w:t>
      </w:r>
      <w:r w:rsidRPr="002C1221">
        <w:rPr>
          <w:i/>
          <w:iCs/>
        </w:rPr>
        <w:t xml:space="preserve">предназначенная для размещения объектов транспортной инфраструктуры (код зоны – Т) - </w:t>
      </w:r>
      <w:r w:rsidRPr="002C1221">
        <w:t>предназначена для размещения объектов транспортной инфраструктуры.</w:t>
      </w:r>
    </w:p>
    <w:p w:rsidR="00C766D8" w:rsidRPr="002C1221" w:rsidRDefault="00C766D8" w:rsidP="00E17BE9">
      <w:pPr>
        <w:pStyle w:val="afa"/>
        <w:widowControl w:val="0"/>
        <w:spacing w:before="100" w:beforeAutospacing="1" w:after="100" w:afterAutospacing="1"/>
        <w:ind w:left="928"/>
        <w:jc w:val="right"/>
        <w:rPr>
          <w:spacing w:val="-13"/>
          <w:lang w:val="en-US"/>
        </w:rPr>
      </w:pPr>
      <w:r w:rsidRPr="002C1221">
        <w:rPr>
          <w:spacing w:val="-13"/>
        </w:rPr>
        <w:lastRenderedPageBreak/>
        <w:t>Таблица 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0"/>
        <w:gridCol w:w="994"/>
        <w:gridCol w:w="2126"/>
        <w:gridCol w:w="5385"/>
        <w:gridCol w:w="4471"/>
      </w:tblGrid>
      <w:tr w:rsidR="00C766D8" w:rsidRPr="002C1221">
        <w:trPr>
          <w:jc w:val="center"/>
        </w:trPr>
        <w:tc>
          <w:tcPr>
            <w:tcW w:w="612" w:type="pct"/>
            <w:vAlign w:val="center"/>
          </w:tcPr>
          <w:p w:rsidR="00C766D8" w:rsidRPr="005A76CE" w:rsidRDefault="00C766D8" w:rsidP="00E17BE9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Вид разрешенного использования</w:t>
            </w:r>
          </w:p>
        </w:tc>
        <w:tc>
          <w:tcPr>
            <w:tcW w:w="336" w:type="pct"/>
            <w:vAlign w:val="center"/>
          </w:tcPr>
          <w:p w:rsidR="00C766D8" w:rsidRPr="005A76CE" w:rsidRDefault="00C766D8" w:rsidP="00E17BE9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Код (по класс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и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фикат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о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ру)</w:t>
            </w:r>
          </w:p>
        </w:tc>
        <w:tc>
          <w:tcPr>
            <w:tcW w:w="719" w:type="pct"/>
            <w:vAlign w:val="center"/>
          </w:tcPr>
          <w:p w:rsidR="00C766D8" w:rsidRPr="005A76CE" w:rsidRDefault="00C766D8" w:rsidP="00E17BE9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Наименование вида разрешенного и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с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пользования земел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ь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ного участка (по классификатору)</w:t>
            </w:r>
          </w:p>
        </w:tc>
        <w:tc>
          <w:tcPr>
            <w:tcW w:w="1821" w:type="pct"/>
            <w:vAlign w:val="center"/>
          </w:tcPr>
          <w:p w:rsidR="00C766D8" w:rsidRPr="005A76CE" w:rsidRDefault="00C766D8" w:rsidP="00E17BE9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Параметры разрешенного использования</w:t>
            </w:r>
          </w:p>
        </w:tc>
        <w:tc>
          <w:tcPr>
            <w:tcW w:w="1512" w:type="pct"/>
            <w:vAlign w:val="center"/>
          </w:tcPr>
          <w:p w:rsidR="00C766D8" w:rsidRPr="002C1221" w:rsidRDefault="00C766D8" w:rsidP="00E17BE9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Ограничения использования земельных участков  и объектов капитального строительства.</w:t>
            </w:r>
          </w:p>
        </w:tc>
      </w:tr>
      <w:tr w:rsidR="00C766D8" w:rsidRPr="002C1221">
        <w:trPr>
          <w:jc w:val="center"/>
        </w:trPr>
        <w:tc>
          <w:tcPr>
            <w:tcW w:w="612" w:type="pct"/>
            <w:vMerge w:val="restart"/>
            <w:vAlign w:val="center"/>
          </w:tcPr>
          <w:p w:rsidR="00C766D8" w:rsidRPr="005A76CE" w:rsidRDefault="00C766D8" w:rsidP="00615E5B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Основной</w:t>
            </w:r>
          </w:p>
        </w:tc>
        <w:tc>
          <w:tcPr>
            <w:tcW w:w="336" w:type="pct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2.7.1</w:t>
            </w:r>
          </w:p>
        </w:tc>
        <w:tc>
          <w:tcPr>
            <w:tcW w:w="719" w:type="pct"/>
            <w:vAlign w:val="center"/>
          </w:tcPr>
          <w:p w:rsidR="00C766D8" w:rsidRPr="002C1221" w:rsidRDefault="00C14E12" w:rsidP="00615E5B">
            <w:pPr>
              <w:widowControl w:val="0"/>
              <w:jc w:val="both"/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Хранение автотран</w:t>
            </w:r>
            <w:r w:rsidRPr="002C1221">
              <w:rPr>
                <w:sz w:val="20"/>
                <w:szCs w:val="20"/>
              </w:rPr>
              <w:t>с</w:t>
            </w:r>
            <w:r w:rsidRPr="002C1221">
              <w:rPr>
                <w:sz w:val="20"/>
                <w:szCs w:val="20"/>
              </w:rPr>
              <w:t>порта</w:t>
            </w:r>
          </w:p>
        </w:tc>
        <w:tc>
          <w:tcPr>
            <w:tcW w:w="1821" w:type="pct"/>
            <w:vAlign w:val="center"/>
          </w:tcPr>
          <w:p w:rsidR="00C766D8" w:rsidRPr="002C1221" w:rsidRDefault="00C766D8" w:rsidP="00615E5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0,003 га.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границы земельного участка – 3 м, (при блокированном размещении гаражей минимальный отступ от границы земельного участка не подлежит уст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 xml:space="preserve">новлению). 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 Предельное количество надземных этажей – 1.</w:t>
            </w:r>
          </w:p>
          <w:p w:rsidR="00C766D8" w:rsidRPr="002C1221" w:rsidRDefault="00C766D8" w:rsidP="00615E5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Максимальный процент застройки - 60%.</w:t>
            </w:r>
          </w:p>
        </w:tc>
        <w:tc>
          <w:tcPr>
            <w:tcW w:w="1512" w:type="pct"/>
            <w:vMerge w:val="restart"/>
            <w:vAlign w:val="center"/>
          </w:tcPr>
          <w:p w:rsidR="00C766D8" w:rsidRPr="002C1221" w:rsidRDefault="00C766D8" w:rsidP="00615E5B">
            <w:pPr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 Требуется соблюдение режима ограничения в пределах охранных зон объектов инженерной инфраструктуры, в том числе ЗСО сетей пить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вого водоснабжения согласно нормативным тр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бованиям технических регламентов.</w:t>
            </w:r>
          </w:p>
        </w:tc>
      </w:tr>
      <w:tr w:rsidR="00C766D8" w:rsidRPr="002C1221">
        <w:trPr>
          <w:jc w:val="center"/>
        </w:trPr>
        <w:tc>
          <w:tcPr>
            <w:tcW w:w="612" w:type="pct"/>
            <w:vMerge/>
            <w:vAlign w:val="center"/>
          </w:tcPr>
          <w:p w:rsidR="00C766D8" w:rsidRPr="005A76CE" w:rsidRDefault="00C766D8" w:rsidP="00615E5B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336" w:type="pct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4.9</w:t>
            </w:r>
          </w:p>
        </w:tc>
        <w:tc>
          <w:tcPr>
            <w:tcW w:w="719" w:type="pct"/>
            <w:vAlign w:val="center"/>
          </w:tcPr>
          <w:p w:rsidR="00C766D8" w:rsidRPr="002C1221" w:rsidRDefault="00C14E12" w:rsidP="00615E5B">
            <w:pPr>
              <w:widowControl w:val="0"/>
              <w:jc w:val="both"/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821" w:type="pct"/>
            <w:vAlign w:val="center"/>
          </w:tcPr>
          <w:p w:rsidR="00C766D8" w:rsidRPr="002C1221" w:rsidRDefault="00C766D8" w:rsidP="00615E5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0,01 га.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границы земельного участка – 3 м.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– 2.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- 60%.</w:t>
            </w:r>
          </w:p>
        </w:tc>
        <w:tc>
          <w:tcPr>
            <w:tcW w:w="1512" w:type="pct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</w:p>
        </w:tc>
      </w:tr>
      <w:tr w:rsidR="00C766D8" w:rsidRPr="002C1221">
        <w:trPr>
          <w:trHeight w:val="60"/>
          <w:jc w:val="center"/>
        </w:trPr>
        <w:tc>
          <w:tcPr>
            <w:tcW w:w="612" w:type="pct"/>
            <w:vMerge/>
            <w:vAlign w:val="center"/>
          </w:tcPr>
          <w:p w:rsidR="00C766D8" w:rsidRPr="005A76CE" w:rsidRDefault="00C766D8" w:rsidP="00615E5B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336" w:type="pct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4.9.1</w:t>
            </w:r>
          </w:p>
        </w:tc>
        <w:tc>
          <w:tcPr>
            <w:tcW w:w="719" w:type="pct"/>
            <w:vAlign w:val="center"/>
          </w:tcPr>
          <w:p w:rsidR="00C766D8" w:rsidRPr="002C1221" w:rsidRDefault="00C766D8" w:rsidP="00C14E12">
            <w:pPr>
              <w:widowControl w:val="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821" w:type="pct"/>
            <w:vAlign w:val="center"/>
          </w:tcPr>
          <w:p w:rsidR="00C766D8" w:rsidRPr="002C1221" w:rsidRDefault="00C766D8" w:rsidP="00615E5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0,02 га.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границы земельного участка – 3 м.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– 2.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- 60%.</w:t>
            </w:r>
          </w:p>
        </w:tc>
        <w:tc>
          <w:tcPr>
            <w:tcW w:w="1512" w:type="pct"/>
            <w:vMerge w:val="restart"/>
            <w:vAlign w:val="center"/>
          </w:tcPr>
          <w:p w:rsidR="00C766D8" w:rsidRPr="002C1221" w:rsidRDefault="00C766D8" w:rsidP="00615E5B">
            <w:pPr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Запрещается выполнение работ, не связанных со строительством, реконструкцией, капитал</w:t>
            </w:r>
            <w:r w:rsidRPr="002C1221">
              <w:rPr>
                <w:sz w:val="20"/>
                <w:szCs w:val="20"/>
              </w:rPr>
              <w:t>ь</w:t>
            </w:r>
            <w:r w:rsidRPr="002C1221">
              <w:rPr>
                <w:sz w:val="20"/>
                <w:szCs w:val="20"/>
              </w:rPr>
              <w:t>ным ремонтом, а также с размещением дорожн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го сервиса (за исключением некоторых случаев, например прокладки и переустройства инжене</w:t>
            </w:r>
            <w:r w:rsidRPr="002C1221">
              <w:rPr>
                <w:sz w:val="20"/>
                <w:szCs w:val="20"/>
              </w:rPr>
              <w:t>р</w:t>
            </w:r>
            <w:r w:rsidRPr="002C1221">
              <w:rPr>
                <w:sz w:val="20"/>
                <w:szCs w:val="20"/>
              </w:rPr>
              <w:t>ных коммуникаций, по договору с владельцем дороги).</w:t>
            </w:r>
          </w:p>
          <w:p w:rsidR="00C766D8" w:rsidRPr="002C1221" w:rsidRDefault="00C766D8" w:rsidP="00615E5B">
            <w:pPr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Запрещается размещение зданий, строений, с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оружений и др. объектов, не предназначенных для обслуживания автомобильной дороги, ее строительства, реконструкции, капитального ремонта, ремонта и содержания, не относящегося к объектам дорожного сервиса.</w:t>
            </w:r>
          </w:p>
          <w:p w:rsidR="00C766D8" w:rsidRPr="002C1221" w:rsidRDefault="00C766D8" w:rsidP="00615E5B">
            <w:pPr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Размещение придорожного сервиса с учетом требований нормальной эксплуатации автом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бильных дорог, их сохранности, обеспечения требований безопасности дорожного движения и безопасности населения.</w:t>
            </w:r>
          </w:p>
          <w:p w:rsidR="00C766D8" w:rsidRPr="002C1221" w:rsidRDefault="00C766D8" w:rsidP="00615E5B">
            <w:pPr>
              <w:ind w:firstLine="142"/>
              <w:jc w:val="both"/>
              <w:rPr>
                <w:b/>
                <w:bCs/>
              </w:rPr>
            </w:pPr>
            <w:r w:rsidRPr="002C1221">
              <w:rPr>
                <w:sz w:val="20"/>
                <w:szCs w:val="20"/>
              </w:rPr>
              <w:t xml:space="preserve">Допускается установление частного сервитута при  размещении объектов дорожного сервиса, </w:t>
            </w:r>
            <w:r w:rsidRPr="002C1221">
              <w:rPr>
                <w:sz w:val="20"/>
                <w:szCs w:val="20"/>
              </w:rPr>
              <w:lastRenderedPageBreak/>
              <w:t>рекламных конструкций, установление публи</w:t>
            </w:r>
            <w:r w:rsidRPr="002C1221">
              <w:rPr>
                <w:sz w:val="20"/>
                <w:szCs w:val="20"/>
              </w:rPr>
              <w:t>ч</w:t>
            </w:r>
            <w:r w:rsidRPr="002C1221">
              <w:rPr>
                <w:sz w:val="20"/>
                <w:szCs w:val="20"/>
              </w:rPr>
              <w:t>ного сервитута.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Допускается использование гражданами или юридическими лицами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</w:t>
            </w:r>
            <w:r w:rsidRPr="002C1221">
              <w:rPr>
                <w:sz w:val="20"/>
                <w:szCs w:val="20"/>
              </w:rPr>
              <w:t>н</w:t>
            </w:r>
            <w:r w:rsidRPr="002C1221">
              <w:rPr>
                <w:sz w:val="20"/>
                <w:szCs w:val="20"/>
              </w:rPr>
              <w:t>женерных коммуникаций, их эксплуатации на условиях публичного сервитута.</w:t>
            </w:r>
          </w:p>
        </w:tc>
      </w:tr>
      <w:tr w:rsidR="00C766D8" w:rsidRPr="002C1221">
        <w:trPr>
          <w:trHeight w:val="60"/>
          <w:jc w:val="center"/>
        </w:trPr>
        <w:tc>
          <w:tcPr>
            <w:tcW w:w="612" w:type="pct"/>
            <w:vMerge/>
            <w:vAlign w:val="center"/>
          </w:tcPr>
          <w:p w:rsidR="00C766D8" w:rsidRPr="005A76CE" w:rsidRDefault="00C766D8" w:rsidP="00615E5B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336" w:type="pct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7.2</w:t>
            </w:r>
          </w:p>
        </w:tc>
        <w:tc>
          <w:tcPr>
            <w:tcW w:w="719" w:type="pct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Автомобильный транспорт</w:t>
            </w:r>
          </w:p>
        </w:tc>
        <w:tc>
          <w:tcPr>
            <w:tcW w:w="1821" w:type="pct"/>
            <w:vAlign w:val="center"/>
          </w:tcPr>
          <w:p w:rsidR="00C766D8" w:rsidRPr="002C1221" w:rsidRDefault="00C766D8" w:rsidP="00615E5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0,02 га.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границы земельного участка – 3 м.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– 2.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2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- 60%.</w:t>
            </w:r>
          </w:p>
        </w:tc>
        <w:tc>
          <w:tcPr>
            <w:tcW w:w="1512" w:type="pct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</w:p>
        </w:tc>
      </w:tr>
      <w:tr w:rsidR="00C766D8" w:rsidRPr="002C1221">
        <w:trPr>
          <w:jc w:val="center"/>
        </w:trPr>
        <w:tc>
          <w:tcPr>
            <w:tcW w:w="612" w:type="pct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336" w:type="pct"/>
            <w:vAlign w:val="center"/>
          </w:tcPr>
          <w:p w:rsidR="00C766D8" w:rsidRPr="002C1221" w:rsidRDefault="00C766D8" w:rsidP="0096410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7.4</w:t>
            </w:r>
          </w:p>
        </w:tc>
        <w:tc>
          <w:tcPr>
            <w:tcW w:w="719" w:type="pct"/>
            <w:vAlign w:val="center"/>
          </w:tcPr>
          <w:p w:rsidR="00C766D8" w:rsidRPr="002C1221" w:rsidRDefault="00C766D8" w:rsidP="0096410B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Воздушный тран</w:t>
            </w:r>
            <w:r w:rsidRPr="002C1221">
              <w:rPr>
                <w:sz w:val="20"/>
                <w:szCs w:val="20"/>
              </w:rPr>
              <w:t>с</w:t>
            </w:r>
            <w:r w:rsidRPr="002C1221">
              <w:rPr>
                <w:sz w:val="20"/>
                <w:szCs w:val="20"/>
              </w:rPr>
              <w:t>порт</w:t>
            </w:r>
          </w:p>
        </w:tc>
        <w:tc>
          <w:tcPr>
            <w:tcW w:w="1821" w:type="pct"/>
            <w:vAlign w:val="center"/>
          </w:tcPr>
          <w:p w:rsidR="00C766D8" w:rsidRPr="005A76CE" w:rsidRDefault="00C766D8" w:rsidP="0096410B">
            <w:pPr>
              <w:pStyle w:val="41"/>
              <w:shd w:val="clear" w:color="auto" w:fill="auto"/>
              <w:spacing w:line="240" w:lineRule="auto"/>
              <w:ind w:firstLine="35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Минимальный размер земельного участка – 0,5 га.</w:t>
            </w:r>
          </w:p>
          <w:p w:rsidR="00C766D8" w:rsidRPr="002C1221" w:rsidRDefault="00C766D8" w:rsidP="0096410B">
            <w:pPr>
              <w:pStyle w:val="a8"/>
              <w:widowControl w:val="0"/>
              <w:ind w:firstLine="35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Предельные параметры разрешенного строительства, р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конструкции объектов капитального строительства не по</w:t>
            </w:r>
            <w:r w:rsidRPr="002C1221">
              <w:rPr>
                <w:sz w:val="20"/>
                <w:szCs w:val="20"/>
              </w:rPr>
              <w:t>д</w:t>
            </w:r>
            <w:r w:rsidRPr="002C1221">
              <w:rPr>
                <w:sz w:val="20"/>
                <w:szCs w:val="20"/>
              </w:rPr>
              <w:t>лежат установлению.</w:t>
            </w:r>
          </w:p>
        </w:tc>
        <w:tc>
          <w:tcPr>
            <w:tcW w:w="1512" w:type="pct"/>
            <w:vAlign w:val="center"/>
          </w:tcPr>
          <w:p w:rsidR="00C766D8" w:rsidRPr="002C1221" w:rsidRDefault="00C766D8" w:rsidP="0096410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proofErr w:type="gramStart"/>
            <w:r w:rsidRPr="002C1221">
              <w:rPr>
                <w:sz w:val="20"/>
                <w:szCs w:val="20"/>
                <w:shd w:val="clear" w:color="auto" w:fill="FFFFFF"/>
              </w:rPr>
              <w:t>В пределах СЗЗ и ЗОЗ новое жилое строител</w:t>
            </w:r>
            <w:r w:rsidRPr="002C1221">
              <w:rPr>
                <w:sz w:val="20"/>
                <w:szCs w:val="20"/>
                <w:shd w:val="clear" w:color="auto" w:fill="FFFFFF"/>
              </w:rPr>
              <w:t>ь</w:t>
            </w:r>
            <w:r w:rsidRPr="002C1221">
              <w:rPr>
                <w:sz w:val="20"/>
                <w:szCs w:val="20"/>
                <w:shd w:val="clear" w:color="auto" w:fill="FFFFFF"/>
              </w:rPr>
              <w:t>ство не допускается, но существующая жилая застройка может быть сохранена при условии проведения обоснованного расчетом комплекса мероприятий по защите населения, предусматр</w:t>
            </w:r>
            <w:r w:rsidRPr="002C1221">
              <w:rPr>
                <w:sz w:val="20"/>
                <w:szCs w:val="20"/>
                <w:shd w:val="clear" w:color="auto" w:fill="FFFFFF"/>
              </w:rPr>
              <w:t>и</w:t>
            </w:r>
            <w:r w:rsidRPr="002C1221">
              <w:rPr>
                <w:sz w:val="20"/>
                <w:szCs w:val="20"/>
                <w:shd w:val="clear" w:color="auto" w:fill="FFFFFF"/>
              </w:rPr>
              <w:t>вающего: выделение секторов с пониженной до безопасного уровня мощностью излучения; пр</w:t>
            </w:r>
            <w:r w:rsidRPr="002C1221">
              <w:rPr>
                <w:sz w:val="20"/>
                <w:szCs w:val="20"/>
                <w:shd w:val="clear" w:color="auto" w:fill="FFFFFF"/>
              </w:rPr>
              <w:t>и</w:t>
            </w:r>
            <w:r w:rsidRPr="002C1221">
              <w:rPr>
                <w:sz w:val="20"/>
                <w:szCs w:val="20"/>
                <w:shd w:val="clear" w:color="auto" w:fill="FFFFFF"/>
              </w:rPr>
              <w:t>менение специальных экранов из радиозащитных материалов; использование защитных лесопос</w:t>
            </w:r>
            <w:r w:rsidRPr="002C1221">
              <w:rPr>
                <w:sz w:val="20"/>
                <w:szCs w:val="20"/>
                <w:shd w:val="clear" w:color="auto" w:fill="FFFFFF"/>
              </w:rPr>
              <w:t>а</w:t>
            </w:r>
            <w:r w:rsidRPr="002C1221">
              <w:rPr>
                <w:sz w:val="20"/>
                <w:szCs w:val="20"/>
                <w:shd w:val="clear" w:color="auto" w:fill="FFFFFF"/>
              </w:rPr>
              <w:t>док; систематический контроль уровней излуч</w:t>
            </w:r>
            <w:r w:rsidRPr="002C1221">
              <w:rPr>
                <w:sz w:val="20"/>
                <w:szCs w:val="20"/>
                <w:shd w:val="clear" w:color="auto" w:fill="FFFFFF"/>
              </w:rPr>
              <w:t>е</w:t>
            </w:r>
            <w:r w:rsidRPr="002C1221">
              <w:rPr>
                <w:sz w:val="20"/>
                <w:szCs w:val="20"/>
                <w:shd w:val="clear" w:color="auto" w:fill="FFFFFF"/>
              </w:rPr>
              <w:t>ния в соответствии с требова</w:t>
            </w:r>
            <w:r w:rsidRPr="002C1221">
              <w:rPr>
                <w:sz w:val="20"/>
                <w:szCs w:val="20"/>
                <w:shd w:val="clear" w:color="auto" w:fill="FFFFFF"/>
              </w:rPr>
              <w:softHyphen/>
              <w:t>ниями</w:t>
            </w:r>
            <w:r w:rsidRPr="002C1221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hyperlink r:id="rId10" w:tooltip="ССБТ. Электромагнитные поля радиочастот. Допустимые уровни на рабочих местах и требования к проведению контроля." w:history="1">
              <w:r w:rsidRPr="002C1221">
                <w:rPr>
                  <w:rStyle w:val="af3"/>
                  <w:color w:val="auto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ГОСТ12.1.006</w:t>
              </w:r>
            </w:hyperlink>
            <w:r w:rsidRPr="002C1221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2C1221">
              <w:rPr>
                <w:sz w:val="20"/>
                <w:szCs w:val="20"/>
                <w:shd w:val="clear" w:color="auto" w:fill="FFFFFF"/>
              </w:rPr>
              <w:t>и другие мероприятия.</w:t>
            </w:r>
            <w:proofErr w:type="gramEnd"/>
          </w:p>
        </w:tc>
      </w:tr>
      <w:tr w:rsidR="00C766D8" w:rsidRPr="002C1221">
        <w:trPr>
          <w:jc w:val="center"/>
        </w:trPr>
        <w:tc>
          <w:tcPr>
            <w:tcW w:w="612" w:type="pct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336" w:type="pct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12.0</w:t>
            </w:r>
          </w:p>
        </w:tc>
        <w:tc>
          <w:tcPr>
            <w:tcW w:w="719" w:type="pct"/>
            <w:vAlign w:val="center"/>
          </w:tcPr>
          <w:p w:rsidR="00C766D8" w:rsidRPr="002C1221" w:rsidRDefault="00C766D8" w:rsidP="00615E5B">
            <w:pPr>
              <w:widowControl w:val="0"/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821" w:type="pct"/>
            <w:vAlign w:val="center"/>
          </w:tcPr>
          <w:p w:rsidR="00C766D8" w:rsidRPr="002C1221" w:rsidRDefault="00C766D8" w:rsidP="00615E5B">
            <w:pPr>
              <w:ind w:firstLine="174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Предельные (минимальные и (или) максимальные) разм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ры земельных участков, предельные параметры разреше</w:t>
            </w:r>
            <w:r w:rsidRPr="002C1221">
              <w:rPr>
                <w:sz w:val="20"/>
                <w:szCs w:val="20"/>
              </w:rPr>
              <w:t>н</w:t>
            </w:r>
            <w:r w:rsidRPr="002C1221">
              <w:rPr>
                <w:sz w:val="20"/>
                <w:szCs w:val="20"/>
              </w:rPr>
              <w:t>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1512" w:type="pct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Использование ЗУ определяется органами м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стного самоуправления в соответствии с дейс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t>вующим законодательством.</w:t>
            </w:r>
          </w:p>
        </w:tc>
      </w:tr>
      <w:tr w:rsidR="00C766D8" w:rsidRPr="002C1221">
        <w:trPr>
          <w:jc w:val="center"/>
        </w:trPr>
        <w:tc>
          <w:tcPr>
            <w:tcW w:w="612" w:type="pct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Вспомогательный</w:t>
            </w:r>
          </w:p>
        </w:tc>
        <w:tc>
          <w:tcPr>
            <w:tcW w:w="336" w:type="pct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3.1</w:t>
            </w:r>
          </w:p>
        </w:tc>
        <w:tc>
          <w:tcPr>
            <w:tcW w:w="719" w:type="pct"/>
            <w:vAlign w:val="center"/>
          </w:tcPr>
          <w:p w:rsidR="00C766D8" w:rsidRPr="002C1221" w:rsidRDefault="00C766D8" w:rsidP="00615E5B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Коммунальное о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б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служивание</w:t>
            </w:r>
          </w:p>
        </w:tc>
        <w:tc>
          <w:tcPr>
            <w:tcW w:w="1821" w:type="pct"/>
            <w:vAlign w:val="center"/>
          </w:tcPr>
          <w:p w:rsidR="00C766D8" w:rsidRPr="002C1221" w:rsidRDefault="00C766D8" w:rsidP="00615E5B">
            <w:pPr>
              <w:pStyle w:val="Default"/>
              <w:ind w:firstLine="32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 площадь земельного участка – 0,01 га. </w:t>
            </w:r>
          </w:p>
          <w:p w:rsidR="00C766D8" w:rsidRPr="002C1221" w:rsidRDefault="00C766D8" w:rsidP="00615E5B">
            <w:pPr>
              <w:ind w:firstLine="32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границы земельного участка – 3 м. </w:t>
            </w:r>
          </w:p>
          <w:p w:rsidR="00C766D8" w:rsidRPr="002C1221" w:rsidRDefault="00C766D8" w:rsidP="00615E5B">
            <w:pPr>
              <w:ind w:firstLine="32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– 2.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2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- 60 %.</w:t>
            </w:r>
          </w:p>
        </w:tc>
        <w:tc>
          <w:tcPr>
            <w:tcW w:w="1512" w:type="pct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вого водоснабжения согласно нормативным тр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бованиям технических регламентов.</w:t>
            </w:r>
          </w:p>
        </w:tc>
      </w:tr>
      <w:tr w:rsidR="00C766D8" w:rsidRPr="002C1221">
        <w:trPr>
          <w:jc w:val="center"/>
        </w:trPr>
        <w:tc>
          <w:tcPr>
            <w:tcW w:w="612" w:type="pct"/>
            <w:vAlign w:val="center"/>
          </w:tcPr>
          <w:p w:rsidR="00C766D8" w:rsidRPr="005A76CE" w:rsidRDefault="00C766D8" w:rsidP="00615E5B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Условно разр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е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шенный</w:t>
            </w:r>
          </w:p>
        </w:tc>
        <w:tc>
          <w:tcPr>
            <w:tcW w:w="336" w:type="pct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3.1</w:t>
            </w:r>
          </w:p>
        </w:tc>
        <w:tc>
          <w:tcPr>
            <w:tcW w:w="719" w:type="pct"/>
            <w:vAlign w:val="center"/>
          </w:tcPr>
          <w:p w:rsidR="00C766D8" w:rsidRPr="002C1221" w:rsidRDefault="00C766D8" w:rsidP="00615E5B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Коммунальное о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б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служивание</w:t>
            </w:r>
          </w:p>
        </w:tc>
        <w:tc>
          <w:tcPr>
            <w:tcW w:w="1821" w:type="pct"/>
            <w:vAlign w:val="center"/>
          </w:tcPr>
          <w:p w:rsidR="00C766D8" w:rsidRPr="002C1221" w:rsidRDefault="00C766D8" w:rsidP="00615E5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 площадь земельного участка – 0,01 га.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границы земельного участка – 3 м.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– 2.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- 60 %.</w:t>
            </w:r>
          </w:p>
        </w:tc>
        <w:tc>
          <w:tcPr>
            <w:tcW w:w="1512" w:type="pct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вого водоснабжения согласно нормативным тр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бованиям технических регламентов.</w:t>
            </w:r>
          </w:p>
        </w:tc>
      </w:tr>
    </w:tbl>
    <w:p w:rsidR="00AC35BB" w:rsidRDefault="00AC35BB" w:rsidP="001E37FF">
      <w:pPr>
        <w:widowControl w:val="0"/>
        <w:shd w:val="clear" w:color="auto" w:fill="FFFFFF"/>
        <w:tabs>
          <w:tab w:val="left" w:pos="0"/>
        </w:tabs>
        <w:spacing w:before="240" w:after="240"/>
        <w:ind w:firstLine="709"/>
        <w:jc w:val="center"/>
        <w:outlineLvl w:val="2"/>
        <w:rPr>
          <w:b/>
          <w:bCs/>
        </w:rPr>
      </w:pPr>
      <w:bookmarkStart w:id="479" w:name="_Toc437587922"/>
      <w:bookmarkStart w:id="480" w:name="_Toc448774984"/>
      <w:bookmarkStart w:id="481" w:name="_Toc448780633"/>
      <w:bookmarkStart w:id="482" w:name="_Toc448781244"/>
      <w:bookmarkStart w:id="483" w:name="_Toc473548105"/>
      <w:bookmarkStart w:id="484" w:name="_Toc84805224"/>
    </w:p>
    <w:p w:rsidR="00C766D8" w:rsidRPr="002C1221" w:rsidRDefault="00C766D8" w:rsidP="001E37FF">
      <w:pPr>
        <w:widowControl w:val="0"/>
        <w:shd w:val="clear" w:color="auto" w:fill="FFFFFF"/>
        <w:tabs>
          <w:tab w:val="left" w:pos="0"/>
        </w:tabs>
        <w:spacing w:before="240" w:after="240"/>
        <w:ind w:firstLine="709"/>
        <w:jc w:val="center"/>
        <w:outlineLvl w:val="2"/>
        <w:rPr>
          <w:b/>
          <w:bCs/>
        </w:rPr>
      </w:pPr>
      <w:r w:rsidRPr="002C1221">
        <w:rPr>
          <w:b/>
          <w:bCs/>
        </w:rPr>
        <w:lastRenderedPageBreak/>
        <w:t>Статья 4</w:t>
      </w:r>
      <w:r w:rsidR="00A4652D" w:rsidRPr="002C1221">
        <w:rPr>
          <w:b/>
          <w:bCs/>
        </w:rPr>
        <w:t>2</w:t>
      </w:r>
      <w:r w:rsidRPr="002C1221">
        <w:rPr>
          <w:b/>
          <w:bCs/>
        </w:rPr>
        <w:t>. Градостроительные регламенты зоны инженерной инфраструктуры</w:t>
      </w:r>
      <w:bookmarkEnd w:id="479"/>
      <w:bookmarkEnd w:id="480"/>
      <w:bookmarkEnd w:id="481"/>
      <w:bookmarkEnd w:id="482"/>
      <w:bookmarkEnd w:id="483"/>
      <w:bookmarkEnd w:id="484"/>
    </w:p>
    <w:p w:rsidR="00C766D8" w:rsidRPr="002C1221" w:rsidRDefault="00C766D8" w:rsidP="001E37FF">
      <w:pPr>
        <w:widowControl w:val="0"/>
        <w:ind w:firstLine="709"/>
        <w:jc w:val="both"/>
      </w:pPr>
      <w:r w:rsidRPr="002C1221">
        <w:t xml:space="preserve">1. </w:t>
      </w:r>
      <w:r w:rsidRPr="002C1221">
        <w:rPr>
          <w:i/>
          <w:iCs/>
        </w:rPr>
        <w:t>Зона, предназначенная для размещения объектов инженерной инфраструктуры (код зоны – И)</w:t>
      </w:r>
      <w:r w:rsidRPr="002C1221">
        <w:t xml:space="preserve"> предназначена для размещения объектов инженерной инфраструктуры.</w:t>
      </w:r>
    </w:p>
    <w:p w:rsidR="00C766D8" w:rsidRPr="002C1221" w:rsidRDefault="00C766D8" w:rsidP="001E37FF">
      <w:pPr>
        <w:pStyle w:val="afa"/>
        <w:keepNext/>
        <w:keepLines/>
        <w:spacing w:before="100" w:beforeAutospacing="1" w:after="100" w:afterAutospacing="1"/>
        <w:ind w:left="928"/>
        <w:jc w:val="right"/>
        <w:rPr>
          <w:spacing w:val="-13"/>
          <w:lang w:val="en-US"/>
        </w:rPr>
      </w:pPr>
      <w:r w:rsidRPr="002C1221">
        <w:rPr>
          <w:spacing w:val="-13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0"/>
        <w:gridCol w:w="994"/>
        <w:gridCol w:w="2126"/>
        <w:gridCol w:w="5385"/>
        <w:gridCol w:w="4471"/>
      </w:tblGrid>
      <w:tr w:rsidR="00C766D8" w:rsidRPr="002C1221">
        <w:trPr>
          <w:jc w:val="center"/>
        </w:trPr>
        <w:tc>
          <w:tcPr>
            <w:tcW w:w="612" w:type="pct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Вид разрешенного использования</w:t>
            </w:r>
          </w:p>
        </w:tc>
        <w:tc>
          <w:tcPr>
            <w:tcW w:w="336" w:type="pct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Код (по класс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и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фикат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о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ру)</w:t>
            </w:r>
          </w:p>
        </w:tc>
        <w:tc>
          <w:tcPr>
            <w:tcW w:w="719" w:type="pct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Наименование вида разрешенного и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с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пользования земел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ь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ного участка (по классификатору)</w:t>
            </w:r>
          </w:p>
        </w:tc>
        <w:tc>
          <w:tcPr>
            <w:tcW w:w="1821" w:type="pct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Параметры разрешенного использования</w:t>
            </w:r>
          </w:p>
        </w:tc>
        <w:tc>
          <w:tcPr>
            <w:tcW w:w="1512" w:type="pct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Ограничения использования земельных участков  и объектов капитального строительства.</w:t>
            </w:r>
          </w:p>
        </w:tc>
      </w:tr>
      <w:tr w:rsidR="00C766D8" w:rsidRPr="002C1221">
        <w:trPr>
          <w:trHeight w:val="849"/>
          <w:jc w:val="center"/>
        </w:trPr>
        <w:tc>
          <w:tcPr>
            <w:tcW w:w="612" w:type="pct"/>
            <w:vMerge w:val="restart"/>
            <w:vAlign w:val="center"/>
          </w:tcPr>
          <w:p w:rsidR="00C766D8" w:rsidRPr="005A76CE" w:rsidRDefault="00C766D8" w:rsidP="00615E5B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Основной</w:t>
            </w:r>
          </w:p>
        </w:tc>
        <w:tc>
          <w:tcPr>
            <w:tcW w:w="336" w:type="pct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6.8</w:t>
            </w:r>
          </w:p>
        </w:tc>
        <w:tc>
          <w:tcPr>
            <w:tcW w:w="719" w:type="pct"/>
            <w:vAlign w:val="center"/>
          </w:tcPr>
          <w:p w:rsidR="00C766D8" w:rsidRPr="002C1221" w:rsidRDefault="00C766D8" w:rsidP="00615E5B">
            <w:pPr>
              <w:widowControl w:val="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Связь</w:t>
            </w:r>
          </w:p>
        </w:tc>
        <w:tc>
          <w:tcPr>
            <w:tcW w:w="1821" w:type="pct"/>
            <w:vAlign w:val="center"/>
          </w:tcPr>
          <w:p w:rsidR="00C766D8" w:rsidRPr="002C1221" w:rsidRDefault="00C766D8" w:rsidP="00615E5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 площадь земельного участка – 0,01 га.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границы земельного участка – 3 м.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– 2.</w:t>
            </w:r>
          </w:p>
          <w:p w:rsidR="00C766D8" w:rsidRPr="005A76CE" w:rsidRDefault="00C766D8" w:rsidP="00615E5B">
            <w:pPr>
              <w:pStyle w:val="41"/>
              <w:spacing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- 60 %.</w:t>
            </w:r>
          </w:p>
        </w:tc>
        <w:tc>
          <w:tcPr>
            <w:tcW w:w="1512" w:type="pct"/>
            <w:vMerge w:val="restart"/>
            <w:vAlign w:val="center"/>
          </w:tcPr>
          <w:p w:rsidR="00C766D8" w:rsidRPr="002C1221" w:rsidRDefault="00C766D8" w:rsidP="00615E5B">
            <w:pPr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ЗСО источников и сетей питьевого в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доснабжения согласно нормативным требован</w:t>
            </w:r>
            <w:r w:rsidRPr="002C1221">
              <w:rPr>
                <w:sz w:val="20"/>
                <w:szCs w:val="20"/>
              </w:rPr>
              <w:t>и</w:t>
            </w:r>
            <w:r w:rsidRPr="002C1221">
              <w:rPr>
                <w:sz w:val="20"/>
                <w:szCs w:val="20"/>
              </w:rPr>
              <w:t xml:space="preserve">ям технических регламентов. </w:t>
            </w:r>
          </w:p>
          <w:p w:rsidR="00C766D8" w:rsidRPr="002C1221" w:rsidRDefault="00C766D8" w:rsidP="00615E5B">
            <w:pPr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ограничений пользов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ние ЗУ и ОКС при осуществлении публичного сервитута.</w:t>
            </w:r>
          </w:p>
        </w:tc>
      </w:tr>
      <w:tr w:rsidR="00C766D8" w:rsidRPr="002C1221">
        <w:trPr>
          <w:trHeight w:val="764"/>
          <w:jc w:val="center"/>
        </w:trPr>
        <w:tc>
          <w:tcPr>
            <w:tcW w:w="612" w:type="pct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336" w:type="pct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3.1</w:t>
            </w:r>
          </w:p>
        </w:tc>
        <w:tc>
          <w:tcPr>
            <w:tcW w:w="719" w:type="pct"/>
            <w:vAlign w:val="center"/>
          </w:tcPr>
          <w:p w:rsidR="00C766D8" w:rsidRPr="002C1221" w:rsidRDefault="00C766D8" w:rsidP="00615E5B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Коммунальное о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б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служивание</w:t>
            </w:r>
          </w:p>
        </w:tc>
        <w:tc>
          <w:tcPr>
            <w:tcW w:w="1821" w:type="pct"/>
            <w:vAlign w:val="center"/>
          </w:tcPr>
          <w:p w:rsidR="00C766D8" w:rsidRPr="002C1221" w:rsidRDefault="00C766D8" w:rsidP="00615E5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 площадь земельного участка – 0,01 га.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границы земельного участка – 3 м. </w:t>
            </w:r>
          </w:p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– 2.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- 60 %.</w:t>
            </w:r>
          </w:p>
        </w:tc>
        <w:tc>
          <w:tcPr>
            <w:tcW w:w="1512" w:type="pct"/>
            <w:vMerge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C766D8" w:rsidRPr="002C1221">
        <w:trPr>
          <w:trHeight w:val="930"/>
          <w:jc w:val="center"/>
        </w:trPr>
        <w:tc>
          <w:tcPr>
            <w:tcW w:w="612" w:type="pct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Вспомогательный</w:t>
            </w:r>
          </w:p>
        </w:tc>
        <w:tc>
          <w:tcPr>
            <w:tcW w:w="336" w:type="pct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12.0</w:t>
            </w:r>
          </w:p>
        </w:tc>
        <w:tc>
          <w:tcPr>
            <w:tcW w:w="719" w:type="pct"/>
            <w:vAlign w:val="center"/>
          </w:tcPr>
          <w:p w:rsidR="00C766D8" w:rsidRPr="002C1221" w:rsidRDefault="00C766D8" w:rsidP="00615E5B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821" w:type="pct"/>
            <w:vAlign w:val="center"/>
          </w:tcPr>
          <w:p w:rsidR="00C766D8" w:rsidRPr="002C1221" w:rsidRDefault="00C766D8" w:rsidP="00615E5B">
            <w:pPr>
              <w:ind w:firstLine="174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Предельные (минимальные и (или) максимальные) разм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ры земельных участков, предельные параметры разреше</w:t>
            </w:r>
            <w:r w:rsidRPr="002C1221">
              <w:rPr>
                <w:sz w:val="20"/>
                <w:szCs w:val="20"/>
              </w:rPr>
              <w:t>н</w:t>
            </w:r>
            <w:r w:rsidRPr="002C1221">
              <w:rPr>
                <w:sz w:val="20"/>
                <w:szCs w:val="20"/>
              </w:rPr>
              <w:t>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1512" w:type="pct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Использование ЗУ определяется органами м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стного самоуправления в соответствии с дейс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t>вующим законодательством.</w:t>
            </w:r>
          </w:p>
        </w:tc>
      </w:tr>
      <w:tr w:rsidR="00C766D8" w:rsidRPr="002C1221">
        <w:trPr>
          <w:jc w:val="center"/>
        </w:trPr>
        <w:tc>
          <w:tcPr>
            <w:tcW w:w="612" w:type="pct"/>
            <w:vAlign w:val="center"/>
          </w:tcPr>
          <w:p w:rsidR="00C766D8" w:rsidRPr="005A76CE" w:rsidRDefault="00C766D8" w:rsidP="00615E5B">
            <w:pPr>
              <w:pStyle w:val="41"/>
              <w:jc w:val="left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Условно разр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е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шенный</w:t>
            </w:r>
          </w:p>
        </w:tc>
        <w:tc>
          <w:tcPr>
            <w:tcW w:w="336" w:type="pct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4.1</w:t>
            </w:r>
          </w:p>
        </w:tc>
        <w:tc>
          <w:tcPr>
            <w:tcW w:w="719" w:type="pct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Деловое управление</w:t>
            </w:r>
          </w:p>
        </w:tc>
        <w:tc>
          <w:tcPr>
            <w:tcW w:w="1821" w:type="pct"/>
            <w:vAlign w:val="center"/>
          </w:tcPr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 - 0,02 га.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Минимальные отступы от границ земельного участка - 3 м. </w:t>
            </w:r>
          </w:p>
          <w:p w:rsidR="00C766D8" w:rsidRPr="002C1221" w:rsidRDefault="00C766D8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надземных этажей -2.</w:t>
            </w:r>
          </w:p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- 50%.</w:t>
            </w:r>
          </w:p>
        </w:tc>
        <w:tc>
          <w:tcPr>
            <w:tcW w:w="1512" w:type="pct"/>
            <w:vAlign w:val="center"/>
          </w:tcPr>
          <w:p w:rsidR="00C766D8" w:rsidRPr="002C1221" w:rsidRDefault="00C766D8" w:rsidP="00615E5B">
            <w:pPr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Объекты предназначены для обслуживания процесса  производства.</w:t>
            </w:r>
          </w:p>
          <w:p w:rsidR="00C766D8" w:rsidRPr="002C1221" w:rsidRDefault="00C766D8" w:rsidP="00615E5B">
            <w:pPr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Требуется соблюдение режима ограничения в пределах охранных зон объектов инженерной инфраструктуры, в том числе ЗСО источников и сетей питьевого водоснабжения. 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При определении места расположения объе</w:t>
            </w:r>
            <w:r w:rsidRPr="002C1221">
              <w:rPr>
                <w:sz w:val="20"/>
                <w:szCs w:val="20"/>
              </w:rPr>
              <w:t>к</w:t>
            </w:r>
            <w:r w:rsidRPr="002C1221">
              <w:rPr>
                <w:sz w:val="20"/>
                <w:szCs w:val="20"/>
              </w:rPr>
              <w:t>тов капитального строительства на ЗУ наряду с градостроительными требованиями необходимо учитывать противопожарные требования (ФЗ от 22 июля 2008 г. N 123-ФЗ «Технический регл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мент о требованиях пожарной  безопасности»</w:t>
            </w:r>
            <w:r w:rsidR="001A4E23" w:rsidRPr="002C1221">
              <w:rPr>
                <w:sz w:val="20"/>
                <w:szCs w:val="20"/>
              </w:rPr>
              <w:t>).</w:t>
            </w:r>
          </w:p>
        </w:tc>
      </w:tr>
    </w:tbl>
    <w:p w:rsidR="00C766D8" w:rsidRPr="002C1221" w:rsidRDefault="00C766D8" w:rsidP="001E37FF">
      <w:pPr>
        <w:shd w:val="clear" w:color="auto" w:fill="FFFFFF"/>
        <w:tabs>
          <w:tab w:val="left" w:pos="0"/>
        </w:tabs>
        <w:spacing w:before="240" w:after="240"/>
        <w:ind w:firstLine="720"/>
        <w:jc w:val="center"/>
        <w:outlineLvl w:val="2"/>
        <w:rPr>
          <w:b/>
          <w:bCs/>
        </w:rPr>
      </w:pPr>
      <w:bookmarkStart w:id="485" w:name="_Toc282347547"/>
      <w:bookmarkStart w:id="486" w:name="_Toc321209588"/>
      <w:bookmarkStart w:id="487" w:name="_Toc339819832"/>
      <w:bookmarkStart w:id="488" w:name="_Toc379186261"/>
      <w:bookmarkStart w:id="489" w:name="_Toc379293284"/>
      <w:bookmarkStart w:id="490" w:name="_Toc436510709"/>
      <w:bookmarkStart w:id="491" w:name="_Toc437587923"/>
      <w:bookmarkStart w:id="492" w:name="_Toc448774985"/>
      <w:bookmarkStart w:id="493" w:name="_Toc448780634"/>
      <w:bookmarkStart w:id="494" w:name="_Toc448781245"/>
      <w:bookmarkStart w:id="495" w:name="_Toc473548106"/>
      <w:bookmarkStart w:id="496" w:name="_Toc84805225"/>
      <w:r w:rsidRPr="002C1221">
        <w:rPr>
          <w:b/>
          <w:bCs/>
        </w:rPr>
        <w:lastRenderedPageBreak/>
        <w:t>Статья 4</w:t>
      </w:r>
      <w:r w:rsidR="00A4652D" w:rsidRPr="002C1221">
        <w:rPr>
          <w:b/>
          <w:bCs/>
        </w:rPr>
        <w:t>3</w:t>
      </w:r>
      <w:r w:rsidRPr="002C1221">
        <w:rPr>
          <w:b/>
          <w:bCs/>
        </w:rPr>
        <w:t>. Градостроительные регламенты зон</w:t>
      </w:r>
      <w:r w:rsidR="00124A93" w:rsidRPr="002C1221">
        <w:rPr>
          <w:b/>
          <w:bCs/>
        </w:rPr>
        <w:t>ы</w:t>
      </w:r>
      <w:r w:rsidRPr="002C1221">
        <w:rPr>
          <w:b/>
          <w:bCs/>
        </w:rPr>
        <w:t xml:space="preserve"> рекреационного назначения</w:t>
      </w:r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p w:rsidR="00C766D8" w:rsidRPr="002C1221" w:rsidRDefault="00C766D8" w:rsidP="00E205AF">
      <w:pPr>
        <w:pStyle w:val="a9"/>
        <w:widowControl w:val="0"/>
        <w:tabs>
          <w:tab w:val="left" w:pos="1080"/>
          <w:tab w:val="left" w:pos="1418"/>
        </w:tabs>
        <w:spacing w:after="0"/>
        <w:ind w:firstLine="709"/>
        <w:jc w:val="both"/>
      </w:pPr>
      <w:r w:rsidRPr="002C1221">
        <w:rPr>
          <w:i/>
          <w:iCs/>
        </w:rPr>
        <w:t>1. Зона озелененных территорий общего пользования (код зон - Р)</w:t>
      </w:r>
      <w:r w:rsidRPr="002C1221">
        <w:t xml:space="preserve"> - выделены для  размещения парков, садов, скверов.</w:t>
      </w:r>
    </w:p>
    <w:p w:rsidR="00C766D8" w:rsidRPr="002C1221" w:rsidRDefault="00C766D8" w:rsidP="001708D5">
      <w:pPr>
        <w:pStyle w:val="a9"/>
        <w:widowControl w:val="0"/>
        <w:tabs>
          <w:tab w:val="left" w:pos="1586"/>
        </w:tabs>
        <w:spacing w:after="0"/>
        <w:ind w:right="20" w:firstLine="709"/>
        <w:jc w:val="both"/>
      </w:pPr>
      <w:r w:rsidRPr="002C1221">
        <w:t>Градостроительные регламенты могут быть распространены на земельные участки в составе данной зоны только в случае, когда ча</w:t>
      </w:r>
      <w:r w:rsidRPr="002C1221">
        <w:t>с</w:t>
      </w:r>
      <w:r w:rsidRPr="002C1221">
        <w:t>ти территорий общего пользования, переведены в установленном порядке на основании проектов планировки (установление красных линий) из состава территорий общего пользования в иные территории, на которые распространяется действие градостроительных регламентов. И</w:t>
      </w:r>
      <w:r w:rsidRPr="002C1221">
        <w:t>с</w:t>
      </w:r>
      <w:r w:rsidRPr="002C1221">
        <w:t>пользование территорий общего пользования определяется органами местного самоуправления в соответствии с федеральными законами.</w:t>
      </w:r>
    </w:p>
    <w:p w:rsidR="00C766D8" w:rsidRPr="002C1221" w:rsidRDefault="00C766D8" w:rsidP="00E01C3C">
      <w:pPr>
        <w:spacing w:before="100" w:beforeAutospacing="1" w:after="120"/>
        <w:ind w:firstLine="709"/>
        <w:jc w:val="right"/>
        <w:rPr>
          <w:spacing w:val="-13"/>
        </w:rPr>
      </w:pPr>
      <w:r w:rsidRPr="002C1221">
        <w:rPr>
          <w:spacing w:val="-13"/>
        </w:rPr>
        <w:t>Таблица 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995"/>
        <w:gridCol w:w="2138"/>
        <w:gridCol w:w="5372"/>
        <w:gridCol w:w="4472"/>
      </w:tblGrid>
      <w:tr w:rsidR="00C766D8" w:rsidRPr="002C1221">
        <w:trPr>
          <w:jc w:val="center"/>
        </w:trPr>
        <w:tc>
          <w:tcPr>
            <w:tcW w:w="1809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Вид разрешенного использования</w:t>
            </w:r>
          </w:p>
        </w:tc>
        <w:tc>
          <w:tcPr>
            <w:tcW w:w="995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Код (по класс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и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фикат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о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ру)</w:t>
            </w:r>
          </w:p>
        </w:tc>
        <w:tc>
          <w:tcPr>
            <w:tcW w:w="2138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Наименование вида разрешенного испол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ь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зования земельного участка (по класс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и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фикатору)</w:t>
            </w:r>
          </w:p>
        </w:tc>
        <w:tc>
          <w:tcPr>
            <w:tcW w:w="5372" w:type="dxa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Параметры разрешенного использования</w:t>
            </w:r>
          </w:p>
        </w:tc>
        <w:tc>
          <w:tcPr>
            <w:tcW w:w="4472" w:type="dxa"/>
            <w:vAlign w:val="center"/>
          </w:tcPr>
          <w:p w:rsidR="00C766D8" w:rsidRPr="002C1221" w:rsidRDefault="00C766D8" w:rsidP="00615E5B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Ограничения использования земельных участков  и объектов капитального строительства.</w:t>
            </w:r>
          </w:p>
        </w:tc>
      </w:tr>
      <w:tr w:rsidR="00C766D8" w:rsidRPr="002C1221">
        <w:trPr>
          <w:jc w:val="center"/>
        </w:trPr>
        <w:tc>
          <w:tcPr>
            <w:tcW w:w="1809" w:type="dxa"/>
            <w:vMerge w:val="restart"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Основной</w:t>
            </w:r>
          </w:p>
        </w:tc>
        <w:tc>
          <w:tcPr>
            <w:tcW w:w="995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  <w:lang w:val="en-US"/>
              </w:rPr>
              <w:t>5</w:t>
            </w:r>
            <w:r w:rsidRPr="002C1221">
              <w:rPr>
                <w:sz w:val="20"/>
                <w:szCs w:val="20"/>
              </w:rPr>
              <w:t>.1</w:t>
            </w:r>
          </w:p>
        </w:tc>
        <w:tc>
          <w:tcPr>
            <w:tcW w:w="2138" w:type="dxa"/>
            <w:vAlign w:val="center"/>
          </w:tcPr>
          <w:p w:rsidR="00C766D8" w:rsidRPr="002C1221" w:rsidRDefault="00C766D8" w:rsidP="00615E5B">
            <w:pPr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Спорт</w:t>
            </w:r>
          </w:p>
        </w:tc>
        <w:tc>
          <w:tcPr>
            <w:tcW w:w="5372" w:type="dxa"/>
            <w:vAlign w:val="center"/>
          </w:tcPr>
          <w:p w:rsidR="00C766D8" w:rsidRPr="002C1221" w:rsidRDefault="00C766D8" w:rsidP="00615E5B">
            <w:pPr>
              <w:ind w:firstLine="2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земельных участков - 0,01 га.</w:t>
            </w:r>
          </w:p>
          <w:p w:rsidR="00C766D8" w:rsidRPr="002C1221" w:rsidRDefault="00C766D8" w:rsidP="00615E5B">
            <w:pPr>
              <w:tabs>
                <w:tab w:val="left" w:pos="3204"/>
              </w:tabs>
              <w:ind w:firstLine="2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Минимальный отступ от границ земельного участка - 3 м.  </w:t>
            </w:r>
          </w:p>
          <w:p w:rsidR="00C766D8" w:rsidRPr="002C1221" w:rsidRDefault="00C766D8" w:rsidP="00615E5B">
            <w:pPr>
              <w:ind w:firstLine="2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Предельное количество этажей - 3.</w:t>
            </w:r>
          </w:p>
          <w:p w:rsidR="00C766D8" w:rsidRPr="002C1221" w:rsidRDefault="00C766D8" w:rsidP="00615E5B">
            <w:pPr>
              <w:ind w:firstLine="20"/>
              <w:jc w:val="both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Максимальный процент застройки </w:t>
            </w:r>
            <w:r w:rsidRPr="002C1221">
              <w:rPr>
                <w:i/>
                <w:iCs/>
                <w:sz w:val="20"/>
                <w:szCs w:val="20"/>
              </w:rPr>
              <w:t>-</w:t>
            </w:r>
            <w:r w:rsidRPr="002C1221">
              <w:rPr>
                <w:sz w:val="20"/>
                <w:szCs w:val="20"/>
              </w:rPr>
              <w:t xml:space="preserve"> 10 %</w:t>
            </w:r>
            <w:r w:rsidRPr="002C1221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4472" w:type="dxa"/>
            <w:vAlign w:val="center"/>
          </w:tcPr>
          <w:p w:rsidR="00C766D8" w:rsidRPr="002C1221" w:rsidRDefault="00C766D8" w:rsidP="00615E5B">
            <w:pPr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инфраструктуры, в том числе ЗСО источников и сетей питьевого водоснабжения согласно норм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 xml:space="preserve">тивным требованиям технических регламентов. </w:t>
            </w:r>
          </w:p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ограничений пользов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ние ЗУ при осуществлении публичного сервит</w:t>
            </w:r>
            <w:r w:rsidRPr="002C1221">
              <w:rPr>
                <w:sz w:val="20"/>
                <w:szCs w:val="20"/>
              </w:rPr>
              <w:t>у</w:t>
            </w:r>
            <w:r w:rsidRPr="002C1221">
              <w:rPr>
                <w:sz w:val="20"/>
                <w:szCs w:val="20"/>
              </w:rPr>
              <w:t>та.</w:t>
            </w:r>
          </w:p>
        </w:tc>
      </w:tr>
      <w:tr w:rsidR="00C766D8" w:rsidRPr="002C1221">
        <w:trPr>
          <w:jc w:val="center"/>
        </w:trPr>
        <w:tc>
          <w:tcPr>
            <w:tcW w:w="1809" w:type="dxa"/>
            <w:vMerge/>
            <w:vAlign w:val="center"/>
          </w:tcPr>
          <w:p w:rsidR="00C766D8" w:rsidRPr="005A76CE" w:rsidRDefault="00C766D8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995" w:type="dxa"/>
            <w:vAlign w:val="center"/>
          </w:tcPr>
          <w:p w:rsidR="00C766D8" w:rsidRPr="002C1221" w:rsidRDefault="00C766D8" w:rsidP="00615E5B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12.0</w:t>
            </w:r>
          </w:p>
        </w:tc>
        <w:tc>
          <w:tcPr>
            <w:tcW w:w="2138" w:type="dxa"/>
            <w:vAlign w:val="center"/>
          </w:tcPr>
          <w:p w:rsidR="00C766D8" w:rsidRPr="002C1221" w:rsidRDefault="00C766D8" w:rsidP="00615E5B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5372" w:type="dxa"/>
            <w:vAlign w:val="center"/>
          </w:tcPr>
          <w:p w:rsidR="00C766D8" w:rsidRPr="002C1221" w:rsidRDefault="00C766D8" w:rsidP="00615E5B">
            <w:pPr>
              <w:ind w:firstLine="2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472" w:type="dxa"/>
            <w:vAlign w:val="center"/>
          </w:tcPr>
          <w:p w:rsidR="00C766D8" w:rsidRPr="002C1221" w:rsidRDefault="00C766D8" w:rsidP="00615E5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Использование ЗУ определяется органами м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стного самоуправления в соответствии с дейс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t>вующим законодательством.</w:t>
            </w:r>
          </w:p>
        </w:tc>
      </w:tr>
      <w:tr w:rsidR="00F77254" w:rsidRPr="002C1221">
        <w:trPr>
          <w:jc w:val="center"/>
        </w:trPr>
        <w:tc>
          <w:tcPr>
            <w:tcW w:w="1809" w:type="dxa"/>
            <w:vAlign w:val="center"/>
          </w:tcPr>
          <w:p w:rsidR="00F77254" w:rsidRPr="005A76CE" w:rsidRDefault="00F77254" w:rsidP="00615E5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Вспомогательный</w:t>
            </w:r>
          </w:p>
        </w:tc>
        <w:tc>
          <w:tcPr>
            <w:tcW w:w="995" w:type="dxa"/>
            <w:vAlign w:val="center"/>
          </w:tcPr>
          <w:p w:rsidR="00F77254" w:rsidRPr="002C1221" w:rsidRDefault="00F77254" w:rsidP="007D7AE2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3.1.1</w:t>
            </w:r>
          </w:p>
        </w:tc>
        <w:tc>
          <w:tcPr>
            <w:tcW w:w="2138" w:type="dxa"/>
            <w:vAlign w:val="center"/>
          </w:tcPr>
          <w:p w:rsidR="00F77254" w:rsidRPr="002C1221" w:rsidRDefault="00F77254" w:rsidP="007D7AE2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Предоставление ко</w:t>
            </w:r>
            <w:r w:rsidRPr="002C1221">
              <w:rPr>
                <w:sz w:val="20"/>
                <w:szCs w:val="20"/>
              </w:rPr>
              <w:t>м</w:t>
            </w:r>
            <w:r w:rsidRPr="002C1221">
              <w:rPr>
                <w:sz w:val="20"/>
                <w:szCs w:val="20"/>
              </w:rPr>
              <w:t>мунальных у</w:t>
            </w:r>
            <w:r w:rsidRPr="002C1221">
              <w:rPr>
                <w:sz w:val="20"/>
                <w:szCs w:val="20"/>
              </w:rPr>
              <w:t>с</w:t>
            </w:r>
            <w:r w:rsidRPr="002C1221">
              <w:rPr>
                <w:sz w:val="20"/>
                <w:szCs w:val="20"/>
              </w:rPr>
              <w:t>луг</w:t>
            </w:r>
          </w:p>
        </w:tc>
        <w:tc>
          <w:tcPr>
            <w:tcW w:w="5372" w:type="dxa"/>
            <w:vAlign w:val="center"/>
          </w:tcPr>
          <w:p w:rsidR="00F77254" w:rsidRPr="002C1221" w:rsidRDefault="00F77254" w:rsidP="00615E5B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 площадь земельного участка – 0,01 га. </w:t>
            </w:r>
          </w:p>
          <w:p w:rsidR="00F77254" w:rsidRPr="005A76CE" w:rsidRDefault="00F77254" w:rsidP="00615E5B">
            <w:pPr>
              <w:pStyle w:val="41"/>
              <w:shd w:val="clear" w:color="auto" w:fill="auto"/>
              <w:spacing w:line="240" w:lineRule="auto"/>
              <w:ind w:left="98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Предельная высота объекта - 10 метров.</w:t>
            </w:r>
          </w:p>
        </w:tc>
        <w:tc>
          <w:tcPr>
            <w:tcW w:w="4472" w:type="dxa"/>
            <w:vAlign w:val="center"/>
          </w:tcPr>
          <w:p w:rsidR="00F77254" w:rsidRPr="002C1221" w:rsidRDefault="00F77254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Не допускается размещение объектов, требу</w:t>
            </w:r>
            <w:r w:rsidRPr="002C1221">
              <w:rPr>
                <w:sz w:val="20"/>
                <w:szCs w:val="20"/>
              </w:rPr>
              <w:t>ю</w:t>
            </w:r>
            <w:r w:rsidRPr="002C1221">
              <w:rPr>
                <w:sz w:val="20"/>
                <w:szCs w:val="20"/>
              </w:rPr>
              <w:t>щих установления санитарно-защитных зон.</w:t>
            </w:r>
          </w:p>
        </w:tc>
      </w:tr>
      <w:tr w:rsidR="00F77254" w:rsidRPr="002C1221">
        <w:trPr>
          <w:trHeight w:val="867"/>
          <w:jc w:val="center"/>
        </w:trPr>
        <w:tc>
          <w:tcPr>
            <w:tcW w:w="1809" w:type="dxa"/>
            <w:vMerge w:val="restart"/>
            <w:vAlign w:val="center"/>
          </w:tcPr>
          <w:p w:rsidR="00F77254" w:rsidRPr="005A76CE" w:rsidRDefault="00F77254" w:rsidP="00615E5B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Условно разр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е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шенный</w:t>
            </w:r>
          </w:p>
        </w:tc>
        <w:tc>
          <w:tcPr>
            <w:tcW w:w="995" w:type="dxa"/>
            <w:vAlign w:val="center"/>
          </w:tcPr>
          <w:p w:rsidR="00F77254" w:rsidRPr="002C1221" w:rsidRDefault="00F77254" w:rsidP="007D7AE2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3.1.1</w:t>
            </w:r>
          </w:p>
        </w:tc>
        <w:tc>
          <w:tcPr>
            <w:tcW w:w="2138" w:type="dxa"/>
            <w:vAlign w:val="center"/>
          </w:tcPr>
          <w:p w:rsidR="00F77254" w:rsidRPr="002C1221" w:rsidRDefault="00F77254" w:rsidP="007D7AE2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Предоставление ко</w:t>
            </w:r>
            <w:r w:rsidRPr="002C1221">
              <w:rPr>
                <w:sz w:val="20"/>
                <w:szCs w:val="20"/>
              </w:rPr>
              <w:t>м</w:t>
            </w:r>
            <w:r w:rsidRPr="002C1221">
              <w:rPr>
                <w:sz w:val="20"/>
                <w:szCs w:val="20"/>
              </w:rPr>
              <w:t>мунальных у</w:t>
            </w:r>
            <w:r w:rsidRPr="002C1221">
              <w:rPr>
                <w:sz w:val="20"/>
                <w:szCs w:val="20"/>
              </w:rPr>
              <w:t>с</w:t>
            </w:r>
            <w:r w:rsidRPr="002C1221">
              <w:rPr>
                <w:sz w:val="20"/>
                <w:szCs w:val="20"/>
              </w:rPr>
              <w:t>луг</w:t>
            </w:r>
          </w:p>
        </w:tc>
        <w:tc>
          <w:tcPr>
            <w:tcW w:w="5372" w:type="dxa"/>
            <w:vAlign w:val="center"/>
          </w:tcPr>
          <w:p w:rsidR="007D7AE2" w:rsidRPr="002C1221" w:rsidRDefault="007D7AE2" w:rsidP="007D7AE2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 площадь земельного участка – 0,01 га. </w:t>
            </w:r>
          </w:p>
          <w:p w:rsidR="00F77254" w:rsidRPr="005A76CE" w:rsidRDefault="007D7AE2" w:rsidP="007D7AE2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Предельная высота объекта - 10 метров.</w:t>
            </w:r>
          </w:p>
        </w:tc>
        <w:tc>
          <w:tcPr>
            <w:tcW w:w="4472" w:type="dxa"/>
            <w:vAlign w:val="center"/>
          </w:tcPr>
          <w:p w:rsidR="00F77254" w:rsidRPr="002C1221" w:rsidRDefault="00F77254" w:rsidP="00615E5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Не допускается размещение объектов, требу</w:t>
            </w:r>
            <w:r w:rsidRPr="002C1221">
              <w:rPr>
                <w:sz w:val="20"/>
                <w:szCs w:val="20"/>
              </w:rPr>
              <w:t>ю</w:t>
            </w:r>
            <w:r w:rsidRPr="002C1221">
              <w:rPr>
                <w:sz w:val="20"/>
                <w:szCs w:val="20"/>
              </w:rPr>
              <w:t>щих установления санитарно-защитных зон.</w:t>
            </w:r>
          </w:p>
        </w:tc>
      </w:tr>
      <w:tr w:rsidR="00F77254" w:rsidRPr="002C1221">
        <w:trPr>
          <w:trHeight w:val="867"/>
          <w:jc w:val="center"/>
        </w:trPr>
        <w:tc>
          <w:tcPr>
            <w:tcW w:w="1809" w:type="dxa"/>
            <w:vMerge/>
            <w:vAlign w:val="center"/>
          </w:tcPr>
          <w:p w:rsidR="00F77254" w:rsidRPr="005A76CE" w:rsidRDefault="00F77254" w:rsidP="00615E5B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</w:p>
        </w:tc>
        <w:tc>
          <w:tcPr>
            <w:tcW w:w="995" w:type="dxa"/>
            <w:vAlign w:val="center"/>
          </w:tcPr>
          <w:p w:rsidR="00F77254" w:rsidRPr="002C1221" w:rsidRDefault="00F77254" w:rsidP="007D7AE2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3.7.1</w:t>
            </w:r>
          </w:p>
        </w:tc>
        <w:tc>
          <w:tcPr>
            <w:tcW w:w="2138" w:type="dxa"/>
            <w:vAlign w:val="center"/>
          </w:tcPr>
          <w:p w:rsidR="00F77254" w:rsidRPr="002C1221" w:rsidRDefault="00F77254" w:rsidP="007D7AE2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Осуществление рел</w:t>
            </w:r>
            <w:r w:rsidRPr="002C1221">
              <w:rPr>
                <w:sz w:val="20"/>
                <w:szCs w:val="20"/>
              </w:rPr>
              <w:t>и</w:t>
            </w:r>
            <w:r w:rsidRPr="002C1221">
              <w:rPr>
                <w:sz w:val="20"/>
                <w:szCs w:val="20"/>
              </w:rPr>
              <w:t>гиозных обрядов (в части размещ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ния часовни)</w:t>
            </w:r>
          </w:p>
        </w:tc>
        <w:tc>
          <w:tcPr>
            <w:tcW w:w="5372" w:type="dxa"/>
            <w:vAlign w:val="center"/>
          </w:tcPr>
          <w:p w:rsidR="00F77254" w:rsidRPr="002C1221" w:rsidRDefault="00F77254" w:rsidP="00615E5B">
            <w:pPr>
              <w:pStyle w:val="Default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- 0,02 га.</w:t>
            </w:r>
          </w:p>
          <w:p w:rsidR="00F77254" w:rsidRPr="002C1221" w:rsidRDefault="00F77254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Предельная высота здания - 30 метров.</w:t>
            </w:r>
          </w:p>
          <w:p w:rsidR="00F77254" w:rsidRPr="002C1221" w:rsidRDefault="00F77254" w:rsidP="00615E5B">
            <w:pPr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границы земельного участка - 3 м.</w:t>
            </w:r>
          </w:p>
          <w:p w:rsidR="00F77254" w:rsidRPr="005A76CE" w:rsidRDefault="00F77254" w:rsidP="00615E5B">
            <w:pPr>
              <w:pStyle w:val="41"/>
              <w:spacing w:line="240" w:lineRule="auto"/>
              <w:ind w:firstLine="33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Максимальный процент застройки - 50 %.</w:t>
            </w:r>
          </w:p>
        </w:tc>
        <w:tc>
          <w:tcPr>
            <w:tcW w:w="4472" w:type="dxa"/>
            <w:vAlign w:val="center"/>
          </w:tcPr>
          <w:p w:rsidR="00F77254" w:rsidRPr="002C1221" w:rsidRDefault="00F77254" w:rsidP="00615E5B">
            <w:pPr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вого водоснабжения согласно нормативным тр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lastRenderedPageBreak/>
              <w:t>бованиям технических регламентов.</w:t>
            </w:r>
          </w:p>
        </w:tc>
      </w:tr>
    </w:tbl>
    <w:p w:rsidR="00C766D8" w:rsidRPr="002C1221" w:rsidRDefault="00C766D8" w:rsidP="001E37FF">
      <w:pPr>
        <w:spacing w:before="100" w:beforeAutospacing="1" w:after="100" w:afterAutospacing="1"/>
        <w:ind w:firstLine="709"/>
        <w:jc w:val="center"/>
        <w:outlineLvl w:val="2"/>
        <w:rPr>
          <w:b/>
          <w:bCs/>
        </w:rPr>
      </w:pPr>
      <w:bookmarkStart w:id="497" w:name="_Toc436510711"/>
      <w:bookmarkStart w:id="498" w:name="_Toc437587925"/>
      <w:bookmarkStart w:id="499" w:name="_Toc448774989"/>
      <w:bookmarkStart w:id="500" w:name="_Toc448780636"/>
      <w:bookmarkStart w:id="501" w:name="_Toc448781247"/>
      <w:bookmarkStart w:id="502" w:name="_Toc473548108"/>
      <w:bookmarkStart w:id="503" w:name="_Toc84805226"/>
      <w:r w:rsidRPr="002C1221">
        <w:rPr>
          <w:b/>
          <w:bCs/>
        </w:rPr>
        <w:lastRenderedPageBreak/>
        <w:t>Статья 4</w:t>
      </w:r>
      <w:r w:rsidR="00996818" w:rsidRPr="002C1221">
        <w:rPr>
          <w:b/>
          <w:bCs/>
        </w:rPr>
        <w:t>4</w:t>
      </w:r>
      <w:r w:rsidRPr="002C1221">
        <w:rPr>
          <w:b/>
          <w:bCs/>
        </w:rPr>
        <w:t>. Градостроительные регламенты зон специального назначения</w:t>
      </w:r>
      <w:bookmarkEnd w:id="497"/>
      <w:bookmarkEnd w:id="498"/>
      <w:bookmarkEnd w:id="499"/>
      <w:bookmarkEnd w:id="500"/>
      <w:bookmarkEnd w:id="501"/>
      <w:bookmarkEnd w:id="502"/>
      <w:bookmarkEnd w:id="503"/>
    </w:p>
    <w:p w:rsidR="00C766D8" w:rsidRPr="002C1221" w:rsidRDefault="00C766D8" w:rsidP="00C5455D">
      <w:pPr>
        <w:pStyle w:val="a8"/>
        <w:widowControl w:val="0"/>
        <w:tabs>
          <w:tab w:val="left" w:pos="720"/>
        </w:tabs>
        <w:ind w:firstLine="720"/>
        <w:jc w:val="both"/>
      </w:pPr>
      <w:bookmarkStart w:id="504" w:name="_Toc437587928"/>
      <w:bookmarkStart w:id="505" w:name="_Toc448774991"/>
      <w:bookmarkStart w:id="506" w:name="_Toc448780637"/>
      <w:bookmarkStart w:id="507" w:name="_Toc448781248"/>
      <w:bookmarkStart w:id="508" w:name="_Toc473548109"/>
      <w:r w:rsidRPr="002C1221">
        <w:t xml:space="preserve">1. </w:t>
      </w:r>
      <w:r w:rsidRPr="002C1221">
        <w:rPr>
          <w:i/>
          <w:iCs/>
        </w:rPr>
        <w:t>Зона кладбищ (код зоны – СН-1)</w:t>
      </w:r>
      <w:r w:rsidRPr="002C1221">
        <w:t xml:space="preserve"> предназначена для размещения объектов ритуального назначения (кладбищ, крематориев).</w:t>
      </w:r>
    </w:p>
    <w:p w:rsidR="00C766D8" w:rsidRPr="002C1221" w:rsidRDefault="00C766D8" w:rsidP="00C5455D">
      <w:pPr>
        <w:pStyle w:val="27"/>
        <w:widowControl w:val="0"/>
        <w:spacing w:before="100" w:beforeAutospacing="1" w:after="100" w:afterAutospacing="1"/>
        <w:ind w:left="928"/>
        <w:jc w:val="right"/>
        <w:rPr>
          <w:spacing w:val="-13"/>
        </w:rPr>
      </w:pPr>
      <w:r w:rsidRPr="002C1221">
        <w:rPr>
          <w:spacing w:val="-13"/>
        </w:rPr>
        <w:t xml:space="preserve">Таблица </w:t>
      </w:r>
      <w:r w:rsidR="00AA4939" w:rsidRPr="002C1221">
        <w:rPr>
          <w:spacing w:val="-13"/>
        </w:rPr>
        <w:t>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886"/>
        <w:gridCol w:w="2174"/>
        <w:gridCol w:w="5400"/>
        <w:gridCol w:w="4418"/>
      </w:tblGrid>
      <w:tr w:rsidR="00C766D8" w:rsidRPr="002C1221">
        <w:trPr>
          <w:jc w:val="center"/>
        </w:trPr>
        <w:tc>
          <w:tcPr>
            <w:tcW w:w="1908" w:type="dxa"/>
            <w:vAlign w:val="center"/>
          </w:tcPr>
          <w:p w:rsidR="00C766D8" w:rsidRPr="005A76CE" w:rsidRDefault="00C766D8" w:rsidP="00FB4D1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  <w:t>Вид разрешенного использования</w:t>
            </w:r>
          </w:p>
        </w:tc>
        <w:tc>
          <w:tcPr>
            <w:tcW w:w="886" w:type="dxa"/>
            <w:vAlign w:val="center"/>
          </w:tcPr>
          <w:p w:rsidR="00C766D8" w:rsidRPr="005A76CE" w:rsidRDefault="00C766D8" w:rsidP="00FB4D1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  <w:t>Код (по классификатору)</w:t>
            </w:r>
          </w:p>
        </w:tc>
        <w:tc>
          <w:tcPr>
            <w:tcW w:w="2174" w:type="dxa"/>
            <w:vAlign w:val="center"/>
          </w:tcPr>
          <w:p w:rsidR="00C766D8" w:rsidRPr="005A76CE" w:rsidRDefault="00C766D8" w:rsidP="00FB4D1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  <w:t>Наименование вида разрешенного использования земельного участка (по классификатору)</w:t>
            </w:r>
          </w:p>
        </w:tc>
        <w:tc>
          <w:tcPr>
            <w:tcW w:w="5400" w:type="dxa"/>
            <w:vAlign w:val="center"/>
          </w:tcPr>
          <w:p w:rsidR="00C766D8" w:rsidRPr="005A76CE" w:rsidRDefault="00C766D8" w:rsidP="00FB4D1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  <w:t>Параметры разрешенного использования</w:t>
            </w:r>
          </w:p>
        </w:tc>
        <w:tc>
          <w:tcPr>
            <w:tcW w:w="4418" w:type="dxa"/>
            <w:vAlign w:val="center"/>
          </w:tcPr>
          <w:p w:rsidR="00C766D8" w:rsidRPr="002C1221" w:rsidRDefault="00C766D8" w:rsidP="00FB4D1B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Ограничения использования земельных учас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t>ков  и объектов капитального строительства.</w:t>
            </w:r>
            <w:r w:rsidRPr="002C1221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766D8" w:rsidRPr="002C1221">
        <w:trPr>
          <w:jc w:val="center"/>
        </w:trPr>
        <w:tc>
          <w:tcPr>
            <w:tcW w:w="1908" w:type="dxa"/>
            <w:vAlign w:val="center"/>
          </w:tcPr>
          <w:p w:rsidR="00C766D8" w:rsidRPr="005A76CE" w:rsidRDefault="00C766D8" w:rsidP="00FB4D1B">
            <w:pPr>
              <w:pStyle w:val="41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  <w:t>Основной</w:t>
            </w:r>
          </w:p>
        </w:tc>
        <w:tc>
          <w:tcPr>
            <w:tcW w:w="886" w:type="dxa"/>
            <w:vAlign w:val="center"/>
          </w:tcPr>
          <w:p w:rsidR="00C766D8" w:rsidRPr="002C1221" w:rsidRDefault="00C766D8" w:rsidP="00FB4D1B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12.1</w:t>
            </w:r>
          </w:p>
        </w:tc>
        <w:tc>
          <w:tcPr>
            <w:tcW w:w="2174" w:type="dxa"/>
            <w:vAlign w:val="center"/>
          </w:tcPr>
          <w:p w:rsidR="00C766D8" w:rsidRPr="002C1221" w:rsidRDefault="00C766D8" w:rsidP="00FB4D1B">
            <w:pPr>
              <w:widowControl w:val="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Ритуальная деятел</w:t>
            </w:r>
            <w:r w:rsidRPr="002C1221">
              <w:rPr>
                <w:sz w:val="20"/>
                <w:szCs w:val="20"/>
              </w:rPr>
              <w:t>ь</w:t>
            </w:r>
            <w:r w:rsidRPr="002C1221">
              <w:rPr>
                <w:sz w:val="20"/>
                <w:szCs w:val="20"/>
              </w:rPr>
              <w:t>ность</w:t>
            </w:r>
          </w:p>
        </w:tc>
        <w:tc>
          <w:tcPr>
            <w:tcW w:w="5400" w:type="dxa"/>
            <w:vAlign w:val="center"/>
          </w:tcPr>
          <w:p w:rsidR="00C766D8" w:rsidRPr="002C1221" w:rsidRDefault="00C766D8" w:rsidP="00FB4D1B">
            <w:pPr>
              <w:pStyle w:val="a8"/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Максимальная площадь земельных участков 40 га.</w:t>
            </w:r>
          </w:p>
          <w:p w:rsidR="00C766D8" w:rsidRPr="002C1221" w:rsidRDefault="00C766D8" w:rsidP="00FB4D1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 земельного участка - 6 м.</w:t>
            </w:r>
          </w:p>
          <w:p w:rsidR="00C766D8" w:rsidRPr="002C1221" w:rsidRDefault="00C766D8" w:rsidP="00FB4D1B">
            <w:pPr>
              <w:widowControl w:val="0"/>
              <w:ind w:firstLine="142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Этажность – 1 этаж.</w:t>
            </w:r>
          </w:p>
          <w:p w:rsidR="00C766D8" w:rsidRPr="002C1221" w:rsidRDefault="00C766D8" w:rsidP="00FB4D1B">
            <w:pPr>
              <w:widowControl w:val="0"/>
              <w:ind w:firstLine="142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Максимальные процент застройки кладбищ 2% без учета захоронений.</w:t>
            </w:r>
          </w:p>
          <w:p w:rsidR="00C766D8" w:rsidRPr="002C1221" w:rsidRDefault="00C766D8" w:rsidP="00FB4D1B">
            <w:pPr>
              <w:pStyle w:val="a8"/>
              <w:widowControl w:val="0"/>
              <w:ind w:firstLine="142"/>
              <w:jc w:val="both"/>
              <w:rPr>
                <w:sz w:val="20"/>
                <w:szCs w:val="20"/>
              </w:rPr>
            </w:pPr>
          </w:p>
        </w:tc>
        <w:tc>
          <w:tcPr>
            <w:tcW w:w="4418" w:type="dxa"/>
            <w:vAlign w:val="center"/>
          </w:tcPr>
          <w:p w:rsidR="00C766D8" w:rsidRPr="002C1221" w:rsidRDefault="00C766D8" w:rsidP="00FB4D1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Запрещено строительство объектов капитал</w:t>
            </w:r>
            <w:r w:rsidRPr="002C1221">
              <w:rPr>
                <w:sz w:val="20"/>
                <w:szCs w:val="20"/>
              </w:rPr>
              <w:t>ь</w:t>
            </w:r>
            <w:r w:rsidRPr="002C1221">
              <w:rPr>
                <w:sz w:val="20"/>
                <w:szCs w:val="20"/>
              </w:rPr>
              <w:t>ного строительства на указанной территории после закрытия кладбища независимо от срока давности.</w:t>
            </w:r>
          </w:p>
          <w:p w:rsidR="00C766D8" w:rsidRPr="002C1221" w:rsidRDefault="00C766D8" w:rsidP="00FB4D1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proofErr w:type="gramStart"/>
            <w:r w:rsidRPr="002C1221">
              <w:rPr>
                <w:sz w:val="20"/>
                <w:szCs w:val="20"/>
              </w:rPr>
              <w:t>Порядок использования территории определ</w:t>
            </w:r>
            <w:r w:rsidRPr="002C1221">
              <w:rPr>
                <w:sz w:val="20"/>
                <w:szCs w:val="20"/>
              </w:rPr>
              <w:t>я</w:t>
            </w:r>
            <w:r w:rsidRPr="002C1221">
              <w:rPr>
                <w:sz w:val="20"/>
                <w:szCs w:val="20"/>
              </w:rPr>
              <w:t>ется с учетом требований государственных гр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достроительных нормативов и правил, спец</w:t>
            </w:r>
            <w:r w:rsidRPr="002C1221">
              <w:rPr>
                <w:sz w:val="20"/>
                <w:szCs w:val="20"/>
              </w:rPr>
              <w:t>и</w:t>
            </w:r>
            <w:r w:rsidRPr="002C1221">
              <w:rPr>
                <w:sz w:val="20"/>
                <w:szCs w:val="20"/>
              </w:rPr>
              <w:t>альных нормативов (Федеральный закон от 12.01.1996 №8 «О погребении и похоронном деле», Постановление Главного государственн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 xml:space="preserve">го санитарного врача РФ от 28.06.2011 №84 «Об утверждении </w:t>
            </w:r>
            <w:proofErr w:type="spellStart"/>
            <w:r w:rsidRPr="002C1221">
              <w:rPr>
                <w:sz w:val="20"/>
                <w:szCs w:val="20"/>
              </w:rPr>
              <w:t>СанПиН</w:t>
            </w:r>
            <w:proofErr w:type="spellEnd"/>
            <w:r w:rsidRPr="002C1221">
              <w:rPr>
                <w:sz w:val="20"/>
                <w:szCs w:val="20"/>
              </w:rPr>
              <w:t xml:space="preserve"> 2.1.2882-11 «Гигиенич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ские требования к размещению, устройству и содержанию кладбищ, зданий и сооружений похоронного назначения»)</w:t>
            </w:r>
            <w:proofErr w:type="gramEnd"/>
          </w:p>
        </w:tc>
      </w:tr>
      <w:tr w:rsidR="00996818" w:rsidRPr="002C1221">
        <w:trPr>
          <w:jc w:val="center"/>
        </w:trPr>
        <w:tc>
          <w:tcPr>
            <w:tcW w:w="1908" w:type="dxa"/>
            <w:vAlign w:val="center"/>
          </w:tcPr>
          <w:p w:rsidR="00996818" w:rsidRPr="005A76CE" w:rsidRDefault="00996818" w:rsidP="00FB4D1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  <w:t>Вспомогательный</w:t>
            </w:r>
          </w:p>
        </w:tc>
        <w:tc>
          <w:tcPr>
            <w:tcW w:w="886" w:type="dxa"/>
            <w:vAlign w:val="center"/>
          </w:tcPr>
          <w:p w:rsidR="00996818" w:rsidRPr="002C1221" w:rsidRDefault="00996818" w:rsidP="007D7AE2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3.1.1</w:t>
            </w:r>
          </w:p>
        </w:tc>
        <w:tc>
          <w:tcPr>
            <w:tcW w:w="2174" w:type="dxa"/>
            <w:vAlign w:val="center"/>
          </w:tcPr>
          <w:p w:rsidR="00996818" w:rsidRPr="002C1221" w:rsidRDefault="00996818" w:rsidP="007D7AE2">
            <w:pPr>
              <w:widowControl w:val="0"/>
              <w:rPr>
                <w:b/>
                <w:bCs/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Предоставление ко</w:t>
            </w:r>
            <w:r w:rsidRPr="002C1221">
              <w:rPr>
                <w:sz w:val="20"/>
                <w:szCs w:val="20"/>
              </w:rPr>
              <w:t>м</w:t>
            </w:r>
            <w:r w:rsidRPr="002C1221">
              <w:rPr>
                <w:sz w:val="20"/>
                <w:szCs w:val="20"/>
              </w:rPr>
              <w:t xml:space="preserve">мунальных услуг 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(в части инженерных коммуникаций, кроме сетей хозяйственно-питьевого водосна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б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lastRenderedPageBreak/>
              <w:t>жения)</w:t>
            </w:r>
          </w:p>
        </w:tc>
        <w:tc>
          <w:tcPr>
            <w:tcW w:w="5400" w:type="dxa"/>
            <w:vAlign w:val="center"/>
          </w:tcPr>
          <w:p w:rsidR="00376DA5" w:rsidRPr="002C1221" w:rsidRDefault="00376DA5" w:rsidP="00376DA5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lastRenderedPageBreak/>
              <w:t xml:space="preserve">Минимальная  площадь земельного участка – 0,01 га. </w:t>
            </w:r>
          </w:p>
          <w:p w:rsidR="00996818" w:rsidRPr="005A76CE" w:rsidRDefault="00376DA5" w:rsidP="00376DA5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Предельная высота объекта - 10 метров.</w:t>
            </w:r>
          </w:p>
        </w:tc>
        <w:tc>
          <w:tcPr>
            <w:tcW w:w="4418" w:type="dxa"/>
            <w:vAlign w:val="center"/>
          </w:tcPr>
          <w:p w:rsidR="00996818" w:rsidRPr="002C1221" w:rsidRDefault="00996818" w:rsidP="00FB4D1B">
            <w:pPr>
              <w:widowControl w:val="0"/>
              <w:ind w:firstLine="142"/>
              <w:jc w:val="both"/>
              <w:rPr>
                <w:i/>
                <w:iCs/>
                <w:noProof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инфраструктуры.</w:t>
            </w:r>
          </w:p>
        </w:tc>
      </w:tr>
      <w:tr w:rsidR="00996818" w:rsidRPr="002C1221">
        <w:trPr>
          <w:jc w:val="center"/>
        </w:trPr>
        <w:tc>
          <w:tcPr>
            <w:tcW w:w="1908" w:type="dxa"/>
            <w:vAlign w:val="center"/>
          </w:tcPr>
          <w:p w:rsidR="00996818" w:rsidRPr="005A76CE" w:rsidRDefault="00996818" w:rsidP="00FB4D1B">
            <w:pPr>
              <w:pStyle w:val="41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  <w:lastRenderedPageBreak/>
              <w:t>Условно разрешенный</w:t>
            </w:r>
          </w:p>
        </w:tc>
        <w:tc>
          <w:tcPr>
            <w:tcW w:w="886" w:type="dxa"/>
            <w:vAlign w:val="center"/>
          </w:tcPr>
          <w:p w:rsidR="00996818" w:rsidRPr="002C1221" w:rsidRDefault="00996818" w:rsidP="007D7AE2">
            <w:pPr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3.7.1</w:t>
            </w:r>
          </w:p>
        </w:tc>
        <w:tc>
          <w:tcPr>
            <w:tcW w:w="2174" w:type="dxa"/>
            <w:vAlign w:val="center"/>
          </w:tcPr>
          <w:p w:rsidR="00996818" w:rsidRPr="002C1221" w:rsidRDefault="00996818" w:rsidP="007D7AE2">
            <w:pPr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Осуществление рел</w:t>
            </w:r>
            <w:r w:rsidRPr="002C1221">
              <w:rPr>
                <w:sz w:val="20"/>
                <w:szCs w:val="20"/>
              </w:rPr>
              <w:t>и</w:t>
            </w:r>
            <w:r w:rsidRPr="002C1221">
              <w:rPr>
                <w:sz w:val="20"/>
                <w:szCs w:val="20"/>
              </w:rPr>
              <w:t>гиозных обрядов (в части размещения часовни)</w:t>
            </w:r>
          </w:p>
        </w:tc>
        <w:tc>
          <w:tcPr>
            <w:tcW w:w="5400" w:type="dxa"/>
            <w:vAlign w:val="center"/>
          </w:tcPr>
          <w:p w:rsidR="00996818" w:rsidRPr="002C1221" w:rsidRDefault="00996818" w:rsidP="00FB4D1B">
            <w:pPr>
              <w:pStyle w:val="Default"/>
              <w:widowControl w:val="0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Минимальная  площадь земельного участка - 0,02 га.</w:t>
            </w:r>
          </w:p>
          <w:p w:rsidR="00996818" w:rsidRPr="002C1221" w:rsidRDefault="00996818" w:rsidP="00FB4D1B">
            <w:pPr>
              <w:widowControl w:val="0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Предельная высота здания - 30 метров.</w:t>
            </w:r>
          </w:p>
          <w:p w:rsidR="00996818" w:rsidRPr="002C1221" w:rsidRDefault="00996818" w:rsidP="00FB4D1B">
            <w:pPr>
              <w:widowControl w:val="0"/>
              <w:ind w:firstLine="33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границы земельного участка - 3 м.</w:t>
            </w:r>
          </w:p>
          <w:p w:rsidR="00996818" w:rsidRPr="005A76CE" w:rsidRDefault="00996818" w:rsidP="00FB4D1B">
            <w:pPr>
              <w:pStyle w:val="41"/>
              <w:spacing w:line="240" w:lineRule="auto"/>
              <w:ind w:firstLine="72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Максимальный процент застройки - 50 %.</w:t>
            </w:r>
          </w:p>
        </w:tc>
        <w:tc>
          <w:tcPr>
            <w:tcW w:w="4418" w:type="dxa"/>
            <w:vAlign w:val="center"/>
          </w:tcPr>
          <w:p w:rsidR="00996818" w:rsidRPr="002C1221" w:rsidRDefault="00996818" w:rsidP="00FB4D1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инфраструктуры.</w:t>
            </w:r>
          </w:p>
        </w:tc>
      </w:tr>
    </w:tbl>
    <w:p w:rsidR="002706E4" w:rsidRPr="002C1221" w:rsidRDefault="002706E4" w:rsidP="00C5455D">
      <w:pPr>
        <w:widowControl w:val="0"/>
        <w:shd w:val="clear" w:color="auto" w:fill="FFFFFF"/>
        <w:tabs>
          <w:tab w:val="left" w:pos="0"/>
        </w:tabs>
        <w:ind w:firstLine="709"/>
        <w:jc w:val="both"/>
      </w:pPr>
    </w:p>
    <w:p w:rsidR="00C766D8" w:rsidRPr="002C1221" w:rsidRDefault="00C766D8" w:rsidP="00C5455D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2C1221">
        <w:t xml:space="preserve">2. </w:t>
      </w:r>
      <w:r w:rsidRPr="002C1221">
        <w:rPr>
          <w:i/>
          <w:iCs/>
        </w:rPr>
        <w:t xml:space="preserve">Зона </w:t>
      </w:r>
      <w:r w:rsidR="001A4AA9" w:rsidRPr="002C1221">
        <w:rPr>
          <w:i/>
          <w:iCs/>
        </w:rPr>
        <w:t>складирования и захоронения отходов</w:t>
      </w:r>
      <w:r w:rsidRPr="002C1221">
        <w:rPr>
          <w:i/>
          <w:iCs/>
        </w:rPr>
        <w:t xml:space="preserve"> (код зоны – СН-2)</w:t>
      </w:r>
      <w:r w:rsidRPr="002C1221">
        <w:t xml:space="preserve"> выделена для складирования, захоронения и переработки отходов.</w:t>
      </w:r>
    </w:p>
    <w:p w:rsidR="00C766D8" w:rsidRPr="002C1221" w:rsidRDefault="00C766D8" w:rsidP="00C5455D">
      <w:pPr>
        <w:pStyle w:val="27"/>
        <w:widowControl w:val="0"/>
        <w:spacing w:before="100" w:beforeAutospacing="1" w:after="100" w:afterAutospacing="1"/>
        <w:ind w:left="928"/>
        <w:jc w:val="right"/>
        <w:rPr>
          <w:spacing w:val="-13"/>
        </w:rPr>
      </w:pPr>
      <w:r w:rsidRPr="002C1221">
        <w:rPr>
          <w:spacing w:val="-13"/>
        </w:rPr>
        <w:t xml:space="preserve">Таблица </w:t>
      </w:r>
      <w:r w:rsidR="00AA4939" w:rsidRPr="002C1221">
        <w:rPr>
          <w:spacing w:val="-13"/>
        </w:rPr>
        <w:t>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886"/>
        <w:gridCol w:w="2174"/>
        <w:gridCol w:w="5400"/>
        <w:gridCol w:w="4418"/>
      </w:tblGrid>
      <w:tr w:rsidR="00C766D8" w:rsidRPr="002C1221">
        <w:trPr>
          <w:cantSplit/>
          <w:jc w:val="center"/>
        </w:trPr>
        <w:tc>
          <w:tcPr>
            <w:tcW w:w="1908" w:type="dxa"/>
            <w:vAlign w:val="center"/>
          </w:tcPr>
          <w:p w:rsidR="00C766D8" w:rsidRPr="005A76CE" w:rsidRDefault="00C766D8" w:rsidP="00FB4D1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  <w:t>Вид разрешенного использования</w:t>
            </w:r>
          </w:p>
        </w:tc>
        <w:tc>
          <w:tcPr>
            <w:tcW w:w="886" w:type="dxa"/>
            <w:vAlign w:val="center"/>
          </w:tcPr>
          <w:p w:rsidR="00C766D8" w:rsidRPr="005A76CE" w:rsidRDefault="00C766D8" w:rsidP="00FB4D1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  <w:t>Код (по классификатору)</w:t>
            </w:r>
          </w:p>
        </w:tc>
        <w:tc>
          <w:tcPr>
            <w:tcW w:w="2174" w:type="dxa"/>
            <w:vAlign w:val="center"/>
          </w:tcPr>
          <w:p w:rsidR="00C766D8" w:rsidRPr="005A76CE" w:rsidRDefault="00C766D8" w:rsidP="00FB4D1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  <w:t>Наименование вида разрешенного использования земельного участка (по классификатору)</w:t>
            </w:r>
          </w:p>
        </w:tc>
        <w:tc>
          <w:tcPr>
            <w:tcW w:w="5400" w:type="dxa"/>
            <w:vAlign w:val="center"/>
          </w:tcPr>
          <w:p w:rsidR="00C766D8" w:rsidRPr="005A76CE" w:rsidRDefault="00C766D8" w:rsidP="00FB4D1B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  <w:t>Параметры разрешенного использования</w:t>
            </w:r>
          </w:p>
        </w:tc>
        <w:tc>
          <w:tcPr>
            <w:tcW w:w="4418" w:type="dxa"/>
            <w:vAlign w:val="center"/>
          </w:tcPr>
          <w:p w:rsidR="00C766D8" w:rsidRPr="002C1221" w:rsidRDefault="00C766D8" w:rsidP="00FB4D1B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Ограничения использования земельных учас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t>ков  и объектов капитального строительства.</w:t>
            </w:r>
            <w:r w:rsidRPr="002C1221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766D8" w:rsidRPr="002C1221">
        <w:trPr>
          <w:cantSplit/>
          <w:jc w:val="center"/>
        </w:trPr>
        <w:tc>
          <w:tcPr>
            <w:tcW w:w="1908" w:type="dxa"/>
            <w:vAlign w:val="center"/>
          </w:tcPr>
          <w:p w:rsidR="00C766D8" w:rsidRPr="005A76CE" w:rsidRDefault="00C766D8" w:rsidP="00FB4D1B">
            <w:pPr>
              <w:pStyle w:val="41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  <w:t>Основной</w:t>
            </w:r>
          </w:p>
        </w:tc>
        <w:tc>
          <w:tcPr>
            <w:tcW w:w="886" w:type="dxa"/>
            <w:vAlign w:val="center"/>
          </w:tcPr>
          <w:p w:rsidR="00C766D8" w:rsidRPr="002C1221" w:rsidRDefault="00C766D8" w:rsidP="00FB4D1B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12.2</w:t>
            </w:r>
          </w:p>
        </w:tc>
        <w:tc>
          <w:tcPr>
            <w:tcW w:w="2174" w:type="dxa"/>
            <w:vAlign w:val="center"/>
          </w:tcPr>
          <w:p w:rsidR="00C766D8" w:rsidRPr="002C1221" w:rsidRDefault="00C766D8" w:rsidP="00FB4D1B">
            <w:pPr>
              <w:widowControl w:val="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Специальная деятел</w:t>
            </w:r>
            <w:r w:rsidRPr="002C1221">
              <w:rPr>
                <w:sz w:val="20"/>
                <w:szCs w:val="20"/>
              </w:rPr>
              <w:t>ь</w:t>
            </w:r>
            <w:r w:rsidRPr="002C1221">
              <w:rPr>
                <w:sz w:val="20"/>
                <w:szCs w:val="20"/>
              </w:rPr>
              <w:t>ность</w:t>
            </w:r>
          </w:p>
        </w:tc>
        <w:tc>
          <w:tcPr>
            <w:tcW w:w="5400" w:type="dxa"/>
            <w:vAlign w:val="center"/>
          </w:tcPr>
          <w:p w:rsidR="00C766D8" w:rsidRPr="002C1221" w:rsidRDefault="00C766D8" w:rsidP="00FB4D1B">
            <w:pPr>
              <w:pStyle w:val="a8"/>
              <w:widowControl w:val="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площадь земельных участков 0,06 га, </w:t>
            </w:r>
          </w:p>
          <w:p w:rsidR="00C766D8" w:rsidRPr="002C1221" w:rsidRDefault="00C766D8" w:rsidP="00FB4D1B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Этажность – 1 этаж.</w:t>
            </w:r>
          </w:p>
          <w:p w:rsidR="00C766D8" w:rsidRPr="002C1221" w:rsidRDefault="00C766D8" w:rsidP="00FB4D1B">
            <w:pPr>
              <w:pStyle w:val="a8"/>
              <w:widowControl w:val="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Минимальный отступ от границ земельного участка 3 м.</w:t>
            </w:r>
          </w:p>
          <w:p w:rsidR="00C766D8" w:rsidRPr="002C1221" w:rsidRDefault="00C766D8" w:rsidP="00FB4D1B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Максимальные процент застройки 50%.</w:t>
            </w:r>
          </w:p>
          <w:p w:rsidR="00C766D8" w:rsidRPr="002C1221" w:rsidRDefault="00C766D8" w:rsidP="00FB4D1B">
            <w:pPr>
              <w:pStyle w:val="a8"/>
              <w:widowControl w:val="0"/>
              <w:ind w:firstLine="142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418" w:type="dxa"/>
            <w:vAlign w:val="center"/>
          </w:tcPr>
          <w:p w:rsidR="00C766D8" w:rsidRPr="002C1221" w:rsidRDefault="00C766D8" w:rsidP="00FB4D1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Территория после консервации скотомогил</w:t>
            </w:r>
            <w:r w:rsidRPr="002C1221">
              <w:rPr>
                <w:sz w:val="20"/>
                <w:szCs w:val="20"/>
              </w:rPr>
              <w:t>ь</w:t>
            </w:r>
            <w:r w:rsidRPr="002C1221">
              <w:rPr>
                <w:sz w:val="20"/>
                <w:szCs w:val="20"/>
              </w:rPr>
              <w:t>ника сохраняет СЗЗ  и не может быть использ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вана в хозяйственной деятельности.</w:t>
            </w:r>
          </w:p>
          <w:p w:rsidR="00C766D8" w:rsidRPr="002C1221" w:rsidRDefault="00C766D8" w:rsidP="00FB4D1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Территория после закрытия полигона комм</w:t>
            </w:r>
            <w:r w:rsidRPr="002C1221">
              <w:rPr>
                <w:sz w:val="20"/>
                <w:szCs w:val="20"/>
              </w:rPr>
              <w:t>у</w:t>
            </w:r>
            <w:r w:rsidRPr="002C1221">
              <w:rPr>
                <w:sz w:val="20"/>
                <w:szCs w:val="20"/>
              </w:rPr>
              <w:t>нальных отходов подлежит рекультивации. И</w:t>
            </w:r>
            <w:r w:rsidRPr="002C1221">
              <w:rPr>
                <w:sz w:val="20"/>
                <w:szCs w:val="20"/>
              </w:rPr>
              <w:t>с</w:t>
            </w:r>
            <w:r w:rsidRPr="002C1221">
              <w:rPr>
                <w:sz w:val="20"/>
                <w:szCs w:val="20"/>
              </w:rPr>
              <w:t>пользование такого земельного участка для х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зяйственных целей возможно только после п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лучения соответствующего санитарно-эпидемиологического заключения в соответс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t>вии с действующим законодательством.</w:t>
            </w:r>
          </w:p>
        </w:tc>
      </w:tr>
      <w:tr w:rsidR="007D7AE2" w:rsidRPr="002C1221">
        <w:trPr>
          <w:cantSplit/>
          <w:jc w:val="center"/>
        </w:trPr>
        <w:tc>
          <w:tcPr>
            <w:tcW w:w="1908" w:type="dxa"/>
            <w:vAlign w:val="center"/>
          </w:tcPr>
          <w:p w:rsidR="007D7AE2" w:rsidRPr="005A76CE" w:rsidRDefault="007D7AE2" w:rsidP="00FB4D1B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  <w:t>Вспомогательный</w:t>
            </w:r>
          </w:p>
        </w:tc>
        <w:tc>
          <w:tcPr>
            <w:tcW w:w="886" w:type="dxa"/>
            <w:vAlign w:val="center"/>
          </w:tcPr>
          <w:p w:rsidR="007D7AE2" w:rsidRPr="002C1221" w:rsidRDefault="007D7AE2" w:rsidP="007D7AE2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3.1.1</w:t>
            </w:r>
          </w:p>
        </w:tc>
        <w:tc>
          <w:tcPr>
            <w:tcW w:w="2174" w:type="dxa"/>
            <w:vAlign w:val="center"/>
          </w:tcPr>
          <w:p w:rsidR="007D7AE2" w:rsidRPr="002C1221" w:rsidRDefault="007D7AE2" w:rsidP="007D7AE2">
            <w:pPr>
              <w:widowControl w:val="0"/>
              <w:rPr>
                <w:b/>
                <w:bCs/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Предоставление ко</w:t>
            </w:r>
            <w:r w:rsidRPr="002C1221">
              <w:rPr>
                <w:sz w:val="20"/>
                <w:szCs w:val="20"/>
              </w:rPr>
              <w:t>м</w:t>
            </w:r>
            <w:r w:rsidRPr="002C1221">
              <w:rPr>
                <w:sz w:val="20"/>
                <w:szCs w:val="20"/>
              </w:rPr>
              <w:t xml:space="preserve">мунальных услуг 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(в части инженерных коммуникаций, кроме сетей хозяйственно-питьевого водосна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б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жения)</w:t>
            </w:r>
          </w:p>
        </w:tc>
        <w:tc>
          <w:tcPr>
            <w:tcW w:w="5400" w:type="dxa"/>
            <w:vAlign w:val="center"/>
          </w:tcPr>
          <w:p w:rsidR="00376DA5" w:rsidRPr="002C1221" w:rsidRDefault="00376DA5" w:rsidP="00376DA5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 площадь земельного участка – 0,01 га. </w:t>
            </w:r>
          </w:p>
          <w:p w:rsidR="007D7AE2" w:rsidRPr="005A76CE" w:rsidRDefault="00376DA5" w:rsidP="00376DA5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Предельная высота объекта - 10 метров.</w:t>
            </w:r>
          </w:p>
        </w:tc>
        <w:tc>
          <w:tcPr>
            <w:tcW w:w="4418" w:type="dxa"/>
            <w:vAlign w:val="center"/>
          </w:tcPr>
          <w:p w:rsidR="007D7AE2" w:rsidRPr="002C1221" w:rsidRDefault="007D7AE2" w:rsidP="00FB4D1B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</w:t>
            </w:r>
          </w:p>
        </w:tc>
      </w:tr>
      <w:tr w:rsidR="007D7AE2" w:rsidRPr="002C1221">
        <w:trPr>
          <w:cantSplit/>
          <w:jc w:val="center"/>
        </w:trPr>
        <w:tc>
          <w:tcPr>
            <w:tcW w:w="1908" w:type="dxa"/>
            <w:vAlign w:val="center"/>
          </w:tcPr>
          <w:p w:rsidR="007D7AE2" w:rsidRPr="005A76CE" w:rsidRDefault="007D7AE2" w:rsidP="00FB4D1B">
            <w:pPr>
              <w:pStyle w:val="41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  <w:lastRenderedPageBreak/>
              <w:t>Условно разрешенный</w:t>
            </w:r>
          </w:p>
        </w:tc>
        <w:tc>
          <w:tcPr>
            <w:tcW w:w="886" w:type="dxa"/>
            <w:vAlign w:val="center"/>
          </w:tcPr>
          <w:p w:rsidR="007D7AE2" w:rsidRPr="002C1221" w:rsidRDefault="007D7AE2" w:rsidP="007D7AE2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3.1.1</w:t>
            </w:r>
          </w:p>
        </w:tc>
        <w:tc>
          <w:tcPr>
            <w:tcW w:w="2174" w:type="dxa"/>
            <w:vAlign w:val="center"/>
          </w:tcPr>
          <w:p w:rsidR="007D7AE2" w:rsidRPr="002C1221" w:rsidRDefault="007D7AE2" w:rsidP="007D7AE2">
            <w:pPr>
              <w:widowControl w:val="0"/>
              <w:rPr>
                <w:b/>
                <w:bCs/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Предоставление ко</w:t>
            </w:r>
            <w:r w:rsidRPr="002C1221">
              <w:rPr>
                <w:sz w:val="20"/>
                <w:szCs w:val="20"/>
              </w:rPr>
              <w:t>м</w:t>
            </w:r>
            <w:r w:rsidRPr="002C1221">
              <w:rPr>
                <w:sz w:val="20"/>
                <w:szCs w:val="20"/>
              </w:rPr>
              <w:t xml:space="preserve">мунальных услуг 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(в части инженерных коммуникаций, кроме сетей хозяйственно-питьевого водосна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б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жения)</w:t>
            </w:r>
          </w:p>
        </w:tc>
        <w:tc>
          <w:tcPr>
            <w:tcW w:w="5400" w:type="dxa"/>
            <w:vAlign w:val="center"/>
          </w:tcPr>
          <w:p w:rsidR="00376DA5" w:rsidRPr="002C1221" w:rsidRDefault="00376DA5" w:rsidP="00376DA5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 площадь земельного участка – 0,01 га. </w:t>
            </w:r>
          </w:p>
          <w:p w:rsidR="007D7AE2" w:rsidRPr="005A76CE" w:rsidRDefault="00376DA5" w:rsidP="00376DA5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Предельная высота объекта - 10 метров.</w:t>
            </w:r>
          </w:p>
        </w:tc>
        <w:tc>
          <w:tcPr>
            <w:tcW w:w="4418" w:type="dxa"/>
            <w:vAlign w:val="center"/>
          </w:tcPr>
          <w:p w:rsidR="007D7AE2" w:rsidRPr="002C1221" w:rsidRDefault="007D7AE2" w:rsidP="00FB4D1B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</w:t>
            </w:r>
          </w:p>
        </w:tc>
      </w:tr>
    </w:tbl>
    <w:p w:rsidR="00C766D8" w:rsidRPr="002C1221" w:rsidRDefault="00AA4939" w:rsidP="00141C70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2C1221">
        <w:t>3</w:t>
      </w:r>
      <w:r w:rsidR="00C766D8" w:rsidRPr="002C1221">
        <w:t xml:space="preserve">. </w:t>
      </w:r>
      <w:r w:rsidR="00C766D8" w:rsidRPr="002C1221">
        <w:rPr>
          <w:i/>
          <w:iCs/>
        </w:rPr>
        <w:t>Зона озеленен</w:t>
      </w:r>
      <w:r w:rsidRPr="002C1221">
        <w:rPr>
          <w:i/>
          <w:iCs/>
        </w:rPr>
        <w:t>ных территорий</w:t>
      </w:r>
      <w:r w:rsidR="00C766D8" w:rsidRPr="002C1221">
        <w:rPr>
          <w:i/>
          <w:iCs/>
        </w:rPr>
        <w:t xml:space="preserve"> специального назначения (код зоны – </w:t>
      </w:r>
      <w:r w:rsidRPr="002C1221">
        <w:rPr>
          <w:i/>
          <w:iCs/>
        </w:rPr>
        <w:t>СН-3</w:t>
      </w:r>
      <w:r w:rsidR="00C766D8" w:rsidRPr="002C1221">
        <w:rPr>
          <w:i/>
          <w:iCs/>
        </w:rPr>
        <w:t>)</w:t>
      </w:r>
      <w:r w:rsidR="00C766D8" w:rsidRPr="002C1221">
        <w:t xml:space="preserve"> выделена для обеспечения правовых условий формир</w:t>
      </w:r>
      <w:r w:rsidR="00C766D8" w:rsidRPr="002C1221">
        <w:t>о</w:t>
      </w:r>
      <w:r w:rsidR="00C766D8" w:rsidRPr="002C1221">
        <w:t>вания зон озеленения санитарно-защитных зон и ветрозащитных полос.</w:t>
      </w:r>
    </w:p>
    <w:p w:rsidR="00C766D8" w:rsidRPr="002C1221" w:rsidRDefault="00C766D8" w:rsidP="00141C70">
      <w:pPr>
        <w:pStyle w:val="27"/>
        <w:widowControl w:val="0"/>
        <w:spacing w:before="100" w:beforeAutospacing="1" w:after="120"/>
        <w:ind w:left="930"/>
        <w:jc w:val="right"/>
        <w:rPr>
          <w:spacing w:val="-13"/>
        </w:rPr>
      </w:pPr>
      <w:r w:rsidRPr="002C1221">
        <w:rPr>
          <w:spacing w:val="-13"/>
        </w:rPr>
        <w:t>Таблица 1</w:t>
      </w:r>
      <w:r w:rsidR="00AA4939" w:rsidRPr="002C1221">
        <w:rPr>
          <w:spacing w:val="-13"/>
        </w:rPr>
        <w:t>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886"/>
        <w:gridCol w:w="2174"/>
        <w:gridCol w:w="5400"/>
        <w:gridCol w:w="4418"/>
      </w:tblGrid>
      <w:tr w:rsidR="00C766D8" w:rsidRPr="002C1221" w:rsidTr="00DF6553">
        <w:trPr>
          <w:cantSplit/>
          <w:jc w:val="center"/>
        </w:trPr>
        <w:tc>
          <w:tcPr>
            <w:tcW w:w="1908" w:type="dxa"/>
            <w:vAlign w:val="center"/>
          </w:tcPr>
          <w:p w:rsidR="00C766D8" w:rsidRPr="005A76CE" w:rsidRDefault="00C766D8" w:rsidP="00141C70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Вид разрешенного использования</w:t>
            </w:r>
          </w:p>
        </w:tc>
        <w:tc>
          <w:tcPr>
            <w:tcW w:w="886" w:type="dxa"/>
            <w:vAlign w:val="center"/>
          </w:tcPr>
          <w:p w:rsidR="00C766D8" w:rsidRPr="005A76CE" w:rsidRDefault="00C766D8" w:rsidP="00141C70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Код (по кла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с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сиф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и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катору)</w:t>
            </w:r>
          </w:p>
        </w:tc>
        <w:tc>
          <w:tcPr>
            <w:tcW w:w="2174" w:type="dxa"/>
            <w:vAlign w:val="center"/>
          </w:tcPr>
          <w:p w:rsidR="00C766D8" w:rsidRPr="005A76CE" w:rsidRDefault="00C766D8" w:rsidP="00141C70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Наименование вида разрешенного испол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ь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зования земельного участка (по классиф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и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катору)</w:t>
            </w:r>
          </w:p>
        </w:tc>
        <w:tc>
          <w:tcPr>
            <w:tcW w:w="5400" w:type="dxa"/>
            <w:vAlign w:val="center"/>
          </w:tcPr>
          <w:p w:rsidR="00C766D8" w:rsidRPr="005A76CE" w:rsidRDefault="00C766D8" w:rsidP="00141C70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Параметры разрешенного использования</w:t>
            </w:r>
          </w:p>
        </w:tc>
        <w:tc>
          <w:tcPr>
            <w:tcW w:w="4418" w:type="dxa"/>
            <w:vAlign w:val="center"/>
          </w:tcPr>
          <w:p w:rsidR="00C766D8" w:rsidRPr="002C1221" w:rsidRDefault="00C766D8" w:rsidP="00141C70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Ограничения использования земельных учас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t>ков  и объектов капитального строительства.</w:t>
            </w:r>
            <w:r w:rsidRPr="002C1221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F77376" w:rsidRPr="002C1221" w:rsidTr="00DF6553">
        <w:trPr>
          <w:cantSplit/>
          <w:jc w:val="center"/>
        </w:trPr>
        <w:tc>
          <w:tcPr>
            <w:tcW w:w="1908" w:type="dxa"/>
            <w:vMerge w:val="restart"/>
            <w:vAlign w:val="center"/>
          </w:tcPr>
          <w:p w:rsidR="00F77376" w:rsidRPr="005A76CE" w:rsidRDefault="00F77376" w:rsidP="00141C70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Основной</w:t>
            </w:r>
          </w:p>
        </w:tc>
        <w:tc>
          <w:tcPr>
            <w:tcW w:w="886" w:type="dxa"/>
            <w:vAlign w:val="center"/>
          </w:tcPr>
          <w:p w:rsidR="00F77376" w:rsidRPr="002C1221" w:rsidRDefault="00F77376" w:rsidP="00141C70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12.0</w:t>
            </w:r>
          </w:p>
        </w:tc>
        <w:tc>
          <w:tcPr>
            <w:tcW w:w="2174" w:type="dxa"/>
            <w:vAlign w:val="center"/>
          </w:tcPr>
          <w:p w:rsidR="00F77376" w:rsidRPr="002C1221" w:rsidRDefault="00F77376" w:rsidP="00141C70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5400" w:type="dxa"/>
            <w:vAlign w:val="center"/>
          </w:tcPr>
          <w:p w:rsidR="00F77376" w:rsidRPr="002C1221" w:rsidRDefault="00F77376" w:rsidP="00141C70">
            <w:pPr>
              <w:widowControl w:val="0"/>
              <w:ind w:firstLine="2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418" w:type="dxa"/>
            <w:vAlign w:val="center"/>
          </w:tcPr>
          <w:p w:rsidR="00F77376" w:rsidRPr="002C1221" w:rsidRDefault="00F77376" w:rsidP="00141C70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Использование ЗУ определяется органами м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стного самоуправления в соответствии с дейс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t>вующим законодательством.</w:t>
            </w:r>
          </w:p>
        </w:tc>
      </w:tr>
      <w:tr w:rsidR="00F77376" w:rsidRPr="002C1221" w:rsidTr="00DF6553">
        <w:trPr>
          <w:cantSplit/>
          <w:jc w:val="center"/>
        </w:trPr>
        <w:tc>
          <w:tcPr>
            <w:tcW w:w="1908" w:type="dxa"/>
            <w:vMerge/>
            <w:vAlign w:val="center"/>
          </w:tcPr>
          <w:p w:rsidR="00F77376" w:rsidRPr="005A76CE" w:rsidRDefault="00F77376" w:rsidP="00141C70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</w:pPr>
          </w:p>
        </w:tc>
        <w:tc>
          <w:tcPr>
            <w:tcW w:w="886" w:type="dxa"/>
            <w:vAlign w:val="center"/>
          </w:tcPr>
          <w:p w:rsidR="00F77376" w:rsidRPr="002C1221" w:rsidRDefault="00F77376" w:rsidP="00141C70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12.3</w:t>
            </w:r>
          </w:p>
        </w:tc>
        <w:tc>
          <w:tcPr>
            <w:tcW w:w="2174" w:type="dxa"/>
            <w:vAlign w:val="center"/>
          </w:tcPr>
          <w:p w:rsidR="00F77376" w:rsidRPr="002C1221" w:rsidRDefault="00F77376" w:rsidP="00141C70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Запас</w:t>
            </w:r>
          </w:p>
        </w:tc>
        <w:tc>
          <w:tcPr>
            <w:tcW w:w="5400" w:type="dxa"/>
            <w:vAlign w:val="center"/>
          </w:tcPr>
          <w:p w:rsidR="00F77376" w:rsidRPr="002C1221" w:rsidRDefault="00F77376" w:rsidP="00141C70">
            <w:pPr>
              <w:widowControl w:val="0"/>
              <w:ind w:firstLine="20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418" w:type="dxa"/>
            <w:vAlign w:val="center"/>
          </w:tcPr>
          <w:p w:rsidR="00F77376" w:rsidRPr="002C1221" w:rsidRDefault="00F77376" w:rsidP="00141C70">
            <w:pPr>
              <w:widowControl w:val="0"/>
              <w:ind w:firstLine="142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Без права возведения объе</w:t>
            </w:r>
            <w:r w:rsidRPr="002C1221">
              <w:rPr>
                <w:sz w:val="20"/>
                <w:szCs w:val="20"/>
              </w:rPr>
              <w:t>к</w:t>
            </w:r>
            <w:r w:rsidRPr="002C1221">
              <w:rPr>
                <w:sz w:val="20"/>
                <w:szCs w:val="20"/>
              </w:rPr>
              <w:t>тов капитального строител</w:t>
            </w:r>
            <w:r w:rsidRPr="002C1221">
              <w:rPr>
                <w:sz w:val="20"/>
                <w:szCs w:val="20"/>
              </w:rPr>
              <w:t>ь</w:t>
            </w:r>
            <w:r w:rsidRPr="002C1221">
              <w:rPr>
                <w:sz w:val="20"/>
                <w:szCs w:val="20"/>
              </w:rPr>
              <w:t>ства.</w:t>
            </w:r>
          </w:p>
        </w:tc>
      </w:tr>
      <w:tr w:rsidR="00C766D8" w:rsidRPr="002C1221" w:rsidTr="00DF6553">
        <w:trPr>
          <w:cantSplit/>
          <w:jc w:val="center"/>
        </w:trPr>
        <w:tc>
          <w:tcPr>
            <w:tcW w:w="1908" w:type="dxa"/>
            <w:vAlign w:val="center"/>
          </w:tcPr>
          <w:p w:rsidR="00C766D8" w:rsidRPr="005A76CE" w:rsidRDefault="00C766D8" w:rsidP="00141C70">
            <w:pPr>
              <w:pStyle w:val="41"/>
              <w:shd w:val="clear" w:color="auto" w:fill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Вспомогательный</w:t>
            </w:r>
          </w:p>
        </w:tc>
        <w:tc>
          <w:tcPr>
            <w:tcW w:w="886" w:type="dxa"/>
            <w:vAlign w:val="center"/>
          </w:tcPr>
          <w:p w:rsidR="00C766D8" w:rsidRPr="002C1221" w:rsidRDefault="00C766D8" w:rsidP="00141C7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74" w:type="dxa"/>
            <w:vAlign w:val="center"/>
          </w:tcPr>
          <w:p w:rsidR="00C766D8" w:rsidRPr="002C1221" w:rsidRDefault="00ED4191" w:rsidP="00141C70">
            <w:pPr>
              <w:widowControl w:val="0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Не </w:t>
            </w:r>
            <w:proofErr w:type="gramStart"/>
            <w:r w:rsidRPr="002C1221">
              <w:rPr>
                <w:sz w:val="20"/>
                <w:szCs w:val="20"/>
              </w:rPr>
              <w:t>установлен</w:t>
            </w:r>
            <w:proofErr w:type="gramEnd"/>
          </w:p>
        </w:tc>
        <w:tc>
          <w:tcPr>
            <w:tcW w:w="5400" w:type="dxa"/>
            <w:vAlign w:val="center"/>
          </w:tcPr>
          <w:p w:rsidR="00C766D8" w:rsidRPr="005A76CE" w:rsidRDefault="00ED4191" w:rsidP="00141C70">
            <w:pPr>
              <w:pStyle w:val="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418" w:type="dxa"/>
            <w:vAlign w:val="center"/>
          </w:tcPr>
          <w:p w:rsidR="00C766D8" w:rsidRPr="002C1221" w:rsidRDefault="00ED4191" w:rsidP="00141C70">
            <w:pPr>
              <w:widowControl w:val="0"/>
              <w:ind w:firstLine="142"/>
              <w:jc w:val="center"/>
              <w:rPr>
                <w:iCs/>
                <w:sz w:val="20"/>
                <w:szCs w:val="20"/>
              </w:rPr>
            </w:pPr>
            <w:r w:rsidRPr="002C1221">
              <w:rPr>
                <w:iCs/>
                <w:sz w:val="20"/>
                <w:szCs w:val="20"/>
              </w:rPr>
              <w:t>-</w:t>
            </w:r>
          </w:p>
        </w:tc>
      </w:tr>
      <w:tr w:rsidR="00376DA5" w:rsidRPr="002C1221" w:rsidTr="00DF6553">
        <w:trPr>
          <w:cantSplit/>
          <w:jc w:val="center"/>
        </w:trPr>
        <w:tc>
          <w:tcPr>
            <w:tcW w:w="1908" w:type="dxa"/>
            <w:vAlign w:val="center"/>
          </w:tcPr>
          <w:p w:rsidR="00376DA5" w:rsidRPr="005A76CE" w:rsidRDefault="00376DA5" w:rsidP="00141C70">
            <w:pPr>
              <w:pStyle w:val="41"/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Условно разр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е</w:t>
            </w: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ru-RU"/>
              </w:rPr>
              <w:t>шенный</w:t>
            </w:r>
          </w:p>
        </w:tc>
        <w:tc>
          <w:tcPr>
            <w:tcW w:w="886" w:type="dxa"/>
            <w:vAlign w:val="center"/>
          </w:tcPr>
          <w:p w:rsidR="00376DA5" w:rsidRPr="002C1221" w:rsidRDefault="00376DA5" w:rsidP="001F0CE2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3.1.1</w:t>
            </w:r>
          </w:p>
        </w:tc>
        <w:tc>
          <w:tcPr>
            <w:tcW w:w="2174" w:type="dxa"/>
            <w:vAlign w:val="center"/>
          </w:tcPr>
          <w:p w:rsidR="00376DA5" w:rsidRPr="002C1221" w:rsidRDefault="00376DA5" w:rsidP="00376DA5">
            <w:pPr>
              <w:widowControl w:val="0"/>
              <w:rPr>
                <w:b/>
                <w:bCs/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Предоставление ко</w:t>
            </w:r>
            <w:r w:rsidRPr="002C1221">
              <w:rPr>
                <w:sz w:val="20"/>
                <w:szCs w:val="20"/>
              </w:rPr>
              <w:t>м</w:t>
            </w:r>
            <w:r w:rsidRPr="002C1221">
              <w:rPr>
                <w:sz w:val="20"/>
                <w:szCs w:val="20"/>
              </w:rPr>
              <w:t xml:space="preserve">мунальных услуг </w:t>
            </w:r>
            <w:r w:rsidRPr="002C1221">
              <w:rPr>
                <w:rStyle w:val="50"/>
                <w:b w:val="0"/>
                <w:bCs w:val="0"/>
                <w:i w:val="0"/>
                <w:iCs w:val="0"/>
                <w:sz w:val="20"/>
                <w:szCs w:val="20"/>
                <w:u w:val="none"/>
              </w:rPr>
              <w:t>(в части инженерных коммуникаций)</w:t>
            </w:r>
          </w:p>
        </w:tc>
        <w:tc>
          <w:tcPr>
            <w:tcW w:w="5400" w:type="dxa"/>
            <w:vAlign w:val="center"/>
          </w:tcPr>
          <w:p w:rsidR="00376DA5" w:rsidRPr="002C1221" w:rsidRDefault="00376DA5" w:rsidP="00376DA5">
            <w:pPr>
              <w:pStyle w:val="Default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Минимальная  площадь земельного участка – 0,01 га. </w:t>
            </w:r>
          </w:p>
          <w:p w:rsidR="00376DA5" w:rsidRPr="005A76CE" w:rsidRDefault="00376DA5" w:rsidP="00376DA5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iCs w:val="0"/>
                <w:noProof/>
                <w:sz w:val="20"/>
                <w:szCs w:val="20"/>
                <w:lang w:val="ru-RU" w:eastAsia="ru-RU"/>
              </w:rPr>
            </w:pPr>
            <w:r w:rsidRPr="005A76CE">
              <w:rPr>
                <w:rFonts w:ascii="Times New Roman" w:hAnsi="Times New Roman"/>
                <w:i w:val="0"/>
                <w:iCs w:val="0"/>
                <w:sz w:val="20"/>
                <w:szCs w:val="20"/>
                <w:lang w:val="ru-RU" w:eastAsia="en-US"/>
              </w:rPr>
              <w:t>Предельная высота объекта - 10 метров.</w:t>
            </w:r>
          </w:p>
        </w:tc>
        <w:tc>
          <w:tcPr>
            <w:tcW w:w="4418" w:type="dxa"/>
            <w:vAlign w:val="center"/>
          </w:tcPr>
          <w:p w:rsidR="00376DA5" w:rsidRPr="002C1221" w:rsidRDefault="00376DA5" w:rsidP="00141C70">
            <w:pPr>
              <w:widowControl w:val="0"/>
              <w:ind w:firstLine="142"/>
              <w:jc w:val="both"/>
              <w:rPr>
                <w:i/>
                <w:iCs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Требуется соблюдение режима ограничения в пределах охранных зон объектов инженерной инфраструктуры</w:t>
            </w:r>
          </w:p>
        </w:tc>
      </w:tr>
    </w:tbl>
    <w:p w:rsidR="00C766D8" w:rsidRPr="002C1221" w:rsidRDefault="00C766D8" w:rsidP="00141C70">
      <w:pPr>
        <w:widowControl w:val="0"/>
        <w:spacing w:before="100" w:beforeAutospacing="1" w:after="100" w:afterAutospacing="1"/>
        <w:ind w:firstLine="709"/>
        <w:jc w:val="center"/>
        <w:outlineLvl w:val="2"/>
        <w:rPr>
          <w:b/>
          <w:bCs/>
        </w:rPr>
      </w:pPr>
      <w:bookmarkStart w:id="509" w:name="_Toc84805227"/>
      <w:r w:rsidRPr="002C1221">
        <w:rPr>
          <w:b/>
          <w:bCs/>
        </w:rPr>
        <w:t>Статья 4</w:t>
      </w:r>
      <w:r w:rsidR="00AA4939" w:rsidRPr="002C1221">
        <w:rPr>
          <w:b/>
          <w:bCs/>
        </w:rPr>
        <w:t>5</w:t>
      </w:r>
      <w:r w:rsidRPr="002C1221">
        <w:rPr>
          <w:b/>
          <w:bCs/>
        </w:rPr>
        <w:t xml:space="preserve">. Территории, для которых градостроительные регламенты не устанавливаются. Земельные участки,  на которые градостроительные регламенты </w:t>
      </w:r>
      <w:bookmarkEnd w:id="504"/>
      <w:bookmarkEnd w:id="505"/>
      <w:bookmarkEnd w:id="506"/>
      <w:bookmarkEnd w:id="507"/>
      <w:r w:rsidRPr="002C1221">
        <w:rPr>
          <w:b/>
          <w:bCs/>
        </w:rPr>
        <w:t>не распространяются</w:t>
      </w:r>
      <w:bookmarkEnd w:id="508"/>
      <w:bookmarkEnd w:id="509"/>
    </w:p>
    <w:p w:rsidR="00C766D8" w:rsidRPr="002C1221" w:rsidRDefault="00C766D8" w:rsidP="00141C70">
      <w:pPr>
        <w:pStyle w:val="a8"/>
        <w:widowControl w:val="0"/>
        <w:ind w:firstLine="720"/>
        <w:jc w:val="both"/>
      </w:pPr>
      <w:r w:rsidRPr="002C1221">
        <w:t>1.</w:t>
      </w:r>
      <w:r w:rsidRPr="002C1221">
        <w:rPr>
          <w:i/>
          <w:iCs/>
        </w:rPr>
        <w:t xml:space="preserve"> Земли лесного фонда </w:t>
      </w:r>
      <w:r w:rsidRPr="002C1221">
        <w:t xml:space="preserve">включают лесные земли (земли, покрытые лесной растительностью и не покрытые ею, но предназначенные для ее восстановления, - вырубки, гари, редины, прогалины и другие) и предназначенные для ведения лесного хозяйства нелесные земли </w:t>
      </w:r>
      <w:r w:rsidRPr="002C1221">
        <w:lastRenderedPageBreak/>
        <w:t>(просеки, дороги, болота и другие).</w:t>
      </w:r>
    </w:p>
    <w:p w:rsidR="00C766D8" w:rsidRPr="002C1221" w:rsidRDefault="00C766D8" w:rsidP="001E37FF">
      <w:pPr>
        <w:pStyle w:val="a8"/>
        <w:ind w:firstLine="720"/>
        <w:jc w:val="both"/>
      </w:pPr>
      <w:r w:rsidRPr="002C1221">
        <w:t xml:space="preserve">2. </w:t>
      </w:r>
      <w:r w:rsidRPr="002C1221">
        <w:rPr>
          <w:i/>
          <w:iCs/>
        </w:rPr>
        <w:t>Сельскохозяйственные угодья в составе земель сельскохозяйственного назначения</w:t>
      </w:r>
      <w:r w:rsidRPr="002C1221">
        <w:t>.</w:t>
      </w:r>
    </w:p>
    <w:p w:rsidR="00C766D8" w:rsidRPr="002C1221" w:rsidRDefault="00C766D8" w:rsidP="001E37FF">
      <w:pPr>
        <w:pStyle w:val="a8"/>
        <w:ind w:firstLine="720"/>
        <w:jc w:val="both"/>
      </w:pPr>
      <w:r w:rsidRPr="002C1221">
        <w:t xml:space="preserve">3. </w:t>
      </w:r>
      <w:r w:rsidRPr="002C1221">
        <w:rPr>
          <w:i/>
          <w:iCs/>
        </w:rPr>
        <w:t xml:space="preserve">Улично-дорожная сеть </w:t>
      </w:r>
      <w:r w:rsidRPr="002C1221">
        <w:rPr>
          <w:b/>
          <w:bCs/>
        </w:rPr>
        <w:t>-</w:t>
      </w:r>
      <w:r w:rsidRPr="002C1221">
        <w:t xml:space="preserve"> размещение объектов улично-дорожной сети (территория общего пользования).</w:t>
      </w:r>
    </w:p>
    <w:p w:rsidR="00C766D8" w:rsidRPr="002C1221" w:rsidRDefault="00C766D8" w:rsidP="001E37FF">
      <w:pPr>
        <w:pStyle w:val="a8"/>
        <w:ind w:firstLine="720"/>
        <w:jc w:val="both"/>
      </w:pPr>
      <w:r w:rsidRPr="002C1221">
        <w:t>4. Разрешенные виды использования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РФ. Использование земельных участков в пределах улично-дорожной сети (в границах красных линий) определяется органами местного самоуправления в соответствии с действующим зак</w:t>
      </w:r>
      <w:r w:rsidRPr="002C1221">
        <w:t>о</w:t>
      </w:r>
      <w:r w:rsidRPr="002C1221">
        <w:t>нодательством.</w:t>
      </w:r>
    </w:p>
    <w:p w:rsidR="00C766D8" w:rsidRPr="002C1221" w:rsidRDefault="00C766D8">
      <w:pPr>
        <w:spacing w:after="200" w:line="276" w:lineRule="auto"/>
      </w:pPr>
    </w:p>
    <w:p w:rsidR="00C766D8" w:rsidRPr="002C1221" w:rsidRDefault="00C766D8" w:rsidP="001E37FF">
      <w:pPr>
        <w:pStyle w:val="a8"/>
        <w:ind w:firstLine="720"/>
        <w:jc w:val="both"/>
        <w:sectPr w:rsidR="00C766D8" w:rsidRPr="002C1221" w:rsidSect="00615E5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766D8" w:rsidRPr="002C1221" w:rsidRDefault="00C766D8" w:rsidP="00DF4F65">
      <w:pPr>
        <w:spacing w:before="100" w:beforeAutospacing="1" w:after="100" w:afterAutospacing="1"/>
        <w:jc w:val="center"/>
        <w:outlineLvl w:val="1"/>
        <w:rPr>
          <w:b/>
          <w:bCs/>
        </w:rPr>
      </w:pPr>
      <w:bookmarkStart w:id="510" w:name="_Toc392516696"/>
      <w:bookmarkStart w:id="511" w:name="_Toc400454243"/>
      <w:bookmarkStart w:id="512" w:name="_Toc410315221"/>
      <w:bookmarkStart w:id="513" w:name="_Toc84805228"/>
      <w:r w:rsidRPr="002C1221">
        <w:rPr>
          <w:b/>
          <w:bCs/>
          <w:color w:val="000000"/>
        </w:rPr>
        <w:lastRenderedPageBreak/>
        <w:t>Глава 1</w:t>
      </w:r>
      <w:r w:rsidR="00AA4939" w:rsidRPr="002C1221">
        <w:rPr>
          <w:b/>
          <w:bCs/>
          <w:color w:val="000000"/>
        </w:rPr>
        <w:t>2</w:t>
      </w:r>
      <w:r w:rsidRPr="002C1221">
        <w:rPr>
          <w:b/>
          <w:bCs/>
          <w:color w:val="000000"/>
        </w:rPr>
        <w:t>. Градостроительные ограничения и особые условия использования терр</w:t>
      </w:r>
      <w:r w:rsidRPr="002C1221">
        <w:rPr>
          <w:b/>
          <w:bCs/>
          <w:color w:val="000000"/>
        </w:rPr>
        <w:t>и</w:t>
      </w:r>
      <w:r w:rsidRPr="002C1221">
        <w:rPr>
          <w:b/>
          <w:bCs/>
          <w:color w:val="000000"/>
        </w:rPr>
        <w:t xml:space="preserve">тории муниципального образования </w:t>
      </w:r>
      <w:proofErr w:type="spellStart"/>
      <w:r w:rsidRPr="002C1221">
        <w:rPr>
          <w:b/>
          <w:bCs/>
          <w:color w:val="000000"/>
        </w:rPr>
        <w:t>Гальбштадтский</w:t>
      </w:r>
      <w:proofErr w:type="spellEnd"/>
      <w:r w:rsidRPr="002C1221">
        <w:rPr>
          <w:b/>
          <w:bCs/>
          <w:color w:val="000000"/>
        </w:rPr>
        <w:t xml:space="preserve"> сельсовет</w:t>
      </w:r>
      <w:bookmarkEnd w:id="510"/>
      <w:bookmarkEnd w:id="511"/>
      <w:bookmarkEnd w:id="512"/>
      <w:bookmarkEnd w:id="513"/>
    </w:p>
    <w:p w:rsidR="00C766D8" w:rsidRPr="002C1221" w:rsidRDefault="00C766D8" w:rsidP="00DF4F65">
      <w:pPr>
        <w:tabs>
          <w:tab w:val="left" w:pos="0"/>
        </w:tabs>
        <w:spacing w:before="100" w:beforeAutospacing="1" w:after="100" w:afterAutospacing="1"/>
        <w:jc w:val="center"/>
        <w:outlineLvl w:val="2"/>
        <w:rPr>
          <w:b/>
          <w:bCs/>
        </w:rPr>
      </w:pPr>
      <w:bookmarkStart w:id="514" w:name="_Toc282347534"/>
      <w:bookmarkStart w:id="515" w:name="_Toc321209574"/>
      <w:bookmarkStart w:id="516" w:name="_Toc339819819"/>
      <w:bookmarkStart w:id="517" w:name="_Toc379293290"/>
      <w:bookmarkStart w:id="518" w:name="_Toc380051158"/>
      <w:bookmarkStart w:id="519" w:name="_Toc380581565"/>
      <w:bookmarkStart w:id="520" w:name="_Toc392516697"/>
      <w:bookmarkStart w:id="521" w:name="_Toc400454244"/>
      <w:bookmarkStart w:id="522" w:name="_Toc410315222"/>
      <w:bookmarkStart w:id="523" w:name="_Toc84805229"/>
      <w:r w:rsidRPr="002C1221">
        <w:rPr>
          <w:b/>
          <w:bCs/>
        </w:rPr>
        <w:t xml:space="preserve">Статья </w:t>
      </w:r>
      <w:r w:rsidR="00AA4939" w:rsidRPr="002C1221">
        <w:rPr>
          <w:b/>
          <w:bCs/>
        </w:rPr>
        <w:t>46</w:t>
      </w:r>
      <w:r w:rsidRPr="002C1221">
        <w:rPr>
          <w:b/>
          <w:bCs/>
        </w:rPr>
        <w:t>. Виды зон градостроительных ограничений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</w:p>
    <w:p w:rsidR="00C766D8" w:rsidRPr="002C1221" w:rsidRDefault="00C766D8" w:rsidP="00DF4F65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r w:rsidRPr="002C1221">
        <w:rPr>
          <w:color w:val="000000"/>
        </w:rPr>
        <w:t>1. Видами зон действия градостроительных ограничений, границы которых от</w:t>
      </w:r>
      <w:r w:rsidRPr="002C1221">
        <w:rPr>
          <w:color w:val="000000"/>
        </w:rPr>
        <w:t>о</w:t>
      </w:r>
      <w:r w:rsidRPr="002C1221">
        <w:rPr>
          <w:color w:val="000000"/>
        </w:rPr>
        <w:t>бражаются на карте градостроительного зонирования муниципального образования, я</w:t>
      </w:r>
      <w:r w:rsidRPr="002C1221">
        <w:rPr>
          <w:color w:val="000000"/>
        </w:rPr>
        <w:t>в</w:t>
      </w:r>
      <w:r w:rsidRPr="002C1221">
        <w:rPr>
          <w:color w:val="000000"/>
        </w:rPr>
        <w:t>ляются:</w:t>
      </w:r>
    </w:p>
    <w:p w:rsidR="00C766D8" w:rsidRPr="002C1221" w:rsidRDefault="00C766D8" w:rsidP="00DF4F65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proofErr w:type="gramStart"/>
      <w:r w:rsidRPr="002C1221">
        <w:rPr>
          <w:color w:val="000000"/>
        </w:rPr>
        <w:t>– зоны с особыми условиями использования территорий (санитарно-защитные з</w:t>
      </w:r>
      <w:r w:rsidRPr="002C1221">
        <w:rPr>
          <w:color w:val="000000"/>
        </w:rPr>
        <w:t>о</w:t>
      </w:r>
      <w:r w:rsidRPr="002C1221">
        <w:rPr>
          <w:color w:val="000000"/>
        </w:rPr>
        <w:t>ны, охранные зоны и зоны влияния объектов инженерной и транспортной инфраструкт</w:t>
      </w:r>
      <w:r w:rsidRPr="002C1221">
        <w:rPr>
          <w:color w:val="000000"/>
        </w:rPr>
        <w:t>у</w:t>
      </w:r>
      <w:r w:rsidRPr="002C1221">
        <w:rPr>
          <w:color w:val="000000"/>
        </w:rPr>
        <w:t>ры и др.), устанавливаемые в соответствии с законодательством Российской Федерации;</w:t>
      </w:r>
      <w:proofErr w:type="gramEnd"/>
    </w:p>
    <w:p w:rsidR="00C766D8" w:rsidRPr="002C1221" w:rsidRDefault="00C766D8" w:rsidP="00DF4F65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r w:rsidRPr="002C1221">
        <w:rPr>
          <w:color w:val="000000"/>
        </w:rPr>
        <w:t>– зоны действия опасных природных или техногенных процессов (затопление, н</w:t>
      </w:r>
      <w:r w:rsidRPr="002C1221">
        <w:rPr>
          <w:color w:val="000000"/>
        </w:rPr>
        <w:t>а</w:t>
      </w:r>
      <w:r w:rsidRPr="002C1221">
        <w:rPr>
          <w:color w:val="000000"/>
        </w:rPr>
        <w:t>рушенные территории, неблагоприятные геологические, гидрогеологические и другие процессы);</w:t>
      </w:r>
    </w:p>
    <w:p w:rsidR="00C766D8" w:rsidRPr="002C1221" w:rsidRDefault="00C766D8" w:rsidP="00DF4F65">
      <w:pPr>
        <w:pStyle w:val="a8"/>
        <w:tabs>
          <w:tab w:val="left" w:pos="720"/>
        </w:tabs>
        <w:ind w:firstLine="720"/>
        <w:jc w:val="both"/>
        <w:rPr>
          <w:color w:val="000000"/>
        </w:rPr>
      </w:pPr>
      <w:r w:rsidRPr="002C1221">
        <w:rPr>
          <w:color w:val="000000"/>
        </w:rPr>
        <w:t>– зоны действия публичных сервитутов.</w:t>
      </w:r>
    </w:p>
    <w:p w:rsidR="00C766D8" w:rsidRPr="002C1221" w:rsidRDefault="00C766D8" w:rsidP="00DF4F65">
      <w:pPr>
        <w:pStyle w:val="a9"/>
        <w:widowControl w:val="0"/>
        <w:tabs>
          <w:tab w:val="left" w:pos="1080"/>
          <w:tab w:val="left" w:pos="1331"/>
        </w:tabs>
        <w:spacing w:after="0"/>
        <w:ind w:firstLine="720"/>
        <w:jc w:val="both"/>
        <w:rPr>
          <w:rStyle w:val="14"/>
          <w:b w:val="0"/>
          <w:bCs w:val="0"/>
        </w:rPr>
      </w:pPr>
      <w:r w:rsidRPr="002C1221">
        <w:rPr>
          <w:rStyle w:val="14"/>
          <w:b w:val="0"/>
          <w:bCs w:val="0"/>
        </w:rPr>
        <w:t>2. Ограничения использования земельных участков и объектов капитального стро</w:t>
      </w:r>
      <w:r w:rsidRPr="002C1221">
        <w:rPr>
          <w:rStyle w:val="14"/>
          <w:b w:val="0"/>
          <w:bCs w:val="0"/>
        </w:rPr>
        <w:t>и</w:t>
      </w:r>
      <w:r w:rsidRPr="002C1221">
        <w:rPr>
          <w:rStyle w:val="14"/>
          <w:b w:val="0"/>
          <w:bCs w:val="0"/>
        </w:rPr>
        <w:t>тельства, расположенных в санитарно-защитных зонах и иных зонах установлены в соотве</w:t>
      </w:r>
      <w:r w:rsidRPr="002C1221">
        <w:rPr>
          <w:rStyle w:val="14"/>
          <w:b w:val="0"/>
          <w:bCs w:val="0"/>
        </w:rPr>
        <w:t>т</w:t>
      </w:r>
      <w:r w:rsidRPr="002C1221">
        <w:rPr>
          <w:rStyle w:val="14"/>
          <w:b w:val="0"/>
          <w:bCs w:val="0"/>
        </w:rPr>
        <w:t>ствии с нормативными правовыми актами (табл. 1</w:t>
      </w:r>
      <w:r w:rsidR="00AA4939" w:rsidRPr="002C1221">
        <w:rPr>
          <w:rStyle w:val="14"/>
          <w:b w:val="0"/>
          <w:bCs w:val="0"/>
        </w:rPr>
        <w:t>1</w:t>
      </w:r>
      <w:r w:rsidRPr="002C1221">
        <w:rPr>
          <w:rStyle w:val="14"/>
          <w:b w:val="0"/>
          <w:bCs w:val="0"/>
        </w:rPr>
        <w:t>).</w:t>
      </w:r>
    </w:p>
    <w:p w:rsidR="00C766D8" w:rsidRPr="002C1221" w:rsidRDefault="00C766D8" w:rsidP="00DF4F65">
      <w:pPr>
        <w:pStyle w:val="a9"/>
        <w:widowControl w:val="0"/>
        <w:tabs>
          <w:tab w:val="left" w:pos="1080"/>
          <w:tab w:val="left" w:pos="1331"/>
        </w:tabs>
        <w:spacing w:before="100" w:beforeAutospacing="1" w:after="100" w:afterAutospacing="1"/>
        <w:jc w:val="right"/>
        <w:rPr>
          <w:rStyle w:val="14"/>
          <w:b w:val="0"/>
          <w:bCs w:val="0"/>
        </w:rPr>
      </w:pPr>
      <w:r w:rsidRPr="002C1221">
        <w:rPr>
          <w:rStyle w:val="14"/>
          <w:b w:val="0"/>
          <w:bCs w:val="0"/>
        </w:rPr>
        <w:t>Таблица 1</w:t>
      </w:r>
      <w:r w:rsidR="00AA4939" w:rsidRPr="002C1221">
        <w:rPr>
          <w:rStyle w:val="14"/>
          <w:b w:val="0"/>
          <w:bCs w:val="0"/>
        </w:rPr>
        <w:t>1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1848"/>
        <w:gridCol w:w="3770"/>
        <w:gridCol w:w="3746"/>
      </w:tblGrid>
      <w:tr w:rsidR="00C766D8" w:rsidRPr="002C1221">
        <w:trPr>
          <w:cantSplit/>
          <w:jc w:val="center"/>
        </w:trPr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Виды зон</w:t>
            </w:r>
          </w:p>
        </w:tc>
        <w:tc>
          <w:tcPr>
            <w:tcW w:w="2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Разновидности видов зон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Нормативно-правовое основание</w:t>
            </w:r>
          </w:p>
        </w:tc>
      </w:tr>
      <w:tr w:rsidR="00C766D8" w:rsidRPr="002C1221">
        <w:trPr>
          <w:cantSplit/>
          <w:jc w:val="center"/>
        </w:trPr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1</w:t>
            </w:r>
          </w:p>
        </w:tc>
        <w:tc>
          <w:tcPr>
            <w:tcW w:w="2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2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jc w:val="center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3</w:t>
            </w:r>
          </w:p>
        </w:tc>
      </w:tr>
      <w:tr w:rsidR="00C766D8" w:rsidRPr="002C1221">
        <w:trPr>
          <w:cantSplit/>
          <w:trHeight w:val="1155"/>
          <w:jc w:val="center"/>
        </w:trPr>
        <w:tc>
          <w:tcPr>
            <w:tcW w:w="987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47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Санитарно-защитные </w:t>
            </w:r>
          </w:p>
          <w:p w:rsidR="00C766D8" w:rsidRPr="002C1221" w:rsidRDefault="00C766D8" w:rsidP="00DF4F65">
            <w:pPr>
              <w:widowControl w:val="0"/>
              <w:ind w:left="147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зоны</w:t>
            </w:r>
          </w:p>
        </w:tc>
        <w:tc>
          <w:tcPr>
            <w:tcW w:w="2013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36" w:firstLine="5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СЗЗ объектов производственного назн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чения</w:t>
            </w:r>
          </w:p>
          <w:p w:rsidR="00C766D8" w:rsidRPr="002C1221" w:rsidRDefault="00C766D8" w:rsidP="00DF4F65">
            <w:pPr>
              <w:widowControl w:val="0"/>
              <w:ind w:left="136" w:firstLine="5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СЗЗ объектов сельскохозяйственного н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>значения</w:t>
            </w:r>
          </w:p>
          <w:p w:rsidR="00C766D8" w:rsidRPr="002C1221" w:rsidRDefault="00C766D8" w:rsidP="00DF4F65">
            <w:pPr>
              <w:widowControl w:val="0"/>
              <w:ind w:left="136" w:firstLine="5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СЗЗ объектов специального назначения;</w:t>
            </w:r>
          </w:p>
          <w:p w:rsidR="00C766D8" w:rsidRPr="002C1221" w:rsidRDefault="00C766D8" w:rsidP="00DF4F65">
            <w:pPr>
              <w:widowControl w:val="0"/>
              <w:ind w:left="136" w:firstLine="5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СЗЗ объектов транспортной инфрастру</w:t>
            </w:r>
            <w:r w:rsidRPr="002C1221">
              <w:rPr>
                <w:sz w:val="20"/>
                <w:szCs w:val="20"/>
              </w:rPr>
              <w:t>к</w:t>
            </w:r>
            <w:r w:rsidRPr="002C1221">
              <w:rPr>
                <w:sz w:val="20"/>
                <w:szCs w:val="20"/>
              </w:rPr>
              <w:t>туры.</w:t>
            </w:r>
          </w:p>
          <w:p w:rsidR="00C766D8" w:rsidRPr="002C1221" w:rsidRDefault="00C766D8" w:rsidP="00D81186">
            <w:pPr>
              <w:widowControl w:val="0"/>
              <w:ind w:left="137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СЗЗ объектов инженерной инфраструкт</w:t>
            </w:r>
            <w:r w:rsidRPr="002C1221">
              <w:rPr>
                <w:sz w:val="20"/>
                <w:szCs w:val="20"/>
              </w:rPr>
              <w:t>у</w:t>
            </w:r>
            <w:r w:rsidRPr="002C1221">
              <w:rPr>
                <w:sz w:val="20"/>
                <w:szCs w:val="20"/>
              </w:rPr>
              <w:t>ры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shd w:val="clear" w:color="auto" w:fill="FFFFFF"/>
              <w:ind w:left="199" w:right="145"/>
              <w:jc w:val="both"/>
              <w:rPr>
                <w:spacing w:val="-1"/>
                <w:sz w:val="20"/>
                <w:szCs w:val="20"/>
              </w:rPr>
            </w:pPr>
            <w:proofErr w:type="spellStart"/>
            <w:r w:rsidRPr="002C1221">
              <w:rPr>
                <w:spacing w:val="-1"/>
                <w:sz w:val="20"/>
                <w:szCs w:val="20"/>
              </w:rPr>
              <w:t>СанПиН</w:t>
            </w:r>
            <w:proofErr w:type="spellEnd"/>
            <w:r w:rsidRPr="002C1221">
              <w:rPr>
                <w:spacing w:val="-1"/>
                <w:sz w:val="20"/>
                <w:szCs w:val="20"/>
              </w:rPr>
              <w:t> 2.2.1/2.1.1.1200-03 «</w:t>
            </w:r>
            <w:r w:rsidRPr="002C1221">
              <w:rPr>
                <w:sz w:val="20"/>
                <w:szCs w:val="20"/>
                <w:lang w:eastAsia="ar-SA"/>
              </w:rPr>
              <w:t>Санита</w:t>
            </w:r>
            <w:r w:rsidRPr="002C1221">
              <w:rPr>
                <w:sz w:val="20"/>
                <w:szCs w:val="20"/>
                <w:lang w:eastAsia="ar-SA"/>
              </w:rPr>
              <w:t>р</w:t>
            </w:r>
            <w:r w:rsidRPr="002C1221">
              <w:rPr>
                <w:sz w:val="20"/>
                <w:szCs w:val="20"/>
                <w:lang w:eastAsia="ar-SA"/>
              </w:rPr>
              <w:t>но-защитные зоны и санитарная кла</w:t>
            </w:r>
            <w:r w:rsidRPr="002C1221">
              <w:rPr>
                <w:sz w:val="20"/>
                <w:szCs w:val="20"/>
                <w:lang w:eastAsia="ar-SA"/>
              </w:rPr>
              <w:t>с</w:t>
            </w:r>
            <w:r w:rsidRPr="002C1221">
              <w:rPr>
                <w:sz w:val="20"/>
                <w:szCs w:val="20"/>
                <w:lang w:eastAsia="ar-SA"/>
              </w:rPr>
              <w:t>сификация предприятий, сооружений и иных объектов» (с изменениями и д</w:t>
            </w:r>
            <w:r w:rsidRPr="002C1221">
              <w:rPr>
                <w:sz w:val="20"/>
                <w:szCs w:val="20"/>
                <w:lang w:eastAsia="ar-SA"/>
              </w:rPr>
              <w:t>о</w:t>
            </w:r>
            <w:r w:rsidRPr="002C1221">
              <w:rPr>
                <w:sz w:val="20"/>
                <w:szCs w:val="20"/>
                <w:lang w:eastAsia="ar-SA"/>
              </w:rPr>
              <w:t>полнениями)</w:t>
            </w:r>
            <w:r w:rsidRPr="002C1221">
              <w:rPr>
                <w:spacing w:val="-1"/>
                <w:sz w:val="20"/>
                <w:szCs w:val="20"/>
              </w:rPr>
              <w:t>.</w:t>
            </w:r>
          </w:p>
        </w:tc>
      </w:tr>
      <w:tr w:rsidR="00C766D8" w:rsidRPr="002C1221">
        <w:trPr>
          <w:cantSplit/>
          <w:trHeight w:val="480"/>
          <w:jc w:val="center"/>
        </w:trPr>
        <w:tc>
          <w:tcPr>
            <w:tcW w:w="987" w:type="pct"/>
            <w:vMerge/>
            <w:tcBorders>
              <w:lef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47"/>
              <w:jc w:val="both"/>
              <w:rPr>
                <w:sz w:val="20"/>
                <w:szCs w:val="20"/>
              </w:rPr>
            </w:pPr>
          </w:p>
        </w:tc>
        <w:tc>
          <w:tcPr>
            <w:tcW w:w="2013" w:type="pct"/>
            <w:vMerge/>
            <w:tcBorders>
              <w:lef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firstLine="141"/>
              <w:jc w:val="both"/>
              <w:rPr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66D8" w:rsidRPr="002C1221" w:rsidRDefault="00AA4939" w:rsidP="00DF4F65">
            <w:pPr>
              <w:widowControl w:val="0"/>
              <w:shd w:val="clear" w:color="auto" w:fill="FFFFFF"/>
              <w:ind w:left="199" w:right="145"/>
              <w:jc w:val="both"/>
              <w:rPr>
                <w:spacing w:val="-1"/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СП 34.13330.2012 актуализированная редакция </w:t>
            </w:r>
            <w:proofErr w:type="spellStart"/>
            <w:r w:rsidRPr="002C1221">
              <w:rPr>
                <w:sz w:val="20"/>
                <w:szCs w:val="20"/>
              </w:rPr>
              <w:t>СНиП</w:t>
            </w:r>
            <w:proofErr w:type="spellEnd"/>
            <w:r w:rsidRPr="002C1221">
              <w:rPr>
                <w:sz w:val="20"/>
                <w:szCs w:val="20"/>
              </w:rPr>
              <w:t xml:space="preserve"> 2.05.02.85</w:t>
            </w:r>
            <w:r w:rsidRPr="002C1221">
              <w:rPr>
                <w:sz w:val="20"/>
                <w:szCs w:val="20"/>
                <w:vertAlign w:val="superscript"/>
              </w:rPr>
              <w:t>*</w:t>
            </w:r>
            <w:r w:rsidRPr="002C1221">
              <w:rPr>
                <w:sz w:val="20"/>
                <w:szCs w:val="20"/>
              </w:rPr>
              <w:t xml:space="preserve"> «Автом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бильные дороги»</w:t>
            </w:r>
            <w:r w:rsidRPr="002C1221">
              <w:rPr>
                <w:rStyle w:val="apple-style-span"/>
                <w:b/>
                <w:bCs/>
                <w:sz w:val="20"/>
                <w:szCs w:val="20"/>
              </w:rPr>
              <w:t xml:space="preserve"> </w:t>
            </w:r>
            <w:r w:rsidRPr="002C1221">
              <w:rPr>
                <w:rStyle w:val="14"/>
                <w:b w:val="0"/>
                <w:bCs w:val="0"/>
                <w:sz w:val="20"/>
                <w:szCs w:val="20"/>
              </w:rPr>
              <w:t>(с изменениями)</w:t>
            </w:r>
          </w:p>
        </w:tc>
      </w:tr>
      <w:tr w:rsidR="00C766D8" w:rsidRPr="002C1221">
        <w:trPr>
          <w:cantSplit/>
          <w:trHeight w:val="960"/>
          <w:jc w:val="center"/>
        </w:trPr>
        <w:tc>
          <w:tcPr>
            <w:tcW w:w="987" w:type="pct"/>
            <w:vMerge/>
            <w:tcBorders>
              <w:lef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47"/>
              <w:jc w:val="both"/>
              <w:rPr>
                <w:sz w:val="20"/>
                <w:szCs w:val="20"/>
              </w:rPr>
            </w:pPr>
          </w:p>
        </w:tc>
        <w:tc>
          <w:tcPr>
            <w:tcW w:w="2013" w:type="pct"/>
            <w:vMerge/>
            <w:tcBorders>
              <w:lef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firstLine="141"/>
              <w:jc w:val="both"/>
              <w:rPr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99" w:right="145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Закон Алтайского края от 03.12.2008 № 123-ЗС (ред. от 05.09.2014) «Об а</w:t>
            </w:r>
            <w:r w:rsidRPr="002C1221">
              <w:rPr>
                <w:sz w:val="20"/>
                <w:szCs w:val="20"/>
              </w:rPr>
              <w:t>в</w:t>
            </w:r>
            <w:r w:rsidRPr="002C1221">
              <w:rPr>
                <w:sz w:val="20"/>
                <w:szCs w:val="20"/>
              </w:rPr>
              <w:t>томобильных дорогах и о дорожной деятельности в Алтайском крае»</w:t>
            </w:r>
          </w:p>
        </w:tc>
      </w:tr>
      <w:tr w:rsidR="00C766D8" w:rsidRPr="002C1221">
        <w:trPr>
          <w:cantSplit/>
          <w:trHeight w:val="781"/>
          <w:jc w:val="center"/>
        </w:trPr>
        <w:tc>
          <w:tcPr>
            <w:tcW w:w="987" w:type="pct"/>
            <w:vMerge/>
            <w:tcBorders>
              <w:lef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47"/>
              <w:jc w:val="both"/>
              <w:rPr>
                <w:sz w:val="20"/>
                <w:szCs w:val="20"/>
              </w:rPr>
            </w:pPr>
          </w:p>
        </w:tc>
        <w:tc>
          <w:tcPr>
            <w:tcW w:w="2013" w:type="pct"/>
            <w:vMerge/>
            <w:tcBorders>
              <w:lef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firstLine="141"/>
              <w:jc w:val="both"/>
              <w:rPr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766D8" w:rsidRPr="002C1221" w:rsidRDefault="00C766D8" w:rsidP="00AA4939">
            <w:pPr>
              <w:widowControl w:val="0"/>
              <w:ind w:left="199" w:right="145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Нормативы градостроительного прое</w:t>
            </w:r>
            <w:r w:rsidRPr="002C1221">
              <w:rPr>
                <w:sz w:val="20"/>
                <w:szCs w:val="20"/>
              </w:rPr>
              <w:t>к</w:t>
            </w:r>
            <w:r w:rsidRPr="002C1221">
              <w:rPr>
                <w:sz w:val="20"/>
                <w:szCs w:val="20"/>
              </w:rPr>
              <w:t>тирования Алтайского края (в реда</w:t>
            </w:r>
            <w:r w:rsidRPr="002C1221">
              <w:rPr>
                <w:sz w:val="20"/>
                <w:szCs w:val="20"/>
              </w:rPr>
              <w:t>к</w:t>
            </w:r>
            <w:r w:rsidRPr="002C1221">
              <w:rPr>
                <w:sz w:val="20"/>
                <w:szCs w:val="20"/>
              </w:rPr>
              <w:t>ции)</w:t>
            </w:r>
          </w:p>
        </w:tc>
      </w:tr>
      <w:tr w:rsidR="00C766D8" w:rsidRPr="002C1221">
        <w:trPr>
          <w:cantSplit/>
          <w:jc w:val="center"/>
        </w:trPr>
        <w:tc>
          <w:tcPr>
            <w:tcW w:w="987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firstLine="147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Охранные </w:t>
            </w:r>
          </w:p>
          <w:p w:rsidR="00C766D8" w:rsidRPr="002C1221" w:rsidRDefault="00C766D8" w:rsidP="00DF4F65">
            <w:pPr>
              <w:widowControl w:val="0"/>
              <w:ind w:firstLine="147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зоны</w:t>
            </w:r>
          </w:p>
        </w:tc>
        <w:tc>
          <w:tcPr>
            <w:tcW w:w="2013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36"/>
              <w:jc w:val="both"/>
              <w:rPr>
                <w:sz w:val="20"/>
                <w:szCs w:val="20"/>
              </w:rPr>
            </w:pPr>
            <w:proofErr w:type="gramStart"/>
            <w:r w:rsidRPr="002C1221">
              <w:rPr>
                <w:sz w:val="20"/>
                <w:szCs w:val="20"/>
              </w:rPr>
              <w:t>ОЗ</w:t>
            </w:r>
            <w:proofErr w:type="gramEnd"/>
            <w:r w:rsidRPr="002C1221">
              <w:rPr>
                <w:sz w:val="20"/>
                <w:szCs w:val="20"/>
              </w:rPr>
              <w:t xml:space="preserve"> объектов инженерной инфраструкт</w:t>
            </w:r>
            <w:r w:rsidRPr="002C1221">
              <w:rPr>
                <w:sz w:val="20"/>
                <w:szCs w:val="20"/>
              </w:rPr>
              <w:t>у</w:t>
            </w:r>
            <w:r w:rsidRPr="002C1221">
              <w:rPr>
                <w:sz w:val="20"/>
                <w:szCs w:val="20"/>
              </w:rPr>
              <w:t>ры</w:t>
            </w:r>
          </w:p>
          <w:p w:rsidR="00AA4939" w:rsidRPr="002C1221" w:rsidRDefault="00AA4939" w:rsidP="00AA4939">
            <w:pPr>
              <w:widowControl w:val="0"/>
              <w:ind w:left="136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Придорожные полосы автомобильных дорог</w:t>
            </w:r>
          </w:p>
          <w:p w:rsidR="00C766D8" w:rsidRPr="002C1221" w:rsidRDefault="00C766D8" w:rsidP="00DF4F65">
            <w:pPr>
              <w:widowControl w:val="0"/>
              <w:ind w:left="136"/>
              <w:jc w:val="both"/>
              <w:rPr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99" w:right="145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Постановление Правительства Росси</w:t>
            </w:r>
            <w:r w:rsidRPr="002C1221">
              <w:rPr>
                <w:sz w:val="20"/>
                <w:szCs w:val="20"/>
              </w:rPr>
              <w:t>й</w:t>
            </w:r>
            <w:r w:rsidRPr="002C1221">
              <w:rPr>
                <w:sz w:val="20"/>
                <w:szCs w:val="20"/>
              </w:rPr>
              <w:t xml:space="preserve">ской Федерации от 24.02. 2009 г. №160 «О порядке установления охранных зон объектов </w:t>
            </w:r>
            <w:proofErr w:type="spellStart"/>
            <w:r w:rsidRPr="002C1221">
              <w:rPr>
                <w:sz w:val="20"/>
                <w:szCs w:val="20"/>
              </w:rPr>
              <w:t>электросетевого</w:t>
            </w:r>
            <w:proofErr w:type="spellEnd"/>
            <w:r w:rsidRPr="002C1221">
              <w:rPr>
                <w:sz w:val="20"/>
                <w:szCs w:val="20"/>
              </w:rPr>
              <w:t xml:space="preserve"> хозяйс</w:t>
            </w:r>
            <w:r w:rsidRPr="002C1221">
              <w:rPr>
                <w:sz w:val="20"/>
                <w:szCs w:val="20"/>
              </w:rPr>
              <w:t>т</w:t>
            </w:r>
            <w:r w:rsidRPr="002C1221">
              <w:rPr>
                <w:sz w:val="20"/>
                <w:szCs w:val="20"/>
              </w:rPr>
              <w:t>ва и особых условий использования земельных участков, расположенных в границах таких зон»</w:t>
            </w:r>
          </w:p>
        </w:tc>
      </w:tr>
      <w:tr w:rsidR="00C766D8" w:rsidRPr="002C1221">
        <w:trPr>
          <w:cantSplit/>
          <w:trHeight w:val="413"/>
          <w:jc w:val="center"/>
        </w:trPr>
        <w:tc>
          <w:tcPr>
            <w:tcW w:w="987" w:type="pct"/>
            <w:vMerge/>
            <w:tcBorders>
              <w:lef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snapToGrid w:val="0"/>
              <w:ind w:firstLine="147"/>
              <w:jc w:val="both"/>
              <w:rPr>
                <w:sz w:val="20"/>
                <w:szCs w:val="20"/>
              </w:rPr>
            </w:pPr>
          </w:p>
        </w:tc>
        <w:tc>
          <w:tcPr>
            <w:tcW w:w="2013" w:type="pct"/>
            <w:vMerge/>
            <w:tcBorders>
              <w:lef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36"/>
              <w:jc w:val="center"/>
              <w:rPr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99" w:right="145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Федеральный закон от 07.07.2003г.</w:t>
            </w:r>
          </w:p>
          <w:p w:rsidR="00C766D8" w:rsidRPr="002C1221" w:rsidRDefault="00C766D8" w:rsidP="00DF4F65">
            <w:pPr>
              <w:widowControl w:val="0"/>
              <w:ind w:left="199" w:right="145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№ 126-ФЗ «О связи»</w:t>
            </w:r>
          </w:p>
        </w:tc>
      </w:tr>
      <w:tr w:rsidR="00C766D8" w:rsidRPr="002C1221">
        <w:trPr>
          <w:cantSplit/>
          <w:trHeight w:val="690"/>
          <w:jc w:val="center"/>
        </w:trPr>
        <w:tc>
          <w:tcPr>
            <w:tcW w:w="987" w:type="pct"/>
            <w:vMerge/>
            <w:tcBorders>
              <w:lef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snapToGrid w:val="0"/>
              <w:ind w:firstLine="147"/>
              <w:jc w:val="both"/>
              <w:rPr>
                <w:sz w:val="20"/>
                <w:szCs w:val="20"/>
              </w:rPr>
            </w:pPr>
          </w:p>
        </w:tc>
        <w:tc>
          <w:tcPr>
            <w:tcW w:w="2013" w:type="pct"/>
            <w:vMerge/>
            <w:tcBorders>
              <w:lef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36"/>
              <w:jc w:val="center"/>
              <w:rPr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99" w:right="145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Постановление Правительства РФ от 09.06.1995г. № 578 «Об утверждении Правил охраны линий и сооружений связи Российской Федерации»</w:t>
            </w:r>
          </w:p>
        </w:tc>
      </w:tr>
      <w:tr w:rsidR="00AA4939" w:rsidRPr="002C1221">
        <w:trPr>
          <w:cantSplit/>
          <w:trHeight w:val="690"/>
          <w:jc w:val="center"/>
        </w:trPr>
        <w:tc>
          <w:tcPr>
            <w:tcW w:w="987" w:type="pct"/>
            <w:vMerge/>
            <w:tcBorders>
              <w:left w:val="single" w:sz="4" w:space="0" w:color="000000"/>
            </w:tcBorders>
            <w:vAlign w:val="center"/>
          </w:tcPr>
          <w:p w:rsidR="00AA4939" w:rsidRPr="002C1221" w:rsidRDefault="00AA4939" w:rsidP="00DF4F65">
            <w:pPr>
              <w:widowControl w:val="0"/>
              <w:snapToGrid w:val="0"/>
              <w:ind w:firstLine="147"/>
              <w:jc w:val="both"/>
              <w:rPr>
                <w:sz w:val="20"/>
                <w:szCs w:val="20"/>
              </w:rPr>
            </w:pPr>
          </w:p>
        </w:tc>
        <w:tc>
          <w:tcPr>
            <w:tcW w:w="2013" w:type="pct"/>
            <w:tcBorders>
              <w:left w:val="single" w:sz="4" w:space="0" w:color="000000"/>
            </w:tcBorders>
            <w:vAlign w:val="center"/>
          </w:tcPr>
          <w:p w:rsidR="00AA4939" w:rsidRPr="002C1221" w:rsidRDefault="00AA4939" w:rsidP="00DF4F65">
            <w:pPr>
              <w:widowControl w:val="0"/>
              <w:ind w:left="136"/>
              <w:jc w:val="center"/>
              <w:rPr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939" w:rsidRPr="002C1221" w:rsidRDefault="00AA4939" w:rsidP="00AA4939">
            <w:pPr>
              <w:widowControl w:val="0"/>
              <w:ind w:left="199" w:right="145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Федеральный закон от 08.11.2007г.</w:t>
            </w:r>
          </w:p>
          <w:p w:rsidR="00AA4939" w:rsidRPr="002C1221" w:rsidRDefault="00AA4939" w:rsidP="00AA4939">
            <w:pPr>
              <w:widowControl w:val="0"/>
              <w:ind w:left="199" w:right="145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№257-ФЗ «Об Автомобильных дорогах и о дорожной деятельности в Росси</w:t>
            </w:r>
            <w:r w:rsidRPr="002C1221">
              <w:rPr>
                <w:sz w:val="20"/>
                <w:szCs w:val="20"/>
              </w:rPr>
              <w:t>й</w:t>
            </w:r>
            <w:r w:rsidRPr="002C1221">
              <w:rPr>
                <w:sz w:val="20"/>
                <w:szCs w:val="20"/>
              </w:rPr>
              <w:t>ской Федерации и о внесении измен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ний в отдельные законодательные акты Российской Федерации»</w:t>
            </w:r>
          </w:p>
        </w:tc>
      </w:tr>
      <w:tr w:rsidR="00C766D8" w:rsidRPr="002C1221">
        <w:trPr>
          <w:cantSplit/>
          <w:jc w:val="center"/>
        </w:trPr>
        <w:tc>
          <w:tcPr>
            <w:tcW w:w="987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snapToGrid w:val="0"/>
              <w:ind w:firstLine="147"/>
              <w:jc w:val="both"/>
              <w:rPr>
                <w:sz w:val="20"/>
                <w:szCs w:val="20"/>
              </w:rPr>
            </w:pPr>
          </w:p>
        </w:tc>
        <w:tc>
          <w:tcPr>
            <w:tcW w:w="2013" w:type="pct"/>
            <w:tcBorders>
              <w:lef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36"/>
              <w:jc w:val="center"/>
              <w:rPr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6D8" w:rsidRPr="002C1221" w:rsidRDefault="00C766D8" w:rsidP="00944686">
            <w:pPr>
              <w:widowControl w:val="0"/>
              <w:ind w:left="199" w:right="145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Нормативы градостроительного прое</w:t>
            </w:r>
            <w:r w:rsidRPr="002C1221">
              <w:rPr>
                <w:sz w:val="20"/>
                <w:szCs w:val="20"/>
              </w:rPr>
              <w:t>к</w:t>
            </w:r>
            <w:r w:rsidRPr="002C1221">
              <w:rPr>
                <w:sz w:val="20"/>
                <w:szCs w:val="20"/>
              </w:rPr>
              <w:t>тирования Алтайского края (в реда</w:t>
            </w:r>
            <w:r w:rsidRPr="002C1221">
              <w:rPr>
                <w:sz w:val="20"/>
                <w:szCs w:val="20"/>
              </w:rPr>
              <w:t>к</w:t>
            </w:r>
            <w:r w:rsidR="00944686" w:rsidRPr="002C1221">
              <w:rPr>
                <w:sz w:val="20"/>
                <w:szCs w:val="20"/>
              </w:rPr>
              <w:t>ции</w:t>
            </w:r>
            <w:r w:rsidRPr="002C1221">
              <w:rPr>
                <w:sz w:val="20"/>
                <w:szCs w:val="20"/>
              </w:rPr>
              <w:t>)</w:t>
            </w:r>
          </w:p>
        </w:tc>
      </w:tr>
      <w:tr w:rsidR="00C766D8" w:rsidRPr="002C1221">
        <w:trPr>
          <w:cantSplit/>
          <w:trHeight w:val="578"/>
          <w:jc w:val="center"/>
        </w:trPr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47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Зоны </w:t>
            </w:r>
          </w:p>
          <w:p w:rsidR="00C766D8" w:rsidRPr="002C1221" w:rsidRDefault="00C766D8" w:rsidP="00DF4F65">
            <w:pPr>
              <w:widowControl w:val="0"/>
              <w:ind w:left="147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 xml:space="preserve">санитарной </w:t>
            </w:r>
          </w:p>
          <w:p w:rsidR="00C766D8" w:rsidRPr="002C1221" w:rsidRDefault="00C766D8" w:rsidP="00DF4F65">
            <w:pPr>
              <w:widowControl w:val="0"/>
              <w:ind w:left="147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охраны</w:t>
            </w:r>
          </w:p>
        </w:tc>
        <w:tc>
          <w:tcPr>
            <w:tcW w:w="20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939" w:rsidRPr="002C1221" w:rsidRDefault="00AA4939" w:rsidP="00AA4939">
            <w:pPr>
              <w:widowControl w:val="0"/>
              <w:ind w:left="136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ЗСО источников питьевого</w:t>
            </w:r>
            <w:r w:rsidR="00944686" w:rsidRPr="002C1221">
              <w:rPr>
                <w:sz w:val="20"/>
                <w:szCs w:val="20"/>
              </w:rPr>
              <w:t xml:space="preserve"> </w:t>
            </w:r>
            <w:r w:rsidRPr="002C1221">
              <w:rPr>
                <w:sz w:val="20"/>
                <w:szCs w:val="20"/>
              </w:rPr>
              <w:t>водоснабж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ния и санитарно-защитная полоса вод</w:t>
            </w:r>
            <w:r w:rsidRPr="002C1221">
              <w:rPr>
                <w:sz w:val="20"/>
                <w:szCs w:val="20"/>
              </w:rPr>
              <w:t>о</w:t>
            </w:r>
            <w:r w:rsidRPr="002C1221">
              <w:rPr>
                <w:sz w:val="20"/>
                <w:szCs w:val="20"/>
              </w:rPr>
              <w:t>проводов питьевого назнач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ния</w:t>
            </w:r>
          </w:p>
          <w:p w:rsidR="00C766D8" w:rsidRPr="002C1221" w:rsidRDefault="00C766D8" w:rsidP="00DF4F65">
            <w:pPr>
              <w:widowControl w:val="0"/>
              <w:ind w:left="136"/>
              <w:jc w:val="both"/>
              <w:rPr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66D8" w:rsidRPr="002C1221" w:rsidRDefault="00C766D8" w:rsidP="00944686">
            <w:pPr>
              <w:widowControl w:val="0"/>
              <w:ind w:left="199" w:right="145"/>
              <w:jc w:val="both"/>
              <w:rPr>
                <w:sz w:val="20"/>
                <w:szCs w:val="20"/>
              </w:rPr>
            </w:pPr>
            <w:proofErr w:type="spellStart"/>
            <w:r w:rsidRPr="002C1221">
              <w:rPr>
                <w:sz w:val="20"/>
                <w:szCs w:val="20"/>
              </w:rPr>
              <w:t>СанПиН</w:t>
            </w:r>
            <w:proofErr w:type="spellEnd"/>
            <w:r w:rsidRPr="002C1221">
              <w:rPr>
                <w:sz w:val="20"/>
                <w:szCs w:val="20"/>
              </w:rPr>
              <w:t xml:space="preserve"> 2.1.4.1110-02 «Зоны санита</w:t>
            </w:r>
            <w:r w:rsidRPr="002C1221">
              <w:rPr>
                <w:sz w:val="20"/>
                <w:szCs w:val="20"/>
              </w:rPr>
              <w:t>р</w:t>
            </w:r>
            <w:r w:rsidRPr="002C1221">
              <w:rPr>
                <w:sz w:val="20"/>
                <w:szCs w:val="20"/>
              </w:rPr>
              <w:t>ной охраны источников водоснабж</w:t>
            </w:r>
            <w:r w:rsidRPr="002C1221">
              <w:rPr>
                <w:sz w:val="20"/>
                <w:szCs w:val="20"/>
              </w:rPr>
              <w:t>е</w:t>
            </w:r>
            <w:r w:rsidRPr="002C1221">
              <w:rPr>
                <w:sz w:val="20"/>
                <w:szCs w:val="20"/>
              </w:rPr>
              <w:t>ния и водопроводов питьевого назн</w:t>
            </w:r>
            <w:r w:rsidRPr="002C1221">
              <w:rPr>
                <w:sz w:val="20"/>
                <w:szCs w:val="20"/>
              </w:rPr>
              <w:t>а</w:t>
            </w:r>
            <w:r w:rsidRPr="002C1221">
              <w:rPr>
                <w:sz w:val="20"/>
                <w:szCs w:val="20"/>
              </w:rPr>
              <w:t xml:space="preserve">чения» </w:t>
            </w:r>
          </w:p>
        </w:tc>
      </w:tr>
      <w:tr w:rsidR="00C766D8" w:rsidRPr="002C1221">
        <w:trPr>
          <w:cantSplit/>
          <w:trHeight w:val="577"/>
          <w:jc w:val="center"/>
        </w:trPr>
        <w:tc>
          <w:tcPr>
            <w:tcW w:w="9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47"/>
              <w:jc w:val="both"/>
              <w:rPr>
                <w:sz w:val="20"/>
                <w:szCs w:val="20"/>
              </w:rPr>
            </w:pPr>
          </w:p>
        </w:tc>
        <w:tc>
          <w:tcPr>
            <w:tcW w:w="20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36"/>
              <w:jc w:val="both"/>
              <w:rPr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66D8" w:rsidRPr="002C1221" w:rsidRDefault="00C766D8" w:rsidP="00DF4F65">
            <w:pPr>
              <w:widowControl w:val="0"/>
              <w:ind w:left="199" w:right="145"/>
              <w:jc w:val="both"/>
              <w:rPr>
                <w:sz w:val="20"/>
                <w:szCs w:val="20"/>
              </w:rPr>
            </w:pPr>
            <w:r w:rsidRPr="002C1221">
              <w:rPr>
                <w:sz w:val="20"/>
                <w:szCs w:val="20"/>
              </w:rPr>
              <w:t>Нормативы градостроительного прое</w:t>
            </w:r>
            <w:r w:rsidRPr="002C1221">
              <w:rPr>
                <w:sz w:val="20"/>
                <w:szCs w:val="20"/>
              </w:rPr>
              <w:t>к</w:t>
            </w:r>
            <w:r w:rsidRPr="002C1221">
              <w:rPr>
                <w:sz w:val="20"/>
                <w:szCs w:val="20"/>
              </w:rPr>
              <w:t>тирования Алтайского края (в реда</w:t>
            </w:r>
            <w:r w:rsidRPr="002C1221">
              <w:rPr>
                <w:sz w:val="20"/>
                <w:szCs w:val="20"/>
              </w:rPr>
              <w:t>к</w:t>
            </w:r>
            <w:r w:rsidR="00AA4939" w:rsidRPr="002C1221">
              <w:rPr>
                <w:sz w:val="20"/>
                <w:szCs w:val="20"/>
              </w:rPr>
              <w:t>ции</w:t>
            </w:r>
            <w:r w:rsidRPr="002C1221">
              <w:rPr>
                <w:sz w:val="20"/>
                <w:szCs w:val="20"/>
              </w:rPr>
              <w:t>)</w:t>
            </w:r>
          </w:p>
        </w:tc>
      </w:tr>
    </w:tbl>
    <w:p w:rsidR="00C766D8" w:rsidRPr="002C1221" w:rsidRDefault="00C766D8" w:rsidP="003F15A7">
      <w:pPr>
        <w:pStyle w:val="a9"/>
        <w:widowControl w:val="0"/>
        <w:tabs>
          <w:tab w:val="left" w:pos="1138"/>
        </w:tabs>
        <w:spacing w:after="0"/>
        <w:ind w:firstLine="709"/>
        <w:jc w:val="both"/>
        <w:rPr>
          <w:rStyle w:val="14"/>
          <w:b w:val="0"/>
          <w:bCs w:val="0"/>
          <w:color w:val="000000"/>
          <w:sz w:val="24"/>
          <w:szCs w:val="24"/>
        </w:rPr>
      </w:pPr>
    </w:p>
    <w:p w:rsidR="00C766D8" w:rsidRPr="002C1221" w:rsidRDefault="00C766D8" w:rsidP="003F15A7">
      <w:pPr>
        <w:pStyle w:val="a9"/>
        <w:widowControl w:val="0"/>
        <w:tabs>
          <w:tab w:val="left" w:pos="1138"/>
        </w:tabs>
        <w:spacing w:after="0"/>
        <w:ind w:firstLine="709"/>
        <w:jc w:val="both"/>
      </w:pPr>
      <w:r w:rsidRPr="002C1221">
        <w:rPr>
          <w:rStyle w:val="14"/>
          <w:b w:val="0"/>
          <w:bCs w:val="0"/>
          <w:color w:val="000000"/>
          <w:sz w:val="24"/>
          <w:szCs w:val="24"/>
        </w:rPr>
        <w:t>3. Для земельных участков и объектов капитального строительства, расположе</w:t>
      </w:r>
      <w:r w:rsidRPr="002C1221">
        <w:rPr>
          <w:rStyle w:val="14"/>
          <w:b w:val="0"/>
          <w:bCs w:val="0"/>
          <w:color w:val="000000"/>
          <w:sz w:val="24"/>
          <w:szCs w:val="24"/>
        </w:rPr>
        <w:t>н</w:t>
      </w:r>
      <w:r w:rsidRPr="002C1221">
        <w:rPr>
          <w:rStyle w:val="14"/>
          <w:b w:val="0"/>
          <w:bCs w:val="0"/>
          <w:color w:val="000000"/>
          <w:sz w:val="24"/>
          <w:szCs w:val="24"/>
        </w:rPr>
        <w:t>ных в санитарно-защитных зонах производственных и транспортных предприятий, объе</w:t>
      </w:r>
      <w:r w:rsidRPr="002C1221">
        <w:rPr>
          <w:rStyle w:val="14"/>
          <w:b w:val="0"/>
          <w:bCs w:val="0"/>
          <w:color w:val="000000"/>
          <w:sz w:val="24"/>
          <w:szCs w:val="24"/>
        </w:rPr>
        <w:t>к</w:t>
      </w:r>
      <w:r w:rsidRPr="002C1221">
        <w:rPr>
          <w:rStyle w:val="14"/>
          <w:b w:val="0"/>
          <w:bCs w:val="0"/>
          <w:color w:val="000000"/>
          <w:sz w:val="24"/>
          <w:szCs w:val="24"/>
        </w:rPr>
        <w:t>тов коммунальной и инженерно-транспортной инфраструктуры, коммунально-складских объектов, очистных сооружений, иных объектов, устанавливаются:</w:t>
      </w:r>
    </w:p>
    <w:p w:rsidR="00C766D8" w:rsidRPr="002C1221" w:rsidRDefault="00C766D8" w:rsidP="005A76CE">
      <w:pPr>
        <w:pStyle w:val="a9"/>
        <w:widowControl w:val="0"/>
        <w:numPr>
          <w:ilvl w:val="0"/>
          <w:numId w:val="3"/>
        </w:numPr>
        <w:tabs>
          <w:tab w:val="left" w:pos="993"/>
          <w:tab w:val="left" w:pos="1080"/>
          <w:tab w:val="num" w:pos="1260"/>
          <w:tab w:val="left" w:pos="1395"/>
        </w:tabs>
        <w:spacing w:after="0"/>
        <w:ind w:left="0" w:firstLine="709"/>
        <w:jc w:val="both"/>
      </w:pPr>
      <w:r w:rsidRPr="002C1221">
        <w:rPr>
          <w:rStyle w:val="14"/>
          <w:b w:val="0"/>
          <w:bCs w:val="0"/>
          <w:color w:val="000000"/>
          <w:sz w:val="24"/>
          <w:szCs w:val="24"/>
        </w:rPr>
        <w:t xml:space="preserve">виды запрещенного использования - в соответствии с </w:t>
      </w:r>
      <w:proofErr w:type="spellStart"/>
      <w:r w:rsidRPr="002C1221">
        <w:rPr>
          <w:rStyle w:val="14"/>
          <w:b w:val="0"/>
          <w:bCs w:val="0"/>
          <w:color w:val="000000"/>
          <w:sz w:val="24"/>
          <w:szCs w:val="24"/>
        </w:rPr>
        <w:t>СанПиН</w:t>
      </w:r>
      <w:proofErr w:type="spellEnd"/>
      <w:r w:rsidRPr="002C1221">
        <w:rPr>
          <w:rStyle w:val="14"/>
          <w:b w:val="0"/>
          <w:bCs w:val="0"/>
          <w:color w:val="000000"/>
          <w:sz w:val="24"/>
          <w:szCs w:val="24"/>
        </w:rPr>
        <w:t xml:space="preserve"> 2.2.1/2.1.1.1200-03 «Санитарно-защитные зоны и санитарная классификация предприятий, сооружений и иных объектов»,</w:t>
      </w:r>
    </w:p>
    <w:p w:rsidR="00C766D8" w:rsidRPr="002C1221" w:rsidRDefault="00C766D8" w:rsidP="005A76CE">
      <w:pPr>
        <w:pStyle w:val="a9"/>
        <w:widowControl w:val="0"/>
        <w:numPr>
          <w:ilvl w:val="0"/>
          <w:numId w:val="3"/>
        </w:numPr>
        <w:tabs>
          <w:tab w:val="left" w:pos="993"/>
          <w:tab w:val="left" w:pos="1080"/>
          <w:tab w:val="num" w:pos="1260"/>
          <w:tab w:val="left" w:pos="1395"/>
        </w:tabs>
        <w:spacing w:after="0"/>
        <w:ind w:left="0" w:firstLine="709"/>
        <w:jc w:val="both"/>
      </w:pPr>
      <w:r w:rsidRPr="002C1221">
        <w:rPr>
          <w:rStyle w:val="14"/>
          <w:b w:val="0"/>
          <w:bCs w:val="0"/>
          <w:color w:val="000000"/>
          <w:sz w:val="24"/>
          <w:szCs w:val="24"/>
        </w:rPr>
        <w:t xml:space="preserve">условно разрешенные виды использования, которые могут быть разрешены по специальному согласованию с территориальными органами санитарно-эпидемиологического и экологического контроля на основе </w:t>
      </w:r>
      <w:proofErr w:type="spellStart"/>
      <w:r w:rsidRPr="002C1221">
        <w:rPr>
          <w:rStyle w:val="14"/>
          <w:b w:val="0"/>
          <w:bCs w:val="0"/>
          <w:color w:val="000000"/>
          <w:sz w:val="24"/>
          <w:szCs w:val="24"/>
        </w:rPr>
        <w:t>СанПиН</w:t>
      </w:r>
      <w:proofErr w:type="spellEnd"/>
      <w:r w:rsidRPr="002C1221">
        <w:rPr>
          <w:rStyle w:val="14"/>
          <w:b w:val="0"/>
          <w:bCs w:val="0"/>
          <w:color w:val="000000"/>
          <w:sz w:val="24"/>
          <w:szCs w:val="24"/>
        </w:rPr>
        <w:t xml:space="preserve"> 2.2.1/2.1.1.1200-03 «Санитарно-защитные зоны и санитарная классификация предприятий, сооружений и иных объектов» с использованием процедур </w:t>
      </w:r>
      <w:r w:rsidR="002C1221" w:rsidRPr="002C1221">
        <w:rPr>
          <w:rStyle w:val="14"/>
          <w:b w:val="0"/>
          <w:bCs w:val="0"/>
          <w:color w:val="000000"/>
          <w:sz w:val="24"/>
          <w:szCs w:val="24"/>
        </w:rPr>
        <w:t xml:space="preserve">общественных обсуждений или </w:t>
      </w:r>
      <w:r w:rsidRPr="002C1221">
        <w:rPr>
          <w:rStyle w:val="14"/>
          <w:b w:val="0"/>
          <w:bCs w:val="0"/>
          <w:color w:val="000000"/>
          <w:sz w:val="24"/>
          <w:szCs w:val="24"/>
        </w:rPr>
        <w:t>публичных слушаний, о</w:t>
      </w:r>
      <w:r w:rsidRPr="002C1221">
        <w:rPr>
          <w:rStyle w:val="14"/>
          <w:b w:val="0"/>
          <w:bCs w:val="0"/>
          <w:color w:val="000000"/>
          <w:sz w:val="24"/>
          <w:szCs w:val="24"/>
        </w:rPr>
        <w:t>п</w:t>
      </w:r>
      <w:r w:rsidRPr="002C1221">
        <w:rPr>
          <w:rStyle w:val="14"/>
          <w:b w:val="0"/>
          <w:bCs w:val="0"/>
          <w:color w:val="000000"/>
          <w:sz w:val="24"/>
          <w:szCs w:val="24"/>
        </w:rPr>
        <w:t xml:space="preserve">ределенных главой </w:t>
      </w:r>
      <w:r w:rsidR="002C1221" w:rsidRPr="002C1221">
        <w:rPr>
          <w:rStyle w:val="14"/>
          <w:b w:val="0"/>
          <w:bCs w:val="0"/>
          <w:color w:val="000000"/>
          <w:sz w:val="24"/>
          <w:szCs w:val="24"/>
        </w:rPr>
        <w:t>6</w:t>
      </w:r>
      <w:r w:rsidRPr="002C1221">
        <w:rPr>
          <w:rStyle w:val="14"/>
          <w:b w:val="0"/>
          <w:bCs w:val="0"/>
          <w:color w:val="000000"/>
          <w:sz w:val="24"/>
          <w:szCs w:val="24"/>
        </w:rPr>
        <w:t xml:space="preserve"> настоящих Правил.</w:t>
      </w:r>
    </w:p>
    <w:p w:rsidR="00C766D8" w:rsidRPr="002C1221" w:rsidRDefault="00C766D8" w:rsidP="003F15A7">
      <w:pPr>
        <w:pStyle w:val="a9"/>
        <w:widowControl w:val="0"/>
        <w:tabs>
          <w:tab w:val="left" w:pos="1080"/>
          <w:tab w:val="left" w:pos="1395"/>
        </w:tabs>
        <w:spacing w:after="0"/>
        <w:ind w:firstLine="709"/>
        <w:jc w:val="both"/>
      </w:pPr>
      <w:r w:rsidRPr="002C1221">
        <w:t>4.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</w:t>
      </w:r>
      <w:r w:rsidRPr="002C1221">
        <w:t>с</w:t>
      </w:r>
      <w:r w:rsidRPr="002C1221">
        <w:t xml:space="preserve">сийской Федерации нормативных требований, а также утвержденных в установленном </w:t>
      </w:r>
      <w:proofErr w:type="gramStart"/>
      <w:r w:rsidRPr="002C1221">
        <w:t>порядке</w:t>
      </w:r>
      <w:proofErr w:type="gramEnd"/>
      <w:r w:rsidRPr="002C1221">
        <w:t xml:space="preserve"> уполномоченными государственными органами проектов зон градостроительных ограничений.</w:t>
      </w:r>
    </w:p>
    <w:p w:rsidR="00C766D8" w:rsidRPr="002C1221" w:rsidRDefault="00C766D8" w:rsidP="003F15A7">
      <w:pPr>
        <w:pStyle w:val="a8"/>
        <w:tabs>
          <w:tab w:val="left" w:pos="720"/>
        </w:tabs>
        <w:ind w:firstLine="709"/>
        <w:jc w:val="both"/>
        <w:rPr>
          <w:color w:val="000000"/>
        </w:rPr>
      </w:pPr>
      <w:r w:rsidRPr="002C1221">
        <w:rPr>
          <w:color w:val="000000"/>
        </w:rPr>
        <w:t>5. Ограничения прав по использованию земельных участков и объектов капитал</w:t>
      </w:r>
      <w:r w:rsidRPr="002C1221">
        <w:rPr>
          <w:color w:val="000000"/>
        </w:rPr>
        <w:t>ь</w:t>
      </w:r>
      <w:r w:rsidRPr="002C1221">
        <w:rPr>
          <w:color w:val="000000"/>
        </w:rPr>
        <w:t>ного строительства, установленные в соответствии с законодательством Российской Ф</w:t>
      </w:r>
      <w:r w:rsidRPr="002C1221">
        <w:rPr>
          <w:color w:val="000000"/>
        </w:rPr>
        <w:t>е</w:t>
      </w:r>
      <w:r w:rsidRPr="002C1221">
        <w:rPr>
          <w:color w:val="000000"/>
        </w:rPr>
        <w:t xml:space="preserve">дерации обязательны для исполнения и соблюдения всеми субъектами градостроительных отношений на территории сельского поселения. </w:t>
      </w:r>
    </w:p>
    <w:p w:rsidR="00C766D8" w:rsidRPr="002C1221" w:rsidRDefault="00C766D8" w:rsidP="003F15A7">
      <w:pPr>
        <w:pStyle w:val="a8"/>
        <w:tabs>
          <w:tab w:val="left" w:pos="720"/>
        </w:tabs>
        <w:ind w:firstLine="720"/>
        <w:jc w:val="both"/>
        <w:rPr>
          <w:color w:val="008080"/>
        </w:rPr>
      </w:pPr>
      <w:r w:rsidRPr="002C1221">
        <w:t>6. Конкретные градостроительные обременения, связанные с установлением зон действия градостроительных ограничений, фиксируются в градостроительном плане з</w:t>
      </w:r>
      <w:r w:rsidRPr="002C1221">
        <w:t>е</w:t>
      </w:r>
      <w:r w:rsidRPr="002C1221">
        <w:t>мельного участка.</w:t>
      </w:r>
    </w:p>
    <w:p w:rsidR="00C766D8" w:rsidRPr="002C1221" w:rsidRDefault="00C766D8" w:rsidP="001A151E">
      <w:pPr>
        <w:spacing w:before="240" w:after="240"/>
        <w:jc w:val="center"/>
        <w:outlineLvl w:val="2"/>
        <w:rPr>
          <w:b/>
          <w:bCs/>
        </w:rPr>
      </w:pPr>
      <w:bookmarkStart w:id="524" w:name="_Toc282347535"/>
      <w:bookmarkStart w:id="525" w:name="_Toc321209575"/>
      <w:bookmarkStart w:id="526" w:name="_Toc339819820"/>
      <w:bookmarkStart w:id="527" w:name="_Toc379293291"/>
      <w:bookmarkStart w:id="528" w:name="_Toc380051159"/>
      <w:bookmarkStart w:id="529" w:name="_Toc380581566"/>
      <w:bookmarkStart w:id="530" w:name="_Toc392516698"/>
      <w:bookmarkStart w:id="531" w:name="_Toc400454245"/>
      <w:bookmarkStart w:id="532" w:name="_Toc410315223"/>
      <w:bookmarkStart w:id="533" w:name="_Toc84805230"/>
      <w:r w:rsidRPr="002C1221">
        <w:rPr>
          <w:b/>
          <w:bCs/>
        </w:rPr>
        <w:t xml:space="preserve">Статья </w:t>
      </w:r>
      <w:r w:rsidR="00AA4939" w:rsidRPr="002C1221">
        <w:rPr>
          <w:b/>
          <w:bCs/>
        </w:rPr>
        <w:t>47</w:t>
      </w:r>
      <w:r w:rsidRPr="002C1221">
        <w:rPr>
          <w:b/>
          <w:bCs/>
        </w:rPr>
        <w:t xml:space="preserve">. Зоны с особыми условиями использования территорий муниципального образования </w:t>
      </w:r>
      <w:proofErr w:type="spellStart"/>
      <w:r w:rsidRPr="002C1221">
        <w:rPr>
          <w:b/>
          <w:bCs/>
        </w:rPr>
        <w:t>Гальбштадтский</w:t>
      </w:r>
      <w:proofErr w:type="spellEnd"/>
      <w:r w:rsidRPr="002C1221">
        <w:rPr>
          <w:b/>
          <w:bCs/>
        </w:rPr>
        <w:t xml:space="preserve"> сельсовет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C766D8" w:rsidRPr="002C1221" w:rsidRDefault="00C766D8" w:rsidP="00A562A3">
      <w:pPr>
        <w:pStyle w:val="a8"/>
        <w:widowControl w:val="0"/>
        <w:tabs>
          <w:tab w:val="left" w:pos="720"/>
        </w:tabs>
        <w:ind w:firstLine="720"/>
        <w:jc w:val="both"/>
      </w:pPr>
      <w:r w:rsidRPr="002C1221">
        <w:t>1. Конкретный состав и содержание ограничений на использование территории у</w:t>
      </w:r>
      <w:r w:rsidRPr="002C1221">
        <w:t>с</w:t>
      </w:r>
      <w:r w:rsidRPr="002C1221">
        <w:t>танавливается законодательством и нормативно–правовыми актами Российской Федер</w:t>
      </w:r>
      <w:r w:rsidRPr="002C1221">
        <w:t>а</w:t>
      </w:r>
      <w:r w:rsidRPr="002C1221">
        <w:t>ции, Алтайского края, законами и нормативно правовыми актами местного самоуправл</w:t>
      </w:r>
      <w:r w:rsidRPr="002C1221">
        <w:t>е</w:t>
      </w:r>
      <w:r w:rsidRPr="002C1221">
        <w:t>ния, нормативами, инструкциями и правилами соответствующих министерств и ведомств, в зависимости от функционального назначения территориальной зоны и параметров гр</w:t>
      </w:r>
      <w:r w:rsidRPr="002C1221">
        <w:t>а</w:t>
      </w:r>
      <w:r w:rsidRPr="002C1221">
        <w:t>дообразующих объектов.</w:t>
      </w:r>
    </w:p>
    <w:p w:rsidR="00D85668" w:rsidRPr="002C1221" w:rsidRDefault="00D85668" w:rsidP="00D85668">
      <w:pPr>
        <w:pStyle w:val="a8"/>
        <w:tabs>
          <w:tab w:val="left" w:pos="720"/>
        </w:tabs>
        <w:ind w:firstLine="720"/>
        <w:jc w:val="both"/>
      </w:pPr>
      <w:r w:rsidRPr="002C1221">
        <w:rPr>
          <w:bCs/>
          <w:iCs/>
        </w:rPr>
        <w:t xml:space="preserve">2. </w:t>
      </w:r>
      <w:r w:rsidRPr="002C1221">
        <w:rPr>
          <w:bCs/>
          <w:i/>
          <w:iCs/>
        </w:rPr>
        <w:t>Санитарно-защитные зоны</w:t>
      </w:r>
      <w:r w:rsidRPr="002C1221">
        <w:rPr>
          <w:b/>
          <w:bCs/>
          <w:i/>
          <w:iCs/>
        </w:rPr>
        <w:t xml:space="preserve"> </w:t>
      </w:r>
      <w:r w:rsidRPr="002C1221">
        <w:t>– специальные территории с особым режимом и</w:t>
      </w:r>
      <w:r w:rsidRPr="002C1221">
        <w:t>с</w:t>
      </w:r>
      <w:r w:rsidRPr="002C1221">
        <w:t>пользования вокруг объектов и производств, являющихся источником вредного воздейс</w:t>
      </w:r>
      <w:r w:rsidRPr="002C1221">
        <w:t>т</w:t>
      </w:r>
      <w:r w:rsidRPr="002C1221">
        <w:lastRenderedPageBreak/>
        <w:t>вия на среду обитания и здоровье человека. По своему функциональному назначению с</w:t>
      </w:r>
      <w:r w:rsidRPr="002C1221">
        <w:t>а</w:t>
      </w:r>
      <w:r w:rsidRPr="002C1221">
        <w:t>нитарно-защитная зона является защитным барьером, обеспечивающим уровень безопа</w:t>
      </w:r>
      <w:r w:rsidRPr="002C1221">
        <w:t>с</w:t>
      </w:r>
      <w:r w:rsidRPr="002C1221">
        <w:t>ности населения при эксплуатации объекта – источника вредного воздействия в штатном режиме.</w:t>
      </w:r>
    </w:p>
    <w:p w:rsidR="00D85668" w:rsidRPr="002C1221" w:rsidRDefault="00D85668" w:rsidP="00D85668">
      <w:pPr>
        <w:pStyle w:val="a8"/>
        <w:ind w:firstLine="709"/>
        <w:jc w:val="both"/>
      </w:pPr>
      <w:proofErr w:type="gramStart"/>
      <w:r w:rsidRPr="002C1221">
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</w:t>
      </w:r>
      <w:r w:rsidRPr="002C1221">
        <w:t>у</w:t>
      </w:r>
      <w:r w:rsidRPr="002C1221">
        <w:t xml:space="preserve">рортов, санаториев и домов отдыха, территорий садоводческих товариществ и </w:t>
      </w:r>
      <w:proofErr w:type="spellStart"/>
      <w:r w:rsidRPr="002C1221">
        <w:t>коттеджной</w:t>
      </w:r>
      <w:proofErr w:type="spellEnd"/>
      <w:r w:rsidRPr="002C1221">
        <w:t xml:space="preserve"> застро</w:t>
      </w:r>
      <w:r w:rsidRPr="002C1221">
        <w:t>й</w:t>
      </w:r>
      <w:r w:rsidRPr="002C1221">
        <w:t>ки, коллективных или индивидуальных дачных и садово-огородных участков, а также других территорий с нормируемыми показателями качества среды обитания; спо</w:t>
      </w:r>
      <w:r w:rsidRPr="002C1221">
        <w:t>р</w:t>
      </w:r>
      <w:r w:rsidRPr="002C1221">
        <w:t>тивные сооружения, детские площадки, образовательные и детские учреждения, лечебно-профилактические и оздоровительные учреждения общего польз</w:t>
      </w:r>
      <w:r w:rsidRPr="002C1221">
        <w:t>о</w:t>
      </w:r>
      <w:r w:rsidRPr="002C1221">
        <w:t>вания.</w:t>
      </w:r>
      <w:proofErr w:type="gramEnd"/>
    </w:p>
    <w:p w:rsidR="00D85668" w:rsidRPr="002C1221" w:rsidRDefault="00D85668" w:rsidP="00D85668">
      <w:pPr>
        <w:autoSpaceDN w:val="0"/>
        <w:adjustRightInd w:val="0"/>
        <w:ind w:firstLine="720"/>
        <w:jc w:val="both"/>
      </w:pPr>
      <w:proofErr w:type="gramStart"/>
      <w:r w:rsidRPr="002C1221">
        <w:t>В санитарно-защитной зоне и на территории объектов других отраслей промы</w:t>
      </w:r>
      <w:r w:rsidRPr="002C1221">
        <w:t>ш</w:t>
      </w:r>
      <w:r w:rsidRPr="002C1221">
        <w:t>ленности не допускается размещать объекты по производству лекарственных веществ, л</w:t>
      </w:r>
      <w:r w:rsidRPr="002C1221">
        <w:t>е</w:t>
      </w:r>
      <w:r w:rsidRPr="002C1221">
        <w:t>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</w:t>
      </w:r>
      <w:r w:rsidRPr="002C1221">
        <w:t>о</w:t>
      </w:r>
      <w:r w:rsidRPr="002C1221">
        <w:t>оружений для подготовки и хранения питьевой воды, которые могут повлиять на качество продукции.</w:t>
      </w:r>
      <w:proofErr w:type="gramEnd"/>
    </w:p>
    <w:p w:rsidR="00D85668" w:rsidRPr="002C1221" w:rsidRDefault="00D85668" w:rsidP="00D85668">
      <w:pPr>
        <w:ind w:firstLine="720"/>
        <w:jc w:val="both"/>
      </w:pPr>
      <w:r w:rsidRPr="002C1221">
        <w:t>Допускается размещать в границах санитарно-защитной зоны промышленного объе</w:t>
      </w:r>
      <w:r w:rsidRPr="002C1221">
        <w:t>к</w:t>
      </w:r>
      <w:r w:rsidRPr="002C1221">
        <w:t>та или производства здания и сооружения для обслуживания работников указанного объекта и для обеспечения деятельности промышленного объекта (производства).</w:t>
      </w:r>
    </w:p>
    <w:p w:rsidR="00D85668" w:rsidRPr="002C1221" w:rsidRDefault="00D85668" w:rsidP="00D85668">
      <w:pPr>
        <w:ind w:firstLine="720"/>
        <w:jc w:val="both"/>
      </w:pPr>
      <w:r w:rsidRPr="002C1221">
        <w:t>В санитарно-защитной зоне объектов пищевых отраслей промышленности, опт</w:t>
      </w:r>
      <w:r w:rsidRPr="002C1221">
        <w:t>о</w:t>
      </w:r>
      <w:r w:rsidRPr="002C1221">
        <w:t>вых складов продовольственного сырья и пищевой продукции, производства лекарстве</w:t>
      </w:r>
      <w:r w:rsidRPr="002C1221">
        <w:t>н</w:t>
      </w:r>
      <w:r w:rsidRPr="002C1221">
        <w:t>ных веществ, лекарственных средств и (или) лекарственных форм, складов сырья и пол</w:t>
      </w:r>
      <w:r w:rsidRPr="002C1221">
        <w:t>у</w:t>
      </w:r>
      <w:r w:rsidRPr="002C1221">
        <w:t>продуктов для фармацевтических предприятий допускается размещение новых профил</w:t>
      </w:r>
      <w:r w:rsidRPr="002C1221">
        <w:t>ь</w:t>
      </w:r>
      <w:r w:rsidRPr="002C1221">
        <w:t>ных, однотипных объектов, при исключении взаимного негативного воздействия на пр</w:t>
      </w:r>
      <w:r w:rsidRPr="002C1221">
        <w:t>о</w:t>
      </w:r>
      <w:r w:rsidRPr="002C1221">
        <w:t>дукцию, среду обитания и здоровье человека.</w:t>
      </w:r>
    </w:p>
    <w:p w:rsidR="00D85668" w:rsidRPr="002C1221" w:rsidRDefault="00D85668" w:rsidP="00D85668">
      <w:pPr>
        <w:ind w:firstLine="720"/>
        <w:jc w:val="both"/>
      </w:pPr>
      <w:r w:rsidRPr="002C1221"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</w:t>
      </w:r>
      <w:r w:rsidRPr="002C1221">
        <w:t>и</w:t>
      </w:r>
      <w:r w:rsidRPr="002C1221">
        <w:t>лой территории без соответствующей обоснованной корректировки границ санитарно-защитной зоны.</w:t>
      </w:r>
    </w:p>
    <w:p w:rsidR="00D85668" w:rsidRPr="002C1221" w:rsidRDefault="00D85668" w:rsidP="00D85668">
      <w:pPr>
        <w:pStyle w:val="a8"/>
        <w:tabs>
          <w:tab w:val="left" w:pos="720"/>
        </w:tabs>
        <w:ind w:firstLine="720"/>
        <w:jc w:val="both"/>
        <w:rPr>
          <w:lang w:eastAsia="en-US"/>
        </w:rPr>
      </w:pPr>
      <w:r w:rsidRPr="002C1221">
        <w:t>В санитарно-защитной зоне кладбища запрещается строительство зданий и соор</w:t>
      </w:r>
      <w:r w:rsidRPr="002C1221">
        <w:t>у</w:t>
      </w:r>
      <w:r w:rsidRPr="002C1221">
        <w:t>жений, не связанных с обслуживанием объектов похоронн</w:t>
      </w:r>
      <w:r w:rsidRPr="002C1221">
        <w:t>о</w:t>
      </w:r>
      <w:r w:rsidRPr="002C1221">
        <w:t>го назначения, за исключением культовых и обрядовых объектов.</w:t>
      </w:r>
      <w:r w:rsidRPr="002C1221">
        <w:rPr>
          <w:lang w:eastAsia="en-US"/>
        </w:rPr>
        <w:t xml:space="preserve"> По территории санитарно-защитных зон и кладбищ з</w:t>
      </w:r>
      <w:r w:rsidRPr="002C1221">
        <w:rPr>
          <w:lang w:eastAsia="en-US"/>
        </w:rPr>
        <w:t>а</w:t>
      </w:r>
      <w:r w:rsidRPr="002C1221">
        <w:rPr>
          <w:lang w:eastAsia="en-US"/>
        </w:rPr>
        <w:t>прещается прокладка сетей централизованного хозяйственно-питьевого вод</w:t>
      </w:r>
      <w:r w:rsidRPr="002C1221">
        <w:rPr>
          <w:lang w:eastAsia="en-US"/>
        </w:rPr>
        <w:t>о</w:t>
      </w:r>
      <w:r w:rsidRPr="002C1221">
        <w:rPr>
          <w:lang w:eastAsia="en-US"/>
        </w:rPr>
        <w:t>снабжения.</w:t>
      </w:r>
    </w:p>
    <w:p w:rsidR="00ED58A1" w:rsidRPr="002C1221" w:rsidRDefault="00883A59" w:rsidP="001A151E">
      <w:pPr>
        <w:ind w:firstLine="720"/>
        <w:jc w:val="both"/>
        <w:rPr>
          <w:b/>
          <w:bCs/>
          <w:i/>
          <w:iCs/>
        </w:rPr>
      </w:pPr>
      <w:r w:rsidRPr="002C1221">
        <w:t>3</w:t>
      </w:r>
      <w:r w:rsidR="00ED58A1" w:rsidRPr="002C1221">
        <w:t xml:space="preserve">. </w:t>
      </w:r>
      <w:r w:rsidR="00ED58A1" w:rsidRPr="002C1221">
        <w:rPr>
          <w:i/>
        </w:rPr>
        <w:t>Санитарный разрыв</w:t>
      </w:r>
      <w:r w:rsidR="00ED58A1" w:rsidRPr="002C1221">
        <w:rPr>
          <w:b/>
          <w:i/>
        </w:rPr>
        <w:t xml:space="preserve"> –</w:t>
      </w:r>
      <w:r w:rsidR="00ED58A1" w:rsidRPr="002C1221">
        <w:t xml:space="preserve"> расстояние от источника поступления вредного фактора в окружающую среду до границы селитебной территории или другого предприятия.</w:t>
      </w:r>
      <w:r w:rsidR="00ED58A1" w:rsidRPr="002C1221">
        <w:rPr>
          <w:b/>
          <w:bCs/>
          <w:i/>
          <w:iCs/>
        </w:rPr>
        <w:t xml:space="preserve"> </w:t>
      </w:r>
    </w:p>
    <w:p w:rsidR="00883A59" w:rsidRPr="002C1221" w:rsidRDefault="00883A59" w:rsidP="00883A59">
      <w:pPr>
        <w:ind w:firstLine="720"/>
        <w:jc w:val="both"/>
      </w:pPr>
      <w:r w:rsidRPr="002C1221">
        <w:rPr>
          <w:bCs/>
          <w:iCs/>
        </w:rPr>
        <w:t>4</w:t>
      </w:r>
      <w:r w:rsidRPr="002C1221">
        <w:rPr>
          <w:bCs/>
          <w:i/>
          <w:iCs/>
        </w:rPr>
        <w:t xml:space="preserve">. </w:t>
      </w:r>
      <w:r w:rsidRPr="002C1221">
        <w:rPr>
          <w:i/>
        </w:rPr>
        <w:t>Охранные зоны</w:t>
      </w:r>
      <w:r w:rsidRPr="002C1221">
        <w:t xml:space="preserve"> транспортных и инженерных коммуникаций – территории вдоль линейных объектов транспортной и инженерной инфраструктуры, необходимые для обе</w:t>
      </w:r>
      <w:r w:rsidRPr="002C1221">
        <w:t>с</w:t>
      </w:r>
      <w:r w:rsidRPr="002C1221">
        <w:t xml:space="preserve">печения сохранности, нормального функционирования (функционирования в штатном режиме) и возможности доступа к этим объектам для их обслуживания или ремонта. </w:t>
      </w:r>
    </w:p>
    <w:p w:rsidR="00883A59" w:rsidRPr="002C1221" w:rsidRDefault="00883A59" w:rsidP="00883A59">
      <w:pPr>
        <w:pStyle w:val="Default"/>
        <w:ind w:firstLine="709"/>
        <w:jc w:val="both"/>
      </w:pPr>
      <w:r w:rsidRPr="002C1221">
        <w:rPr>
          <w:color w:val="auto"/>
        </w:rPr>
        <w:t>Границы охранных зон и ограничения по использованию территорий охранных зон устанавливаются строительными нормативами. Режим охранной зоны и ограничения по и</w:t>
      </w:r>
      <w:r w:rsidRPr="002C1221">
        <w:rPr>
          <w:color w:val="auto"/>
        </w:rPr>
        <w:t>с</w:t>
      </w:r>
      <w:r w:rsidRPr="002C1221">
        <w:rPr>
          <w:color w:val="auto"/>
        </w:rPr>
        <w:t>пользованию охранной зоны могут быть изменены по согласованию с организацией-балансодержателем (обслуживающей организации) соответствующего объекта, если это пр</w:t>
      </w:r>
      <w:r w:rsidRPr="002C1221">
        <w:rPr>
          <w:color w:val="auto"/>
        </w:rPr>
        <w:t>е</w:t>
      </w:r>
      <w:r w:rsidRPr="002C1221">
        <w:rPr>
          <w:color w:val="auto"/>
        </w:rPr>
        <w:t>дусмотрено нормативной документацией</w:t>
      </w:r>
      <w:r w:rsidRPr="002C1221">
        <w:t xml:space="preserve">. </w:t>
      </w:r>
    </w:p>
    <w:p w:rsidR="00C766D8" w:rsidRPr="002C1221" w:rsidRDefault="00C766D8" w:rsidP="002339AA">
      <w:pPr>
        <w:pStyle w:val="Default"/>
        <w:ind w:firstLine="720"/>
        <w:jc w:val="both"/>
        <w:rPr>
          <w:color w:val="auto"/>
        </w:rPr>
      </w:pPr>
      <w:r w:rsidRPr="002C1221">
        <w:rPr>
          <w:color w:val="auto"/>
        </w:rPr>
        <w:t xml:space="preserve">На территории </w:t>
      </w:r>
      <w:proofErr w:type="spellStart"/>
      <w:r w:rsidRPr="002C1221">
        <w:rPr>
          <w:color w:val="auto"/>
        </w:rPr>
        <w:t>Гальбштадтского</w:t>
      </w:r>
      <w:proofErr w:type="spellEnd"/>
      <w:r w:rsidRPr="002C1221">
        <w:rPr>
          <w:color w:val="auto"/>
        </w:rPr>
        <w:t xml:space="preserve"> сельсовета выделены следующие охранные зоны:</w:t>
      </w:r>
    </w:p>
    <w:p w:rsidR="00C766D8" w:rsidRPr="002C1221" w:rsidRDefault="00C766D8" w:rsidP="002339AA">
      <w:pPr>
        <w:keepNext/>
        <w:keepLines/>
        <w:ind w:firstLine="567"/>
        <w:jc w:val="both"/>
      </w:pPr>
      <w:r w:rsidRPr="002C1221">
        <w:t>– охранные зоны линий электропередачи напряжением 10, 35 и 110 кВ соответс</w:t>
      </w:r>
      <w:r w:rsidRPr="002C1221">
        <w:t>т</w:t>
      </w:r>
      <w:r w:rsidRPr="002C1221">
        <w:t>венно 10, 15 и 20 метров;</w:t>
      </w:r>
    </w:p>
    <w:p w:rsidR="00C766D8" w:rsidRPr="002C1221" w:rsidRDefault="00C766D8" w:rsidP="002339AA">
      <w:pPr>
        <w:pStyle w:val="Default"/>
        <w:ind w:firstLine="720"/>
        <w:jc w:val="both"/>
        <w:rPr>
          <w:color w:val="auto"/>
        </w:rPr>
      </w:pPr>
      <w:r w:rsidRPr="002C1221">
        <w:rPr>
          <w:color w:val="auto"/>
        </w:rPr>
        <w:t>– охранная зона линий связи 2 м.</w:t>
      </w:r>
    </w:p>
    <w:p w:rsidR="00C766D8" w:rsidRPr="002C1221" w:rsidRDefault="00C766D8" w:rsidP="001A151E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2C1221">
        <w:rPr>
          <w:lang w:eastAsia="en-US"/>
        </w:rPr>
        <w:t>В пределах охранных зон без письменного решения о согласовании сетевых орг</w:t>
      </w:r>
      <w:r w:rsidRPr="002C1221">
        <w:rPr>
          <w:lang w:eastAsia="en-US"/>
        </w:rPr>
        <w:t>а</w:t>
      </w:r>
      <w:r w:rsidRPr="002C1221">
        <w:rPr>
          <w:lang w:eastAsia="en-US"/>
        </w:rPr>
        <w:t>низаций юридическим и физическим лицам запрещаются:</w:t>
      </w:r>
    </w:p>
    <w:p w:rsidR="00C766D8" w:rsidRPr="002C1221" w:rsidRDefault="00C766D8" w:rsidP="00A562A3">
      <w:pPr>
        <w:widowControl w:val="0"/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2C1221">
        <w:rPr>
          <w:lang w:eastAsia="en-US"/>
        </w:rPr>
        <w:lastRenderedPageBreak/>
        <w:t>– строительство, капитальный ремонт, реконструкция или снос зданий и сооруж</w:t>
      </w:r>
      <w:r w:rsidRPr="002C1221">
        <w:rPr>
          <w:lang w:eastAsia="en-US"/>
        </w:rPr>
        <w:t>е</w:t>
      </w:r>
      <w:r w:rsidRPr="002C1221">
        <w:rPr>
          <w:lang w:eastAsia="en-US"/>
        </w:rPr>
        <w:t>ний;</w:t>
      </w:r>
    </w:p>
    <w:p w:rsidR="00C766D8" w:rsidRPr="002C1221" w:rsidRDefault="00C766D8" w:rsidP="00A562A3">
      <w:pPr>
        <w:widowControl w:val="0"/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2C1221">
        <w:rPr>
          <w:lang w:eastAsia="en-US"/>
        </w:rPr>
        <w:t>– горные, взрывные, мелиоративные работы, в том числе связанные с временным затоплением земель;</w:t>
      </w:r>
    </w:p>
    <w:p w:rsidR="00C766D8" w:rsidRPr="002C1221" w:rsidRDefault="00C766D8" w:rsidP="00A562A3">
      <w:pPr>
        <w:widowControl w:val="0"/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2C1221">
        <w:rPr>
          <w:lang w:eastAsia="en-US"/>
        </w:rPr>
        <w:t>– посадка и вырубка деревьев и кустарников;</w:t>
      </w:r>
    </w:p>
    <w:p w:rsidR="00C766D8" w:rsidRPr="002C1221" w:rsidRDefault="00C766D8" w:rsidP="00A562A3">
      <w:pPr>
        <w:widowControl w:val="0"/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2C1221">
        <w:rPr>
          <w:lang w:eastAsia="en-US"/>
        </w:rPr>
        <w:t>–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</w:t>
      </w:r>
      <w:r w:rsidRPr="002C1221">
        <w:rPr>
          <w:lang w:eastAsia="en-US"/>
        </w:rPr>
        <w:t>о</w:t>
      </w:r>
      <w:r w:rsidRPr="002C1221">
        <w:rPr>
          <w:lang w:eastAsia="en-US"/>
        </w:rPr>
        <w:t>допоев, колка и заготовка льда (в охранных зонах подводных кабельных линий);</w:t>
      </w:r>
    </w:p>
    <w:p w:rsidR="00C766D8" w:rsidRPr="002C1221" w:rsidRDefault="00C766D8" w:rsidP="001A151E">
      <w:pPr>
        <w:widowControl w:val="0"/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2C1221">
        <w:rPr>
          <w:lang w:eastAsia="en-US"/>
        </w:rPr>
        <w:t>–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</w:t>
      </w:r>
      <w:r w:rsidRPr="002C1221">
        <w:rPr>
          <w:lang w:eastAsia="en-US"/>
        </w:rPr>
        <w:t>а</w:t>
      </w:r>
      <w:r w:rsidRPr="002C1221">
        <w:rPr>
          <w:lang w:eastAsia="en-US"/>
        </w:rPr>
        <w:t>чи);</w:t>
      </w:r>
    </w:p>
    <w:p w:rsidR="00C766D8" w:rsidRPr="002C1221" w:rsidRDefault="00C766D8" w:rsidP="001A151E">
      <w:pPr>
        <w:widowControl w:val="0"/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2C1221">
        <w:rPr>
          <w:lang w:eastAsia="en-US"/>
        </w:rPr>
        <w:t>–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линий);</w:t>
      </w:r>
    </w:p>
    <w:p w:rsidR="00C766D8" w:rsidRPr="002C1221" w:rsidRDefault="00C766D8" w:rsidP="001A151E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2C1221">
        <w:rPr>
          <w:lang w:eastAsia="en-US"/>
        </w:rPr>
        <w:t>–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</w:t>
      </w:r>
      <w:r w:rsidRPr="002C1221">
        <w:rPr>
          <w:lang w:eastAsia="en-US"/>
        </w:rPr>
        <w:t>м</w:t>
      </w:r>
      <w:r w:rsidRPr="002C1221">
        <w:rPr>
          <w:lang w:eastAsia="en-US"/>
        </w:rPr>
        <w:t>ли (в охранных зонах подземных кабельных линий).</w:t>
      </w:r>
    </w:p>
    <w:p w:rsidR="00883A59" w:rsidRPr="002C1221" w:rsidRDefault="00883A59" w:rsidP="00883A59">
      <w:pPr>
        <w:pStyle w:val="Default"/>
        <w:ind w:firstLine="709"/>
        <w:jc w:val="both"/>
        <w:rPr>
          <w:color w:val="auto"/>
        </w:rPr>
      </w:pPr>
      <w:r w:rsidRPr="002C1221">
        <w:rPr>
          <w:color w:val="auto"/>
        </w:rPr>
        <w:t xml:space="preserve">5. </w:t>
      </w:r>
      <w:proofErr w:type="gramStart"/>
      <w:r w:rsidRPr="002C1221">
        <w:rPr>
          <w:i/>
          <w:color w:val="auto"/>
        </w:rPr>
        <w:t>Придорожные полосы автодорог</w:t>
      </w:r>
      <w:r w:rsidRPr="002C1221">
        <w:rPr>
          <w:color w:val="auto"/>
        </w:rPr>
        <w:t xml:space="preserve"> - территории, которые прилегают с обеих ст</w:t>
      </w:r>
      <w:r w:rsidRPr="002C1221">
        <w:rPr>
          <w:color w:val="auto"/>
        </w:rPr>
        <w:t>о</w:t>
      </w:r>
      <w:r w:rsidRPr="002C1221">
        <w:rPr>
          <w:color w:val="auto"/>
        </w:rPr>
        <w:t>рон к полосе отвода автомобильной дороги и в границах которых устанавливается особый режим использования земельных участков (частей земельных участков) в целях обеспеч</w:t>
      </w:r>
      <w:r w:rsidRPr="002C1221">
        <w:rPr>
          <w:color w:val="auto"/>
        </w:rPr>
        <w:t>е</w:t>
      </w:r>
      <w:r w:rsidRPr="002C1221">
        <w:rPr>
          <w:color w:val="auto"/>
        </w:rPr>
        <w:t>ния требований безопасности дорожного движения, а также нормальных условий реко</w:t>
      </w:r>
      <w:r w:rsidRPr="002C1221">
        <w:rPr>
          <w:color w:val="auto"/>
        </w:rPr>
        <w:t>н</w:t>
      </w:r>
      <w:r w:rsidRPr="002C1221">
        <w:rPr>
          <w:color w:val="auto"/>
        </w:rPr>
        <w:t>струкции, капитального ремонта, ремонта, содержания автомобильной дороги, ее сохра</w:t>
      </w:r>
      <w:r w:rsidRPr="002C1221">
        <w:rPr>
          <w:color w:val="auto"/>
        </w:rPr>
        <w:t>н</w:t>
      </w:r>
      <w:r w:rsidRPr="002C1221">
        <w:rPr>
          <w:color w:val="auto"/>
        </w:rPr>
        <w:t xml:space="preserve">ности с учетом перспектив развития автомобильной дороги. </w:t>
      </w:r>
      <w:proofErr w:type="gramEnd"/>
    </w:p>
    <w:p w:rsidR="00883A59" w:rsidRPr="002C1221" w:rsidRDefault="00883A59" w:rsidP="00883A59">
      <w:pPr>
        <w:pStyle w:val="Default"/>
        <w:ind w:firstLine="709"/>
        <w:jc w:val="both"/>
        <w:rPr>
          <w:color w:val="auto"/>
        </w:rPr>
      </w:pPr>
      <w:r w:rsidRPr="002C1221">
        <w:rPr>
          <w:color w:val="auto"/>
        </w:rPr>
        <w:t>Придорожные полосы автодорог устанавливаются в соответствии с законодател</w:t>
      </w:r>
      <w:r w:rsidRPr="002C1221">
        <w:rPr>
          <w:color w:val="auto"/>
        </w:rPr>
        <w:t>ь</w:t>
      </w:r>
      <w:r w:rsidRPr="002C1221">
        <w:rPr>
          <w:color w:val="auto"/>
        </w:rPr>
        <w:t xml:space="preserve">ством Российской Федерации об автомобильных дорогах и дорожной деятельности. </w:t>
      </w:r>
    </w:p>
    <w:p w:rsidR="00883A59" w:rsidRPr="002C1221" w:rsidRDefault="00883A59" w:rsidP="00883A59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В зависимости от класса и (или) категории автомобильных дорог с учетом перспе</w:t>
      </w:r>
      <w:r w:rsidRPr="002C1221">
        <w:rPr>
          <w:rFonts w:ascii="Times New Roman" w:hAnsi="Times New Roman"/>
          <w:sz w:val="24"/>
          <w:szCs w:val="24"/>
        </w:rPr>
        <w:t>к</w:t>
      </w:r>
      <w:r w:rsidRPr="002C1221">
        <w:rPr>
          <w:rFonts w:ascii="Times New Roman" w:hAnsi="Times New Roman"/>
          <w:sz w:val="24"/>
          <w:szCs w:val="24"/>
        </w:rPr>
        <w:t>тив их ра</w:t>
      </w:r>
      <w:r w:rsidRPr="002C1221">
        <w:rPr>
          <w:rFonts w:ascii="Times New Roman" w:hAnsi="Times New Roman"/>
          <w:sz w:val="24"/>
          <w:szCs w:val="24"/>
        </w:rPr>
        <w:t>з</w:t>
      </w:r>
      <w:r w:rsidRPr="002C1221">
        <w:rPr>
          <w:rFonts w:ascii="Times New Roman" w:hAnsi="Times New Roman"/>
          <w:sz w:val="24"/>
          <w:szCs w:val="24"/>
        </w:rPr>
        <w:t>вития ширина каждой придорожной полосы устанавливается в размере:</w:t>
      </w:r>
    </w:p>
    <w:p w:rsidR="00883A59" w:rsidRPr="002C1221" w:rsidRDefault="00883A59" w:rsidP="00883A59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1) семидесяти пяти метров - для автомобильных дорог первой и второй категорий;</w:t>
      </w:r>
    </w:p>
    <w:p w:rsidR="00883A59" w:rsidRPr="002C1221" w:rsidRDefault="00883A59" w:rsidP="00883A59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2) пятидесяти метров - для автомобильных дорог третьей и четвертой категорий;</w:t>
      </w:r>
    </w:p>
    <w:p w:rsidR="00883A59" w:rsidRPr="002C1221" w:rsidRDefault="00883A59" w:rsidP="00883A59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2C1221">
        <w:rPr>
          <w:rFonts w:ascii="Times New Roman" w:hAnsi="Times New Roman"/>
          <w:sz w:val="24"/>
          <w:szCs w:val="24"/>
        </w:rPr>
        <w:t>3) двадцати пяти метров - для автомобильных дорог пятой категории.</w:t>
      </w:r>
    </w:p>
    <w:p w:rsidR="00883A59" w:rsidRPr="002C1221" w:rsidRDefault="00883A59" w:rsidP="00883A59">
      <w:pPr>
        <w:pStyle w:val="Default"/>
        <w:ind w:firstLine="709"/>
        <w:jc w:val="both"/>
        <w:rPr>
          <w:color w:val="auto"/>
        </w:rPr>
      </w:pPr>
      <w:r w:rsidRPr="002C1221">
        <w:rPr>
          <w:color w:val="auto"/>
        </w:rPr>
        <w:t>Строительство, реконструкция в границах придорожных полос автомобильной д</w:t>
      </w:r>
      <w:r w:rsidRPr="002C1221">
        <w:rPr>
          <w:color w:val="auto"/>
        </w:rPr>
        <w:t>о</w:t>
      </w:r>
      <w:r w:rsidRPr="002C1221">
        <w:rPr>
          <w:color w:val="auto"/>
        </w:rPr>
        <w:t>роги объектов капитального строительства, объектов, предназначенных для осуществл</w:t>
      </w:r>
      <w:r w:rsidRPr="002C1221">
        <w:rPr>
          <w:color w:val="auto"/>
        </w:rPr>
        <w:t>е</w:t>
      </w:r>
      <w:r w:rsidRPr="002C1221">
        <w:rPr>
          <w:color w:val="auto"/>
        </w:rPr>
        <w:t>ния дорожной деятельности, объектов дорожного сервиса, установка рекламных конс</w:t>
      </w:r>
      <w:r w:rsidRPr="002C1221">
        <w:rPr>
          <w:color w:val="auto"/>
        </w:rPr>
        <w:t>т</w:t>
      </w:r>
      <w:r w:rsidRPr="002C1221">
        <w:rPr>
          <w:color w:val="auto"/>
        </w:rPr>
        <w:t>рукций, информационных щитов и указателей допускаются при наличии согласия в пис</w:t>
      </w:r>
      <w:r w:rsidRPr="002C1221">
        <w:rPr>
          <w:color w:val="auto"/>
        </w:rPr>
        <w:t>ь</w:t>
      </w:r>
      <w:r w:rsidRPr="002C1221">
        <w:rPr>
          <w:color w:val="auto"/>
        </w:rPr>
        <w:t>менной форме владельца автомобильной дороги.</w:t>
      </w:r>
    </w:p>
    <w:p w:rsidR="00883A59" w:rsidRPr="002C1221" w:rsidRDefault="00883A59" w:rsidP="00883A59">
      <w:pPr>
        <w:pStyle w:val="a8"/>
        <w:tabs>
          <w:tab w:val="left" w:pos="720"/>
        </w:tabs>
        <w:ind w:firstLine="720"/>
        <w:jc w:val="both"/>
        <w:rPr>
          <w:b/>
          <w:bCs/>
          <w:i/>
          <w:iCs/>
        </w:rPr>
      </w:pPr>
      <w:proofErr w:type="gramStart"/>
      <w:r w:rsidRPr="002C1221">
        <w:t>Решение об установлении границ придорожных полос автомобильных дорог фед</w:t>
      </w:r>
      <w:r w:rsidRPr="002C1221">
        <w:t>е</w:t>
      </w:r>
      <w:r w:rsidRPr="002C1221">
        <w:t>рального, регионального или муниципального, местного значения или об изменении гр</w:t>
      </w:r>
      <w:r w:rsidRPr="002C1221">
        <w:t>а</w:t>
      </w:r>
      <w:r w:rsidRPr="002C1221">
        <w:t>ниц таких придорожных полос принимается соответственно федеральным органом испо</w:t>
      </w:r>
      <w:r w:rsidRPr="002C1221">
        <w:t>л</w:t>
      </w:r>
      <w:r w:rsidRPr="002C1221">
        <w:t>нительной власти, осуществляющим функции по оказанию государственных услуг и управлению государственным имуществом в сфере дорожного хозяйства, уполномоче</w:t>
      </w:r>
      <w:r w:rsidRPr="002C1221">
        <w:t>н</w:t>
      </w:r>
      <w:r w:rsidRPr="002C1221">
        <w:t>ным органом исполнительной власти субъекта Российской Федерации, органом местного самоуправления.</w:t>
      </w:r>
      <w:proofErr w:type="gramEnd"/>
    </w:p>
    <w:p w:rsidR="00883A59" w:rsidRPr="002C1221" w:rsidRDefault="00883A59" w:rsidP="00883A59">
      <w:pPr>
        <w:pStyle w:val="a8"/>
        <w:widowControl w:val="0"/>
        <w:tabs>
          <w:tab w:val="left" w:pos="720"/>
        </w:tabs>
        <w:ind w:firstLine="720"/>
        <w:jc w:val="both"/>
      </w:pPr>
      <w:r w:rsidRPr="002C1221">
        <w:rPr>
          <w:bCs/>
          <w:iCs/>
        </w:rPr>
        <w:t>6.</w:t>
      </w:r>
      <w:r w:rsidRPr="002C1221">
        <w:rPr>
          <w:bCs/>
          <w:i/>
          <w:iCs/>
        </w:rPr>
        <w:t xml:space="preserve"> </w:t>
      </w:r>
      <w:r w:rsidRPr="002C1221">
        <w:t xml:space="preserve">Основной целью создания </w:t>
      </w:r>
      <w:r w:rsidRPr="002C1221">
        <w:rPr>
          <w:i/>
        </w:rPr>
        <w:t>зон санитарной охраны</w:t>
      </w:r>
      <w:r w:rsidRPr="002C1221">
        <w:t xml:space="preserve"> (ЗСО) и обеспечения режима в ЗСО является санитарная охрана от загрязнения источников водоснабжения и водопр</w:t>
      </w:r>
      <w:r w:rsidRPr="002C1221">
        <w:t>о</w:t>
      </w:r>
      <w:r w:rsidRPr="002C1221">
        <w:t>водных с</w:t>
      </w:r>
      <w:r w:rsidRPr="002C1221">
        <w:t>о</w:t>
      </w:r>
      <w:r w:rsidRPr="002C1221">
        <w:t xml:space="preserve">оружений, а также территорий, на которых они расположены. </w:t>
      </w:r>
    </w:p>
    <w:p w:rsidR="00883A59" w:rsidRPr="002C1221" w:rsidRDefault="00883A59" w:rsidP="00883A59">
      <w:pPr>
        <w:pStyle w:val="Default"/>
        <w:widowControl w:val="0"/>
        <w:ind w:firstLine="720"/>
        <w:jc w:val="both"/>
        <w:rPr>
          <w:color w:val="auto"/>
        </w:rPr>
      </w:pPr>
      <w:r w:rsidRPr="002C1221">
        <w:rPr>
          <w:color w:val="auto"/>
        </w:rPr>
        <w:t>Определение границ зон санитарной охраны, определение режима этих зон и ко</w:t>
      </w:r>
      <w:r w:rsidRPr="002C1221">
        <w:rPr>
          <w:color w:val="auto"/>
        </w:rPr>
        <w:t>м</w:t>
      </w:r>
      <w:r w:rsidRPr="002C1221">
        <w:rPr>
          <w:color w:val="auto"/>
        </w:rPr>
        <w:t>плекса специальных мероприятий, направленных на обеспечение режима зон санитарной о</w:t>
      </w:r>
      <w:r w:rsidRPr="002C1221">
        <w:rPr>
          <w:color w:val="auto"/>
        </w:rPr>
        <w:t>х</w:t>
      </w:r>
      <w:r w:rsidRPr="002C1221">
        <w:rPr>
          <w:color w:val="auto"/>
        </w:rPr>
        <w:t xml:space="preserve">раны производятся в соответствии с санитарными нормами. </w:t>
      </w:r>
    </w:p>
    <w:p w:rsidR="00883A59" w:rsidRPr="002C1221" w:rsidRDefault="00883A59" w:rsidP="00883A59">
      <w:pPr>
        <w:pStyle w:val="Default"/>
        <w:ind w:firstLine="720"/>
        <w:jc w:val="both"/>
        <w:rPr>
          <w:color w:val="auto"/>
        </w:rPr>
      </w:pPr>
      <w:r w:rsidRPr="002C1221">
        <w:rPr>
          <w:color w:val="auto"/>
        </w:rPr>
        <w:t>Источники водоснабжения имеют зоны санитарной охраны (ЗСО). Зоны санита</w:t>
      </w:r>
      <w:r w:rsidRPr="002C1221">
        <w:rPr>
          <w:color w:val="auto"/>
        </w:rPr>
        <w:t>р</w:t>
      </w:r>
      <w:r w:rsidRPr="002C1221">
        <w:rPr>
          <w:color w:val="auto"/>
        </w:rPr>
        <w:t>ной охраны организуются в составе трех поясов. Первый пояс (строгого режима) включ</w:t>
      </w:r>
      <w:r w:rsidRPr="002C1221">
        <w:rPr>
          <w:color w:val="auto"/>
        </w:rPr>
        <w:t>а</w:t>
      </w:r>
      <w:r w:rsidRPr="002C1221">
        <w:rPr>
          <w:color w:val="auto"/>
        </w:rPr>
        <w:t xml:space="preserve">ет территорию расположения водозаборов, площадок всех водопроводных сооружений и </w:t>
      </w:r>
      <w:r w:rsidRPr="002C1221">
        <w:rPr>
          <w:color w:val="auto"/>
        </w:rPr>
        <w:lastRenderedPageBreak/>
        <w:t>водоподводящего канала. Второй и третий пояса (пояса ограничений) включают террит</w:t>
      </w:r>
      <w:r w:rsidRPr="002C1221">
        <w:rPr>
          <w:color w:val="auto"/>
        </w:rPr>
        <w:t>о</w:t>
      </w:r>
      <w:r w:rsidRPr="002C1221">
        <w:rPr>
          <w:color w:val="auto"/>
        </w:rPr>
        <w:t>рию, предназначенную для предупреждения загрязнения воды источников водоснабж</w:t>
      </w:r>
      <w:r w:rsidRPr="002C1221">
        <w:rPr>
          <w:color w:val="auto"/>
        </w:rPr>
        <w:t>е</w:t>
      </w:r>
      <w:r w:rsidRPr="002C1221">
        <w:rPr>
          <w:color w:val="auto"/>
        </w:rPr>
        <w:t>ния.</w:t>
      </w:r>
    </w:p>
    <w:p w:rsidR="00883A59" w:rsidRPr="002C1221" w:rsidRDefault="00883A59" w:rsidP="00883A5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C1221">
        <w:rPr>
          <w:lang w:eastAsia="en-US"/>
        </w:rPr>
        <w:t>На территории первого пояса запрещается:</w:t>
      </w:r>
    </w:p>
    <w:p w:rsidR="00883A59" w:rsidRPr="002C1221" w:rsidRDefault="00883A59" w:rsidP="00883A5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C1221">
        <w:rPr>
          <w:lang w:eastAsia="en-US"/>
        </w:rPr>
        <w:t>- посадка высокоствольных деревьев;</w:t>
      </w:r>
    </w:p>
    <w:p w:rsidR="00883A59" w:rsidRPr="002C1221" w:rsidRDefault="00883A59" w:rsidP="00883A5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C1221">
        <w:rPr>
          <w:lang w:eastAsia="en-US"/>
        </w:rPr>
        <w:t>- все виды строительства, не имеющие непосредственного отношения к эксплуат</w:t>
      </w:r>
      <w:r w:rsidRPr="002C1221">
        <w:rPr>
          <w:lang w:eastAsia="en-US"/>
        </w:rPr>
        <w:t>а</w:t>
      </w:r>
      <w:r w:rsidRPr="002C1221">
        <w:rPr>
          <w:lang w:eastAsia="en-US"/>
        </w:rPr>
        <w:t>ции, реконструкции и расширению водопроводных сооружений, в том числе прокладка трубопр</w:t>
      </w:r>
      <w:r w:rsidRPr="002C1221">
        <w:rPr>
          <w:lang w:eastAsia="en-US"/>
        </w:rPr>
        <w:t>о</w:t>
      </w:r>
      <w:r w:rsidRPr="002C1221">
        <w:rPr>
          <w:lang w:eastAsia="en-US"/>
        </w:rPr>
        <w:t>водов различного назначения;</w:t>
      </w:r>
    </w:p>
    <w:p w:rsidR="00883A59" w:rsidRPr="002C1221" w:rsidRDefault="00883A59" w:rsidP="00883A5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C1221">
        <w:rPr>
          <w:lang w:eastAsia="en-US"/>
        </w:rPr>
        <w:t xml:space="preserve">- размещение жилых и </w:t>
      </w:r>
      <w:r w:rsidRPr="002C1221">
        <w:rPr>
          <w:bdr w:val="none" w:sz="0" w:space="0" w:color="auto" w:frame="1"/>
        </w:rPr>
        <w:t>хозяйственно-бытовых зданий</w:t>
      </w:r>
      <w:r w:rsidRPr="002C1221">
        <w:rPr>
          <w:lang w:eastAsia="en-US"/>
        </w:rPr>
        <w:t xml:space="preserve">, проживание людей, </w:t>
      </w:r>
      <w:r w:rsidRPr="002C1221">
        <w:rPr>
          <w:bdr w:val="none" w:sz="0" w:space="0" w:color="auto" w:frame="1"/>
        </w:rPr>
        <w:t>прим</w:t>
      </w:r>
      <w:r w:rsidRPr="002C1221">
        <w:rPr>
          <w:bdr w:val="none" w:sz="0" w:space="0" w:color="auto" w:frame="1"/>
        </w:rPr>
        <w:t>е</w:t>
      </w:r>
      <w:r w:rsidRPr="002C1221">
        <w:rPr>
          <w:bdr w:val="none" w:sz="0" w:space="0" w:color="auto" w:frame="1"/>
        </w:rPr>
        <w:t>нение ядохимикатов и удобрений</w:t>
      </w:r>
      <w:r w:rsidRPr="002C1221">
        <w:rPr>
          <w:lang w:eastAsia="en-US"/>
        </w:rPr>
        <w:t>.</w:t>
      </w:r>
    </w:p>
    <w:p w:rsidR="00883A59" w:rsidRPr="002C1221" w:rsidRDefault="00883A59" w:rsidP="00883A5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C1221">
        <w:rPr>
          <w:lang w:eastAsia="en-US"/>
        </w:rPr>
        <w:t>На территории первого пояса здания должны быть оборудованы канализацией с о</w:t>
      </w:r>
      <w:r w:rsidRPr="002C1221">
        <w:rPr>
          <w:lang w:eastAsia="en-US"/>
        </w:rPr>
        <w:t>т</w:t>
      </w:r>
      <w:r w:rsidRPr="002C1221">
        <w:rPr>
          <w:lang w:eastAsia="en-US"/>
        </w:rPr>
        <w:t>ведением сточных вод в ближайшую систему бытовой или производственной канализ</w:t>
      </w:r>
      <w:r w:rsidRPr="002C1221">
        <w:rPr>
          <w:lang w:eastAsia="en-US"/>
        </w:rPr>
        <w:t>а</w:t>
      </w:r>
      <w:r w:rsidRPr="002C1221">
        <w:rPr>
          <w:lang w:eastAsia="en-US"/>
        </w:rPr>
        <w:t>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</w:t>
      </w:r>
      <w:r w:rsidRPr="002C1221">
        <w:rPr>
          <w:lang w:eastAsia="en-US"/>
        </w:rPr>
        <w:t>я</w:t>
      </w:r>
      <w:r w:rsidRPr="002C1221">
        <w:rPr>
          <w:lang w:eastAsia="en-US"/>
        </w:rPr>
        <w:t>са. В исключительных случаях при отсутствии канализации должны устраиваться водон</w:t>
      </w:r>
      <w:r w:rsidRPr="002C1221">
        <w:rPr>
          <w:lang w:eastAsia="en-US"/>
        </w:rPr>
        <w:t>е</w:t>
      </w:r>
      <w:r w:rsidRPr="002C1221">
        <w:rPr>
          <w:lang w:eastAsia="en-US"/>
        </w:rPr>
        <w:t>проницаемые приемники нечистот и бытовых отходов, расположенные в местах, искл</w:t>
      </w:r>
      <w:r w:rsidRPr="002C1221">
        <w:rPr>
          <w:lang w:eastAsia="en-US"/>
        </w:rPr>
        <w:t>ю</w:t>
      </w:r>
      <w:r w:rsidRPr="002C1221">
        <w:rPr>
          <w:lang w:eastAsia="en-US"/>
        </w:rPr>
        <w:t>чающих загрязнение территории первого пояса при их вывозе.</w:t>
      </w:r>
    </w:p>
    <w:p w:rsidR="00883A59" w:rsidRPr="002C1221" w:rsidRDefault="00883A59" w:rsidP="00883A59">
      <w:pPr>
        <w:autoSpaceDE w:val="0"/>
        <w:autoSpaceDN w:val="0"/>
        <w:adjustRightInd w:val="0"/>
        <w:ind w:firstLine="709"/>
        <w:jc w:val="both"/>
        <w:rPr>
          <w:bdr w:val="none" w:sz="0" w:space="0" w:color="auto" w:frame="1"/>
        </w:rPr>
      </w:pPr>
      <w:r w:rsidRPr="002C1221">
        <w:rPr>
          <w:bdr w:val="none" w:sz="0" w:space="0" w:color="auto" w:frame="1"/>
        </w:rPr>
        <w:t>Водопроводные сооружения, расположенные в первом поясе зоны санитарной о</w:t>
      </w:r>
      <w:r w:rsidRPr="002C1221">
        <w:rPr>
          <w:bdr w:val="none" w:sz="0" w:space="0" w:color="auto" w:frame="1"/>
        </w:rPr>
        <w:t>х</w:t>
      </w:r>
      <w:r w:rsidRPr="002C1221">
        <w:rPr>
          <w:bdr w:val="none" w:sz="0" w:space="0" w:color="auto" w:frame="1"/>
        </w:rPr>
        <w:t>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насосов.</w:t>
      </w:r>
    </w:p>
    <w:p w:rsidR="00883A59" w:rsidRPr="002C1221" w:rsidRDefault="00883A59" w:rsidP="00883A5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C1221">
        <w:rPr>
          <w:bdr w:val="none" w:sz="0" w:space="0" w:color="auto" w:frame="1"/>
        </w:rPr>
        <w:t>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производительности, предусмотренной при его проектировании и обосновании границ ЗСО.</w:t>
      </w:r>
    </w:p>
    <w:p w:rsidR="00883A59" w:rsidRPr="002C1221" w:rsidRDefault="00883A59" w:rsidP="00883A59">
      <w:pPr>
        <w:shd w:val="clear" w:color="auto" w:fill="FFFFFF"/>
        <w:ind w:firstLine="709"/>
        <w:jc w:val="both"/>
      </w:pPr>
      <w:r w:rsidRPr="002C1221">
        <w:rPr>
          <w:iCs/>
          <w:bdr w:val="none" w:sz="0" w:space="0" w:color="auto" w:frame="1"/>
        </w:rPr>
        <w:t>Мероприятия по второму и третьему поясам:</w:t>
      </w:r>
    </w:p>
    <w:p w:rsidR="00883A59" w:rsidRPr="002C1221" w:rsidRDefault="00883A59" w:rsidP="00883A59">
      <w:pPr>
        <w:shd w:val="clear" w:color="auto" w:fill="FFFFFF"/>
        <w:ind w:firstLine="709"/>
        <w:jc w:val="both"/>
      </w:pPr>
      <w:r w:rsidRPr="002C1221">
        <w:rPr>
          <w:bdr w:val="none" w:sz="0" w:space="0" w:color="auto" w:frame="1"/>
        </w:rPr>
        <w:t>1).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</w:t>
      </w:r>
    </w:p>
    <w:p w:rsidR="00883A59" w:rsidRPr="002C1221" w:rsidRDefault="00883A59" w:rsidP="00883A59">
      <w:pPr>
        <w:shd w:val="clear" w:color="auto" w:fill="FFFFFF"/>
        <w:ind w:firstLine="709"/>
        <w:jc w:val="both"/>
      </w:pPr>
      <w:r w:rsidRPr="002C1221">
        <w:rPr>
          <w:bdr w:val="none" w:sz="0" w:space="0" w:color="auto" w:frame="1"/>
        </w:rPr>
        <w:t>2). Бурение новых скважин и новое строительство, связанное с нарушением по</w:t>
      </w:r>
      <w:r w:rsidRPr="002C1221">
        <w:rPr>
          <w:bdr w:val="none" w:sz="0" w:space="0" w:color="auto" w:frame="1"/>
        </w:rPr>
        <w:t>ч</w:t>
      </w:r>
      <w:r w:rsidRPr="002C1221">
        <w:rPr>
          <w:bdr w:val="none" w:sz="0" w:space="0" w:color="auto" w:frame="1"/>
        </w:rPr>
        <w:t>венного покрова, производится при обязательном согласовании с центром государстве</w:t>
      </w:r>
      <w:r w:rsidRPr="002C1221">
        <w:rPr>
          <w:bdr w:val="none" w:sz="0" w:space="0" w:color="auto" w:frame="1"/>
        </w:rPr>
        <w:t>н</w:t>
      </w:r>
      <w:r w:rsidRPr="002C1221">
        <w:rPr>
          <w:bdr w:val="none" w:sz="0" w:space="0" w:color="auto" w:frame="1"/>
        </w:rPr>
        <w:t>ного сан</w:t>
      </w:r>
      <w:r w:rsidRPr="002C1221">
        <w:rPr>
          <w:bdr w:val="none" w:sz="0" w:space="0" w:color="auto" w:frame="1"/>
        </w:rPr>
        <w:t>и</w:t>
      </w:r>
      <w:r w:rsidRPr="002C1221">
        <w:rPr>
          <w:bdr w:val="none" w:sz="0" w:space="0" w:color="auto" w:frame="1"/>
        </w:rPr>
        <w:t>тарно-эпидемиологического надзора.</w:t>
      </w:r>
    </w:p>
    <w:p w:rsidR="00883A59" w:rsidRPr="002C1221" w:rsidRDefault="00883A59" w:rsidP="00883A59">
      <w:pPr>
        <w:shd w:val="clear" w:color="auto" w:fill="FFFFFF"/>
        <w:ind w:firstLine="709"/>
        <w:jc w:val="both"/>
      </w:pPr>
      <w:r w:rsidRPr="002C1221">
        <w:rPr>
          <w:bdr w:val="none" w:sz="0" w:space="0" w:color="auto" w:frame="1"/>
        </w:rPr>
        <w:t>3). Запрещение закачки отработанных вод в подземные горизонты, подземного складирования твердых отходов и разработки недр земли.</w:t>
      </w:r>
    </w:p>
    <w:p w:rsidR="00883A59" w:rsidRPr="002C1221" w:rsidRDefault="00883A59" w:rsidP="00883A59">
      <w:pPr>
        <w:shd w:val="clear" w:color="auto" w:fill="FFFFFF"/>
        <w:ind w:firstLine="709"/>
        <w:jc w:val="both"/>
      </w:pPr>
      <w:r w:rsidRPr="002C1221">
        <w:rPr>
          <w:bdr w:val="none" w:sz="0" w:space="0" w:color="auto" w:frame="1"/>
        </w:rPr>
        <w:t xml:space="preserve">4). Запрещение размещения складов горюче-смазочных материалов, ядохимикатов и минеральных удобрений, накопителей </w:t>
      </w:r>
      <w:proofErr w:type="spellStart"/>
      <w:r w:rsidRPr="002C1221">
        <w:rPr>
          <w:bdr w:val="none" w:sz="0" w:space="0" w:color="auto" w:frame="1"/>
        </w:rPr>
        <w:t>промстоков</w:t>
      </w:r>
      <w:proofErr w:type="spellEnd"/>
      <w:r w:rsidRPr="002C1221">
        <w:rPr>
          <w:bdr w:val="none" w:sz="0" w:space="0" w:color="auto" w:frame="1"/>
        </w:rPr>
        <w:t xml:space="preserve">, </w:t>
      </w:r>
      <w:proofErr w:type="spellStart"/>
      <w:r w:rsidRPr="002C1221">
        <w:rPr>
          <w:bdr w:val="none" w:sz="0" w:space="0" w:color="auto" w:frame="1"/>
        </w:rPr>
        <w:t>шламохранилищ</w:t>
      </w:r>
      <w:proofErr w:type="spellEnd"/>
      <w:r w:rsidRPr="002C1221">
        <w:rPr>
          <w:bdr w:val="none" w:sz="0" w:space="0" w:color="auto" w:frame="1"/>
        </w:rPr>
        <w:t xml:space="preserve"> и других объектов, обусловливающих опасность химического загрязнения подземных вод.</w:t>
      </w:r>
    </w:p>
    <w:p w:rsidR="00883A59" w:rsidRPr="002C1221" w:rsidRDefault="00883A59" w:rsidP="00883A59">
      <w:pPr>
        <w:shd w:val="clear" w:color="auto" w:fill="FFFFFF"/>
        <w:ind w:firstLine="709"/>
        <w:jc w:val="both"/>
      </w:pPr>
      <w:r w:rsidRPr="002C1221">
        <w:rPr>
          <w:bdr w:val="none" w:sz="0" w:space="0" w:color="auto" w:frame="1"/>
        </w:rPr>
        <w:t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</w:t>
      </w:r>
      <w:r w:rsidRPr="002C1221">
        <w:rPr>
          <w:bdr w:val="none" w:sz="0" w:space="0" w:color="auto" w:frame="1"/>
        </w:rPr>
        <w:t>о</w:t>
      </w:r>
      <w:r w:rsidRPr="002C1221">
        <w:rPr>
          <w:bdr w:val="none" w:sz="0" w:space="0" w:color="auto" w:frame="1"/>
        </w:rPr>
        <w:t>приятий по защите водоносного горизонта от загрязнения при наличии санитарно-эпидемиологического заключения центра государственного санитарно-эпидемиологического надзора, выданного с учетом заключения органов геологического контроля.</w:t>
      </w:r>
    </w:p>
    <w:p w:rsidR="00883A59" w:rsidRPr="002C1221" w:rsidRDefault="00883A59" w:rsidP="00883A59">
      <w:pPr>
        <w:shd w:val="clear" w:color="auto" w:fill="FFFFFF"/>
        <w:ind w:firstLine="709"/>
        <w:jc w:val="both"/>
      </w:pPr>
      <w:r w:rsidRPr="002C1221">
        <w:rPr>
          <w:bdr w:val="none" w:sz="0" w:space="0" w:color="auto" w:frame="1"/>
        </w:rPr>
        <w:t>5).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</w:t>
      </w:r>
      <w:r w:rsidRPr="002C1221">
        <w:rPr>
          <w:bdr w:val="none" w:sz="0" w:space="0" w:color="auto" w:frame="1"/>
        </w:rPr>
        <w:t>о</w:t>
      </w:r>
      <w:r w:rsidRPr="002C1221">
        <w:rPr>
          <w:bdr w:val="none" w:sz="0" w:space="0" w:color="auto" w:frame="1"/>
        </w:rPr>
        <w:t>верхностных вод.</w:t>
      </w:r>
    </w:p>
    <w:p w:rsidR="00883A59" w:rsidRPr="002C1221" w:rsidRDefault="00883A59" w:rsidP="00883A59">
      <w:pPr>
        <w:shd w:val="clear" w:color="auto" w:fill="FFFFFF"/>
        <w:ind w:firstLine="709"/>
        <w:jc w:val="both"/>
      </w:pPr>
      <w:r w:rsidRPr="002C1221">
        <w:rPr>
          <w:bdr w:val="none" w:sz="0" w:space="0" w:color="auto" w:frame="1"/>
        </w:rPr>
        <w:t>Кроме мероприятий, указанных выше, в пределах второго пояса ЗСО подземных источников водоснабжения подлежат выполнению следующие дополнительные мер</w:t>
      </w:r>
      <w:r w:rsidRPr="002C1221">
        <w:rPr>
          <w:bdr w:val="none" w:sz="0" w:space="0" w:color="auto" w:frame="1"/>
        </w:rPr>
        <w:t>о</w:t>
      </w:r>
      <w:r w:rsidRPr="002C1221">
        <w:rPr>
          <w:bdr w:val="none" w:sz="0" w:space="0" w:color="auto" w:frame="1"/>
        </w:rPr>
        <w:t>приятия.</w:t>
      </w:r>
    </w:p>
    <w:p w:rsidR="00883A59" w:rsidRPr="002C1221" w:rsidRDefault="00883A59" w:rsidP="00883A59">
      <w:pPr>
        <w:shd w:val="clear" w:color="auto" w:fill="FFFFFF"/>
        <w:ind w:firstLine="709"/>
        <w:jc w:val="both"/>
      </w:pPr>
      <w:r w:rsidRPr="002C1221">
        <w:rPr>
          <w:bdr w:val="none" w:sz="0" w:space="0" w:color="auto" w:frame="1"/>
        </w:rPr>
        <w:t>Не допускается:</w:t>
      </w:r>
    </w:p>
    <w:p w:rsidR="00883A59" w:rsidRPr="002C1221" w:rsidRDefault="00883A59" w:rsidP="00883A59">
      <w:pPr>
        <w:shd w:val="clear" w:color="auto" w:fill="FFFFFF"/>
        <w:ind w:firstLine="709"/>
        <w:jc w:val="both"/>
      </w:pPr>
      <w:r w:rsidRPr="002C1221">
        <w:rPr>
          <w:bdr w:val="none" w:sz="0" w:space="0" w:color="auto" w:frame="1"/>
        </w:rPr>
        <w:lastRenderedPageBreak/>
        <w:t>- 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</w:t>
      </w:r>
      <w:r w:rsidRPr="002C1221">
        <w:rPr>
          <w:bdr w:val="none" w:sz="0" w:space="0" w:color="auto" w:frame="1"/>
        </w:rPr>
        <w:t>у</w:t>
      </w:r>
      <w:r w:rsidRPr="002C1221">
        <w:rPr>
          <w:bdr w:val="none" w:sz="0" w:space="0" w:color="auto" w:frame="1"/>
        </w:rPr>
        <w:t>гих объектов, обусловливающих опасность микробного загрязнения подземных вод;</w:t>
      </w:r>
    </w:p>
    <w:p w:rsidR="00883A59" w:rsidRPr="002C1221" w:rsidRDefault="00883A59" w:rsidP="00883A59">
      <w:pPr>
        <w:shd w:val="clear" w:color="auto" w:fill="FFFFFF"/>
        <w:ind w:firstLine="709"/>
        <w:jc w:val="both"/>
      </w:pPr>
      <w:r w:rsidRPr="002C1221">
        <w:rPr>
          <w:bdr w:val="none" w:sz="0" w:space="0" w:color="auto" w:frame="1"/>
        </w:rPr>
        <w:t>- применение удобрений и ядохимикатов;</w:t>
      </w:r>
    </w:p>
    <w:p w:rsidR="00883A59" w:rsidRPr="002C1221" w:rsidRDefault="00883A59" w:rsidP="00883A59">
      <w:pPr>
        <w:shd w:val="clear" w:color="auto" w:fill="FFFFFF"/>
        <w:ind w:firstLine="709"/>
        <w:jc w:val="both"/>
        <w:rPr>
          <w:bdr w:val="none" w:sz="0" w:space="0" w:color="auto" w:frame="1"/>
        </w:rPr>
      </w:pPr>
      <w:r w:rsidRPr="002C1221">
        <w:rPr>
          <w:bdr w:val="none" w:sz="0" w:space="0" w:color="auto" w:frame="1"/>
        </w:rPr>
        <w:t>- рубка леса главного пользования и реконструкции.</w:t>
      </w:r>
    </w:p>
    <w:p w:rsidR="00883A59" w:rsidRPr="002C1221" w:rsidRDefault="00883A59" w:rsidP="00883A59">
      <w:pPr>
        <w:shd w:val="clear" w:color="auto" w:fill="FFFFFF"/>
        <w:ind w:firstLine="709"/>
        <w:jc w:val="both"/>
      </w:pPr>
      <w:r w:rsidRPr="002C1221">
        <w:rPr>
          <w:bdr w:val="none" w:sz="0" w:space="0" w:color="auto" w:frame="1"/>
        </w:rPr>
        <w:t>Необходимо выполнение мероприятий по санитарному благоустройству террит</w:t>
      </w:r>
      <w:r w:rsidRPr="002C1221">
        <w:rPr>
          <w:bdr w:val="none" w:sz="0" w:space="0" w:color="auto" w:frame="1"/>
        </w:rPr>
        <w:t>о</w:t>
      </w:r>
      <w:r w:rsidRPr="002C1221">
        <w:rPr>
          <w:bdr w:val="none" w:sz="0" w:space="0" w:color="auto" w:frame="1"/>
        </w:rPr>
        <w:t>рии населенных пунктов и других объектов (оборудование канализацией, устройство в</w:t>
      </w:r>
      <w:r w:rsidRPr="002C1221">
        <w:rPr>
          <w:bdr w:val="none" w:sz="0" w:space="0" w:color="auto" w:frame="1"/>
        </w:rPr>
        <w:t>о</w:t>
      </w:r>
      <w:r w:rsidRPr="002C1221">
        <w:rPr>
          <w:bdr w:val="none" w:sz="0" w:space="0" w:color="auto" w:frame="1"/>
        </w:rPr>
        <w:t>донепроницаемых выгребов, организация отвода поверхностного стока и др.).</w:t>
      </w:r>
    </w:p>
    <w:p w:rsidR="00883A59" w:rsidRPr="002C1221" w:rsidRDefault="00883A59" w:rsidP="00883A59">
      <w:pPr>
        <w:shd w:val="clear" w:color="auto" w:fill="FFFFFF"/>
        <w:ind w:firstLine="709"/>
        <w:jc w:val="both"/>
      </w:pPr>
      <w:r w:rsidRPr="002C1221">
        <w:rPr>
          <w:bdr w:val="none" w:sz="0" w:space="0" w:color="auto" w:frame="1"/>
        </w:rPr>
        <w:t>В пределах санитарно-защитной полосы водоводов должны отсутствовать исто</w:t>
      </w:r>
      <w:r w:rsidRPr="002C1221">
        <w:rPr>
          <w:bdr w:val="none" w:sz="0" w:space="0" w:color="auto" w:frame="1"/>
        </w:rPr>
        <w:t>ч</w:t>
      </w:r>
      <w:r w:rsidRPr="002C1221">
        <w:rPr>
          <w:bdr w:val="none" w:sz="0" w:space="0" w:color="auto" w:frame="1"/>
        </w:rPr>
        <w:t>ники загрязнения почвы и грунтовых вод.</w:t>
      </w:r>
    </w:p>
    <w:p w:rsidR="00883A59" w:rsidRPr="002C1221" w:rsidRDefault="00883A59" w:rsidP="00883A59">
      <w:pPr>
        <w:shd w:val="clear" w:color="auto" w:fill="FFFFFF"/>
        <w:ind w:firstLine="709"/>
        <w:jc w:val="both"/>
      </w:pPr>
      <w:r w:rsidRPr="002C1221">
        <w:rPr>
          <w:bdr w:val="none" w:sz="0" w:space="0" w:color="auto" w:frame="1"/>
        </w:rPr>
        <w:t>Не допускается прокладка водоводов по территории свалок, полей ассенизации, полей фильтрации, полей орошения, кладбищ, скотомогильников, а также прокладка м</w:t>
      </w:r>
      <w:r w:rsidRPr="002C1221">
        <w:rPr>
          <w:bdr w:val="none" w:sz="0" w:space="0" w:color="auto" w:frame="1"/>
        </w:rPr>
        <w:t>а</w:t>
      </w:r>
      <w:r w:rsidRPr="002C1221">
        <w:rPr>
          <w:bdr w:val="none" w:sz="0" w:space="0" w:color="auto" w:frame="1"/>
        </w:rPr>
        <w:t>гистральных водоводов по территории промышленных и сельскохозяйственных предпр</w:t>
      </w:r>
      <w:r w:rsidRPr="002C1221">
        <w:rPr>
          <w:bdr w:val="none" w:sz="0" w:space="0" w:color="auto" w:frame="1"/>
        </w:rPr>
        <w:t>и</w:t>
      </w:r>
      <w:r w:rsidRPr="002C1221">
        <w:rPr>
          <w:bdr w:val="none" w:sz="0" w:space="0" w:color="auto" w:frame="1"/>
        </w:rPr>
        <w:t>ятий.</w:t>
      </w:r>
    </w:p>
    <w:p w:rsidR="00C766D8" w:rsidRPr="002C1221" w:rsidRDefault="00C766D8" w:rsidP="002339AA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2C1221">
        <w:rPr>
          <w:lang w:eastAsia="en-US"/>
        </w:rPr>
        <w:t xml:space="preserve">Санитарно-защитные полосы от магистрального водопровода устанавливаются </w:t>
      </w:r>
      <w:r w:rsidRPr="002C1221">
        <w:t>по обе стороны от объекта шириной 10 м.</w:t>
      </w:r>
    </w:p>
    <w:p w:rsidR="00C766D8" w:rsidRPr="002C1221" w:rsidRDefault="00C766D8" w:rsidP="007443FA">
      <w:pPr>
        <w:sectPr w:rsidR="00C766D8" w:rsidRPr="002C1221" w:rsidSect="000E48A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766D8" w:rsidRPr="002C1221" w:rsidRDefault="00C766D8" w:rsidP="007443FA">
      <w:pPr>
        <w:pStyle w:val="1"/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bookmarkStart w:id="534" w:name="_Toc449004169"/>
      <w:bookmarkStart w:id="535" w:name="_Toc84805231"/>
      <w:r w:rsidRPr="002C1221">
        <w:rPr>
          <w:rFonts w:ascii="Times New Roman" w:hAnsi="Times New Roman"/>
          <w:sz w:val="24"/>
          <w:szCs w:val="24"/>
        </w:rPr>
        <w:lastRenderedPageBreak/>
        <w:t>Приложение</w:t>
      </w:r>
      <w:bookmarkEnd w:id="534"/>
      <w:bookmarkEnd w:id="535"/>
    </w:p>
    <w:p w:rsidR="00C766D8" w:rsidRPr="002C1221" w:rsidRDefault="00C766D8" w:rsidP="007D6E27">
      <w:pPr>
        <w:jc w:val="right"/>
      </w:pPr>
      <w:r w:rsidRPr="002C1221">
        <w:t>Приложение 1</w:t>
      </w:r>
    </w:p>
    <w:p w:rsidR="00C766D8" w:rsidRPr="002C1221" w:rsidRDefault="00C766D8" w:rsidP="007D6E27">
      <w:pPr>
        <w:jc w:val="center"/>
      </w:pPr>
      <w:r w:rsidRPr="002C1221">
        <w:t>Классификатор видов разрешенного использования земельных участков</w:t>
      </w:r>
    </w:p>
    <w:p w:rsidR="00C766D8" w:rsidRPr="002C1221" w:rsidRDefault="00C766D8" w:rsidP="007D6E27"/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4309"/>
        <w:gridCol w:w="2211"/>
      </w:tblGrid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Наименование вида разрешенного испол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зования земельн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 участка *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вания земельного участка **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Код (числовое об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значение) вида 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решенного испол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зования земел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ного участка ***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Сельскохозя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й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ственное использов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Ведение сельского хозяйства. Содерж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 данного вида разрешенного испол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зования включает в себя соде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жание видов разрешенного использов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с кодами 1.1 - 1.20, в том числе размещ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 зданий и сооружений, использу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мых для хранения и переработки сел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скох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зяйственной продукции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Растениеводс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ности, связанной с выращиванием сел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скох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зяйственных культур.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Содержание данного вида разрешенн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 использования включает в себя соде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жание видов разрешенного использов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с кодами 1.2 - 1.6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36" w:name="Par45"/>
            <w:bookmarkEnd w:id="536"/>
            <w:r w:rsidRPr="002C122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Выращивание зерн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вых и иных сельскох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зяйственных культур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ности на сельскохозяйственных угод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ях, связанной с производством зерн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вых, бобовых, кормовых, технич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ских, масличных, эфирома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личных и иных сельскох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зяйственных культур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37" w:name="Par48"/>
            <w:bookmarkEnd w:id="537"/>
            <w:r w:rsidRPr="002C1221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Овощеводство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ности на сельскохозяйственных угод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ях, связанной с производством картоф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ля, листовых, плодовых, лук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вичных и бахчевых сельскохозяйственных кул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тур, в том числе с использованием те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лиц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Выращивание тониз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рующих, лекарстве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ных, цветочных кул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тур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ности, в том числе на сельскохозяйс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венных угодьях, связанной с произво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ством чая, лекарственных и цв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точных культур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Садоводство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ности, в том числе на сельскохозяйс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венных угодьях, связанной с выращив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нием многоле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них плодовых и ягодных культур, винограда и иных многолетних культур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Выращивание льна и конопли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ности, в том числе на сельскохозяйс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венных угодьях, связанной с выращив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нием льна, кон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пли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38" w:name="Par60"/>
            <w:bookmarkEnd w:id="538"/>
            <w:r w:rsidRPr="002C1221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Животноводство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ности, связанной с производством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дукции животноводства, в том числе сенокошение, выпас сельскохозяйс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венных животных, разведение племе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животных, производство и испол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зование племенной продукции (мат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риала), размещение зданий, сооруж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ний, используемых для содержания и разведения сельскохозяйственных 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вотных, производства, хранения и пе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вичной переработки сельскохозяйс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венной продукции.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Содержание данного вида разрешенн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 использования включает в себя соде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жание видов разрешенного использов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с кодами 1.8 - 1.11, 1.15, 1.19, 1.20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Скотоводство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ности, в том числе на сельскохозяйс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венных угодьях, связанной с разведен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ем сельскохозяйственных животных (крупного рогатого скота, овец, коз, 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шадей, вер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людов, оленей);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сенокошение, выпас сельскохозяйс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венных животных, производство ко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мов, 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мещение зданий, сооружений, используемых для содержания и разв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дения сельскохозяйс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венных животных;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изводство и использование племенной проду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ции (материала)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39" w:name="Par69"/>
            <w:bookmarkEnd w:id="539"/>
            <w:r w:rsidRPr="002C1221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Звероводство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ности, связанной с разведением в 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воле ценных пушных зверей;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зданий, сооружений,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пользуемых для содержания и развед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вотных, производства, хранения и первичной переработки продукции;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изводство и использование племенной проду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ции (материала)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1.9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Птицеводство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ности, связанной с разведением дома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ш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них пород птиц, в том числе водопл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вающих;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зданий, сооружений,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пользуемых для содержания и развед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вотных, производства, хранения и первичной переработки продукции птиц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водства;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изводство и использование племенной проду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ции (материала)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Свиноводство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ности, связанной с разведением св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ней;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зданий, сооружений,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пользуемых для содержания и развед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вотных, производства, хранения и первичной переработки продукции;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изводство и использование племенной проду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ции (материала)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40" w:name="Par84"/>
            <w:bookmarkEnd w:id="540"/>
            <w:r w:rsidRPr="002C1221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Пчеловодство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ности, в том числе на сельскохозяйс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венных угодьях, по разведению, соде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жанию и испол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зованию пчел и иных полезных насекомых;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ульев, иных объектов и оборудования, необходимого для пч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ловодства и разведениях иных полезных 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секомых;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сооружений, испол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зуемых для хранения и первичной переработки проду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ции пчеловодства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Рыбоводство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ности, связанной с разведением и (или) соде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жанием, выращиванием объектов 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ы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боводства (</w:t>
            </w: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аквакультуры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зданий, сооружений, об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рудования, необходимых для осущест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ления рыбоводства (</w:t>
            </w: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аквакультуры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Научное обеспеч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 сельского 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научной и селекцио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ной работы, ведения сельского 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 для получения ценных с научной точки зрения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разцов растительного и животного мира;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размещение коллекций генетических ресурсов растений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1.14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Хранение и перерабо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ка сельскохозяйстве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ной продукции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зданий, сооружений,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пользуемых для производства, хран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ния, пе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вичной и глубокой переработки сельскохозяйс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венной продукции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41" w:name="Par100"/>
            <w:bookmarkEnd w:id="541"/>
            <w:r w:rsidRPr="002C1221"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Ведение личного по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собного хозяйства на полевых участках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Производство сельскохозяйственной продукции без права возведения объе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тов кап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тального строительства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1.16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Питомники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лучения 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сады и семян;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сооружений, необх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димых для указанных видов сельскохозяйс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венного производства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1.17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Обеспечение сельск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хозяйственного прои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водства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машинно-транспортных и ремонтных станций, ангаров и гаражей для сельскохозяйственной техники, 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баров, водонапорных башен, трансфо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маторных станций и иного техническ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 оборудования, используемого для 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дения сельского хозяйства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1.18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Сенокошение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Кошение трав, сбор и заготовка сена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42" w:name="Par113"/>
            <w:bookmarkEnd w:id="542"/>
            <w:r w:rsidRPr="002C1221">
              <w:rPr>
                <w:rFonts w:ascii="Times New Roman" w:hAnsi="Times New Roman"/>
                <w:sz w:val="24"/>
                <w:szCs w:val="24"/>
              </w:rPr>
              <w:t>1.19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Выпас сельскохозяйс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венных животных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Выпас сельскохозяйственных 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вотных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43" w:name="Par116"/>
            <w:bookmarkEnd w:id="543"/>
            <w:r w:rsidRPr="002C1221">
              <w:rPr>
                <w:rFonts w:ascii="Times New Roman" w:hAnsi="Times New Roman"/>
                <w:sz w:val="24"/>
                <w:szCs w:val="24"/>
              </w:rPr>
              <w:t>1.20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Жилая застройка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жилых домов различного вида.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Содержание данного вида разрешенн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 использования включает в себя соде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жание видов разрешенного использов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с кодами 2.1 - 2.3, 2.5 - 2.7.1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2.0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Для индивидуал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ного жилищного строител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жилого дома (отдельно стоящего здания количеством надзе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эт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жей не более чем три, высотой не более двадцати метров, которое 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стоит из комнат и помещений вспомог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тельного использования, предназначе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для удовлетв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рения гражданами бытовых и иных нужд, связанных с их проживанием в таком здании, не пре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назначенного для раздела на самосто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тельные объекты недвиж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мости);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выращивание сельскохозяйственных 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культур;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44" w:name="Par130"/>
            <w:bookmarkEnd w:id="544"/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Малоэтажная мног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квартирная жилая 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стройка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малоэтажных многоква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тирных домов (многоквартирные дома высотой до 4 этажей, включая </w:t>
            </w: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мансар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gramEnd"/>
            <w:r w:rsidRPr="002C1221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обустройство спортивных и детских площадок, площадок для отдыха;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обслуживания жилой застройки во встроенных,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строенных и встроенно-пристроенных помещениях малоэтажного многоква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тирного дома, если общая площадь 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ких помещений в малоэтажном мног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квартирном доме не составляет более 15% общей площади помещений дома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Для ведения личн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 подсобного 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 (приусадебный 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мельный участок)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жилого дома, указанн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 в описании вида разрешенного использ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вания с кодом 2.1;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производство сельскохозяйственной продукции;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гаража и иных вспомог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тельных сооружений;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содержание сельскохозяйственных 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вотных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Блокированная 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лая застройка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Размещение жилого дома, имеющего одну или несколько общих стен с 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седними жилыми домами (количеством этажей не более чем три, при общем 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личестве совмещенных домов не более десяти и каждый из которых предназн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чен для проживания одной семьи, имеет общую стену (общие стены) без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емов с соседним домом или соседними домами, расположен на отдельном 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мельном участке и имеет выход на те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риторию общего</w:t>
            </w:r>
            <w:proofErr w:type="gram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(жилые дома блокированной застройки);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гаражей для собственных нужд и иных вспомогательных соор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жений;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45" w:name="Par147"/>
            <w:bookmarkEnd w:id="545"/>
            <w:r w:rsidRPr="002C1221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Передвижное 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лье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сооружений, пригодных к использованию в качестве жилья (пал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точные городки, кемпинги, жилые 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гончики, жилые прицепы) с возможн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стью подключения названных сооруж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ний к инженерным сетям, 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ходящимся на земельном участке или на 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мельных участках, имеющих инженерные соор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жения, предназначенных для общего польз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Среднеэтажная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лая застройка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многоквартирных домов этажностью не выше восьми этажей;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благоустройство и озеленение;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подземных гаражей и авт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стоянок;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обустройство спортивных и детских площадок, площадок для отдыха;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обслуживания жилой застройки во встроенных,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строенных и встроенно-пристроенных помещениях мног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квартирного дома, если общая площадь таких помещений в многоквартирном доме не соста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ляет более 20% общей площади помещений 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46" w:name="Par157"/>
            <w:bookmarkEnd w:id="546"/>
            <w:r w:rsidRPr="002C1221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Многоэтажная 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лая застройка (высо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ная застройка)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многоквартирных домов этажностью девять этажей и выше;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благоустройство и озеленение придом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вых территорий;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обустройство спортивных и детских площадок, хозяйственных площадок и площадок для отдыха; размещение по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земных гаражей и автостоянок, разм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щение объектов обслуж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вания жилой застройки во встроенных, пристр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енных и встроенно-пристроенных помещениях многоквартирного дома в отдельных помещен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ях дома, если площадь таких помещений в многоква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тирном доме не составляет более 15% от общей площ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ди дома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Обслуживание 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лой застройки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размещение которых предусмо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рено видами разрешенного использования с </w:t>
            </w:r>
            <w:hyperlink w:anchor="Par175" w:tooltip="3.1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к</w:t>
              </w:r>
              <w:r w:rsidRPr="002C1221">
                <w:rPr>
                  <w:rFonts w:ascii="Times New Roman" w:hAnsi="Times New Roman"/>
                  <w:sz w:val="24"/>
                  <w:szCs w:val="24"/>
                </w:rPr>
                <w:t>о</w:t>
              </w:r>
              <w:r w:rsidRPr="002C1221">
                <w:rPr>
                  <w:rFonts w:ascii="Times New Roman" w:hAnsi="Times New Roman"/>
                  <w:sz w:val="24"/>
                  <w:szCs w:val="24"/>
                </w:rPr>
                <w:t>дами 3.1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w:anchor="Par184" w:tooltip="3.2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3.2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w:anchor="Par201" w:tooltip="3.3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3.3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w:anchor="Par204" w:tooltip="3.4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3.4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w:anchor="Par207" w:tooltip="3.4.1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3.4.1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w:anchor="Par221" w:tooltip="3.5.1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3.5.1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w:anchor="Par227" w:tooltip="3.6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3.6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w:anchor="Par239" w:tooltip="3.7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3.7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w:anchor="Par272" w:tooltip="3.10.1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3.10.1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w:anchor="Par283" w:tooltip="4.1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w:anchor="Par290" w:tooltip="4.3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4.3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w:anchor="Par293" w:tooltip="4.4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4.4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w:anchor="Par299" w:tooltip="4.6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4.6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w:anchor="Par347" w:tooltip="5.1.2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5.1.2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w:anchor="Par350" w:tooltip="5.1.3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5.1.3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>, если их размещение 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обходимо для обслуживания жилой 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стройки, а также св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зано с проживанием граждан, не причиняет вреда окружа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ю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щей среде и санитарному благопол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2.7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Хранение автотран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порта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отдельно стоящих и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строенных гаражей, в том числе по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земных, предназначенных для хранения автотранспорта, в том числе с раздел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нием на </w:t>
            </w: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машино-места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>, за исключением гаражей, размещение которых пред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смотрено содержанием видов разр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шенного использ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вания с кодами 2.7.2, </w:t>
            </w:r>
            <w:hyperlink w:anchor="Par328" w:tooltip="4.9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4.9</w:t>
              </w:r>
            </w:hyperlink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47" w:name="Par168"/>
            <w:bookmarkEnd w:id="547"/>
            <w:r w:rsidRPr="002C1221"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гар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жей для собственных нужд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для собственных нужд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дельно стоящих гаражей и (или) гар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жей, бл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кированных общими стенами с другими гаражами в одном ряду, имеющих общие с ними крышу, фунд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мент и коммуникации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48" w:name="Par176"/>
            <w:bookmarkEnd w:id="548"/>
            <w:r w:rsidRPr="002C1221">
              <w:rPr>
                <w:rFonts w:ascii="Times New Roman" w:hAnsi="Times New Roman"/>
                <w:sz w:val="24"/>
                <w:szCs w:val="24"/>
              </w:rPr>
              <w:t>2.7.2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Общественное испол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зование объектов 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питального строител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удовлетв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рения бытовых, социальных и духовных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требностей человека.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Содержание данного вида разрешенн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 использования включает в себя соде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жание видов разрешенного использов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с кодами 3.1 - 3.10.2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49" w:name="Par172"/>
            <w:bookmarkEnd w:id="549"/>
            <w:r w:rsidRPr="002C1221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Коммунальное обсл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живание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 в ц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лях обеспечения физических и юрид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ческих лиц коммунальными услугами. Содержание данного вида разрешенного использования включает в себя соде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жание видов разрешенного использов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с кодами 3.1.1 - 3.1.2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50" w:name="Par175"/>
            <w:bookmarkEnd w:id="550"/>
            <w:r w:rsidRPr="002C1221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Предоставление ко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мунальных услуг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онных стоков, очистку и уборку объе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тов недвижимости (котельных, водоз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боров, оч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стных сооружений, насосных станций, водопроводов, линий электр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передач, трансформаторных подста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ций, газопроводов, линий связи, 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фонных ста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ций, канализаций, стоянок, гаражей и мастерских для обслужив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уборочной и аварийной те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ники, сооружений, необходимых для сбора и плавки снега)</w:t>
            </w:r>
            <w:proofErr w:type="gram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51" w:name="Par178"/>
            <w:bookmarkEnd w:id="551"/>
            <w:r w:rsidRPr="002C1221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ные здания организаций, обеспечивающих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доставление комм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нальных услуг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мунальных 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луг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52" w:name="Par181"/>
            <w:bookmarkEnd w:id="552"/>
            <w:r w:rsidRPr="002C1221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Социальное обслуж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оказания гражданам социальной помощи. Содержание данного вида 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решенного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пользования включает в себя содержание видов разрешенного использ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вания с кодами 3.2.1 - 3.2.4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53" w:name="Par184"/>
            <w:bookmarkEnd w:id="553"/>
            <w:r w:rsidRPr="002C1221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Дома социального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служивания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размещения домов престарелых, домов 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бенка, детских домов, пунктов ночлега для бе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домных граждан;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для временного размещ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ы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нужденных переселенцев, лиц, признанных 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женцами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54" w:name="Par188"/>
            <w:bookmarkEnd w:id="554"/>
            <w:r w:rsidRPr="002C1221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Оказание социал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ной помощи насел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служб психологической и беспла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ной юр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дической помощи, социальных, пенсионных и иных служб (службы 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нятости населения, пункты питания 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лоимущих граждан), в которых осущ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ствляется прием граждан по вопросам оказания социальной помощи и назн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чения социальных или пенсионных 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ы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плат, а также для размещения общес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венных некоммерческих организ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ций: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некоммерческих фондов, благотвор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тельных организаций, клубов по инт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ресам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3.2.2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Оказание услуг связи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размещения пунктов оказания услуг почт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вой, телеграфной, междугородней и междун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родной телефонной связи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55" w:name="Par195"/>
            <w:bookmarkEnd w:id="555"/>
            <w:r w:rsidRPr="002C1221">
              <w:rPr>
                <w:rFonts w:ascii="Times New Roman" w:hAnsi="Times New Roman"/>
                <w:sz w:val="24"/>
                <w:szCs w:val="24"/>
              </w:rPr>
              <w:t>3.2.3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Общежития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размещения общежитий, предназн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ченных для проживания граждан на время их работы, службы или обучения, за исключением зданий, размещение которых предусмотрено содерж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нием вида разрешенного использования с 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дом 4.7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56" w:name="Par198"/>
            <w:bookmarkEnd w:id="556"/>
            <w:r w:rsidRPr="002C1221">
              <w:rPr>
                <w:rFonts w:ascii="Times New Roman" w:hAnsi="Times New Roman"/>
                <w:sz w:val="24"/>
                <w:szCs w:val="24"/>
              </w:rPr>
              <w:t>3.2.4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Бытовое обслуж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строительства, предназначенных для ок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зания населению или организациям бытовых услуг (мастерские мелкого 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монта, ателье, бани,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рикмахерские, прачечные, химчистки, похоронные 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ю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ро)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57" w:name="Par201"/>
            <w:bookmarkEnd w:id="557"/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3.3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мощи. Содержание данного вида разр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шенного использования включает в себя содержание видов разрешенного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пользования с код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ми 3.4.1 - 3.4.2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58" w:name="Par204"/>
            <w:bookmarkEnd w:id="558"/>
            <w:r w:rsidRPr="002C1221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Амбулаторно-поликлиническое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служ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зания гражданам амбулаторно-поликлинической 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дицинской помощи (поликлиники, фельдше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ские пункты, пункты здравоохранения, центры мат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ри и ребенка, диагностические центры, молочные кухни, станции донорства крови, клин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ческие лаборатории)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59" w:name="Par207"/>
            <w:bookmarkEnd w:id="559"/>
            <w:r w:rsidRPr="002C1221">
              <w:rPr>
                <w:rFonts w:ascii="Times New Roman" w:hAnsi="Times New Roman"/>
                <w:sz w:val="24"/>
                <w:szCs w:val="24"/>
              </w:rPr>
              <w:t>3.4.1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Стационарное мед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цинское обслужив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мощи в стационарах (больницы, 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дильные дома, диспансеры, нау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но-медицинские учреждения и прочие об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ъ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екты, обеспечивающие оказание услуги по лечению в стационаре);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станций скорой пом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щи;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площадок санитарной авиации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60" w:name="Par212"/>
            <w:bookmarkEnd w:id="560"/>
            <w:r w:rsidRPr="002C1221">
              <w:rPr>
                <w:rFonts w:ascii="Times New Roman" w:hAnsi="Times New Roman"/>
                <w:sz w:val="24"/>
                <w:szCs w:val="24"/>
              </w:rPr>
              <w:t>3.4.2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Медицинские орган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зации особого назн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чения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для размещения мед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цинских организаций, осуществляющих проведение судебно-медицинской и </w:t>
            </w:r>
            <w:proofErr w:type="spellStart"/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толого-анатомической</w:t>
            </w:r>
            <w:proofErr w:type="spellEnd"/>
            <w:proofErr w:type="gram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экспертизы (мо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ги)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3.4.3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Образование и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свещение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воспитания, образования и просвещ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ния. Содержание данного вида разр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шенного использования включает в себя содержание видов разрешенного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пользования с код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ми 3.5.1 - 3.5.2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Дошкольное, начал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ное и среднее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щее образование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просвещ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ния, дошкольного, начального и среднего общ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 образования (детские ясли, детские сады, школы, лицеи, ги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назии, художественные, 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зыкальные школы,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разовательные кружки и иные организации, осуществляющие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ность по воспитанию, образованию и просвещению), в том числе зданий, спортивных сооружений, предназначе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для занятия обучающихся физич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ской культурой и спортом</w:t>
            </w:r>
            <w:proofErr w:type="gram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61" w:name="Par221"/>
            <w:bookmarkEnd w:id="561"/>
            <w:r w:rsidRPr="002C1221">
              <w:rPr>
                <w:rFonts w:ascii="Times New Roman" w:hAnsi="Times New Roman"/>
                <w:sz w:val="24"/>
                <w:szCs w:val="24"/>
              </w:rPr>
              <w:t>3.5.1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Среднее и высшее профессиональное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профессионального образования и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свещения (профессиональные технич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ские училища, колледжи, художестве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ные, муз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ы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кальные училища, общества знаний, институты, университеты, орг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низации по переподготовке и повыш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нию квалификации специалистов и иные организ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ции, осуществляющие деятельность по образованию и просв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щению), в том числе зданий, спорти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сооружений, предназначенных для занятия обучающихся физической кул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турой и спортом</w:t>
            </w:r>
            <w:proofErr w:type="gram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62" w:name="Par224"/>
            <w:bookmarkEnd w:id="562"/>
            <w:r w:rsidRPr="002C1221">
              <w:rPr>
                <w:rFonts w:ascii="Times New Roman" w:hAnsi="Times New Roman"/>
                <w:sz w:val="24"/>
                <w:szCs w:val="24"/>
              </w:rPr>
              <w:t>3.5.2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Культурное разв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размещения об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ъ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ектов культуры. Содержание данного вида разрешенного использования включает в себя содержание видов 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решенного использования с кодами 3.6.1 - 3.6.3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63" w:name="Par227"/>
            <w:bookmarkEnd w:id="563"/>
            <w:r w:rsidRPr="002C1221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Объекты </w:t>
            </w: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культу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но-досуговой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деятельн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нозалов, театров, филармоний, концер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лов, планетариев</w:t>
            </w:r>
            <w:proofErr w:type="gram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64" w:name="Par230"/>
            <w:bookmarkEnd w:id="564"/>
            <w:r w:rsidRPr="002C1221">
              <w:rPr>
                <w:rFonts w:ascii="Times New Roman" w:hAnsi="Times New Roman"/>
                <w:sz w:val="24"/>
                <w:szCs w:val="24"/>
              </w:rPr>
              <w:t>3.6.1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Парки культуры и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дыха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парков культуры и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дыха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3.6.2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Цирки и зверинцы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 для размещения цирков, зверинцев, зоопа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ков, зоосадов, океанариумов и осущес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вления сопутствующих видов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ности по содержанию диких животных в неволе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65" w:name="Par236"/>
            <w:bookmarkEnd w:id="565"/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3.6.3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Религиозное использ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 рел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гиозного использования. Содержание данного вида разрешенного использов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включает в себя содержание видов разрешенного использ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вания с кодами 3.7.1 - 3.7.2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66" w:name="Par239"/>
            <w:bookmarkEnd w:id="566"/>
            <w:r w:rsidRPr="002C1221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рел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гиозных обрядов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совершения рел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гиозных обрядов и церемоний (в том числе церкви, соб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ры, храмы, часовни, мечети, молельные дома, синагоги)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67" w:name="Par242"/>
            <w:bookmarkEnd w:id="567"/>
            <w:r w:rsidRPr="002C1221">
              <w:rPr>
                <w:rFonts w:ascii="Times New Roman" w:hAnsi="Times New Roman"/>
                <w:sz w:val="24"/>
                <w:szCs w:val="24"/>
              </w:rPr>
              <w:t>3.7.1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Религиозное управл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 и образов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постоянного местонахождения 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ховных лиц, паломников и послушн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ков в связи с осуществлением ими рел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гиозной службы, а также для осущест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ления благотворительной и рел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гиозной образовательной деятельности (мон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стыри, скиты, дома священнослужит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лей, во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кресные и религиозные школы, семинарии, духовные уч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лища)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68" w:name="Par245"/>
            <w:bookmarkEnd w:id="568"/>
            <w:r w:rsidRPr="002C1221">
              <w:rPr>
                <w:rFonts w:ascii="Times New Roman" w:hAnsi="Times New Roman"/>
                <w:sz w:val="24"/>
                <w:szCs w:val="24"/>
              </w:rPr>
              <w:t>3.7.2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Общественное упра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размещения органов и организаций общественного управления. Содерж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 данного вида разрешенного испол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зования включает в себя содержание видов разр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шенного использования с кодами 3.8.1 - 3.8.2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размещения государственных орг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нов, государственного пенсионного фонда, органов местного самоуправл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ния, судов, а также организаций, неп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средственно обеспечивающих их 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тельность или оказывающих государс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венные и (или) мун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ципальные услуги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69" w:name="Par251"/>
            <w:bookmarkEnd w:id="569"/>
            <w:r w:rsidRPr="002C1221">
              <w:rPr>
                <w:rFonts w:ascii="Times New Roman" w:hAnsi="Times New Roman"/>
                <w:sz w:val="24"/>
                <w:szCs w:val="24"/>
              </w:rPr>
              <w:t>3.8.1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Представительская деятельность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дипломатических представительств иностранных государств и субъектов Ро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сийской Федерации, консульских учреждений в Росси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й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ской Федерации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70" w:name="Par254"/>
            <w:bookmarkEnd w:id="570"/>
            <w:r w:rsidRPr="002C1221">
              <w:rPr>
                <w:rFonts w:ascii="Times New Roman" w:hAnsi="Times New Roman"/>
                <w:sz w:val="24"/>
                <w:szCs w:val="24"/>
              </w:rPr>
              <w:t>3.8.2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Обеспечение нау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 для обеспечения научной деятельности. 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держание данного вида разрешенного 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включает в себя соде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жание видов разрешенного использов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с код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ми 3.9.1 - 3.9.3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3.9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ности в области ги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рометеорологии и смежных с ней обла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тях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наблюдений за физическими и химич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скими процесс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ми, происходящими в окружающей среде, определения ее гидрометеорологических, агрометеор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логических и гелиогеофизических 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рактеристик, уровня загрязнения атм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сферного воздуха, почв, водных объе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тов, в том числе по гидробиологич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ским показателям, и околоземного - космич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ского пространства, зданий и сооруж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ний, используемых в области гидром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теорол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гии и смежных с ней областях (доплеровские метеорологические 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диолокаторы, гидролог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ческие посты и другие)</w:t>
            </w:r>
            <w:proofErr w:type="gram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71" w:name="Par260"/>
            <w:bookmarkEnd w:id="571"/>
            <w:r w:rsidRPr="002C1221">
              <w:rPr>
                <w:rFonts w:ascii="Times New Roman" w:hAnsi="Times New Roman"/>
                <w:sz w:val="24"/>
                <w:szCs w:val="24"/>
              </w:rPr>
              <w:t>3.9.1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Проведение нау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исследований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проведения нау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изысканий, исследований и разр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боток (научно-исследовательские и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ектные институты, научные центры,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новационные центры, гос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дарственные академии наук, опытно-конструкторские центры, в том числе отрасл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вые)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3.9.2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Проведение нау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испытаний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ляющих научные изыскания, исслед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вания и разработки, научные и селекц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онные работы, ведение сельского и ле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ного 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зяйства для получения ценных с научной точки зрения образцов раст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тельного и животного мира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72" w:name="Par266"/>
            <w:bookmarkEnd w:id="572"/>
            <w:r w:rsidRPr="002C1221">
              <w:rPr>
                <w:rFonts w:ascii="Times New Roman" w:hAnsi="Times New Roman"/>
                <w:sz w:val="24"/>
                <w:szCs w:val="24"/>
              </w:rPr>
              <w:t>3.9.3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Ветеринарное обсл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живание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услуг, содерж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или разведения животных, не 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ляющихся сельскохозяйс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венными, под надзором человека. Содержание данн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 вида разрешенного использования включает в себя содержание видов 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решенного использования с кодами 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3.10.1 - 3.10.2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3.10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Амбулаторное ветер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нарное обслуж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держания животных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73" w:name="Par272"/>
            <w:bookmarkEnd w:id="573"/>
            <w:r w:rsidRPr="002C1221">
              <w:rPr>
                <w:rFonts w:ascii="Times New Roman" w:hAnsi="Times New Roman"/>
                <w:sz w:val="24"/>
                <w:szCs w:val="24"/>
              </w:rPr>
              <w:t>3.10.1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Приюты для 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вотных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в стаци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наре;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содерж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ния, разведения животных, не являющихся сельскохозяйственными, под надзором челов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ка, оказания услуг по 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держанию и лечению бездомных животных;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организ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ции гостиниц для животных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74" w:name="Par277"/>
            <w:bookmarkEnd w:id="574"/>
            <w:r w:rsidRPr="002C1221">
              <w:rPr>
                <w:rFonts w:ascii="Times New Roman" w:hAnsi="Times New Roman"/>
                <w:sz w:val="24"/>
                <w:szCs w:val="24"/>
              </w:rPr>
              <w:t>3.10.2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Предпринимател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ство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извлечения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были на основании торговой, банко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ской и иной предпринимательской 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тельности. 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держание данного вида разрешенного использования включает в себя содержание видов разрешенн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 использования, предусмотренных код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ми 4.1 - 4.10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75" w:name="Par280"/>
            <w:bookmarkEnd w:id="575"/>
            <w:r w:rsidRPr="002C1221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Деловое управл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с целью: размещения объе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тов управленческой деятельности, не св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занной с государственным или муниципальным управлением и оказ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нием услуг, а также с целью обеспеч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совершения сделок, не требующих передачи товара в момент их соверш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между организациями, в том числе биржевая деятельность (за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ключением банковской и страховой 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тельности)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76" w:name="Par283"/>
            <w:bookmarkEnd w:id="576"/>
            <w:r w:rsidRPr="002C1221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Объекты торговли (торговые центры, то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гово-развлекательные центры (комплексы)</w:t>
            </w:r>
            <w:proofErr w:type="gramEnd"/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ляющих продажу товаров, и (или) ок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зание услуг в соответствии с содерж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нием видов разрешенного использов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ния с кодами с кодами 4.5, </w:t>
            </w:r>
            <w:hyperlink w:anchor="Par309" w:tooltip="4.6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4.6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w:anchor="Par316" w:tooltip="4.8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4.8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w:anchor="Par322" w:tooltip="4.8.2" w:history="1">
              <w:r w:rsidRPr="002C1221">
                <w:rPr>
                  <w:rFonts w:ascii="Times New Roman" w:hAnsi="Times New Roman"/>
                  <w:sz w:val="24"/>
                  <w:szCs w:val="24"/>
                </w:rPr>
                <w:t>4.8.2</w:t>
              </w:r>
            </w:hyperlink>
            <w:r w:rsidRPr="002C1221">
              <w:rPr>
                <w:rFonts w:ascii="Times New Roman" w:hAnsi="Times New Roman"/>
                <w:sz w:val="24"/>
                <w:szCs w:val="24"/>
              </w:rPr>
              <w:t>; размещение гаражей и (или) сто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нок для автомобилей сотрудников и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сетителей торгового це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тра</w:t>
            </w:r>
            <w:proofErr w:type="gram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Рынки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для организации постоянной или временной торговли (ярмарка, 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ы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нок, базар), с учетом того, что каждое из торговых мест не располагает торговой площадью более 200 кв. м;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гаражей и (или) стоянок для автомобилей сотрудников и посет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телей рынка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77" w:name="Par290"/>
            <w:bookmarkEnd w:id="577"/>
            <w:r w:rsidRPr="002C1221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торых составляет до 5000 кв. м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78" w:name="Par293"/>
            <w:bookmarkEnd w:id="578"/>
            <w:r w:rsidRPr="002C1221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Банковская и стр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ховая деятельность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организаций, оказывающих ба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ковские и страховые услуги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79" w:name="Par296"/>
            <w:bookmarkEnd w:id="579"/>
            <w:r w:rsidRPr="002C1221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Общественное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тание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фе, столовые, закусочные, бары)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80" w:name="Par299"/>
            <w:bookmarkEnd w:id="580"/>
            <w:r w:rsidRPr="002C1221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Гостиничное обслуж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гостиниц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81" w:name="Par302"/>
            <w:bookmarkEnd w:id="581"/>
            <w:r w:rsidRPr="002C1221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Развлечение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развлечения. 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держание данного вида разрешенного использования включает в себя соде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жание видов разрешенного использов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с кодами 4.8.1 - 4.8.3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Развлекательные мер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организации 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влекательных мероприятий, путешес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вий, для размещения дискотек и танц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вальных площадок, ночных клубов, 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вапарков, боулинга, аттракци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нов и т.п., игровых автоматов (кроме игрового оборудования, используемого для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ведения азартных игр), игровых площ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док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82" w:name="Par308"/>
            <w:bookmarkEnd w:id="582"/>
            <w:r w:rsidRPr="002C1221">
              <w:rPr>
                <w:rFonts w:ascii="Times New Roman" w:hAnsi="Times New Roman"/>
                <w:sz w:val="24"/>
                <w:szCs w:val="24"/>
              </w:rPr>
              <w:t>4.8.1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Проведение азар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игр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размещения бу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мекерских контор, тотализаторов, их пунктов приема ст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вок вне игорных зон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83" w:name="Par311"/>
            <w:bookmarkEnd w:id="583"/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4.8.2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азар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игр в игорных зонах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 в игорных зонах, где допускается разм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щение игорных заведений, залов игр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вых автоматов, используемых для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ведения азар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игр и игровых столов, а также размещение гостиниц и завед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ний общественного питания для посет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телей игорных зон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84" w:name="Par314"/>
            <w:bookmarkEnd w:id="584"/>
            <w:r w:rsidRPr="002C1221">
              <w:rPr>
                <w:rFonts w:ascii="Times New Roman" w:hAnsi="Times New Roman"/>
                <w:sz w:val="24"/>
                <w:szCs w:val="24"/>
              </w:rPr>
              <w:t>4.8.3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Служебные гар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постоянных или време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гаражей, стоянок для хранения служе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ного автотранспорта, используемого в целях осуществления видов деятельн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сти, предусмотренных видами разр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шенн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 использования с кодами 3.0, 4.0, а также для стоянки и хранения транспортных средств общего польз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вания, в том числе в депо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85" w:name="Par317"/>
            <w:bookmarkEnd w:id="585"/>
            <w:r w:rsidRPr="002C1221"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Объекты дорожн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 сервиса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 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рожного сервиса. Содержание данного вида разрешенного использования включает в себя содержание видов 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решенного использования с кодами 4.9.1.1 - 4.9.1.4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4.9.1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Заправка транспор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средств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автозаправочных ста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ций; размещение магазинов сопутствующей торговли, зданий для организации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щественного питания в качестве объе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тов 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рожного сервиса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86" w:name="Par323"/>
            <w:bookmarkEnd w:id="586"/>
            <w:r w:rsidRPr="002C1221">
              <w:rPr>
                <w:rFonts w:ascii="Times New Roman" w:hAnsi="Times New Roman"/>
                <w:sz w:val="24"/>
                <w:szCs w:val="24"/>
              </w:rPr>
              <w:t>4.9.1.1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Обеспечение дорожн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 отдыха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для предоста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ления гостиничных услуг в качестве дорожн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 сервиса (мотелей), а также размещ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 магазинов сопутствующей торго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ли, зданий для организации обществе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ного питания в качестве объектов 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рожного се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виса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4.9.1.2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Автомобильные мойки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автомобильных моек, а также размещение магазинов сопутс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вующей торговли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4.9.1.3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Ремонт автомоб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мастерских, предназначе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для ремонта и обслуживания авт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87" w:name="Par332"/>
            <w:bookmarkEnd w:id="587"/>
            <w:r w:rsidRPr="002C1221">
              <w:rPr>
                <w:rFonts w:ascii="Times New Roman" w:hAnsi="Times New Roman"/>
                <w:sz w:val="24"/>
                <w:szCs w:val="24"/>
              </w:rPr>
              <w:t>4.9.1.4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Выставочно-ярмарочная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ных для осуществления выставочно-ярмарочной и </w:t>
            </w: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конгрессной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деятельн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сти, включая деятельность, необход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мую для обслуживания указанных 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роприятий (з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стройка экспозиционной площади, организация питания учас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ников 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роприятий)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88" w:name="Par335"/>
            <w:bookmarkEnd w:id="588"/>
            <w:r w:rsidRPr="002C1221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Отдых (рекре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ция)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Обустройство мест для занятия спо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том, физической культурой, пешими или верх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выми прогулками, отдыха и туризма, наблюдения за природой, пи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ников, охоты, рыбалки и иной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ности; создание и уход за горо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скими лесами, скверами, прудами, озерами, 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дохранилищами, пляжами, а также обустройство мест отдыха в них.</w:t>
            </w:r>
            <w:proofErr w:type="gram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держание данного вида разрешенного использования включает в себя соде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жание видов разрешенного использов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с кодами 5.1 - 5.5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5.0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Спорт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решенного использования с кодами 5.1.1 - 5.1.7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89" w:name="Par341"/>
            <w:bookmarkEnd w:id="589"/>
            <w:r w:rsidRPr="002C122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Обеспечение спорти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но-зрелищных мер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приятий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спортивно-зрелищных зд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ний и сооружений, имеющих специал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90" w:name="Par344"/>
            <w:bookmarkEnd w:id="590"/>
            <w:r w:rsidRPr="002C1221"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Обеспечение зан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тий спортом в пом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щениях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спортивных клубов, спо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тивных залов, бассейнов, физкульту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но-оздоровительных комплексов в зданиях и 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оружениях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91" w:name="Par347"/>
            <w:bookmarkEnd w:id="591"/>
            <w:r w:rsidRPr="002C1221">
              <w:rPr>
                <w:rFonts w:ascii="Times New Roman" w:hAnsi="Times New Roman"/>
                <w:sz w:val="24"/>
                <w:szCs w:val="24"/>
              </w:rPr>
              <w:t>5.1.2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Площадки для 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нятий спортом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говые дорожки, поля для спортивной игры)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92" w:name="Par350"/>
            <w:bookmarkEnd w:id="592"/>
            <w:r w:rsidRPr="002C1221">
              <w:rPr>
                <w:rFonts w:ascii="Times New Roman" w:hAnsi="Times New Roman"/>
                <w:sz w:val="24"/>
                <w:szCs w:val="24"/>
              </w:rPr>
              <w:t>5.1.3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Оборудованные пл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щадки для занятий спортом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 xml:space="preserve">Размещение сооружений для занятия спортом и физкультурой на открытом воздухе (теннисные корты, автодромы, мотодромы, трамплины, спортивные 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стрел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бища)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5.1.4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Водный спорт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ю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щего инвентаря)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5.1.5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Авиационный спорт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димые для организации авиационных видов спорта и хранения соответс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вующего инвентаря)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5.1.6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Спортивные базы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спортивных баз и лаг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рей, в которых осуществляется спортивная подг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товка длительно проживающих в них лиц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93" w:name="Par362"/>
            <w:bookmarkEnd w:id="593"/>
            <w:r w:rsidRPr="002C1221">
              <w:rPr>
                <w:rFonts w:ascii="Times New Roman" w:hAnsi="Times New Roman"/>
                <w:sz w:val="24"/>
                <w:szCs w:val="24"/>
              </w:rPr>
              <w:t>5.1.7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Природно-познавательный 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ризм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тельными сведениями об окр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жающей природной среде; осуществление нео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ходимых природоохранных и </w:t>
            </w: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природ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восстан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вительных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Туристическое обсл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живание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пансионатов, гостиниц, кемпингов, домов отдыха, не оказ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ы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вающих 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луги по лечению;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детских лагерей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5.2.1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Охота и рыбалка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Обустройство мест охоты и рыба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ки, в том числе размещение дома охотника или рыболова, сооружений, необход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мых для восстано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ления и поддержания поголовья зверей или 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личества рыбы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Причалы для маломе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судов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сооружений, предназн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гательных сооруж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ний;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конноспортивных 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нежей, 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не предусматривающих устройство тр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бун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94" w:name="Par379"/>
            <w:bookmarkEnd w:id="594"/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5.5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Производственная 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добычи полезных ископаемых, их переработки, изгото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ления вещей промышленным способом.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6.0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Недропользов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геологических изыск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ний; добыча полезных ископаемых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крытым (карьеры, отвалы) и закрытым (шахты, скважины) способами; разм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щение объектов капитального стро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тельства, в том числе подземных, в ц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лях добычи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лезных ископаемых;</w:t>
            </w:r>
            <w:proofErr w:type="gramEnd"/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ки сырья к транспортировке и (или) промышле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ной переработке;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проживания в них сотрудников, осущ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ствляющих обслуживание зданий и 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оружений, необходимых для целей </w:t>
            </w: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дропользования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>, если добыча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лезных ископаемых происходит на межселе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ной территории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Тяжелая промышле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горно-обогатительной и горно-перерабатывающей, металлург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ческой, машиностроительной промы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ш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ленности, а также изготовления и 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монта продукции судостроения, ави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строения, вагоностроения, машин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строения, станкостроения, а также др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гие подобные промышленные предпр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ятия, для эксплуатации которых пред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сматривается установление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ранных или санитарно-защитных зон, за искл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ю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чением случаев, когда объект промы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ш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ленности отнесен к иному виду разр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шенного использ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Автомобилестроител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ная промы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ш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ленность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произво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ства транспортных средств и оборудования, производства автомоб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лей, производства автомобильных куз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вов, производства прицепов, полупр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цепов и конте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й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неров, предназначенных для перевозки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ним или несколькими 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видами транспорта, производства ча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тей и принадле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ностей автомобилей и их двигателей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6.2.1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Легкая промышле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фарфоро-фаянсовой</w:t>
            </w:r>
            <w:proofErr w:type="spellEnd"/>
            <w:proofErr w:type="gramEnd"/>
            <w:r w:rsidRPr="002C1221">
              <w:rPr>
                <w:rFonts w:ascii="Times New Roman" w:hAnsi="Times New Roman"/>
                <w:sz w:val="24"/>
                <w:szCs w:val="24"/>
              </w:rPr>
              <w:t>, эле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тронной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мышленности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Фармацевтическая промышленность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фармаце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тического производства, в том числе объектов, в отношении которых предусматривается установление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ранных или сан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тарно-защитных зон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6.3.1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Пищевая промышле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пищевой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мышленности, по переработке сельск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венной продукции способом, прив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дящим к их переработке в иную продукцию (консервирование, копч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ние, хлебопечение), в том числе для производства напи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ков, алкогольных напитков и табачных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делий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Нефтехимическая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мышленность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перерабо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ки углеводородного сырья, изготовления удо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рений, полимеров, химической продукции бытового назн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чения и подобной продукции, а также другие подобные промышленные пре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Строительная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мышленность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произво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ства: строительных материалов (кирпичей,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ломатериалов, цемента, крепежных материалов), бытового и строительного газового и сантехнич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ского оборудования, лифтов и подъе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ников, столярной проду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ции, сборных домов или их частей и тому подобной продукции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Энергетика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гидроэнерг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тики, тепловых станций и других электр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станций, размещение обслуживающих и вспомогател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для электростанций сооружений (</w:t>
            </w: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золоотвалов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>, гидротехн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ческих сооружений);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 xml:space="preserve">размещение объектов </w:t>
            </w: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электросетевого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хозяйства, за исключением объектов энергетики, размещение которых пред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смотрено содержанием вида разреше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ного использования с кодом 3.1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6.7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Атомная энергет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 xml:space="preserve">Размещение объектов использования атомной энергии, в том числе атомных станций, ядерных установок (за </w:t>
            </w: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искл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ю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чением</w:t>
            </w:r>
            <w:proofErr w:type="gram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создава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мых в научных целях), пунктов хранения яде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материалов и радиоактивных веществ 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мещение обслужива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ю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щих и вспомогательных для электростанций сооружений; размещ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ние объектов </w:t>
            </w: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электросетевого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ва, обслуживающих атомные электр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станции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6.7.1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связи, радиов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щания, телевидения, включая возду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ш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ные радиорелейные, надземные и по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земные кабел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ные линии связи, линии радиофикации, антенные поля, усил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тельные пункты на кабельных линиях связи, инфраструктуру спутниковой связи и телерадиовещания, за исключ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нием объектов связи, размещение кот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рых предусмотрено содержанием видов разрешенного использов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с кодами 3.1.1, 3.2.3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6.8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Склад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Размещение сооружений, имеющих 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значение по временному хранению, распредел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нию и перевалке грузов (за исключением хран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стратегических запасов), не являющихся частями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изводственных комплексов, на 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торых был создан груз: промышленные базы, склады, погрузочные терминалы и доки, нефтехранилища и нефтеналивные станции, газовые хранилища и обсл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живающие их газоконденсатные и газ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перекачивающие станции, элев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торы и продовольственные склады, за искл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ю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чением железнодорожных перевало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скл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дов</w:t>
            </w:r>
            <w:proofErr w:type="gram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6.9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Складские площа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Временное хранение, распределение и перевалка грузов (за исключением хр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нения стратегических запасов) на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крытом воздухе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6.9.1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Обеспечение космич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ской деятельн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Размещение космодромов, стартовых 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комплексов и пусковых установок, 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мандно-измерительных комплексов, центров и пунктов управления полетами косм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ческих объектов, пунктов приема, хранения и переработки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формации, баз хранения космической техники,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лигонов приземления космических об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ъ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ектов, объектов экспериментальной 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зы для отрабо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ки космической техники, центров и оборудов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для подготовки космонавтов, других сооружений,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пользуемых при осуществлении косм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ческой деятельности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6.10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Целлюлозно-бумажная промышле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целлюло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но-бумажного производства, производства целлюлозы, древесной массы, бумаги, картона и изделий из них, издательской и полиграфич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ской деятельности, тиражирования записа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носителей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формации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6.11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Научно-производственная 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технологических, промы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ш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ленных, агропромышленных парков, </w:t>
            </w:r>
            <w:proofErr w:type="spellStart"/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би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нес-инкубаторов</w:t>
            </w:r>
            <w:proofErr w:type="spellEnd"/>
            <w:proofErr w:type="gram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6.12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различного рода путей 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общения и сооружений, используемых для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ревозки людей или грузов либо передачи 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ществ. Содержание данного вида разрешенного использования включает в себя содержание видов 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решенного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пользования с кодами 7.1 - 7.5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7.0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Железнодорожный транспорт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железнодорожного транспорта. Содержание данного вида разрешенного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пользования включает в себя содержание видов разрешенного использ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вания с кодами 7.1.1 - 7.1.2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95" w:name="Par439"/>
            <w:bookmarkEnd w:id="595"/>
            <w:r w:rsidRPr="002C1221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Железнодорожные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железнодорожных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96" w:name="Par442"/>
            <w:bookmarkEnd w:id="596"/>
            <w:r w:rsidRPr="002C1221">
              <w:rPr>
                <w:rFonts w:ascii="Times New Roman" w:hAnsi="Times New Roman"/>
                <w:sz w:val="24"/>
                <w:szCs w:val="24"/>
              </w:rPr>
              <w:t>7.1.1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Обслуживание желе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нодорожных пер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возок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сооружений, в том числе железнодорожных вокзалов и станций, а также устройств и объектов, необходимых для эксплуатации, соде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жания, строител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ства, реконструкции, ремонта наземных и по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земных зданий, 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сооружений, устройств и других объе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тов железнод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рожного транспорта;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погрузочно-разгрузочных площадок, прирельсовых складов (за исключ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нием складов горюче-смазочных материалов и автозаправо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зок) и иных объектов при условии 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блюдения требований безопасности движения, установленных федеральн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ы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ми законами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97" w:name="Par446"/>
            <w:bookmarkEnd w:id="597"/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7.1.2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Автомобильный транспорт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 авт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мобильного транспорта. Содержание данного вида разрешенного использов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включает в себя содержание видов разрешенного использ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вания с кодами 7.2.1 - 7.2.3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автом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бильных дорог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Размещение автомобильных дорог за пределами населенных пунктов и те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нически связанных с ними сооружений, придорожных стоянок (парковок) транспортных средств в границах 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родских улиц и дорог, за исключением предусмотренных видами разрешенного испол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зования с кодами 2.7.1, 4.9, 7.2.3, а также некапитальных сооружений, предназначенных для охраны тран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портных средств; размещение об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ъ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ектов, предназначенных для размещения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стов органов внутренних дел, ответс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венных за безопасность дорожного движения</w:t>
            </w:r>
            <w:proofErr w:type="gram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98" w:name="Par452"/>
            <w:bookmarkEnd w:id="598"/>
            <w:r w:rsidRPr="002C1221">
              <w:rPr>
                <w:rFonts w:ascii="Times New Roman" w:hAnsi="Times New Roman"/>
                <w:sz w:val="24"/>
                <w:szCs w:val="24"/>
              </w:rPr>
              <w:t>7.2.1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Обслуживание перев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зок пассажиров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обслуживания пассаж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ров, за исключением объектов капитального строительства, размещ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 которых предусмотрено содержан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ем вида разрешенного испол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зования с кодом 7.6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7.2.2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Стоянки транспо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та общего 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99" w:name="Par458"/>
            <w:bookmarkEnd w:id="599"/>
            <w:r w:rsidRPr="002C1221">
              <w:rPr>
                <w:rFonts w:ascii="Times New Roman" w:hAnsi="Times New Roman"/>
                <w:sz w:val="24"/>
                <w:szCs w:val="24"/>
              </w:rPr>
              <w:t>7.2.3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Водный тран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порт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Размещение искусственно созданных 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для судоходства внутренних водных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тей, 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мещение объектов капитального строительства внутренних водных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тей, размещение объектов капитального строительства морских портов, разм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щение объектов капитального стро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тельства, в том числе морских и речных портов, причалов, пристаней, гидроте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нических соор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жений, навигационного оборудования и других объектов, нео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ходимых для обеспечения суд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ходства и водных перевозок, заправки водного транспорта</w:t>
            </w:r>
            <w:proofErr w:type="gram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7.3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Воздушный тран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порт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нического обеспечения полетов и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чих объе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тов, необходимых для взлета и приземл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(приводнения) воздушных судов, размещение аэропортов (аэров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кзалов) и иных объектов, необходимых для посадки и высадки пассажиров и их сопутствующего обслуживания и обе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печения их безопасности, а также 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мещение объектов, необх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димых для погрузки, разгрузки и хранения грузов, перемещаемых воздушным</w:t>
            </w:r>
            <w:proofErr w:type="gram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путем; 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мещение объе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тов, предназначенных для технического обслуживания и 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монта воздушных судов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нефтепроводов, водопр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водов, газопроводов и иных трубопр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водов, а также иных зданий и сооруж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ний, необходимых для эксплуатации названных трубопроводов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00" w:name="Par467"/>
            <w:bookmarkEnd w:id="600"/>
            <w:r w:rsidRPr="002C1221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Внеуличный транспорт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сооружений, необх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димых для эксплуатации метрополитена, в том числе наземных путей метрополитена, посадочных станций, межстанционных переходов для па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сажиров, </w:t>
            </w: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электродепо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>, вентиляционных шахт; размещение 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земных сооружений иных видов вн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уличного транспорта (монорельсового транспорта, подвесных канатных дорог, фун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кулеров)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01" w:name="Par470"/>
            <w:bookmarkEnd w:id="601"/>
            <w:r w:rsidRPr="002C1221">
              <w:rPr>
                <w:rFonts w:ascii="Times New Roman" w:hAnsi="Times New Roman"/>
                <w:sz w:val="24"/>
                <w:szCs w:val="24"/>
              </w:rPr>
              <w:t>7.6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Обеспечение об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роны и безопасности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товки и поддержания в боевой готовн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сти Вооруженных Сил Российской Ф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дерации, других войск, воинских фо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мирований и орг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нов управлений ими (размещение военных организаций, внутренних войск, учреждений и других объектов, дислокация войск и сил фл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та), проведение воинских учений и др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гих мероприятий, направленных на обеспечение боевой готовности вои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ских частей;</w:t>
            </w:r>
            <w:proofErr w:type="gramEnd"/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зданий военных училищ, военных институтов, военных униве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ситетов, военных академий;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объектов, обеспеч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вающих осуществление таможенной деятельн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8.0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воор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женных сил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разрабо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ки, испытания, производства ремонта или уни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тожения вооружения, техники военного назначения и боепр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пасов;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обустройство земельных участков в 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честве испытательных полигонов, мест уничтожения вооружения и захорон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отходов, возникающих в связи с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пользованием, производством, ремо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том или уничтожением вооруж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ний или боеприпасов; размещение объектов 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питального строительства, необход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мых для создания и хранения запасов материальных ценностей в государс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венном и мобилизацио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ном резервах (хранилища, склады и другие об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ъ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екты);</w:t>
            </w:r>
            <w:proofErr w:type="gramEnd"/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 xml:space="preserve">размещение объектов, для </w:t>
            </w: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обесп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чения</w:t>
            </w:r>
            <w:proofErr w:type="gram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Охрана Государстве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ной границы Росси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й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ской Федерации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инженерных сооруж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ний и заграждений, пограничных знаков, коммуникаций и других объектов, 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обходимых для обе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печения защиты и охраны Государственной границы Ро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сийской Федерации, устройство погр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ничных просек и контрольных полос, размещение зданий для размещения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граничных воинских ча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тей и органов управления ими, а также для размещ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ния пунктов пропуска через Государс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венную границу Российской Федер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8.2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внутре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него правопоря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товки и поддержания в готовности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ганов внутренних дел, </w:t>
            </w: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Росгвардии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и спасательных служб, в которых сущес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вует военизированная служба; разм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щение объектов гражданской обороны, за исключением объектов гражданской обороны, являющихся частями прои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водственных зданий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Обеспечение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ности по испо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нению наказаний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для создания мест лиш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св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боды (следственные изоляторы, тюрьмы, пос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ления)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Деятельность по ос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бой охране и изуч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нию природы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Сохранение и изучение растител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ного и животного мира путем создания особо охраня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мых природных территорий, в границах которых хозяйственная 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тельность, кроме деятельности, связа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ной с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раной и изучением природы, не допускается (государственные приро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ные заповедники, национальные и 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родные парки, памятники природы, дендрологические парки, 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танические сады, оранжереи)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9.0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Сохранение отдельных естественных качеств окружающей природной среды путем ограничения хозяйственной 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тельности в да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ной зоне, в частности: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создание и уход за запретными полос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ми, создание и уход за защитными 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сами, в том числе городскими лесами, лесами в лесопарках, и иная хозяйс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венная деятельность, разрешенная в 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щитных лесах, соблюдение режима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пользования природных ресурсов в 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казниках, сохран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 свойств земель, являющихся особо ценными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Сохранение и репр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дукция редких и (или) находящихся под угр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зой исчезновения 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дов живо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ности, связанной с сохранением и 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продукцией редких и (или) находящи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ся под угрозой исчезновения видов 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вотных; размещение зданий, сооруж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ний, испол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зуемых для содержания и (или) репродукции редких и (или) нах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дящихся под угрозой исчезновения 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дов животных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9.1.1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Курортная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Использование, в том числе с их извл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чением, для лечения и оздоровления 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ловека природных лечебных ресурсов (месторождения минеральных вод, 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чебные грязи, рапой лиманов и озер, особый климат и иные природные фа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торы и усл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вия, которые используются или могут использоваться для проф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лактики и лечения заболеваний челов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ка), а также охрана 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чебных ресурсов от истощения и уничтож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в границах первой зоны округа горно-санитарной или санитарной</w:t>
            </w:r>
            <w:proofErr w:type="gram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охраны лече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но-оздоровительных местностей и курорта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Санаторная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санаториев, профилактор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ев, бальнеологических лечебниц, гряз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лечебниц, обеспечивающих оказание услуги по лечению и оздоровлению 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обустройство лечебно-оздоровительных местностей (пляжи, бюветы, места 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бычи ц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лебной грязи);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лечебно-оздоровительных лагерей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9.2.1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Сохранение и изучение объектов кул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турного наследия народов Российской Федерации (памятников истории и культ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ры), в том числе: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объектов археологического наследия, достопримечательных мест, мест быт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вания исторических промыслов, прои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водств и ремесел, исторических посел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ний, недействующих военных и гра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данских захоронений, объектов кул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турного наследия, хозяйственная 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тельность, являющаяся историческим промыслом или ремеслом, а также 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зяйственная деятельность, обеспеч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вающая познавательный туризм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Использование 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сов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недр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весных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лесных ресурсов, охрана и во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становление </w:t>
            </w: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лесов</w:t>
            </w:r>
            <w:proofErr w:type="gram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и иные цели. Соде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жание данного вида разрешенного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пользования включает в себя содерж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ние видов разрешенного использования 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с 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дами 10.1 - 10.4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10.0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Заготовка древес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Рубка лесных насаждений, выро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ших в природных условиях, в том числе гра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данами для собственных нужд, части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ная переработка, хранение и вывоз др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весины, создание лесных дорог, разм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щение сооружений, необходимых для обработки и хранения древесины (ле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складов, лесопилен), охрана и во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становление лесов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02" w:name="Par514"/>
            <w:bookmarkEnd w:id="602"/>
            <w:r w:rsidRPr="002C1221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Лесные плант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Выращивание и рубка лесных насажд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ний, выращенных трудом человека, ча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тичная переработка, хранение и вывоз древесины, со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дание дорог, размещение сооружений, необходимых для обрабо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ки и хранения древесины (лесных скл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дов, 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сопилен), охрана лесов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Заготовка лесных 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сурсов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Заготовка живицы, сбор </w:t>
            </w: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недревесных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лесных ресурсов, в том числе гражд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нами для собственных нужд, заготовка пищевых лесных ресурсов и дикора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тущих растений, хранение, неглубокая переработка и вывоз добытых ле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ресурсов, размещение временных 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оружений, необх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димых для хранения и неглубокой переработки лесных ресу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сов (сушилки, грибоварни, склады),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рана лесов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Резервные леса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Деятельность, связанная с охраной 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сов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03" w:name="Par523"/>
            <w:bookmarkEnd w:id="603"/>
            <w:r w:rsidRPr="002C1221"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Водные объекты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Ледники, снежники, ручьи, реки, озера, болота, территориальные моря и другие повер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ностные водные объекты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11.0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Общее 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ние водными объектами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Использование земельных участков, примыкающих к водным объектам сп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собами, необходимыми для осущест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ления общего водопользования (вод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пользования, осуществляемого гражд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нами для личных нужд, а также 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бор (изъятие) водных ресурсов для целей питьевого и хозяйственно-бытового 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доснабжения, купание, использование маломерных судов, водных мотоциклов и других технических средств, предн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значенных для отдыха на водных объе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тах, водопой, если соответствующие 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преты не установлены законодательс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вом)</w:t>
            </w:r>
            <w:proofErr w:type="gram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11.1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Специальное польз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вание водными объе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тами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Использование земельных участков, примыкающих к водным объектам сп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собами, необходимыми для специальн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го водопользования (забор водных 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сурсов из поверхностных водных об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ъ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ектов, сброс сточных вод и (или) др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нажных вод, проведение дноуглуб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Гидротехнические 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оружения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гидротехнических соор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жений, необходимых для эксплуатации вод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хранилищ (плотин, водосбросов, вод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заборных, водовыпускных и других гидротехнических сооружений, суд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пропускных сооружений, </w:t>
            </w: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рыбозащи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и рыбопропускных сооружений, берегозащитных сооруж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ний)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зования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Земельные участки общего 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ния. Содержание данного вида разр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шенного использования включает в себя содержание видов разрешенного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пользования с кодами 12.0.1 - 12.0.2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12.0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объектов улично-дорожной сети: автомобильных дорог, трамвайных путей и пешеходных тротуаров в гран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цах населенных пунктов, пешехо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переходов, бульваров, площадей, прое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дов, велодорожек и объектов </w:t>
            </w:r>
            <w:proofErr w:type="spellStart"/>
            <w:r w:rsidRPr="002C1221">
              <w:rPr>
                <w:rFonts w:ascii="Times New Roman" w:hAnsi="Times New Roman"/>
                <w:sz w:val="24"/>
                <w:szCs w:val="24"/>
              </w:rPr>
              <w:t>вел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транспортной</w:t>
            </w:r>
            <w:proofErr w:type="spellEnd"/>
            <w:r w:rsidRPr="002C1221">
              <w:rPr>
                <w:rFonts w:ascii="Times New Roman" w:hAnsi="Times New Roman"/>
                <w:sz w:val="24"/>
                <w:szCs w:val="24"/>
              </w:rPr>
              <w:t xml:space="preserve"> и инженерной инфр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структ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ры;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дств в гр</w:t>
            </w:r>
            <w:proofErr w:type="gramEnd"/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ницах городских улиц и дорог, за 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ключением пред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смотренных видами разрешенного использов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ния с кодами 2.7.1, 4.9, 7.2.3, а также некап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тальных сооружений, предназначенных для 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х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раны транспортных средств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04" w:name="Par542"/>
            <w:bookmarkEnd w:id="604"/>
            <w:r w:rsidRPr="002C1221">
              <w:rPr>
                <w:rFonts w:ascii="Times New Roman" w:hAnsi="Times New Roman"/>
                <w:sz w:val="24"/>
                <w:szCs w:val="24"/>
              </w:rPr>
              <w:t>12.0.1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Благоустройство те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ритории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декоративных, технич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ских, планировочных, конструктивных устройств, элементов озеленения, ра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личных видов оборудования и офор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ления, малых архитектурных форм, 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 xml:space="preserve">капитальных нестационарных строений 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и сооружений, информационных 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тов и указателей, применяемых как соста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ные части благоустройства территории, общественных туал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05" w:name="Par545"/>
            <w:bookmarkEnd w:id="605"/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12.0.2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Ритуальная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кладбищ, крематориев и мест захоронения;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соответствующих культ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вых сооружений;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деятельности по прои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водству продукции ритуально-обрядового 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значения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Специальная деятел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221">
              <w:rPr>
                <w:rFonts w:ascii="Times New Roman" w:hAnsi="Times New Roman"/>
                <w:sz w:val="24"/>
                <w:szCs w:val="24"/>
              </w:rPr>
              <w:t>Размещение, хранение, захоронение, утилизация, накопление, обработка, обезвреж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вание отходов производства и потребления, медицинских отходов, биол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гических отходов, радиоактивных отходов, веществ, разрушающих озон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вый слой, а также размещение объектов размещения отходов, захоронения, хр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нения, обезвреживания таких отходов (скотомогильников, мусоросжигател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ных и мусороперерабатывающих зав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дов, полигонов по захоронению и со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тировке бытового мусора и отходов, мест сбора вещей для их вторичной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реработки)</w:t>
            </w:r>
            <w:proofErr w:type="gram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Запас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Отсутствие хозяйственной деятельн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Земельные участки, являющиеся им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у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ществом общего пользования и предн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значе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ные для общего использования правообладателями земельных учас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ков, расположенных в границах терр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тории ведения гражданами сад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водства или огороднич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ства для собственных нужд, и (или) для размещения объектов капитального строительства, относ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я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щихся к имущ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ству общего пользования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13.0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Ведение огороднич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отдыха и (или) выращ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вания гражданами для собственных нужд сельскохозяйственных культур;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хозяйственных построек, не являющихся объектами недвижимости, предназначенных для хранения инве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таря и урожая сельскохозяйственных кул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ь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тур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</w:tr>
      <w:tr w:rsidR="00187D6F" w:rsidRPr="002C1221" w:rsidTr="001F0CE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Ведение садово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Осуществление отдыха и (или) выращ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и</w:t>
            </w: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вания гражданами для собственных нужд сельскохозяйственных культур;</w:t>
            </w:r>
          </w:p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t>размещение для собственных нужд с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а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дового дома, жилого дома, указанного в описании вида разрешенного использ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вания с кодом 2.1, хозяйственных п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строек и гаражей для со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б</w:t>
            </w:r>
            <w:r w:rsidRPr="002C1221">
              <w:rPr>
                <w:rFonts w:ascii="Times New Roman" w:hAnsi="Times New Roman"/>
                <w:sz w:val="24"/>
                <w:szCs w:val="24"/>
              </w:rPr>
              <w:t>ственных нужд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6F" w:rsidRPr="002C1221" w:rsidRDefault="00187D6F" w:rsidP="001F0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21">
              <w:rPr>
                <w:rFonts w:ascii="Times New Roman" w:hAnsi="Times New Roman"/>
                <w:sz w:val="24"/>
                <w:szCs w:val="24"/>
              </w:rPr>
              <w:lastRenderedPageBreak/>
              <w:t>13.2</w:t>
            </w:r>
          </w:p>
        </w:tc>
      </w:tr>
    </w:tbl>
    <w:p w:rsidR="00C766D8" w:rsidRPr="002C1221" w:rsidRDefault="00C766D8" w:rsidP="007D6E27">
      <w:pPr>
        <w:ind w:firstLine="709"/>
        <w:jc w:val="both"/>
        <w:rPr>
          <w:sz w:val="20"/>
          <w:szCs w:val="20"/>
        </w:rPr>
      </w:pPr>
    </w:p>
    <w:p w:rsidR="00C766D8" w:rsidRPr="002C1221" w:rsidRDefault="00C766D8" w:rsidP="007D6E27">
      <w:pPr>
        <w:ind w:firstLine="709"/>
        <w:jc w:val="both"/>
        <w:rPr>
          <w:sz w:val="20"/>
          <w:szCs w:val="20"/>
        </w:rPr>
      </w:pPr>
      <w:r w:rsidRPr="002C1221">
        <w:rPr>
          <w:sz w:val="20"/>
          <w:szCs w:val="20"/>
        </w:rPr>
        <w:t>* В скобках указаны иные равнозначные наименования.</w:t>
      </w:r>
    </w:p>
    <w:p w:rsidR="00C766D8" w:rsidRPr="002C1221" w:rsidRDefault="00C766D8" w:rsidP="007D6E27">
      <w:pPr>
        <w:pStyle w:val="a9"/>
        <w:widowControl w:val="0"/>
        <w:tabs>
          <w:tab w:val="left" w:pos="1117"/>
        </w:tabs>
        <w:spacing w:after="0"/>
        <w:ind w:firstLine="709"/>
        <w:jc w:val="both"/>
        <w:rPr>
          <w:sz w:val="20"/>
          <w:szCs w:val="20"/>
        </w:rPr>
      </w:pPr>
      <w:r w:rsidRPr="002C1221">
        <w:rPr>
          <w:sz w:val="20"/>
          <w:szCs w:val="20"/>
        </w:rPr>
        <w:t xml:space="preserve">** 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</w:t>
      </w:r>
      <w:r w:rsidRPr="002C1221">
        <w:rPr>
          <w:rStyle w:val="13"/>
          <w:sz w:val="20"/>
          <w:szCs w:val="20"/>
        </w:rPr>
        <w:t>эксплуатацию линейного объекта (кроме железных дорог общего пользования и автомобильных дорог общего пользования федерального и реги</w:t>
      </w:r>
      <w:r w:rsidRPr="002C1221">
        <w:rPr>
          <w:rStyle w:val="13"/>
          <w:sz w:val="20"/>
          <w:szCs w:val="20"/>
        </w:rPr>
        <w:t>о</w:t>
      </w:r>
      <w:r w:rsidRPr="002C1221">
        <w:rPr>
          <w:rStyle w:val="13"/>
          <w:sz w:val="20"/>
          <w:szCs w:val="20"/>
        </w:rPr>
        <w:t>нального значения), размещение защитных сооружений (насаждений),</w:t>
      </w:r>
      <w:r w:rsidR="00BA646C" w:rsidRPr="002C1221">
        <w:rPr>
          <w:rStyle w:val="13"/>
          <w:sz w:val="20"/>
          <w:szCs w:val="20"/>
        </w:rPr>
        <w:t xml:space="preserve"> </w:t>
      </w:r>
      <w:r w:rsidRPr="002C1221">
        <w:rPr>
          <w:sz w:val="20"/>
          <w:szCs w:val="20"/>
        </w:rPr>
        <w:t>объектов мелиорации, антенно-мачтовых сооружений,</w:t>
      </w:r>
      <w:r w:rsidRPr="002C1221">
        <w:rPr>
          <w:rStyle w:val="13"/>
          <w:sz w:val="20"/>
          <w:szCs w:val="20"/>
        </w:rPr>
        <w:t xml:space="preserve"> информационных и геодезических знаков, если федеральным законом не установл</w:t>
      </w:r>
      <w:r w:rsidRPr="002C1221">
        <w:rPr>
          <w:rStyle w:val="13"/>
          <w:sz w:val="20"/>
          <w:szCs w:val="20"/>
        </w:rPr>
        <w:t>е</w:t>
      </w:r>
      <w:r w:rsidRPr="002C1221">
        <w:rPr>
          <w:rStyle w:val="13"/>
          <w:sz w:val="20"/>
          <w:szCs w:val="20"/>
        </w:rPr>
        <w:t>но иное.</w:t>
      </w:r>
    </w:p>
    <w:p w:rsidR="00C766D8" w:rsidRPr="003203DC" w:rsidRDefault="00C766D8" w:rsidP="007D6E27">
      <w:pPr>
        <w:ind w:firstLine="709"/>
        <w:jc w:val="both"/>
        <w:rPr>
          <w:sz w:val="20"/>
          <w:szCs w:val="20"/>
        </w:rPr>
      </w:pPr>
      <w:r w:rsidRPr="002C1221">
        <w:rPr>
          <w:sz w:val="20"/>
          <w:szCs w:val="20"/>
        </w:rPr>
        <w:t>*** Текстовое наименование вида разрешенного использования земельного участка и его код (ч</w:t>
      </w:r>
      <w:r w:rsidRPr="002C1221">
        <w:rPr>
          <w:sz w:val="20"/>
          <w:szCs w:val="20"/>
        </w:rPr>
        <w:t>и</w:t>
      </w:r>
      <w:r w:rsidRPr="002C1221">
        <w:rPr>
          <w:sz w:val="20"/>
          <w:szCs w:val="20"/>
        </w:rPr>
        <w:t>словое обозначение) являются равнозначными.</w:t>
      </w:r>
    </w:p>
    <w:p w:rsidR="00C766D8" w:rsidRPr="00B55AFF" w:rsidRDefault="00C766D8" w:rsidP="001E37FF"/>
    <w:p w:rsidR="00C766D8" w:rsidRPr="00B55AFF" w:rsidRDefault="00C766D8" w:rsidP="001E37FF"/>
    <w:sectPr w:rsidR="00C766D8" w:rsidRPr="00B55AFF" w:rsidSect="007D6E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6CE" w:rsidRDefault="005A76CE" w:rsidP="007443FA">
      <w:r>
        <w:separator/>
      </w:r>
    </w:p>
  </w:endnote>
  <w:endnote w:type="continuationSeparator" w:id="0">
    <w:p w:rsidR="005A76CE" w:rsidRDefault="005A76CE" w:rsidP="00744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CE2" w:rsidRDefault="001F0CE2">
    <w:pPr>
      <w:pStyle w:val="af4"/>
      <w:jc w:val="right"/>
    </w:pPr>
    <w:fldSimple w:instr="PAGE   \* MERGEFORMAT">
      <w:r w:rsidR="002A1831">
        <w:rPr>
          <w:noProof/>
        </w:rPr>
        <w:t>3</w:t>
      </w:r>
    </w:fldSimple>
  </w:p>
  <w:p w:rsidR="001F0CE2" w:rsidRDefault="001F0CE2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6CE" w:rsidRDefault="005A76CE" w:rsidP="007443FA">
      <w:r>
        <w:separator/>
      </w:r>
    </w:p>
  </w:footnote>
  <w:footnote w:type="continuationSeparator" w:id="0">
    <w:p w:rsidR="005A76CE" w:rsidRDefault="005A76CE" w:rsidP="007443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4">
    <w:nsid w:val="306D7CBB"/>
    <w:multiLevelType w:val="hybridMultilevel"/>
    <w:tmpl w:val="943C5434"/>
    <w:lvl w:ilvl="0" w:tplc="C11A931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2784AE8"/>
    <w:multiLevelType w:val="hybridMultilevel"/>
    <w:tmpl w:val="D012E5B2"/>
    <w:lvl w:ilvl="0" w:tplc="CA72FD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35F264E"/>
    <w:multiLevelType w:val="multilevel"/>
    <w:tmpl w:val="857C7FC2"/>
    <w:lvl w:ilvl="0">
      <w:start w:val="1"/>
      <w:numFmt w:val="bullet"/>
      <w:pStyle w:val="nienie"/>
      <w:lvlText w:val="­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7">
    <w:nsid w:val="5DDC7E8A"/>
    <w:multiLevelType w:val="multilevel"/>
    <w:tmpl w:val="0854CA8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31"/>
        </w:tabs>
        <w:ind w:left="3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78"/>
        </w:tabs>
        <w:ind w:left="59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87"/>
        </w:tabs>
        <w:ind w:left="66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56"/>
        </w:tabs>
        <w:ind w:left="7756" w:hanging="1800"/>
      </w:pPr>
      <w:rPr>
        <w:rFonts w:hint="default"/>
      </w:rPr>
    </w:lvl>
  </w:abstractNum>
  <w:abstractNum w:abstractNumId="8">
    <w:nsid w:val="636D237D"/>
    <w:multiLevelType w:val="multilevel"/>
    <w:tmpl w:val="9370BBE8"/>
    <w:lvl w:ilvl="0">
      <w:start w:val="1"/>
      <w:numFmt w:val="decimal"/>
      <w:pStyle w:val="a"/>
      <w:lvlText w:val="%1)"/>
      <w:lvlJc w:val="left"/>
      <w:pPr>
        <w:ind w:left="1353" w:hanging="360"/>
      </w:pPr>
      <w:rPr>
        <w:rFonts w:hint="default"/>
        <w:lang w:val="ru-RU"/>
      </w:rPr>
    </w:lvl>
    <w:lvl w:ilvl="1">
      <w:start w:val="1"/>
      <w:numFmt w:val="bullet"/>
      <w:suff w:val="space"/>
      <w:lvlText w:val="–"/>
      <w:lvlJc w:val="left"/>
      <w:pPr>
        <w:ind w:left="1157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1157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1157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1157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1157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1157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1157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1157" w:firstLine="567"/>
      </w:pPr>
      <w:rPr>
        <w:rFonts w:ascii="Symbol" w:hAnsi="Symbol" w:hint="default"/>
      </w:rPr>
    </w:lvl>
  </w:abstractNum>
  <w:abstractNum w:abstractNumId="9">
    <w:nsid w:val="6D4A70C0"/>
    <w:multiLevelType w:val="hybridMultilevel"/>
    <w:tmpl w:val="2A9E5002"/>
    <w:lvl w:ilvl="0" w:tplc="976A5E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8A3595B"/>
    <w:multiLevelType w:val="hybridMultilevel"/>
    <w:tmpl w:val="857C7FC2"/>
    <w:lvl w:ilvl="0" w:tplc="65E8EA1E">
      <w:start w:val="1"/>
      <w:numFmt w:val="bullet"/>
      <w:pStyle w:val="a0"/>
      <w:lvlText w:val="­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1">
    <w:nsid w:val="7D5D1B3A"/>
    <w:multiLevelType w:val="hybridMultilevel"/>
    <w:tmpl w:val="FE0CBAAE"/>
    <w:lvl w:ilvl="0" w:tplc="D25486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7"/>
  </w:num>
  <w:num w:numId="5">
    <w:abstractNumId w:val="5"/>
  </w:num>
  <w:num w:numId="6">
    <w:abstractNumId w:val="9"/>
  </w:num>
  <w:num w:numId="7">
    <w:abstractNumId w:val="6"/>
  </w:num>
  <w:num w:numId="8">
    <w:abstractNumId w:val="4"/>
  </w:num>
  <w:num w:numId="9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4E9"/>
    <w:rsid w:val="00010EDB"/>
    <w:rsid w:val="00013764"/>
    <w:rsid w:val="000161D3"/>
    <w:rsid w:val="00020B8C"/>
    <w:rsid w:val="00085299"/>
    <w:rsid w:val="000A01D1"/>
    <w:rsid w:val="000C040D"/>
    <w:rsid w:val="000C1091"/>
    <w:rsid w:val="000D2205"/>
    <w:rsid w:val="000D41C6"/>
    <w:rsid w:val="000E48AF"/>
    <w:rsid w:val="000E5061"/>
    <w:rsid w:val="00115BEE"/>
    <w:rsid w:val="00124A93"/>
    <w:rsid w:val="00125C49"/>
    <w:rsid w:val="001417FE"/>
    <w:rsid w:val="00141C70"/>
    <w:rsid w:val="00152112"/>
    <w:rsid w:val="0016000C"/>
    <w:rsid w:val="001639A0"/>
    <w:rsid w:val="00167269"/>
    <w:rsid w:val="001708D5"/>
    <w:rsid w:val="00183ADA"/>
    <w:rsid w:val="00187D6F"/>
    <w:rsid w:val="0019762F"/>
    <w:rsid w:val="001A151E"/>
    <w:rsid w:val="001A256E"/>
    <w:rsid w:val="001A4AA9"/>
    <w:rsid w:val="001A4E23"/>
    <w:rsid w:val="001B1DCC"/>
    <w:rsid w:val="001E37FF"/>
    <w:rsid w:val="001F078F"/>
    <w:rsid w:val="001F0CE2"/>
    <w:rsid w:val="001F156A"/>
    <w:rsid w:val="00224E34"/>
    <w:rsid w:val="00233868"/>
    <w:rsid w:val="002339AA"/>
    <w:rsid w:val="00236BE5"/>
    <w:rsid w:val="00252B86"/>
    <w:rsid w:val="002706E4"/>
    <w:rsid w:val="00271706"/>
    <w:rsid w:val="00283D2C"/>
    <w:rsid w:val="0029289A"/>
    <w:rsid w:val="00293451"/>
    <w:rsid w:val="002A1831"/>
    <w:rsid w:val="002A1F44"/>
    <w:rsid w:val="002B0025"/>
    <w:rsid w:val="002B01CA"/>
    <w:rsid w:val="002B7242"/>
    <w:rsid w:val="002C1221"/>
    <w:rsid w:val="002D4668"/>
    <w:rsid w:val="002E16FC"/>
    <w:rsid w:val="002E6D31"/>
    <w:rsid w:val="002F2663"/>
    <w:rsid w:val="00300C3E"/>
    <w:rsid w:val="00302475"/>
    <w:rsid w:val="00305679"/>
    <w:rsid w:val="00307674"/>
    <w:rsid w:val="00307CA3"/>
    <w:rsid w:val="00312184"/>
    <w:rsid w:val="003142C9"/>
    <w:rsid w:val="003203DC"/>
    <w:rsid w:val="00331007"/>
    <w:rsid w:val="003608E0"/>
    <w:rsid w:val="00367DC6"/>
    <w:rsid w:val="00376DA5"/>
    <w:rsid w:val="003811C0"/>
    <w:rsid w:val="003A1692"/>
    <w:rsid w:val="003A341E"/>
    <w:rsid w:val="003A67B6"/>
    <w:rsid w:val="003B5DE3"/>
    <w:rsid w:val="003F15A7"/>
    <w:rsid w:val="00401359"/>
    <w:rsid w:val="00401E7F"/>
    <w:rsid w:val="00425EA4"/>
    <w:rsid w:val="00432D95"/>
    <w:rsid w:val="00434401"/>
    <w:rsid w:val="00454F51"/>
    <w:rsid w:val="00455860"/>
    <w:rsid w:val="00463559"/>
    <w:rsid w:val="00467B9D"/>
    <w:rsid w:val="00493683"/>
    <w:rsid w:val="004A4192"/>
    <w:rsid w:val="004A737B"/>
    <w:rsid w:val="004C2494"/>
    <w:rsid w:val="004D68BF"/>
    <w:rsid w:val="004E1F27"/>
    <w:rsid w:val="004F308C"/>
    <w:rsid w:val="00505742"/>
    <w:rsid w:val="005423B7"/>
    <w:rsid w:val="00554559"/>
    <w:rsid w:val="00557A6B"/>
    <w:rsid w:val="00561032"/>
    <w:rsid w:val="00565E7F"/>
    <w:rsid w:val="00571B17"/>
    <w:rsid w:val="00583E52"/>
    <w:rsid w:val="00586631"/>
    <w:rsid w:val="005A76CE"/>
    <w:rsid w:val="005B1E0C"/>
    <w:rsid w:val="005B5D09"/>
    <w:rsid w:val="005B79D9"/>
    <w:rsid w:val="005C7169"/>
    <w:rsid w:val="005E64D4"/>
    <w:rsid w:val="005F38CD"/>
    <w:rsid w:val="00612084"/>
    <w:rsid w:val="006157FF"/>
    <w:rsid w:val="00615E5B"/>
    <w:rsid w:val="0062445C"/>
    <w:rsid w:val="00625397"/>
    <w:rsid w:val="006339DC"/>
    <w:rsid w:val="006477F1"/>
    <w:rsid w:val="00662D22"/>
    <w:rsid w:val="00676F89"/>
    <w:rsid w:val="00687101"/>
    <w:rsid w:val="006873F8"/>
    <w:rsid w:val="006A7FCE"/>
    <w:rsid w:val="006B05BE"/>
    <w:rsid w:val="006B5FAE"/>
    <w:rsid w:val="006D53A3"/>
    <w:rsid w:val="006E49F3"/>
    <w:rsid w:val="006F3A0A"/>
    <w:rsid w:val="006F5701"/>
    <w:rsid w:val="00710838"/>
    <w:rsid w:val="007443FA"/>
    <w:rsid w:val="00755164"/>
    <w:rsid w:val="00770075"/>
    <w:rsid w:val="007868F4"/>
    <w:rsid w:val="00786AE5"/>
    <w:rsid w:val="00787B26"/>
    <w:rsid w:val="00787C7A"/>
    <w:rsid w:val="007A3340"/>
    <w:rsid w:val="007C6CC6"/>
    <w:rsid w:val="007D4160"/>
    <w:rsid w:val="007D6E27"/>
    <w:rsid w:val="007D7AE2"/>
    <w:rsid w:val="007E4B75"/>
    <w:rsid w:val="007F5095"/>
    <w:rsid w:val="008012C8"/>
    <w:rsid w:val="008045AD"/>
    <w:rsid w:val="00811E01"/>
    <w:rsid w:val="00821540"/>
    <w:rsid w:val="00821A5A"/>
    <w:rsid w:val="00826D97"/>
    <w:rsid w:val="008322BA"/>
    <w:rsid w:val="00840EB0"/>
    <w:rsid w:val="008459F9"/>
    <w:rsid w:val="00845BBD"/>
    <w:rsid w:val="00865141"/>
    <w:rsid w:val="0087302E"/>
    <w:rsid w:val="00883A59"/>
    <w:rsid w:val="008A14E9"/>
    <w:rsid w:val="008A1F99"/>
    <w:rsid w:val="008C6514"/>
    <w:rsid w:val="008E010C"/>
    <w:rsid w:val="008E75E0"/>
    <w:rsid w:val="008F3CC3"/>
    <w:rsid w:val="009107D7"/>
    <w:rsid w:val="00915E81"/>
    <w:rsid w:val="0092638B"/>
    <w:rsid w:val="00930CA0"/>
    <w:rsid w:val="00944686"/>
    <w:rsid w:val="0096406A"/>
    <w:rsid w:val="0096410B"/>
    <w:rsid w:val="00976DFF"/>
    <w:rsid w:val="0098610C"/>
    <w:rsid w:val="009901CC"/>
    <w:rsid w:val="00996818"/>
    <w:rsid w:val="009B005F"/>
    <w:rsid w:val="009C3232"/>
    <w:rsid w:val="009D34A5"/>
    <w:rsid w:val="009D3C97"/>
    <w:rsid w:val="009D6462"/>
    <w:rsid w:val="009D6FB4"/>
    <w:rsid w:val="009E3AC2"/>
    <w:rsid w:val="009F16B3"/>
    <w:rsid w:val="00A24B98"/>
    <w:rsid w:val="00A2584D"/>
    <w:rsid w:val="00A455A0"/>
    <w:rsid w:val="00A4652D"/>
    <w:rsid w:val="00A479CE"/>
    <w:rsid w:val="00A54F66"/>
    <w:rsid w:val="00A562A3"/>
    <w:rsid w:val="00A6496C"/>
    <w:rsid w:val="00AA0C2D"/>
    <w:rsid w:val="00AA4939"/>
    <w:rsid w:val="00AA68FB"/>
    <w:rsid w:val="00AA768F"/>
    <w:rsid w:val="00AC15EB"/>
    <w:rsid w:val="00AC35BB"/>
    <w:rsid w:val="00AD1982"/>
    <w:rsid w:val="00B027E4"/>
    <w:rsid w:val="00B06CEB"/>
    <w:rsid w:val="00B16852"/>
    <w:rsid w:val="00B55AFF"/>
    <w:rsid w:val="00B60F65"/>
    <w:rsid w:val="00B71885"/>
    <w:rsid w:val="00B82457"/>
    <w:rsid w:val="00B967C3"/>
    <w:rsid w:val="00BA646C"/>
    <w:rsid w:val="00BB75C1"/>
    <w:rsid w:val="00BD525B"/>
    <w:rsid w:val="00BF2B3B"/>
    <w:rsid w:val="00C14E12"/>
    <w:rsid w:val="00C34E1D"/>
    <w:rsid w:val="00C5455D"/>
    <w:rsid w:val="00C70852"/>
    <w:rsid w:val="00C71D49"/>
    <w:rsid w:val="00C766D8"/>
    <w:rsid w:val="00C7687D"/>
    <w:rsid w:val="00CA24B1"/>
    <w:rsid w:val="00CB1F59"/>
    <w:rsid w:val="00CC45F0"/>
    <w:rsid w:val="00CE2AE3"/>
    <w:rsid w:val="00D01B75"/>
    <w:rsid w:val="00D01C85"/>
    <w:rsid w:val="00D034C7"/>
    <w:rsid w:val="00D04032"/>
    <w:rsid w:val="00D048C8"/>
    <w:rsid w:val="00D055C0"/>
    <w:rsid w:val="00D129FB"/>
    <w:rsid w:val="00D16163"/>
    <w:rsid w:val="00D17CAE"/>
    <w:rsid w:val="00D20B5B"/>
    <w:rsid w:val="00D24A4D"/>
    <w:rsid w:val="00D31D86"/>
    <w:rsid w:val="00D50F4C"/>
    <w:rsid w:val="00D57829"/>
    <w:rsid w:val="00D617B7"/>
    <w:rsid w:val="00D620D5"/>
    <w:rsid w:val="00D642A9"/>
    <w:rsid w:val="00D75D32"/>
    <w:rsid w:val="00D768DD"/>
    <w:rsid w:val="00D81186"/>
    <w:rsid w:val="00D85668"/>
    <w:rsid w:val="00DD189C"/>
    <w:rsid w:val="00DD4424"/>
    <w:rsid w:val="00DF1320"/>
    <w:rsid w:val="00DF4F65"/>
    <w:rsid w:val="00DF6553"/>
    <w:rsid w:val="00E01C3C"/>
    <w:rsid w:val="00E043EC"/>
    <w:rsid w:val="00E17828"/>
    <w:rsid w:val="00E17BE9"/>
    <w:rsid w:val="00E205AF"/>
    <w:rsid w:val="00E32D39"/>
    <w:rsid w:val="00E472AA"/>
    <w:rsid w:val="00E55191"/>
    <w:rsid w:val="00E569B2"/>
    <w:rsid w:val="00E66FEB"/>
    <w:rsid w:val="00E7639D"/>
    <w:rsid w:val="00E90EE1"/>
    <w:rsid w:val="00EB28BF"/>
    <w:rsid w:val="00EC5655"/>
    <w:rsid w:val="00ED1783"/>
    <w:rsid w:val="00ED1C03"/>
    <w:rsid w:val="00ED4191"/>
    <w:rsid w:val="00ED58A1"/>
    <w:rsid w:val="00ED7C72"/>
    <w:rsid w:val="00EE33BF"/>
    <w:rsid w:val="00EE6259"/>
    <w:rsid w:val="00F36038"/>
    <w:rsid w:val="00F456BA"/>
    <w:rsid w:val="00F457F9"/>
    <w:rsid w:val="00F60637"/>
    <w:rsid w:val="00F65019"/>
    <w:rsid w:val="00F73163"/>
    <w:rsid w:val="00F73F0F"/>
    <w:rsid w:val="00F77254"/>
    <w:rsid w:val="00F77376"/>
    <w:rsid w:val="00F801FB"/>
    <w:rsid w:val="00F9140A"/>
    <w:rsid w:val="00F91D65"/>
    <w:rsid w:val="00FA38F3"/>
    <w:rsid w:val="00FA4163"/>
    <w:rsid w:val="00FB10E6"/>
    <w:rsid w:val="00FB4D1B"/>
    <w:rsid w:val="00FC31F8"/>
    <w:rsid w:val="00FF5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 w:uiPriority="0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0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 w:uiPriority="0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 w:uiPriority="0"/>
    <w:lsdException w:name="Body Text Indent" w:locked="1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semiHidden="0" w:unhideWhenUsed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 w:uiPriority="0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uiPriority="0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0" w:unhideWhenUsed="0" w:qFormat="1"/>
  </w:latentStyles>
  <w:style w:type="paragraph" w:default="1" w:styleId="a1">
    <w:name w:val="Normal"/>
    <w:qFormat/>
    <w:rsid w:val="008A14E9"/>
    <w:rPr>
      <w:rFonts w:ascii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8A14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1"/>
    <w:next w:val="a1"/>
    <w:link w:val="20"/>
    <w:qFormat/>
    <w:rsid w:val="008A14E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1"/>
    <w:next w:val="a1"/>
    <w:link w:val="30"/>
    <w:qFormat/>
    <w:rsid w:val="008A14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8">
    <w:name w:val="heading 8"/>
    <w:basedOn w:val="a1"/>
    <w:next w:val="a1"/>
    <w:link w:val="80"/>
    <w:uiPriority w:val="99"/>
    <w:qFormat/>
    <w:rsid w:val="001E37FF"/>
    <w:pPr>
      <w:spacing w:before="240" w:after="60"/>
      <w:outlineLvl w:val="7"/>
    </w:pPr>
    <w:rPr>
      <w:rFonts w:ascii="Calibri" w:hAnsi="Calibri"/>
      <w:i/>
      <w:iCs/>
      <w:lang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customStyle="1" w:styleId="10">
    <w:name w:val="Заголовок 1 Знак"/>
    <w:link w:val="1"/>
    <w:locked/>
    <w:rsid w:val="008A14E9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8A14E9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8A14E9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80">
    <w:name w:val="Заголовок 8 Знак"/>
    <w:link w:val="8"/>
    <w:uiPriority w:val="99"/>
    <w:locked/>
    <w:rsid w:val="001E37FF"/>
    <w:rPr>
      <w:rFonts w:ascii="Calibri" w:hAnsi="Calibri" w:cs="Calibri"/>
      <w:i/>
      <w:iCs/>
      <w:sz w:val="24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B967C3"/>
    <w:pPr>
      <w:tabs>
        <w:tab w:val="right" w:leader="dot" w:pos="9356"/>
      </w:tabs>
      <w:jc w:val="both"/>
    </w:pPr>
    <w:rPr>
      <w:rFonts w:eastAsia="Times New Roman"/>
    </w:rPr>
  </w:style>
  <w:style w:type="paragraph" w:styleId="21">
    <w:name w:val="toc 2"/>
    <w:basedOn w:val="a1"/>
    <w:next w:val="a1"/>
    <w:autoRedefine/>
    <w:uiPriority w:val="39"/>
    <w:rsid w:val="00305679"/>
    <w:pPr>
      <w:ind w:left="238"/>
      <w:jc w:val="both"/>
      <w:outlineLvl w:val="1"/>
    </w:pPr>
  </w:style>
  <w:style w:type="paragraph" w:styleId="31">
    <w:name w:val="toc 3"/>
    <w:basedOn w:val="a1"/>
    <w:next w:val="a1"/>
    <w:autoRedefine/>
    <w:uiPriority w:val="39"/>
    <w:rsid w:val="008A14E9"/>
    <w:pPr>
      <w:widowControl w:val="0"/>
      <w:autoSpaceDE w:val="0"/>
      <w:autoSpaceDN w:val="0"/>
      <w:adjustRightInd w:val="0"/>
      <w:ind w:firstLine="709"/>
      <w:jc w:val="both"/>
    </w:pPr>
  </w:style>
  <w:style w:type="paragraph" w:styleId="4">
    <w:name w:val="toc 4"/>
    <w:basedOn w:val="a1"/>
    <w:next w:val="a1"/>
    <w:autoRedefine/>
    <w:rsid w:val="008A14E9"/>
    <w:pPr>
      <w:widowControl w:val="0"/>
      <w:autoSpaceDE w:val="0"/>
      <w:autoSpaceDN w:val="0"/>
      <w:adjustRightInd w:val="0"/>
      <w:spacing w:line="360" w:lineRule="auto"/>
      <w:ind w:firstLine="1276"/>
    </w:pPr>
    <w:rPr>
      <w:i/>
      <w:iCs/>
    </w:rPr>
  </w:style>
  <w:style w:type="paragraph" w:styleId="a5">
    <w:name w:val="Plain Text"/>
    <w:aliases w:val="Знак11, Знак11"/>
    <w:basedOn w:val="a1"/>
    <w:link w:val="a6"/>
    <w:rsid w:val="008A14E9"/>
    <w:pPr>
      <w:suppressAutoHyphens/>
      <w:spacing w:line="100" w:lineRule="atLeast"/>
      <w:ind w:firstLine="709"/>
      <w:jc w:val="both"/>
    </w:pPr>
    <w:rPr>
      <w:rFonts w:ascii="Courier New" w:hAnsi="Courier New"/>
      <w:lang/>
    </w:rPr>
  </w:style>
  <w:style w:type="character" w:customStyle="1" w:styleId="PlainTextChar">
    <w:name w:val="Plain Text Char"/>
    <w:aliases w:val="Знак11 Char"/>
    <w:rsid w:val="00F9140A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aliases w:val="Знак11 Знак1, Знак11 Знак, Знак11 Знак Знак1"/>
    <w:link w:val="a5"/>
    <w:locked/>
    <w:rsid w:val="008A14E9"/>
    <w:rPr>
      <w:rFonts w:ascii="Courier New" w:hAnsi="Courier New" w:cs="Courier New"/>
      <w:sz w:val="24"/>
      <w:szCs w:val="24"/>
      <w:lang w:eastAsia="ru-RU"/>
    </w:rPr>
  </w:style>
  <w:style w:type="paragraph" w:customStyle="1" w:styleId="a7">
    <w:name w:val="Знак Знак Знак Знак Знак Знак Знак"/>
    <w:basedOn w:val="a1"/>
    <w:uiPriority w:val="99"/>
    <w:rsid w:val="008A14E9"/>
    <w:pPr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0">
    <w:name w:val="Знак11 Знак"/>
    <w:aliases w:val="Знак11 Знак Знак, Знак11 Знак Знак,Текст Знак1"/>
    <w:uiPriority w:val="99"/>
    <w:locked/>
    <w:rsid w:val="008A14E9"/>
    <w:rPr>
      <w:rFonts w:ascii="Courier New" w:hAnsi="Courier New" w:cs="Courier New"/>
      <w:sz w:val="24"/>
      <w:szCs w:val="24"/>
      <w:lang w:eastAsia="ru-RU"/>
    </w:rPr>
  </w:style>
  <w:style w:type="paragraph" w:styleId="a8">
    <w:name w:val="Normal (Web)"/>
    <w:basedOn w:val="a1"/>
    <w:uiPriority w:val="99"/>
    <w:rsid w:val="008A14E9"/>
  </w:style>
  <w:style w:type="paragraph" w:styleId="a9">
    <w:name w:val="Body Text"/>
    <w:basedOn w:val="a1"/>
    <w:link w:val="aa"/>
    <w:rsid w:val="008A14E9"/>
    <w:pPr>
      <w:spacing w:after="120"/>
    </w:pPr>
    <w:rPr>
      <w:lang/>
    </w:rPr>
  </w:style>
  <w:style w:type="character" w:customStyle="1" w:styleId="BodyTextChar">
    <w:name w:val="Body Text Char"/>
    <w:uiPriority w:val="99"/>
    <w:locked/>
    <w:rsid w:val="008A14E9"/>
    <w:rPr>
      <w:rFonts w:eastAsia="Times New Roman"/>
      <w:sz w:val="24"/>
      <w:szCs w:val="24"/>
      <w:lang w:val="ru-RU" w:eastAsia="ru-RU"/>
    </w:rPr>
  </w:style>
  <w:style w:type="character" w:customStyle="1" w:styleId="aa">
    <w:name w:val="Основной текст Знак"/>
    <w:link w:val="a9"/>
    <w:locked/>
    <w:rsid w:val="008A14E9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1"/>
    <w:link w:val="ac"/>
    <w:rsid w:val="008A14E9"/>
    <w:pPr>
      <w:spacing w:after="120"/>
      <w:ind w:left="283"/>
    </w:pPr>
    <w:rPr>
      <w:lang/>
    </w:rPr>
  </w:style>
  <w:style w:type="character" w:customStyle="1" w:styleId="BodyTextIndentChar">
    <w:name w:val="Body Text Indent Char"/>
    <w:uiPriority w:val="99"/>
    <w:locked/>
    <w:rsid w:val="008A14E9"/>
    <w:rPr>
      <w:rFonts w:eastAsia="Times New Roman"/>
      <w:sz w:val="24"/>
      <w:szCs w:val="24"/>
      <w:lang w:val="ru-RU" w:eastAsia="ru-RU"/>
    </w:rPr>
  </w:style>
  <w:style w:type="character" w:customStyle="1" w:styleId="ac">
    <w:name w:val="Основной текст с отступом Знак"/>
    <w:link w:val="ab"/>
    <w:locked/>
    <w:rsid w:val="008A14E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8A14E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d">
    <w:name w:val="Цветовое выделение"/>
    <w:rsid w:val="008A14E9"/>
    <w:rPr>
      <w:b/>
      <w:bCs/>
      <w:color w:val="000080"/>
    </w:rPr>
  </w:style>
  <w:style w:type="paragraph" w:customStyle="1" w:styleId="ConsPlusNormal">
    <w:name w:val="ConsPlusNormal"/>
    <w:link w:val="ConsPlusNormal0"/>
    <w:rsid w:val="008A14E9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A14E9"/>
    <w:rPr>
      <w:rFonts w:ascii="Arial" w:hAnsi="Arial"/>
      <w:sz w:val="22"/>
      <w:szCs w:val="22"/>
      <w:lang w:eastAsia="ru-RU" w:bidi="ar-SA"/>
    </w:rPr>
  </w:style>
  <w:style w:type="paragraph" w:customStyle="1" w:styleId="Main">
    <w:name w:val="Main"/>
    <w:basedOn w:val="a1"/>
    <w:link w:val="Main0"/>
    <w:qFormat/>
    <w:rsid w:val="008A14E9"/>
    <w:pPr>
      <w:ind w:firstLine="709"/>
      <w:jc w:val="both"/>
    </w:pPr>
    <w:rPr>
      <w:sz w:val="28"/>
      <w:szCs w:val="28"/>
      <w:lang/>
    </w:rPr>
  </w:style>
  <w:style w:type="character" w:customStyle="1" w:styleId="Main0">
    <w:name w:val="Main Знак"/>
    <w:link w:val="Main"/>
    <w:locked/>
    <w:rsid w:val="008A14E9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e">
    <w:name w:val="Статьи"/>
    <w:basedOn w:val="a1"/>
    <w:link w:val="af"/>
    <w:qFormat/>
    <w:rsid w:val="008A14E9"/>
    <w:pPr>
      <w:keepNext/>
      <w:shd w:val="clear" w:color="auto" w:fill="FFFFFF"/>
      <w:tabs>
        <w:tab w:val="left" w:pos="8334"/>
      </w:tabs>
      <w:suppressAutoHyphens/>
      <w:ind w:left="1814" w:hanging="1247"/>
    </w:pPr>
    <w:rPr>
      <w:b/>
      <w:bCs/>
      <w:sz w:val="28"/>
      <w:szCs w:val="28"/>
      <w:lang/>
    </w:rPr>
  </w:style>
  <w:style w:type="character" w:customStyle="1" w:styleId="af">
    <w:name w:val="Статьи Знак"/>
    <w:link w:val="ae"/>
    <w:locked/>
    <w:rsid w:val="008A14E9"/>
    <w:rPr>
      <w:rFonts w:ascii="Times New Roman" w:hAnsi="Times New Roman" w:cs="Times New Roman"/>
      <w:b/>
      <w:bCs/>
      <w:sz w:val="28"/>
      <w:szCs w:val="28"/>
      <w:shd w:val="clear" w:color="auto" w:fill="FFFFFF"/>
      <w:lang w:eastAsia="ru-RU"/>
    </w:rPr>
  </w:style>
  <w:style w:type="paragraph" w:customStyle="1" w:styleId="12">
    <w:name w:val="Абзац списка1"/>
    <w:basedOn w:val="a1"/>
    <w:rsid w:val="008A14E9"/>
    <w:pPr>
      <w:ind w:left="720"/>
    </w:pPr>
  </w:style>
  <w:style w:type="paragraph" w:customStyle="1" w:styleId="Default">
    <w:name w:val="Default"/>
    <w:uiPriority w:val="99"/>
    <w:rsid w:val="008A14E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13">
    <w:name w:val="Основной текст Знак1"/>
    <w:rsid w:val="008A14E9"/>
    <w:rPr>
      <w:rFonts w:ascii="Times New Roman" w:hAnsi="Times New Roman" w:cs="Times New Roman"/>
      <w:sz w:val="23"/>
      <w:szCs w:val="23"/>
      <w:u w:val="none"/>
    </w:rPr>
  </w:style>
  <w:style w:type="character" w:customStyle="1" w:styleId="af0">
    <w:name w:val="Основной текст + Полужирный"/>
    <w:rsid w:val="008A14E9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40">
    <w:name w:val="Основной текст (4)_"/>
    <w:link w:val="41"/>
    <w:uiPriority w:val="99"/>
    <w:locked/>
    <w:rsid w:val="008A14E9"/>
    <w:rPr>
      <w:i/>
      <w:iCs/>
      <w:sz w:val="23"/>
      <w:szCs w:val="23"/>
      <w:shd w:val="clear" w:color="auto" w:fill="FFFFFF"/>
    </w:rPr>
  </w:style>
  <w:style w:type="paragraph" w:customStyle="1" w:styleId="41">
    <w:name w:val="Основной текст (4)"/>
    <w:basedOn w:val="a1"/>
    <w:link w:val="40"/>
    <w:uiPriority w:val="99"/>
    <w:rsid w:val="008A14E9"/>
    <w:pPr>
      <w:widowControl w:val="0"/>
      <w:shd w:val="clear" w:color="auto" w:fill="FFFFFF"/>
      <w:spacing w:line="274" w:lineRule="exact"/>
      <w:jc w:val="both"/>
    </w:pPr>
    <w:rPr>
      <w:rFonts w:ascii="Calibri" w:hAnsi="Calibri"/>
      <w:i/>
      <w:iCs/>
      <w:sz w:val="23"/>
      <w:szCs w:val="23"/>
      <w:shd w:val="clear" w:color="auto" w:fill="FFFFFF"/>
      <w:lang/>
    </w:rPr>
  </w:style>
  <w:style w:type="character" w:customStyle="1" w:styleId="5">
    <w:name w:val="Основной текст (5)_"/>
    <w:link w:val="51"/>
    <w:locked/>
    <w:rsid w:val="008A14E9"/>
    <w:rPr>
      <w:b/>
      <w:bCs/>
      <w:i/>
      <w:iCs/>
      <w:sz w:val="23"/>
      <w:szCs w:val="23"/>
      <w:shd w:val="clear" w:color="auto" w:fill="FFFFFF"/>
    </w:rPr>
  </w:style>
  <w:style w:type="character" w:customStyle="1" w:styleId="50">
    <w:name w:val="Основной текст (5)"/>
    <w:rsid w:val="008A14E9"/>
    <w:rPr>
      <w:b/>
      <w:bCs/>
      <w:i/>
      <w:iCs/>
      <w:sz w:val="23"/>
      <w:szCs w:val="23"/>
      <w:u w:val="single"/>
      <w:shd w:val="clear" w:color="auto" w:fill="FFFFFF"/>
    </w:rPr>
  </w:style>
  <w:style w:type="paragraph" w:customStyle="1" w:styleId="51">
    <w:name w:val="Основной текст (5)1"/>
    <w:basedOn w:val="a1"/>
    <w:link w:val="5"/>
    <w:rsid w:val="008A14E9"/>
    <w:pPr>
      <w:widowControl w:val="0"/>
      <w:shd w:val="clear" w:color="auto" w:fill="FFFFFF"/>
      <w:spacing w:line="278" w:lineRule="exact"/>
      <w:jc w:val="both"/>
    </w:pPr>
    <w:rPr>
      <w:rFonts w:ascii="Calibri" w:hAnsi="Calibri"/>
      <w:b/>
      <w:bCs/>
      <w:i/>
      <w:iCs/>
      <w:sz w:val="23"/>
      <w:szCs w:val="23"/>
      <w:shd w:val="clear" w:color="auto" w:fill="FFFFFF"/>
      <w:lang/>
    </w:rPr>
  </w:style>
  <w:style w:type="paragraph" w:customStyle="1" w:styleId="Iauiue">
    <w:name w:val="Iau?iue"/>
    <w:rsid w:val="008A14E9"/>
    <w:pPr>
      <w:widowControl w:val="0"/>
      <w:suppressAutoHyphens/>
    </w:pPr>
    <w:rPr>
      <w:rFonts w:ascii="Times New Roman" w:hAnsi="Times New Roman"/>
      <w:lang w:eastAsia="ar-SA"/>
    </w:rPr>
  </w:style>
  <w:style w:type="paragraph" w:customStyle="1" w:styleId="nienie">
    <w:name w:val="nienie"/>
    <w:basedOn w:val="Iauiue"/>
    <w:rsid w:val="008A14E9"/>
    <w:pPr>
      <w:keepLines/>
      <w:numPr>
        <w:numId w:val="7"/>
      </w:numPr>
      <w:jc w:val="both"/>
    </w:pPr>
    <w:rPr>
      <w:rFonts w:ascii="Peterburg" w:hAnsi="Peterburg" w:cs="Peterburg"/>
      <w:sz w:val="24"/>
      <w:szCs w:val="24"/>
    </w:rPr>
  </w:style>
  <w:style w:type="character" w:customStyle="1" w:styleId="42">
    <w:name w:val="Основной текст (4) + Не курсив"/>
    <w:rsid w:val="008A14E9"/>
    <w:rPr>
      <w:rFonts w:ascii="Times New Roman" w:hAnsi="Times New Roman" w:cs="Times New Roman"/>
      <w:sz w:val="23"/>
      <w:szCs w:val="23"/>
      <w:u w:val="none"/>
      <w:shd w:val="clear" w:color="auto" w:fill="FFFFFF"/>
    </w:rPr>
  </w:style>
  <w:style w:type="character" w:customStyle="1" w:styleId="22">
    <w:name w:val="Заголовок №2_"/>
    <w:link w:val="210"/>
    <w:locked/>
    <w:rsid w:val="008A14E9"/>
    <w:rPr>
      <w:b/>
      <w:bCs/>
      <w:sz w:val="23"/>
      <w:szCs w:val="23"/>
      <w:shd w:val="clear" w:color="auto" w:fill="FFFFFF"/>
    </w:rPr>
  </w:style>
  <w:style w:type="character" w:customStyle="1" w:styleId="23">
    <w:name w:val="Заголовок №2"/>
    <w:rsid w:val="008A14E9"/>
    <w:rPr>
      <w:b/>
      <w:bCs/>
      <w:sz w:val="23"/>
      <w:szCs w:val="23"/>
      <w:u w:val="single"/>
      <w:shd w:val="clear" w:color="auto" w:fill="FFFFFF"/>
    </w:rPr>
  </w:style>
  <w:style w:type="paragraph" w:customStyle="1" w:styleId="210">
    <w:name w:val="Заголовок №21"/>
    <w:basedOn w:val="a1"/>
    <w:link w:val="22"/>
    <w:rsid w:val="008A14E9"/>
    <w:pPr>
      <w:widowControl w:val="0"/>
      <w:shd w:val="clear" w:color="auto" w:fill="FFFFFF"/>
      <w:spacing w:line="274" w:lineRule="exact"/>
      <w:ind w:hanging="640"/>
      <w:outlineLvl w:val="1"/>
    </w:pPr>
    <w:rPr>
      <w:rFonts w:ascii="Calibri" w:hAnsi="Calibri"/>
      <w:b/>
      <w:bCs/>
      <w:sz w:val="23"/>
      <w:szCs w:val="23"/>
      <w:shd w:val="clear" w:color="auto" w:fill="FFFFFF"/>
      <w:lang/>
    </w:rPr>
  </w:style>
  <w:style w:type="character" w:customStyle="1" w:styleId="14">
    <w:name w:val="Основной текст + Полужирный1"/>
    <w:rsid w:val="008A14E9"/>
    <w:rPr>
      <w:rFonts w:ascii="Times New Roman" w:hAnsi="Times New Roman" w:cs="Times New Roman"/>
      <w:b/>
      <w:bCs/>
      <w:sz w:val="23"/>
      <w:szCs w:val="23"/>
      <w:u w:val="none"/>
    </w:rPr>
  </w:style>
  <w:style w:type="paragraph" w:customStyle="1" w:styleId="af1">
    <w:name w:val="Мясо Знак"/>
    <w:basedOn w:val="a1"/>
    <w:rsid w:val="008A14E9"/>
    <w:pPr>
      <w:suppressAutoHyphens/>
      <w:ind w:firstLine="709"/>
      <w:jc w:val="both"/>
    </w:pPr>
    <w:rPr>
      <w:rFonts w:eastAsia="MS Mincho"/>
      <w:sz w:val="28"/>
      <w:szCs w:val="28"/>
      <w:lang w:eastAsia="ar-SA"/>
    </w:rPr>
  </w:style>
  <w:style w:type="paragraph" w:customStyle="1" w:styleId="af2">
    <w:name w:val="Раздел"/>
    <w:basedOn w:val="a1"/>
    <w:rsid w:val="008A14E9"/>
    <w:pPr>
      <w:ind w:left="720"/>
    </w:pPr>
    <w:rPr>
      <w:b/>
      <w:bCs/>
    </w:rPr>
  </w:style>
  <w:style w:type="character" w:styleId="af3">
    <w:name w:val="Hyperlink"/>
    <w:uiPriority w:val="99"/>
    <w:rsid w:val="008A14E9"/>
    <w:rPr>
      <w:color w:val="0000FF"/>
      <w:u w:val="single"/>
    </w:rPr>
  </w:style>
  <w:style w:type="paragraph" w:styleId="af4">
    <w:name w:val="footer"/>
    <w:basedOn w:val="a1"/>
    <w:link w:val="af5"/>
    <w:uiPriority w:val="99"/>
    <w:rsid w:val="008A14E9"/>
    <w:pPr>
      <w:tabs>
        <w:tab w:val="center" w:pos="4677"/>
        <w:tab w:val="right" w:pos="9355"/>
      </w:tabs>
    </w:pPr>
    <w:rPr>
      <w:lang/>
    </w:rPr>
  </w:style>
  <w:style w:type="character" w:customStyle="1" w:styleId="af5">
    <w:name w:val="Нижний колонтитул Знак"/>
    <w:link w:val="af4"/>
    <w:uiPriority w:val="99"/>
    <w:locked/>
    <w:rsid w:val="008A14E9"/>
    <w:rPr>
      <w:rFonts w:ascii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2"/>
    <w:rsid w:val="008A14E9"/>
  </w:style>
  <w:style w:type="paragraph" w:customStyle="1" w:styleId="6">
    <w:name w:val="Знак6 Знак Знак Знак"/>
    <w:basedOn w:val="a1"/>
    <w:rsid w:val="008A14E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24">
    <w:name w:val="Знак Знак Знак Знак Знак Знак Знак2"/>
    <w:basedOn w:val="a1"/>
    <w:uiPriority w:val="99"/>
    <w:rsid w:val="008A14E9"/>
    <w:pPr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TOC Heading"/>
    <w:basedOn w:val="1"/>
    <w:next w:val="a1"/>
    <w:qFormat/>
    <w:rsid w:val="008A14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af8">
    <w:name w:val="Нормальный (таблица)"/>
    <w:basedOn w:val="a1"/>
    <w:next w:val="a1"/>
    <w:rsid w:val="008A14E9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character" w:customStyle="1" w:styleId="PlainTextChar2">
    <w:name w:val="Plain Text Char2"/>
    <w:aliases w:val="Знак11 Char2"/>
    <w:uiPriority w:val="99"/>
    <w:locked/>
    <w:rsid w:val="008A14E9"/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2"/>
    <w:rsid w:val="008A14E9"/>
  </w:style>
  <w:style w:type="paragraph" w:customStyle="1" w:styleId="af9">
    <w:name w:val="Центрированный (таблица)"/>
    <w:basedOn w:val="af8"/>
    <w:next w:val="a1"/>
    <w:rsid w:val="008A14E9"/>
    <w:pPr>
      <w:jc w:val="center"/>
    </w:pPr>
  </w:style>
  <w:style w:type="paragraph" w:styleId="afa">
    <w:name w:val="List Paragraph"/>
    <w:basedOn w:val="a1"/>
    <w:uiPriority w:val="34"/>
    <w:qFormat/>
    <w:rsid w:val="008A14E9"/>
    <w:pPr>
      <w:ind w:left="720"/>
    </w:pPr>
  </w:style>
  <w:style w:type="paragraph" w:customStyle="1" w:styleId="130">
    <w:name w:val="Знак Знак13 Знак Знак Знак Знак"/>
    <w:basedOn w:val="a1"/>
    <w:uiPriority w:val="99"/>
    <w:rsid w:val="001E37FF"/>
    <w:pPr>
      <w:spacing w:line="240" w:lineRule="exact"/>
      <w:jc w:val="both"/>
    </w:pPr>
    <w:rPr>
      <w:rFonts w:eastAsia="Times New Roman"/>
      <w:lang w:val="en-US" w:eastAsia="en-US"/>
    </w:rPr>
  </w:style>
  <w:style w:type="paragraph" w:styleId="15">
    <w:name w:val="index 1"/>
    <w:basedOn w:val="a1"/>
    <w:next w:val="a1"/>
    <w:autoRedefine/>
    <w:uiPriority w:val="99"/>
    <w:semiHidden/>
    <w:rsid w:val="001E37FF"/>
    <w:pPr>
      <w:ind w:left="280" w:hanging="280"/>
    </w:pPr>
  </w:style>
  <w:style w:type="paragraph" w:customStyle="1" w:styleId="43">
    <w:name w:val="Знак Знак4 Знак Знак Знак Знак Знак Знак"/>
    <w:basedOn w:val="a1"/>
    <w:uiPriority w:val="99"/>
    <w:rsid w:val="001E37FF"/>
    <w:pPr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62">
    <w:name w:val="Знак6 Знак Знак Знак2"/>
    <w:basedOn w:val="a1"/>
    <w:uiPriority w:val="99"/>
    <w:rsid w:val="001E37F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11">
    <w:name w:val="Знак11 Знак Знак1"/>
    <w:uiPriority w:val="99"/>
    <w:locked/>
    <w:rsid w:val="001E37FF"/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16">
    <w:name w:val="Знак Знак1"/>
    <w:uiPriority w:val="99"/>
    <w:locked/>
    <w:rsid w:val="001E37FF"/>
    <w:rPr>
      <w:rFonts w:eastAsia="Times New Roman"/>
      <w:sz w:val="24"/>
      <w:szCs w:val="24"/>
      <w:lang w:val="ru-RU" w:eastAsia="ru-RU"/>
    </w:rPr>
  </w:style>
  <w:style w:type="character" w:customStyle="1" w:styleId="afb">
    <w:name w:val="Знак Знак"/>
    <w:uiPriority w:val="99"/>
    <w:locked/>
    <w:rsid w:val="001E37FF"/>
    <w:rPr>
      <w:rFonts w:eastAsia="Times New Roman"/>
      <w:sz w:val="24"/>
      <w:szCs w:val="24"/>
      <w:lang w:val="ru-RU" w:eastAsia="ru-RU"/>
    </w:rPr>
  </w:style>
  <w:style w:type="character" w:customStyle="1" w:styleId="32">
    <w:name w:val="Основной текст (3)_"/>
    <w:link w:val="310"/>
    <w:locked/>
    <w:rsid w:val="001E37FF"/>
    <w:rPr>
      <w:spacing w:val="11"/>
      <w:shd w:val="clear" w:color="auto" w:fill="FFFFFF"/>
    </w:rPr>
  </w:style>
  <w:style w:type="paragraph" w:customStyle="1" w:styleId="310">
    <w:name w:val="Основной текст (3)1"/>
    <w:basedOn w:val="a1"/>
    <w:link w:val="32"/>
    <w:rsid w:val="001E37FF"/>
    <w:pPr>
      <w:widowControl w:val="0"/>
      <w:shd w:val="clear" w:color="auto" w:fill="FFFFFF"/>
      <w:spacing w:before="600" w:after="420" w:line="240" w:lineRule="atLeast"/>
      <w:ind w:hanging="340"/>
      <w:jc w:val="both"/>
    </w:pPr>
    <w:rPr>
      <w:rFonts w:ascii="Calibri" w:hAnsi="Calibri"/>
      <w:spacing w:val="11"/>
      <w:sz w:val="20"/>
      <w:szCs w:val="20"/>
      <w:shd w:val="clear" w:color="auto" w:fill="FFFFFF"/>
      <w:lang/>
    </w:rPr>
  </w:style>
  <w:style w:type="paragraph" w:styleId="afc">
    <w:name w:val="Balloon Text"/>
    <w:basedOn w:val="a1"/>
    <w:link w:val="afd"/>
    <w:rsid w:val="001E37FF"/>
    <w:rPr>
      <w:rFonts w:ascii="Tahoma" w:hAnsi="Tahoma"/>
      <w:sz w:val="16"/>
      <w:szCs w:val="16"/>
      <w:lang/>
    </w:rPr>
  </w:style>
  <w:style w:type="character" w:customStyle="1" w:styleId="afd">
    <w:name w:val="Текст выноски Знак"/>
    <w:link w:val="afc"/>
    <w:locked/>
    <w:rsid w:val="001E37FF"/>
    <w:rPr>
      <w:rFonts w:ascii="Tahoma" w:hAnsi="Tahoma" w:cs="Tahoma"/>
      <w:sz w:val="16"/>
      <w:szCs w:val="16"/>
    </w:rPr>
  </w:style>
  <w:style w:type="character" w:styleId="afe">
    <w:name w:val="annotation reference"/>
    <w:rsid w:val="001E37FF"/>
    <w:rPr>
      <w:sz w:val="16"/>
      <w:szCs w:val="16"/>
    </w:rPr>
  </w:style>
  <w:style w:type="paragraph" w:styleId="aff">
    <w:name w:val="annotation text"/>
    <w:basedOn w:val="a1"/>
    <w:link w:val="aff0"/>
    <w:rsid w:val="001E37FF"/>
    <w:rPr>
      <w:sz w:val="20"/>
      <w:szCs w:val="20"/>
      <w:lang/>
    </w:rPr>
  </w:style>
  <w:style w:type="character" w:customStyle="1" w:styleId="aff0">
    <w:name w:val="Текст примечания Знак"/>
    <w:link w:val="aff"/>
    <w:locked/>
    <w:rsid w:val="001E37FF"/>
    <w:rPr>
      <w:rFonts w:ascii="Times New Roman" w:hAnsi="Times New Roman" w:cs="Times New Roman"/>
      <w:sz w:val="20"/>
      <w:szCs w:val="20"/>
    </w:rPr>
  </w:style>
  <w:style w:type="paragraph" w:styleId="aff1">
    <w:name w:val="annotation subject"/>
    <w:basedOn w:val="aff"/>
    <w:next w:val="aff"/>
    <w:link w:val="aff2"/>
    <w:rsid w:val="001E37FF"/>
    <w:rPr>
      <w:b/>
      <w:bCs/>
    </w:rPr>
  </w:style>
  <w:style w:type="character" w:customStyle="1" w:styleId="aff2">
    <w:name w:val="Тема примечания Знак"/>
    <w:link w:val="aff1"/>
    <w:locked/>
    <w:rsid w:val="001E37FF"/>
    <w:rPr>
      <w:rFonts w:ascii="Times New Roman" w:hAnsi="Times New Roman" w:cs="Times New Roman"/>
      <w:b/>
      <w:bCs/>
      <w:sz w:val="20"/>
      <w:szCs w:val="20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 Знак"/>
    <w:basedOn w:val="a1"/>
    <w:rsid w:val="001E37F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44">
    <w:name w:val="Знак Знак4"/>
    <w:basedOn w:val="a1"/>
    <w:rsid w:val="001E37FF"/>
    <w:pPr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10ztrue">
    <w:name w:val="WW8Num10ztrue"/>
    <w:rsid w:val="001E37FF"/>
  </w:style>
  <w:style w:type="paragraph" w:styleId="aff3">
    <w:name w:val="No Spacing"/>
    <w:qFormat/>
    <w:rsid w:val="001E37FF"/>
    <w:rPr>
      <w:rFonts w:ascii="Times New Roman" w:eastAsia="Times New Roman" w:hAnsi="Times New Roman"/>
      <w:kern w:val="16"/>
      <w:sz w:val="24"/>
      <w:szCs w:val="24"/>
    </w:rPr>
  </w:style>
  <w:style w:type="character" w:customStyle="1" w:styleId="WW8Num4z1">
    <w:name w:val="WW8Num4z1"/>
    <w:rsid w:val="001E37FF"/>
    <w:rPr>
      <w:rFonts w:ascii="Symbol" w:hAnsi="Symbol" w:cs="Symbol"/>
    </w:rPr>
  </w:style>
  <w:style w:type="paragraph" w:styleId="aff4">
    <w:name w:val="header"/>
    <w:basedOn w:val="a1"/>
    <w:link w:val="aff5"/>
    <w:rsid w:val="001E37FF"/>
    <w:pPr>
      <w:tabs>
        <w:tab w:val="center" w:pos="4677"/>
        <w:tab w:val="right" w:pos="9355"/>
      </w:tabs>
    </w:pPr>
    <w:rPr>
      <w:lang/>
    </w:rPr>
  </w:style>
  <w:style w:type="character" w:customStyle="1" w:styleId="aff5">
    <w:name w:val="Верхний колонтитул Знак"/>
    <w:link w:val="aff4"/>
    <w:locked/>
    <w:rsid w:val="001E37FF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sid w:val="001E37FF"/>
    <w:rPr>
      <w:rFonts w:ascii="Symbol" w:hAnsi="Symbol" w:cs="Symbol"/>
    </w:rPr>
  </w:style>
  <w:style w:type="paragraph" w:customStyle="1" w:styleId="formattexttopleveltext">
    <w:name w:val="formattext topleveltext"/>
    <w:basedOn w:val="a1"/>
    <w:rsid w:val="001E37FF"/>
    <w:pPr>
      <w:spacing w:before="100" w:beforeAutospacing="1" w:after="100" w:afterAutospacing="1"/>
    </w:pPr>
    <w:rPr>
      <w:rFonts w:eastAsia="Times New Roman"/>
    </w:rPr>
  </w:style>
  <w:style w:type="paragraph" w:customStyle="1" w:styleId="aff6">
    <w:name w:val="основной"/>
    <w:basedOn w:val="a1"/>
    <w:rsid w:val="001E37FF"/>
    <w:pPr>
      <w:keepNext/>
      <w:suppressAutoHyphens/>
    </w:pPr>
    <w:rPr>
      <w:rFonts w:ascii="Arial" w:hAnsi="Arial" w:cs="Arial"/>
      <w:kern w:val="1"/>
    </w:rPr>
  </w:style>
  <w:style w:type="paragraph" w:styleId="HTML">
    <w:name w:val="HTML Preformatted"/>
    <w:basedOn w:val="a1"/>
    <w:link w:val="HTML0"/>
    <w:uiPriority w:val="99"/>
    <w:rsid w:val="001E37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locked/>
    <w:rsid w:val="001E37FF"/>
    <w:rPr>
      <w:rFonts w:ascii="Courier New" w:hAnsi="Courier New" w:cs="Courier New"/>
      <w:sz w:val="20"/>
      <w:szCs w:val="20"/>
    </w:rPr>
  </w:style>
  <w:style w:type="paragraph" w:customStyle="1" w:styleId="aff7">
    <w:name w:val="МОЕ"/>
    <w:basedOn w:val="a1"/>
    <w:rsid w:val="001E37FF"/>
    <w:pPr>
      <w:ind w:firstLine="709"/>
      <w:jc w:val="both"/>
    </w:pPr>
    <w:rPr>
      <w:rFonts w:eastAsia="Times New Roman"/>
      <w:spacing w:val="10"/>
      <w:sz w:val="28"/>
      <w:szCs w:val="28"/>
    </w:rPr>
  </w:style>
  <w:style w:type="paragraph" w:customStyle="1" w:styleId="aff8">
    <w:name w:val="Знак Знак Знак Знак Знак Знак"/>
    <w:basedOn w:val="a1"/>
    <w:uiPriority w:val="99"/>
    <w:rsid w:val="001E37F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20">
    <w:name w:val="Стиль 12 пт"/>
    <w:rsid w:val="001E37FF"/>
    <w:rPr>
      <w:sz w:val="24"/>
      <w:szCs w:val="24"/>
    </w:rPr>
  </w:style>
  <w:style w:type="character" w:customStyle="1" w:styleId="aff9">
    <w:name w:val="Гипертекстовая ссылка"/>
    <w:rsid w:val="001E37FF"/>
    <w:rPr>
      <w:b/>
      <w:bCs/>
      <w:color w:val="008000"/>
    </w:rPr>
  </w:style>
  <w:style w:type="paragraph" w:customStyle="1" w:styleId="affa">
    <w:name w:val="Заголовок статьи"/>
    <w:basedOn w:val="a1"/>
    <w:next w:val="a1"/>
    <w:rsid w:val="001E37F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</w:rPr>
  </w:style>
  <w:style w:type="paragraph" w:customStyle="1" w:styleId="affb">
    <w:name w:val="Зоны"/>
    <w:basedOn w:val="a1"/>
    <w:rsid w:val="001E37FF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eastAsia="Times New Roman" w:hAnsi="Arial" w:cs="Arial"/>
      <w:b/>
      <w:bCs/>
    </w:rPr>
  </w:style>
  <w:style w:type="paragraph" w:customStyle="1" w:styleId="a0">
    <w:name w:val="ВидыДеятельности"/>
    <w:basedOn w:val="a1"/>
    <w:rsid w:val="001E37FF"/>
    <w:pPr>
      <w:numPr>
        <w:numId w:val="1"/>
      </w:numPr>
      <w:tabs>
        <w:tab w:val="left" w:pos="851"/>
      </w:tabs>
      <w:spacing w:after="80"/>
      <w:jc w:val="both"/>
    </w:pPr>
    <w:rPr>
      <w:rFonts w:ascii="Arial" w:eastAsia="Times New Roman" w:hAnsi="Arial" w:cs="Arial"/>
      <w:sz w:val="22"/>
      <w:szCs w:val="22"/>
    </w:rPr>
  </w:style>
  <w:style w:type="paragraph" w:customStyle="1" w:styleId="src">
    <w:name w:val="src"/>
    <w:basedOn w:val="a1"/>
    <w:rsid w:val="001E37FF"/>
    <w:pPr>
      <w:spacing w:after="240"/>
    </w:pPr>
    <w:rPr>
      <w:rFonts w:eastAsia="Times New Roman"/>
      <w:i/>
      <w:iCs/>
      <w:color w:val="939756"/>
      <w:sz w:val="18"/>
      <w:szCs w:val="18"/>
    </w:rPr>
  </w:style>
  <w:style w:type="paragraph" w:styleId="affc">
    <w:name w:val="Title"/>
    <w:basedOn w:val="a1"/>
    <w:link w:val="affd"/>
    <w:uiPriority w:val="99"/>
    <w:qFormat/>
    <w:rsid w:val="001E37FF"/>
    <w:pPr>
      <w:jc w:val="center"/>
    </w:pPr>
    <w:rPr>
      <w:sz w:val="28"/>
      <w:szCs w:val="28"/>
      <w:lang/>
    </w:rPr>
  </w:style>
  <w:style w:type="character" w:customStyle="1" w:styleId="affd">
    <w:name w:val="Название Знак"/>
    <w:link w:val="affc"/>
    <w:uiPriority w:val="99"/>
    <w:locked/>
    <w:rsid w:val="001E37FF"/>
    <w:rPr>
      <w:rFonts w:ascii="Times New Roman" w:hAnsi="Times New Roman" w:cs="Times New Roman"/>
      <w:sz w:val="28"/>
      <w:szCs w:val="28"/>
    </w:rPr>
  </w:style>
  <w:style w:type="character" w:customStyle="1" w:styleId="100">
    <w:name w:val="Знак Знак10"/>
    <w:uiPriority w:val="99"/>
    <w:rsid w:val="001E37FF"/>
    <w:rPr>
      <w:rFonts w:ascii="Courier New" w:hAnsi="Courier New" w:cs="Courier New"/>
      <w:lang w:val="ru-RU" w:eastAsia="ru-RU"/>
    </w:rPr>
  </w:style>
  <w:style w:type="paragraph" w:customStyle="1" w:styleId="affe">
    <w:name w:val="Генплан"/>
    <w:basedOn w:val="a1"/>
    <w:rsid w:val="001E37FF"/>
    <w:pPr>
      <w:tabs>
        <w:tab w:val="left" w:pos="7797"/>
      </w:tabs>
      <w:spacing w:line="360" w:lineRule="auto"/>
      <w:jc w:val="center"/>
    </w:pPr>
    <w:rPr>
      <w:rFonts w:eastAsia="Times New Roman"/>
      <w:b/>
      <w:bCs/>
      <w:sz w:val="32"/>
      <w:szCs w:val="32"/>
    </w:rPr>
  </w:style>
  <w:style w:type="paragraph" w:customStyle="1" w:styleId="S">
    <w:name w:val="S_Обычный в таблице"/>
    <w:basedOn w:val="a1"/>
    <w:rsid w:val="001E37FF"/>
    <w:pPr>
      <w:spacing w:line="360" w:lineRule="auto"/>
      <w:jc w:val="center"/>
    </w:pPr>
    <w:rPr>
      <w:rFonts w:eastAsia="Times New Roman"/>
    </w:rPr>
  </w:style>
  <w:style w:type="paragraph" w:customStyle="1" w:styleId="afff">
    <w:name w:val="Îñíîâíîé òåêñò"/>
    <w:basedOn w:val="a1"/>
    <w:rsid w:val="001E37FF"/>
    <w:pPr>
      <w:widowControl w:val="0"/>
      <w:tabs>
        <w:tab w:val="left" w:leader="dot" w:pos="9072"/>
      </w:tabs>
      <w:jc w:val="both"/>
    </w:pPr>
    <w:rPr>
      <w:rFonts w:eastAsia="Times New Roman"/>
      <w:b/>
      <w:bCs/>
    </w:rPr>
  </w:style>
  <w:style w:type="character" w:styleId="afff0">
    <w:name w:val="Strong"/>
    <w:qFormat/>
    <w:rsid w:val="001E37FF"/>
    <w:rPr>
      <w:b/>
      <w:bCs/>
    </w:rPr>
  </w:style>
  <w:style w:type="character" w:customStyle="1" w:styleId="apple-style-span">
    <w:name w:val="apple-style-span"/>
    <w:uiPriority w:val="99"/>
    <w:rsid w:val="001E37FF"/>
  </w:style>
  <w:style w:type="paragraph" w:customStyle="1" w:styleId="text">
    <w:name w:val="text"/>
    <w:basedOn w:val="a1"/>
    <w:rsid w:val="001E37FF"/>
    <w:pPr>
      <w:spacing w:before="100" w:beforeAutospacing="1" w:after="100" w:afterAutospacing="1"/>
    </w:pPr>
    <w:rPr>
      <w:rFonts w:eastAsia="Times New Roman"/>
    </w:rPr>
  </w:style>
  <w:style w:type="paragraph" w:customStyle="1" w:styleId="420">
    <w:name w:val="Знак Знак42"/>
    <w:basedOn w:val="a1"/>
    <w:uiPriority w:val="99"/>
    <w:rsid w:val="001E37FF"/>
    <w:pPr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52">
    <w:name w:val="toc 5"/>
    <w:basedOn w:val="a1"/>
    <w:next w:val="a1"/>
    <w:autoRedefine/>
    <w:uiPriority w:val="99"/>
    <w:semiHidden/>
    <w:rsid w:val="001E37FF"/>
    <w:pPr>
      <w:spacing w:after="100" w:line="276" w:lineRule="auto"/>
      <w:ind w:left="880"/>
    </w:pPr>
    <w:rPr>
      <w:rFonts w:ascii="Calibri" w:eastAsia="Times New Roman" w:hAnsi="Calibri" w:cs="Calibri"/>
      <w:sz w:val="22"/>
      <w:szCs w:val="22"/>
    </w:rPr>
  </w:style>
  <w:style w:type="paragraph" w:styleId="60">
    <w:name w:val="toc 6"/>
    <w:basedOn w:val="a1"/>
    <w:next w:val="a1"/>
    <w:autoRedefine/>
    <w:uiPriority w:val="99"/>
    <w:semiHidden/>
    <w:rsid w:val="001E37FF"/>
    <w:pPr>
      <w:spacing w:after="100" w:line="276" w:lineRule="auto"/>
      <w:ind w:left="1100"/>
    </w:pPr>
    <w:rPr>
      <w:rFonts w:ascii="Calibri" w:eastAsia="Times New Roman" w:hAnsi="Calibri" w:cs="Calibri"/>
      <w:sz w:val="22"/>
      <w:szCs w:val="22"/>
    </w:rPr>
  </w:style>
  <w:style w:type="paragraph" w:styleId="7">
    <w:name w:val="toc 7"/>
    <w:basedOn w:val="a1"/>
    <w:next w:val="a1"/>
    <w:autoRedefine/>
    <w:uiPriority w:val="99"/>
    <w:semiHidden/>
    <w:rsid w:val="001E37FF"/>
    <w:pPr>
      <w:spacing w:after="100" w:line="276" w:lineRule="auto"/>
      <w:ind w:left="1320"/>
    </w:pPr>
    <w:rPr>
      <w:rFonts w:ascii="Calibri" w:eastAsia="Times New Roman" w:hAnsi="Calibri" w:cs="Calibri"/>
      <w:sz w:val="22"/>
      <w:szCs w:val="22"/>
    </w:rPr>
  </w:style>
  <w:style w:type="paragraph" w:styleId="81">
    <w:name w:val="toc 8"/>
    <w:basedOn w:val="a1"/>
    <w:next w:val="a1"/>
    <w:autoRedefine/>
    <w:uiPriority w:val="99"/>
    <w:semiHidden/>
    <w:rsid w:val="001E37FF"/>
    <w:pPr>
      <w:spacing w:after="100" w:line="276" w:lineRule="auto"/>
      <w:ind w:left="1540"/>
    </w:pPr>
    <w:rPr>
      <w:rFonts w:ascii="Calibri" w:eastAsia="Times New Roman" w:hAnsi="Calibri" w:cs="Calibri"/>
      <w:sz w:val="22"/>
      <w:szCs w:val="22"/>
    </w:rPr>
  </w:style>
  <w:style w:type="paragraph" w:styleId="9">
    <w:name w:val="toc 9"/>
    <w:basedOn w:val="a1"/>
    <w:next w:val="a1"/>
    <w:autoRedefine/>
    <w:uiPriority w:val="99"/>
    <w:semiHidden/>
    <w:rsid w:val="001E37FF"/>
    <w:pPr>
      <w:spacing w:after="100" w:line="276" w:lineRule="auto"/>
      <w:ind w:left="1760"/>
    </w:pPr>
    <w:rPr>
      <w:rFonts w:ascii="Calibri" w:eastAsia="Times New Roman" w:hAnsi="Calibri" w:cs="Calibri"/>
      <w:sz w:val="22"/>
      <w:szCs w:val="22"/>
    </w:rPr>
  </w:style>
  <w:style w:type="paragraph" w:customStyle="1" w:styleId="112">
    <w:name w:val="Абзац списка11"/>
    <w:basedOn w:val="a1"/>
    <w:uiPriority w:val="99"/>
    <w:rsid w:val="001E37FF"/>
    <w:pPr>
      <w:ind w:left="720"/>
    </w:pPr>
  </w:style>
  <w:style w:type="paragraph" w:customStyle="1" w:styleId="afff1">
    <w:name w:val="Абзац"/>
    <w:basedOn w:val="a1"/>
    <w:link w:val="afff2"/>
    <w:uiPriority w:val="99"/>
    <w:rsid w:val="001E37FF"/>
    <w:pPr>
      <w:spacing w:before="120" w:after="60"/>
      <w:ind w:firstLine="567"/>
      <w:jc w:val="both"/>
    </w:pPr>
    <w:rPr>
      <w:lang/>
    </w:rPr>
  </w:style>
  <w:style w:type="character" w:customStyle="1" w:styleId="afff2">
    <w:name w:val="Абзац Знак"/>
    <w:link w:val="afff1"/>
    <w:uiPriority w:val="99"/>
    <w:locked/>
    <w:rsid w:val="001E37FF"/>
    <w:rPr>
      <w:rFonts w:ascii="Times New Roman" w:hAnsi="Times New Roman" w:cs="Times New Roman"/>
      <w:sz w:val="24"/>
      <w:szCs w:val="24"/>
    </w:rPr>
  </w:style>
  <w:style w:type="paragraph" w:customStyle="1" w:styleId="17">
    <w:name w:val="Знак Знак Знак Знак Знак Знак1"/>
    <w:basedOn w:val="a1"/>
    <w:uiPriority w:val="99"/>
    <w:rsid w:val="007D6E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01">
    <w:name w:val="Знак Знак101"/>
    <w:rsid w:val="007D6E27"/>
    <w:rPr>
      <w:rFonts w:ascii="Courier New" w:hAnsi="Courier New" w:cs="Courier New"/>
      <w:lang w:val="ru-RU" w:eastAsia="ru-RU"/>
    </w:rPr>
  </w:style>
  <w:style w:type="table" w:styleId="afff3">
    <w:name w:val="Table Grid"/>
    <w:basedOn w:val="a3"/>
    <w:rsid w:val="007D6E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1"/>
    <w:uiPriority w:val="99"/>
    <w:rsid w:val="007D6E27"/>
    <w:pPr>
      <w:ind w:left="720"/>
    </w:pPr>
  </w:style>
  <w:style w:type="paragraph" w:customStyle="1" w:styleId="61">
    <w:name w:val="Знак6 Знак Знак Знак1"/>
    <w:basedOn w:val="a1"/>
    <w:uiPriority w:val="99"/>
    <w:rsid w:val="007D6E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8">
    <w:name w:val="Знак Знак Знак Знак Знак Знак Знак1"/>
    <w:basedOn w:val="a1"/>
    <w:uiPriority w:val="99"/>
    <w:rsid w:val="007D6E27"/>
    <w:pPr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20">
    <w:name w:val="Знак11 Знак2"/>
    <w:aliases w:val="Знак11 Знак Знак2, Знак11 Знак Знак2"/>
    <w:uiPriority w:val="99"/>
    <w:locked/>
    <w:rsid w:val="007D6E27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410">
    <w:name w:val="Знак Знак4 Знак Знак Знак Знак Знак Знак1"/>
    <w:basedOn w:val="a1"/>
    <w:uiPriority w:val="99"/>
    <w:rsid w:val="007D6E27"/>
    <w:pPr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3">
    <w:name w:val="Знак Знак11"/>
    <w:uiPriority w:val="99"/>
    <w:locked/>
    <w:rsid w:val="007D6E27"/>
    <w:rPr>
      <w:rFonts w:eastAsia="Times New Roman"/>
      <w:sz w:val="24"/>
      <w:szCs w:val="24"/>
      <w:lang w:val="ru-RU" w:eastAsia="ru-RU"/>
    </w:rPr>
  </w:style>
  <w:style w:type="character" w:customStyle="1" w:styleId="26">
    <w:name w:val="Знак Знак2"/>
    <w:uiPriority w:val="99"/>
    <w:locked/>
    <w:rsid w:val="007D6E27"/>
    <w:rPr>
      <w:rFonts w:eastAsia="Times New Roman"/>
      <w:sz w:val="24"/>
      <w:szCs w:val="24"/>
      <w:lang w:val="ru-RU" w:eastAsia="ru-RU"/>
    </w:rPr>
  </w:style>
  <w:style w:type="paragraph" w:customStyle="1" w:styleId="afff4">
    <w:name w:val="Знак"/>
    <w:basedOn w:val="a1"/>
    <w:uiPriority w:val="99"/>
    <w:rsid w:val="007D6E27"/>
    <w:pPr>
      <w:spacing w:line="240" w:lineRule="exact"/>
      <w:jc w:val="both"/>
    </w:pPr>
    <w:rPr>
      <w:rFonts w:eastAsia="Times New Roman"/>
      <w:lang w:val="en-US" w:eastAsia="en-US"/>
    </w:rPr>
  </w:style>
  <w:style w:type="paragraph" w:customStyle="1" w:styleId="411">
    <w:name w:val="Знак Знак41"/>
    <w:basedOn w:val="a1"/>
    <w:uiPriority w:val="99"/>
    <w:rsid w:val="007D6E27"/>
    <w:pPr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90">
    <w:name w:val="Знак Знак9"/>
    <w:uiPriority w:val="99"/>
    <w:locked/>
    <w:rsid w:val="001708D5"/>
    <w:rPr>
      <w:sz w:val="24"/>
      <w:szCs w:val="24"/>
      <w:lang w:val="ru-RU" w:eastAsia="ru-RU"/>
    </w:rPr>
  </w:style>
  <w:style w:type="paragraph" w:customStyle="1" w:styleId="27">
    <w:name w:val="Абзац списка2"/>
    <w:basedOn w:val="a1"/>
    <w:uiPriority w:val="99"/>
    <w:rsid w:val="00C5455D"/>
    <w:pPr>
      <w:ind w:left="720"/>
    </w:pPr>
    <w:rPr>
      <w:rFonts w:eastAsia="Times New Roman"/>
    </w:rPr>
  </w:style>
  <w:style w:type="paragraph" w:customStyle="1" w:styleId="Iniiaiieoaenonionooiii2">
    <w:name w:val="Iniiaiie oaeno n ionooiii 2"/>
    <w:basedOn w:val="Iauiue"/>
    <w:uiPriority w:val="99"/>
    <w:rsid w:val="00BA646C"/>
    <w:pPr>
      <w:widowControl/>
      <w:suppressAutoHyphens w:val="0"/>
      <w:ind w:firstLine="284"/>
      <w:jc w:val="both"/>
    </w:pPr>
    <w:rPr>
      <w:rFonts w:ascii="Peterburg" w:eastAsia="Times New Roman" w:hAnsi="Peterburg" w:cs="Peterburg"/>
      <w:lang w:eastAsia="ru-RU"/>
    </w:rPr>
  </w:style>
  <w:style w:type="paragraph" w:customStyle="1" w:styleId="u">
    <w:name w:val="u"/>
    <w:basedOn w:val="a1"/>
    <w:uiPriority w:val="99"/>
    <w:rsid w:val="00BA646C"/>
    <w:pPr>
      <w:spacing w:before="100" w:beforeAutospacing="1" w:after="100" w:afterAutospacing="1"/>
    </w:pPr>
    <w:rPr>
      <w:rFonts w:eastAsia="Times New Roman"/>
    </w:rPr>
  </w:style>
  <w:style w:type="character" w:styleId="afff5">
    <w:name w:val="line number"/>
    <w:uiPriority w:val="99"/>
    <w:locked/>
    <w:rsid w:val="00BA646C"/>
  </w:style>
  <w:style w:type="character" w:customStyle="1" w:styleId="HTMLPreformattedChar1">
    <w:name w:val="HTML Preformatted Char1"/>
    <w:uiPriority w:val="99"/>
    <w:semiHidden/>
    <w:locked/>
    <w:rsid w:val="00BA646C"/>
    <w:rPr>
      <w:rFonts w:ascii="Courier New" w:hAnsi="Courier New" w:cs="Courier New"/>
      <w:sz w:val="20"/>
      <w:szCs w:val="20"/>
    </w:rPr>
  </w:style>
  <w:style w:type="character" w:customStyle="1" w:styleId="TitleChar1">
    <w:name w:val="Title Char1"/>
    <w:uiPriority w:val="99"/>
    <w:locked/>
    <w:rsid w:val="00BA646C"/>
    <w:rPr>
      <w:rFonts w:ascii="Cambria" w:hAnsi="Cambria" w:cs="Cambria"/>
      <w:b/>
      <w:bCs/>
      <w:kern w:val="28"/>
      <w:sz w:val="32"/>
      <w:szCs w:val="32"/>
    </w:rPr>
  </w:style>
  <w:style w:type="character" w:customStyle="1" w:styleId="CommentTextChar1">
    <w:name w:val="Comment Text Char1"/>
    <w:uiPriority w:val="99"/>
    <w:semiHidden/>
    <w:locked/>
    <w:rsid w:val="00BA646C"/>
    <w:rPr>
      <w:rFonts w:ascii="Times New Roman" w:hAnsi="Times New Roman" w:cs="Times New Roman"/>
      <w:sz w:val="20"/>
      <w:szCs w:val="20"/>
    </w:rPr>
  </w:style>
  <w:style w:type="character" w:customStyle="1" w:styleId="CommentSubjectChar1">
    <w:name w:val="Comment Subject Char1"/>
    <w:uiPriority w:val="99"/>
    <w:semiHidden/>
    <w:locked/>
    <w:rsid w:val="00BA646C"/>
    <w:rPr>
      <w:rFonts w:ascii="Times New Roman" w:hAnsi="Times New Roman" w:cs="Times New Roman"/>
      <w:b/>
      <w:bCs/>
      <w:sz w:val="20"/>
      <w:szCs w:val="20"/>
    </w:rPr>
  </w:style>
  <w:style w:type="paragraph" w:customStyle="1" w:styleId="45">
    <w:name w:val="Знак Знак4 Знак Знак"/>
    <w:basedOn w:val="a1"/>
    <w:uiPriority w:val="99"/>
    <w:rsid w:val="00BA646C"/>
    <w:pPr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PlainTextChar1">
    <w:name w:val="Plain Text Char1"/>
    <w:aliases w:val="Знак11 Char1"/>
    <w:locked/>
    <w:rsid w:val="00BA646C"/>
    <w:rPr>
      <w:rFonts w:ascii="Courier New" w:hAnsi="Courier New"/>
      <w:sz w:val="24"/>
      <w:lang w:eastAsia="ru-RU"/>
    </w:rPr>
  </w:style>
  <w:style w:type="paragraph" w:customStyle="1" w:styleId="headertexttopleveltextcentertext">
    <w:name w:val="headertext topleveltext centertext"/>
    <w:basedOn w:val="a1"/>
    <w:rsid w:val="00BA646C"/>
    <w:pPr>
      <w:spacing w:before="100" w:beforeAutospacing="1" w:after="100" w:afterAutospacing="1"/>
    </w:pPr>
    <w:rPr>
      <w:rFonts w:eastAsia="Times New Roman"/>
    </w:rPr>
  </w:style>
  <w:style w:type="paragraph" w:customStyle="1" w:styleId="afff6">
    <w:name w:val="Знак Знак Знак Знак Знак Знак Знак"/>
    <w:basedOn w:val="a1"/>
    <w:rsid w:val="00BA646C"/>
    <w:pPr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Bodytext">
    <w:name w:val="Body text_"/>
    <w:link w:val="Bodytext1"/>
    <w:locked/>
    <w:rsid w:val="00BA646C"/>
    <w:rPr>
      <w:sz w:val="26"/>
      <w:szCs w:val="26"/>
      <w:shd w:val="clear" w:color="auto" w:fill="FFFFFF"/>
    </w:rPr>
  </w:style>
  <w:style w:type="character" w:customStyle="1" w:styleId="19">
    <w:name w:val="Основной текст1"/>
    <w:rsid w:val="00BA646C"/>
    <w:rPr>
      <w:color w:val="000000"/>
      <w:spacing w:val="0"/>
      <w:w w:val="100"/>
      <w:position w:val="0"/>
      <w:sz w:val="26"/>
      <w:szCs w:val="26"/>
      <w:lang w:val="ru-RU" w:bidi="ar-SA"/>
    </w:rPr>
  </w:style>
  <w:style w:type="paragraph" w:customStyle="1" w:styleId="Bodytext1">
    <w:name w:val="Body text1"/>
    <w:basedOn w:val="a1"/>
    <w:link w:val="Bodytext"/>
    <w:rsid w:val="00BA646C"/>
    <w:pPr>
      <w:widowControl w:val="0"/>
      <w:shd w:val="clear" w:color="auto" w:fill="FFFFFF"/>
      <w:spacing w:before="240" w:line="240" w:lineRule="exact"/>
      <w:jc w:val="center"/>
    </w:pPr>
    <w:rPr>
      <w:rFonts w:ascii="Calibri" w:hAnsi="Calibri"/>
      <w:sz w:val="26"/>
      <w:szCs w:val="26"/>
      <w:lang/>
    </w:rPr>
  </w:style>
  <w:style w:type="paragraph" w:styleId="a">
    <w:name w:val="List"/>
    <w:basedOn w:val="a1"/>
    <w:locked/>
    <w:rsid w:val="00BA646C"/>
    <w:pPr>
      <w:numPr>
        <w:numId w:val="9"/>
      </w:numPr>
      <w:tabs>
        <w:tab w:val="left" w:pos="1134"/>
      </w:tabs>
      <w:jc w:val="both"/>
    </w:pPr>
    <w:rPr>
      <w:rFonts w:eastAsia="Times New Roman"/>
      <w:sz w:val="28"/>
    </w:rPr>
  </w:style>
  <w:style w:type="paragraph" w:customStyle="1" w:styleId="ConsPlusDocList">
    <w:name w:val="ConsPlusDocList"/>
    <w:uiPriority w:val="99"/>
    <w:rsid w:val="00BA646C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afff7">
    <w:name w:val="Знак Знак Знак Знак Знак Знак"/>
    <w:basedOn w:val="a1"/>
    <w:uiPriority w:val="99"/>
    <w:rsid w:val="00BA646C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46">
    <w:name w:val=" Знак Знак4 Знак Знак Знак Знак"/>
    <w:basedOn w:val="a1"/>
    <w:rsid w:val="00187D6F"/>
    <w:pPr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1"/>
    <w:rsid w:val="00187D6F"/>
    <w:pPr>
      <w:ind w:left="720"/>
    </w:pPr>
  </w:style>
  <w:style w:type="paragraph" w:customStyle="1" w:styleId="63">
    <w:name w:val=" Знак6 Знак Знак Знак"/>
    <w:basedOn w:val="a1"/>
    <w:rsid w:val="00187D6F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1a">
    <w:name w:val=" Знак Знак1"/>
    <w:locked/>
    <w:rsid w:val="00187D6F"/>
    <w:rPr>
      <w:rFonts w:eastAsia="Calibri"/>
      <w:sz w:val="24"/>
      <w:szCs w:val="24"/>
      <w:lang w:val="ru-RU" w:eastAsia="ru-RU" w:bidi="ar-SA"/>
    </w:rPr>
  </w:style>
  <w:style w:type="character" w:customStyle="1" w:styleId="afff8">
    <w:name w:val=" Знак Знак"/>
    <w:locked/>
    <w:rsid w:val="00187D6F"/>
    <w:rPr>
      <w:rFonts w:eastAsia="Calibri"/>
      <w:sz w:val="24"/>
      <w:szCs w:val="24"/>
      <w:lang w:val="ru-RU" w:eastAsia="ru-RU" w:bidi="ar-SA"/>
    </w:rPr>
  </w:style>
  <w:style w:type="paragraph" w:customStyle="1" w:styleId="ConsPlusTitle">
    <w:name w:val="ConsPlusTitle"/>
    <w:rsid w:val="00187D6F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HTML1">
    <w:name w:val="Стандартный HTML Знак1"/>
    <w:rsid w:val="00187D6F"/>
    <w:rPr>
      <w:rFonts w:ascii="Courier New" w:eastAsia="Calibri" w:hAnsi="Courier New" w:cs="Courier New"/>
    </w:rPr>
  </w:style>
  <w:style w:type="character" w:customStyle="1" w:styleId="1b">
    <w:name w:val="Название Знак1"/>
    <w:rsid w:val="00187D6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c">
    <w:name w:val="Текст примечания Знак1"/>
    <w:rsid w:val="00187D6F"/>
    <w:rPr>
      <w:rFonts w:eastAsia="Calibri"/>
    </w:rPr>
  </w:style>
  <w:style w:type="character" w:customStyle="1" w:styleId="1d">
    <w:name w:val="Тема примечания Знак1"/>
    <w:rsid w:val="00187D6F"/>
    <w:rPr>
      <w:rFonts w:eastAsia="Calibri"/>
      <w:b/>
      <w:bCs/>
    </w:rPr>
  </w:style>
  <w:style w:type="character" w:customStyle="1" w:styleId="WW8Num5z2">
    <w:name w:val="WW8Num5z2"/>
    <w:rsid w:val="00187D6F"/>
    <w:rPr>
      <w:rFonts w:ascii="Wingdings" w:hAnsi="Wingdings" w:cs="Wingdings"/>
    </w:rPr>
  </w:style>
  <w:style w:type="character" w:customStyle="1" w:styleId="91">
    <w:name w:val="Знак Знак91"/>
    <w:uiPriority w:val="99"/>
    <w:locked/>
    <w:rsid w:val="00187D6F"/>
    <w:rPr>
      <w:sz w:val="24"/>
      <w:szCs w:val="24"/>
      <w:lang w:val="ru-RU" w:eastAsia="ru-RU"/>
    </w:rPr>
  </w:style>
  <w:style w:type="paragraph" w:customStyle="1" w:styleId="afff9">
    <w:name w:val=" Знак Знак Знак Знак Знак Знак"/>
    <w:basedOn w:val="a1"/>
    <w:rsid w:val="00187D6F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102">
    <w:name w:val=" Знак Знак10"/>
    <w:rsid w:val="00187D6F"/>
    <w:rPr>
      <w:rFonts w:ascii="Courier New" w:hAnsi="Courier New" w:cs="Courier New"/>
      <w:lang w:val="ru-RU" w:eastAsia="ru-RU" w:bidi="ar-SA"/>
    </w:rPr>
  </w:style>
  <w:style w:type="paragraph" w:customStyle="1" w:styleId="afffa">
    <w:name w:val=" Знак Знак Знак Знак Знак Знак Знак"/>
    <w:basedOn w:val="a1"/>
    <w:rsid w:val="00187D6F"/>
    <w:pPr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b">
    <w:name w:val=" Знак"/>
    <w:basedOn w:val="a1"/>
    <w:rsid w:val="00187D6F"/>
    <w:pPr>
      <w:spacing w:line="240" w:lineRule="exact"/>
      <w:jc w:val="both"/>
    </w:pPr>
    <w:rPr>
      <w:rFonts w:eastAsia="Times New Roman"/>
      <w:lang w:val="en-US" w:eastAsia="en-US"/>
    </w:rPr>
  </w:style>
  <w:style w:type="paragraph" w:customStyle="1" w:styleId="47">
    <w:name w:val=" Знак Знак4"/>
    <w:basedOn w:val="a1"/>
    <w:rsid w:val="00187D6F"/>
    <w:pPr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1">
    <w:name w:val=" Знак Знак13 Знак Знак Знак Знак"/>
    <w:basedOn w:val="a1"/>
    <w:rsid w:val="00187D6F"/>
    <w:pPr>
      <w:spacing w:line="240" w:lineRule="exact"/>
      <w:jc w:val="both"/>
    </w:pPr>
    <w:rPr>
      <w:rFonts w:eastAsia="Times New Roman"/>
      <w:lang w:val="en-US" w:eastAsia="en-US"/>
    </w:rPr>
  </w:style>
  <w:style w:type="character" w:customStyle="1" w:styleId="Bodytext0">
    <w:name w:val="Body text"/>
    <w:rsid w:val="00187D6F"/>
    <w:rPr>
      <w:color w:val="000000"/>
      <w:spacing w:val="0"/>
      <w:w w:val="100"/>
      <w:position w:val="0"/>
      <w:sz w:val="26"/>
      <w:szCs w:val="2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220806&amp;date=09.01.20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R&amp;n=330115&amp;date=09.01.20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ohranatruda.ru/ot_biblio/normativ/data_normativ/6/6336/index.php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95</Pages>
  <Words>36018</Words>
  <Characters>205309</Characters>
  <Application>Microsoft Office Word</Application>
  <DocSecurity>0</DocSecurity>
  <Lines>1710</Lines>
  <Paragraphs>481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Подусенко М.В.</cp:lastModifiedBy>
  <cp:revision>76</cp:revision>
  <cp:lastPrinted>2017-03-04T13:48:00Z</cp:lastPrinted>
  <dcterms:created xsi:type="dcterms:W3CDTF">2017-02-27T00:21:00Z</dcterms:created>
  <dcterms:modified xsi:type="dcterms:W3CDTF">2021-10-10T17:50:00Z</dcterms:modified>
</cp:coreProperties>
</file>